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0059AC" w14:textId="77777777" w:rsidR="00D421DF" w:rsidRDefault="00D421DF" w:rsidP="00D421DF">
      <w:pPr>
        <w:ind w:hanging="13"/>
        <w:jc w:val="center"/>
      </w:pPr>
      <w:r w:rsidRPr="006D5786">
        <w:rPr>
          <w:rFonts w:eastAsia="Calibri"/>
          <w:noProof/>
          <w:lang w:val="ru-RU"/>
        </w:rPr>
        <w:drawing>
          <wp:inline distT="0" distB="0" distL="0" distR="0" wp14:anchorId="1CD2E76D" wp14:editId="6204F220">
            <wp:extent cx="428625" cy="5524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52450"/>
                    </a:xfrm>
                    <a:prstGeom prst="rect">
                      <a:avLst/>
                    </a:prstGeom>
                    <a:solidFill>
                      <a:srgbClr val="FFFFFF"/>
                    </a:solidFill>
                    <a:ln>
                      <a:noFill/>
                    </a:ln>
                  </pic:spPr>
                </pic:pic>
              </a:graphicData>
            </a:graphic>
          </wp:inline>
        </w:drawing>
      </w:r>
    </w:p>
    <w:p w14:paraId="157D031D" w14:textId="77777777" w:rsidR="00D421DF" w:rsidRPr="006D5786" w:rsidRDefault="00D421DF" w:rsidP="00D421DF">
      <w:pPr>
        <w:ind w:hanging="13"/>
        <w:jc w:val="center"/>
        <w:rPr>
          <w:b/>
          <w:sz w:val="28"/>
          <w:szCs w:val="28"/>
        </w:rPr>
      </w:pPr>
      <w:r w:rsidRPr="006D5786">
        <w:rPr>
          <w:b/>
          <w:sz w:val="28"/>
          <w:szCs w:val="28"/>
        </w:rPr>
        <w:t>УКРАЇНА</w:t>
      </w:r>
    </w:p>
    <w:p w14:paraId="77ED2B06" w14:textId="77777777" w:rsidR="00D421DF" w:rsidRPr="006D5786" w:rsidRDefault="00D421DF" w:rsidP="00D421DF">
      <w:pPr>
        <w:jc w:val="center"/>
        <w:rPr>
          <w:b/>
          <w:sz w:val="28"/>
          <w:szCs w:val="28"/>
        </w:rPr>
      </w:pPr>
      <w:r w:rsidRPr="006D5786">
        <w:rPr>
          <w:b/>
          <w:sz w:val="28"/>
          <w:szCs w:val="28"/>
        </w:rPr>
        <w:t>СІВЕРСЬКА  МІСЬКА  РАДА</w:t>
      </w:r>
    </w:p>
    <w:p w14:paraId="60988DEC" w14:textId="77777777" w:rsidR="00D421DF" w:rsidRPr="006D5786" w:rsidRDefault="00D421DF" w:rsidP="00D421DF">
      <w:pPr>
        <w:jc w:val="center"/>
        <w:rPr>
          <w:b/>
          <w:sz w:val="28"/>
          <w:szCs w:val="28"/>
        </w:rPr>
      </w:pPr>
      <w:r w:rsidRPr="006D5786">
        <w:rPr>
          <w:b/>
          <w:sz w:val="28"/>
          <w:szCs w:val="28"/>
        </w:rPr>
        <w:t>БАХМУТСЬКОГО  РАЙОНУ  ДОНЕЦЬКОЇ  ОБЛАСТІ</w:t>
      </w:r>
    </w:p>
    <w:p w14:paraId="5789839B" w14:textId="77777777" w:rsidR="00D421DF" w:rsidRPr="006D5786" w:rsidRDefault="00D421DF" w:rsidP="00D421DF">
      <w:pPr>
        <w:jc w:val="center"/>
        <w:rPr>
          <w:b/>
          <w:sz w:val="28"/>
          <w:szCs w:val="28"/>
        </w:rPr>
      </w:pPr>
      <w:r w:rsidRPr="006D5786">
        <w:rPr>
          <w:b/>
          <w:sz w:val="28"/>
          <w:szCs w:val="28"/>
        </w:rPr>
        <w:t>ВИКОНАВЧИЙ  КОМІТЕТ</w:t>
      </w:r>
    </w:p>
    <w:p w14:paraId="518AA83A" w14:textId="77777777" w:rsidR="00D421DF" w:rsidRPr="006D5786" w:rsidRDefault="00D421DF" w:rsidP="00D421DF">
      <w:pPr>
        <w:jc w:val="center"/>
        <w:rPr>
          <w:b/>
          <w:sz w:val="28"/>
          <w:szCs w:val="28"/>
        </w:rPr>
      </w:pPr>
    </w:p>
    <w:p w14:paraId="4F648785" w14:textId="77777777" w:rsidR="00D421DF" w:rsidRPr="006D5786" w:rsidRDefault="00D421DF" w:rsidP="00D421DF">
      <w:pPr>
        <w:jc w:val="center"/>
        <w:rPr>
          <w:b/>
          <w:i/>
          <w:sz w:val="28"/>
          <w:szCs w:val="28"/>
        </w:rPr>
      </w:pPr>
      <w:r w:rsidRPr="006D5786">
        <w:rPr>
          <w:b/>
          <w:sz w:val="28"/>
          <w:szCs w:val="28"/>
        </w:rPr>
        <w:t>Р І Ш Е Н Н Я</w:t>
      </w:r>
    </w:p>
    <w:p w14:paraId="5EAFD9F9" w14:textId="77777777" w:rsidR="00D421DF" w:rsidRPr="006D5786" w:rsidRDefault="00D421DF" w:rsidP="00D421DF">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D421DF" w:rsidRPr="006D5786" w14:paraId="400158EF" w14:textId="77777777" w:rsidTr="00B82E72">
        <w:trPr>
          <w:jc w:val="center"/>
        </w:trPr>
        <w:tc>
          <w:tcPr>
            <w:tcW w:w="3095" w:type="dxa"/>
          </w:tcPr>
          <w:p w14:paraId="1B4A0B70" w14:textId="77196810" w:rsidR="00D421DF" w:rsidRPr="006D5786" w:rsidRDefault="00227E8B" w:rsidP="00227E8B">
            <w:pPr>
              <w:widowControl w:val="0"/>
              <w:tabs>
                <w:tab w:val="left" w:pos="4680"/>
                <w:tab w:val="left" w:pos="6804"/>
              </w:tabs>
              <w:suppressAutoHyphens/>
              <w:spacing w:line="276" w:lineRule="auto"/>
              <w:jc w:val="center"/>
              <w:rPr>
                <w:b/>
                <w:kern w:val="2"/>
                <w:sz w:val="26"/>
                <w:szCs w:val="26"/>
                <w:lang w:eastAsia="ar-SA"/>
              </w:rPr>
            </w:pPr>
            <w:r>
              <w:rPr>
                <w:b/>
                <w:kern w:val="2"/>
                <w:sz w:val="26"/>
                <w:szCs w:val="26"/>
                <w:lang w:val="ru-RU" w:eastAsia="ar-SA"/>
              </w:rPr>
              <w:t>11.10.2021</w:t>
            </w:r>
          </w:p>
        </w:tc>
        <w:tc>
          <w:tcPr>
            <w:tcW w:w="3096" w:type="dxa"/>
          </w:tcPr>
          <w:p w14:paraId="02A58356" w14:textId="77777777" w:rsidR="00D421DF" w:rsidRPr="006D5786" w:rsidRDefault="00D421DF" w:rsidP="00227E8B">
            <w:pPr>
              <w:widowControl w:val="0"/>
              <w:tabs>
                <w:tab w:val="left" w:pos="4680"/>
                <w:tab w:val="left" w:pos="6804"/>
              </w:tabs>
              <w:suppressAutoHyphens/>
              <w:spacing w:line="276" w:lineRule="auto"/>
              <w:jc w:val="center"/>
              <w:rPr>
                <w:kern w:val="2"/>
                <w:sz w:val="26"/>
                <w:szCs w:val="26"/>
                <w:lang w:eastAsia="ar-SA"/>
              </w:rPr>
            </w:pPr>
            <w:r w:rsidRPr="006D5786">
              <w:rPr>
                <w:kern w:val="2"/>
                <w:sz w:val="26"/>
                <w:szCs w:val="26"/>
                <w:lang w:eastAsia="ar-SA"/>
              </w:rPr>
              <w:t>Сіверськ</w:t>
            </w:r>
          </w:p>
        </w:tc>
        <w:tc>
          <w:tcPr>
            <w:tcW w:w="3096" w:type="dxa"/>
          </w:tcPr>
          <w:p w14:paraId="22AC1DD6" w14:textId="02392984" w:rsidR="00D421DF" w:rsidRPr="006D5786" w:rsidRDefault="00D421DF" w:rsidP="00227E8B">
            <w:pPr>
              <w:widowControl w:val="0"/>
              <w:tabs>
                <w:tab w:val="left" w:pos="4680"/>
                <w:tab w:val="left" w:pos="6804"/>
              </w:tabs>
              <w:suppressAutoHyphens/>
              <w:spacing w:line="276" w:lineRule="auto"/>
              <w:ind w:firstLine="1214"/>
              <w:jc w:val="center"/>
              <w:rPr>
                <w:b/>
                <w:kern w:val="2"/>
                <w:sz w:val="26"/>
                <w:szCs w:val="26"/>
                <w:lang w:eastAsia="ar-SA"/>
              </w:rPr>
            </w:pPr>
            <w:r w:rsidRPr="006D5786">
              <w:rPr>
                <w:b/>
                <w:kern w:val="2"/>
                <w:sz w:val="26"/>
                <w:szCs w:val="26"/>
                <w:lang w:eastAsia="ar-SA"/>
              </w:rPr>
              <w:t>№</w:t>
            </w:r>
            <w:r w:rsidR="00227E8B">
              <w:rPr>
                <w:b/>
                <w:kern w:val="2"/>
                <w:sz w:val="26"/>
                <w:szCs w:val="26"/>
                <w:lang w:val="ru-RU" w:eastAsia="ar-SA"/>
              </w:rPr>
              <w:t xml:space="preserve"> 840</w:t>
            </w:r>
          </w:p>
        </w:tc>
      </w:tr>
    </w:tbl>
    <w:p w14:paraId="0EBDB087" w14:textId="77777777" w:rsidR="00D421DF" w:rsidRPr="006D5786" w:rsidRDefault="00D421DF" w:rsidP="00D421DF">
      <w:pPr>
        <w:spacing w:before="1" w:line="321" w:lineRule="exact"/>
        <w:ind w:left="960"/>
        <w:rPr>
          <w:sz w:val="28"/>
        </w:rPr>
      </w:pPr>
    </w:p>
    <w:p w14:paraId="3883867D" w14:textId="77777777" w:rsidR="00D421DF" w:rsidRPr="00D421DF" w:rsidRDefault="00D421DF" w:rsidP="00D421DF">
      <w:pPr>
        <w:ind w:left="708" w:hanging="708"/>
        <w:jc w:val="both"/>
        <w:rPr>
          <w:sz w:val="28"/>
          <w:szCs w:val="26"/>
        </w:rPr>
      </w:pPr>
      <w:r w:rsidRPr="00D421DF">
        <w:rPr>
          <w:sz w:val="28"/>
          <w:szCs w:val="26"/>
        </w:rPr>
        <w:t xml:space="preserve">Про попередній розгляд проекту </w:t>
      </w:r>
    </w:p>
    <w:p w14:paraId="060A2768" w14:textId="77777777" w:rsidR="00D421DF" w:rsidRPr="00D421DF" w:rsidRDefault="00D421DF" w:rsidP="00D421DF">
      <w:pPr>
        <w:ind w:left="708" w:hanging="708"/>
        <w:jc w:val="both"/>
        <w:rPr>
          <w:sz w:val="28"/>
          <w:szCs w:val="26"/>
        </w:rPr>
      </w:pPr>
      <w:r w:rsidRPr="00D421DF">
        <w:rPr>
          <w:sz w:val="28"/>
          <w:szCs w:val="26"/>
        </w:rPr>
        <w:t xml:space="preserve">рішення міської ради «Про затвердження </w:t>
      </w:r>
    </w:p>
    <w:p w14:paraId="7B504CA8" w14:textId="77777777" w:rsidR="00D421DF" w:rsidRPr="00D421DF" w:rsidRDefault="00D421DF" w:rsidP="00D421DF">
      <w:pPr>
        <w:ind w:left="708" w:hanging="708"/>
        <w:jc w:val="both"/>
        <w:rPr>
          <w:rFonts w:eastAsia="Calibri"/>
          <w:sz w:val="28"/>
          <w:szCs w:val="26"/>
        </w:rPr>
      </w:pPr>
      <w:r w:rsidRPr="00D421DF">
        <w:rPr>
          <w:rFonts w:eastAsia="Calibri"/>
          <w:sz w:val="28"/>
          <w:szCs w:val="26"/>
        </w:rPr>
        <w:t xml:space="preserve">Програми розвитку сімейної, гендерної </w:t>
      </w:r>
    </w:p>
    <w:p w14:paraId="6F85033B" w14:textId="77777777" w:rsidR="00D421DF" w:rsidRPr="00D421DF" w:rsidRDefault="00D421DF" w:rsidP="00D421DF">
      <w:pPr>
        <w:jc w:val="both"/>
        <w:rPr>
          <w:rFonts w:eastAsia="Calibri"/>
          <w:sz w:val="28"/>
          <w:szCs w:val="26"/>
        </w:rPr>
      </w:pPr>
      <w:r w:rsidRPr="00D421DF">
        <w:rPr>
          <w:rFonts w:eastAsia="Calibri"/>
          <w:sz w:val="28"/>
          <w:szCs w:val="26"/>
        </w:rPr>
        <w:t xml:space="preserve">політики та протидії </w:t>
      </w:r>
      <w:bookmarkStart w:id="0" w:name="_Hlk62657374"/>
      <w:r w:rsidRPr="00D421DF">
        <w:rPr>
          <w:rFonts w:eastAsia="Calibri"/>
          <w:sz w:val="28"/>
          <w:szCs w:val="26"/>
        </w:rPr>
        <w:t xml:space="preserve">торгівлі людьми в </w:t>
      </w:r>
    </w:p>
    <w:p w14:paraId="705CF081" w14:textId="2C8089A5" w:rsidR="00D421DF" w:rsidRPr="00D421DF" w:rsidRDefault="00D421DF" w:rsidP="00D421DF">
      <w:pPr>
        <w:jc w:val="both"/>
        <w:rPr>
          <w:sz w:val="28"/>
          <w:szCs w:val="26"/>
        </w:rPr>
      </w:pPr>
      <w:r w:rsidRPr="00D421DF">
        <w:rPr>
          <w:rFonts w:eastAsia="Calibri"/>
          <w:sz w:val="28"/>
          <w:szCs w:val="26"/>
        </w:rPr>
        <w:t>Сіверській міській територіальній громаді на 202</w:t>
      </w:r>
      <w:r w:rsidR="00A67B7E">
        <w:rPr>
          <w:rFonts w:eastAsia="Calibri"/>
          <w:sz w:val="28"/>
          <w:szCs w:val="26"/>
          <w:lang w:val="ru-RU"/>
        </w:rPr>
        <w:t>1</w:t>
      </w:r>
      <w:r w:rsidRPr="00D421DF">
        <w:rPr>
          <w:rFonts w:eastAsia="Calibri"/>
          <w:sz w:val="28"/>
          <w:szCs w:val="26"/>
        </w:rPr>
        <w:t>-2025 роки</w:t>
      </w:r>
      <w:r w:rsidRPr="00D421DF">
        <w:rPr>
          <w:sz w:val="28"/>
          <w:szCs w:val="26"/>
        </w:rPr>
        <w:t>»</w:t>
      </w:r>
      <w:bookmarkEnd w:id="0"/>
    </w:p>
    <w:p w14:paraId="72C991EF" w14:textId="34833D70" w:rsidR="00D421DF" w:rsidRDefault="00D421DF" w:rsidP="00D421DF">
      <w:pPr>
        <w:spacing w:before="1"/>
        <w:ind w:right="1243"/>
        <w:rPr>
          <w:sz w:val="28"/>
        </w:rPr>
      </w:pPr>
      <w:r>
        <w:rPr>
          <w:sz w:val="28"/>
        </w:rPr>
        <w:tab/>
      </w:r>
    </w:p>
    <w:p w14:paraId="29D8CE60" w14:textId="77777777" w:rsidR="00D421DF" w:rsidRDefault="00D421DF" w:rsidP="00D421DF">
      <w:pPr>
        <w:spacing w:before="1"/>
        <w:ind w:right="1243"/>
        <w:rPr>
          <w:sz w:val="28"/>
        </w:rPr>
      </w:pPr>
    </w:p>
    <w:p w14:paraId="7D7206CC" w14:textId="1C4AE782" w:rsidR="00D421DF" w:rsidRDefault="00D421DF" w:rsidP="00D421DF">
      <w:pPr>
        <w:ind w:firstLine="708"/>
        <w:jc w:val="both"/>
        <w:rPr>
          <w:sz w:val="28"/>
        </w:rPr>
      </w:pPr>
      <w:r w:rsidRPr="00DB76C6">
        <w:rPr>
          <w:sz w:val="28"/>
          <w:szCs w:val="28"/>
        </w:rPr>
        <w:t xml:space="preserve">Попередньо розглянувши </w:t>
      </w:r>
      <w:r w:rsidRPr="00D421DF">
        <w:rPr>
          <w:sz w:val="28"/>
          <w:szCs w:val="26"/>
        </w:rPr>
        <w:t xml:space="preserve">проекту рішення міської ради «Про затвердження </w:t>
      </w:r>
      <w:r w:rsidRPr="00D421DF">
        <w:rPr>
          <w:rFonts w:eastAsia="Calibri"/>
          <w:sz w:val="28"/>
          <w:szCs w:val="26"/>
        </w:rPr>
        <w:t>Програми розвитку сімейної, гендерної політики та протидії торгівлі людьми в Сіверській міській територіальній громаді на 202</w:t>
      </w:r>
      <w:r w:rsidR="00A67B7E" w:rsidRPr="00A67B7E">
        <w:rPr>
          <w:rFonts w:eastAsia="Calibri"/>
          <w:sz w:val="28"/>
          <w:szCs w:val="26"/>
        </w:rPr>
        <w:t>1</w:t>
      </w:r>
      <w:r w:rsidRPr="00D421DF">
        <w:rPr>
          <w:rFonts w:eastAsia="Calibri"/>
          <w:sz w:val="28"/>
          <w:szCs w:val="26"/>
        </w:rPr>
        <w:t>-2025 роки</w:t>
      </w:r>
      <w:r w:rsidRPr="00D421DF">
        <w:rPr>
          <w:sz w:val="28"/>
          <w:szCs w:val="26"/>
        </w:rPr>
        <w:t>»</w:t>
      </w:r>
      <w:r>
        <w:rPr>
          <w:sz w:val="28"/>
          <w:szCs w:val="28"/>
        </w:rPr>
        <w:t>, керуючись статтями 34</w:t>
      </w:r>
      <w:r w:rsidRPr="00DB76C6">
        <w:rPr>
          <w:sz w:val="28"/>
          <w:szCs w:val="28"/>
        </w:rPr>
        <w:t>, 52 Закону України «Про місцеве самоврядування в Україні», виконком міської ради</w:t>
      </w:r>
    </w:p>
    <w:p w14:paraId="39F075A3" w14:textId="77777777" w:rsidR="00D421DF" w:rsidRDefault="00D421DF" w:rsidP="00D421DF">
      <w:pPr>
        <w:spacing w:before="1"/>
        <w:ind w:left="960" w:right="1243"/>
        <w:rPr>
          <w:sz w:val="28"/>
        </w:rPr>
      </w:pPr>
    </w:p>
    <w:p w14:paraId="50C57F32" w14:textId="7F12C5B3" w:rsidR="00D421DF" w:rsidRPr="00DB76C6" w:rsidRDefault="00D421DF" w:rsidP="00D421DF">
      <w:pPr>
        <w:tabs>
          <w:tab w:val="left" w:pos="728"/>
          <w:tab w:val="left" w:pos="2085"/>
        </w:tabs>
        <w:jc w:val="both"/>
        <w:rPr>
          <w:sz w:val="28"/>
          <w:szCs w:val="28"/>
        </w:rPr>
      </w:pPr>
      <w:r w:rsidRPr="00DB76C6">
        <w:rPr>
          <w:sz w:val="28"/>
          <w:szCs w:val="28"/>
        </w:rPr>
        <w:t xml:space="preserve">        </w:t>
      </w:r>
    </w:p>
    <w:p w14:paraId="43AD710A" w14:textId="77777777" w:rsidR="00D421DF" w:rsidRPr="00DB76C6" w:rsidRDefault="00D421DF" w:rsidP="00D421DF">
      <w:pPr>
        <w:jc w:val="both"/>
        <w:rPr>
          <w:sz w:val="28"/>
          <w:szCs w:val="28"/>
        </w:rPr>
      </w:pPr>
    </w:p>
    <w:p w14:paraId="6FD6583C" w14:textId="77777777" w:rsidR="00D421DF" w:rsidRPr="00DB76C6" w:rsidRDefault="00D421DF" w:rsidP="00D421DF">
      <w:pPr>
        <w:jc w:val="both"/>
        <w:rPr>
          <w:sz w:val="28"/>
          <w:szCs w:val="28"/>
        </w:rPr>
      </w:pPr>
      <w:r w:rsidRPr="00DB76C6">
        <w:rPr>
          <w:sz w:val="28"/>
          <w:szCs w:val="28"/>
        </w:rPr>
        <w:t>ВИРІШИВ :</w:t>
      </w:r>
    </w:p>
    <w:p w14:paraId="0D03DA34" w14:textId="77777777" w:rsidR="00D421DF" w:rsidRPr="00DB76C6" w:rsidRDefault="00D421DF" w:rsidP="00D421DF">
      <w:pPr>
        <w:jc w:val="both"/>
        <w:rPr>
          <w:sz w:val="28"/>
          <w:szCs w:val="28"/>
        </w:rPr>
      </w:pPr>
    </w:p>
    <w:p w14:paraId="67D6BFA6" w14:textId="4D8F29F9" w:rsidR="00D421DF" w:rsidRPr="00DB76C6" w:rsidRDefault="00D421DF" w:rsidP="00D421DF">
      <w:pPr>
        <w:tabs>
          <w:tab w:val="left" w:pos="2085"/>
        </w:tabs>
        <w:jc w:val="both"/>
        <w:rPr>
          <w:color w:val="000000"/>
          <w:sz w:val="28"/>
          <w:szCs w:val="28"/>
          <w:shd w:val="clear" w:color="auto" w:fill="FFFFFF"/>
        </w:rPr>
      </w:pPr>
      <w:r w:rsidRPr="00DB76C6">
        <w:rPr>
          <w:sz w:val="28"/>
          <w:szCs w:val="28"/>
        </w:rPr>
        <w:t xml:space="preserve">            Винести проект рішення міської ради </w:t>
      </w:r>
      <w:r w:rsidR="00B82E72" w:rsidRPr="00D421DF">
        <w:rPr>
          <w:sz w:val="28"/>
          <w:szCs w:val="26"/>
        </w:rPr>
        <w:t xml:space="preserve">«Про затвердження </w:t>
      </w:r>
      <w:r w:rsidR="00B82E72" w:rsidRPr="00D421DF">
        <w:rPr>
          <w:rFonts w:eastAsia="Calibri"/>
          <w:sz w:val="28"/>
          <w:szCs w:val="26"/>
        </w:rPr>
        <w:t>Програми розвитку сімейної, гендерної політики та протидії торгівлі людьми в Сіверській міські</w:t>
      </w:r>
      <w:r w:rsidR="00A67B7E">
        <w:rPr>
          <w:rFonts w:eastAsia="Calibri"/>
          <w:sz w:val="28"/>
          <w:szCs w:val="26"/>
        </w:rPr>
        <w:t>й територіальній громаді на 2021</w:t>
      </w:r>
      <w:r w:rsidR="00B82E72" w:rsidRPr="00D421DF">
        <w:rPr>
          <w:rFonts w:eastAsia="Calibri"/>
          <w:sz w:val="28"/>
          <w:szCs w:val="26"/>
        </w:rPr>
        <w:t>-2025 роки</w:t>
      </w:r>
      <w:r w:rsidR="00B82E72" w:rsidRPr="00D421DF">
        <w:rPr>
          <w:sz w:val="28"/>
          <w:szCs w:val="26"/>
        </w:rPr>
        <w:t>»</w:t>
      </w:r>
      <w:r w:rsidR="00B82E72" w:rsidRPr="00B82E72">
        <w:rPr>
          <w:sz w:val="28"/>
          <w:szCs w:val="26"/>
        </w:rPr>
        <w:t xml:space="preserve"> </w:t>
      </w:r>
      <w:r w:rsidRPr="00DB76C6">
        <w:rPr>
          <w:sz w:val="28"/>
          <w:szCs w:val="28"/>
        </w:rPr>
        <w:t>на розгляд сесії міської ради.</w:t>
      </w:r>
      <w:r w:rsidRPr="00DB76C6">
        <w:rPr>
          <w:color w:val="000000"/>
          <w:sz w:val="28"/>
          <w:szCs w:val="28"/>
          <w:shd w:val="clear" w:color="auto" w:fill="FFFFFF"/>
        </w:rPr>
        <w:t xml:space="preserve"> </w:t>
      </w:r>
    </w:p>
    <w:p w14:paraId="3A747C7F" w14:textId="77777777" w:rsidR="00D421DF" w:rsidRDefault="00D421DF" w:rsidP="00D421DF">
      <w:pPr>
        <w:spacing w:before="1"/>
        <w:ind w:left="960" w:right="1243"/>
        <w:rPr>
          <w:sz w:val="28"/>
        </w:rPr>
      </w:pPr>
    </w:p>
    <w:p w14:paraId="21D8E4D6" w14:textId="77777777" w:rsidR="00D421DF" w:rsidRDefault="00D421DF" w:rsidP="00D421DF">
      <w:pPr>
        <w:spacing w:before="1"/>
        <w:ind w:left="960" w:right="1243"/>
        <w:rPr>
          <w:sz w:val="28"/>
        </w:rPr>
      </w:pPr>
    </w:p>
    <w:p w14:paraId="18CFB146" w14:textId="77777777" w:rsidR="00D421DF" w:rsidRDefault="00D421DF" w:rsidP="00D421DF">
      <w:pPr>
        <w:spacing w:before="1"/>
        <w:ind w:left="960" w:right="1243"/>
        <w:rPr>
          <w:sz w:val="28"/>
        </w:rPr>
      </w:pPr>
    </w:p>
    <w:p w14:paraId="6EF5EF9D" w14:textId="0028C06D" w:rsidR="00AF3A00" w:rsidRPr="00AF3A00" w:rsidRDefault="00AF3A00" w:rsidP="00AF3A00">
      <w:pPr>
        <w:jc w:val="both"/>
        <w:rPr>
          <w:color w:val="000000"/>
          <w:sz w:val="28"/>
          <w:szCs w:val="28"/>
        </w:rPr>
      </w:pPr>
      <w:r w:rsidRPr="00AF3A00">
        <w:rPr>
          <w:color w:val="000000"/>
          <w:sz w:val="28"/>
          <w:szCs w:val="28"/>
        </w:rPr>
        <w:t xml:space="preserve">Заступник міського голови </w:t>
      </w:r>
      <w:r w:rsidRPr="00AF3A00">
        <w:rPr>
          <w:color w:val="000000"/>
          <w:sz w:val="28"/>
          <w:szCs w:val="28"/>
        </w:rPr>
        <w:tab/>
      </w:r>
      <w:r w:rsidRPr="00AF3A00">
        <w:rPr>
          <w:color w:val="000000"/>
          <w:sz w:val="28"/>
          <w:szCs w:val="28"/>
        </w:rPr>
        <w:tab/>
      </w:r>
      <w:r w:rsidRPr="00AF3A00">
        <w:rPr>
          <w:color w:val="000000"/>
          <w:sz w:val="28"/>
          <w:szCs w:val="28"/>
        </w:rPr>
        <w:tab/>
      </w:r>
      <w:r w:rsidRPr="00AF3A00">
        <w:rPr>
          <w:color w:val="000000"/>
          <w:sz w:val="28"/>
          <w:szCs w:val="28"/>
        </w:rPr>
        <w:tab/>
      </w:r>
      <w:r w:rsidRPr="00AF3A00">
        <w:rPr>
          <w:color w:val="000000"/>
          <w:sz w:val="28"/>
          <w:szCs w:val="28"/>
        </w:rPr>
        <w:tab/>
        <w:t xml:space="preserve">       </w:t>
      </w:r>
      <w:r w:rsidR="00197894">
        <w:rPr>
          <w:color w:val="000000"/>
          <w:sz w:val="28"/>
          <w:szCs w:val="28"/>
        </w:rPr>
        <w:t xml:space="preserve">          </w:t>
      </w:r>
      <w:r w:rsidRPr="00AF3A00">
        <w:rPr>
          <w:color w:val="000000"/>
          <w:sz w:val="28"/>
          <w:szCs w:val="28"/>
        </w:rPr>
        <w:t xml:space="preserve"> Віктор ГРЕК</w:t>
      </w:r>
    </w:p>
    <w:p w14:paraId="3D9F1A1C" w14:textId="77777777" w:rsidR="00B82E72" w:rsidRDefault="00B82E72" w:rsidP="00B82E72">
      <w:pPr>
        <w:rPr>
          <w:sz w:val="28"/>
        </w:rPr>
      </w:pPr>
    </w:p>
    <w:p w14:paraId="4B95F5BC" w14:textId="77777777" w:rsidR="00B82E72" w:rsidRDefault="00B82E72" w:rsidP="00B82E72">
      <w:pPr>
        <w:rPr>
          <w:sz w:val="28"/>
        </w:rPr>
      </w:pPr>
    </w:p>
    <w:p w14:paraId="5301154D" w14:textId="77777777" w:rsidR="00B82E72" w:rsidRDefault="00B82E72" w:rsidP="00B82E72">
      <w:pPr>
        <w:rPr>
          <w:sz w:val="28"/>
        </w:rPr>
      </w:pPr>
    </w:p>
    <w:p w14:paraId="6B9AF9F2" w14:textId="77777777" w:rsidR="00B82E72" w:rsidRDefault="00B82E72" w:rsidP="00B82E72">
      <w:pPr>
        <w:rPr>
          <w:sz w:val="28"/>
        </w:rPr>
      </w:pPr>
    </w:p>
    <w:p w14:paraId="6BF63EE3" w14:textId="77777777" w:rsidR="00AF3A00" w:rsidRDefault="00AF3A00" w:rsidP="00B82E72">
      <w:pPr>
        <w:rPr>
          <w:sz w:val="28"/>
        </w:rPr>
      </w:pPr>
    </w:p>
    <w:p w14:paraId="3373A3FD" w14:textId="77777777" w:rsidR="00B82E72" w:rsidRDefault="00B82E72" w:rsidP="00B82E72">
      <w:pPr>
        <w:rPr>
          <w:sz w:val="28"/>
        </w:rPr>
      </w:pPr>
    </w:p>
    <w:p w14:paraId="7666EA1D" w14:textId="77777777" w:rsidR="00B82E72" w:rsidRDefault="00B82E72" w:rsidP="00B82E72">
      <w:pPr>
        <w:rPr>
          <w:sz w:val="28"/>
        </w:rPr>
      </w:pPr>
    </w:p>
    <w:p w14:paraId="65304621" w14:textId="77777777" w:rsidR="00B82E72" w:rsidRDefault="00B82E72" w:rsidP="00B82E72">
      <w:pPr>
        <w:rPr>
          <w:sz w:val="28"/>
        </w:rPr>
      </w:pPr>
    </w:p>
    <w:p w14:paraId="31CF8188" w14:textId="55A24E36" w:rsidR="00B82E72" w:rsidRDefault="00B82E72" w:rsidP="00B82E72">
      <w:pPr>
        <w:ind w:left="4956" w:firstLine="708"/>
        <w:rPr>
          <w:sz w:val="28"/>
          <w:lang w:val="ru-RU"/>
        </w:rPr>
      </w:pPr>
      <w:r>
        <w:rPr>
          <w:sz w:val="28"/>
          <w:lang w:val="ru-RU"/>
        </w:rPr>
        <w:lastRenderedPageBreak/>
        <w:t>ПРОЕКТ РІШЕННЯ</w:t>
      </w:r>
    </w:p>
    <w:p w14:paraId="2656A6FD" w14:textId="77777777" w:rsidR="00B82E72" w:rsidRPr="00B82E72" w:rsidRDefault="00B82E72" w:rsidP="00B82E72">
      <w:pPr>
        <w:rPr>
          <w:sz w:val="28"/>
          <w:lang w:val="ru-RU"/>
        </w:rPr>
      </w:pPr>
    </w:p>
    <w:p w14:paraId="2A8AD557" w14:textId="35CD4991" w:rsidR="00B82E72" w:rsidRPr="007448D6" w:rsidRDefault="00B82E72" w:rsidP="00B82E72">
      <w:pPr>
        <w:tabs>
          <w:tab w:val="left" w:pos="4120"/>
        </w:tabs>
        <w:jc w:val="center"/>
      </w:pPr>
      <w:r w:rsidRPr="007448D6">
        <w:object w:dxaOrig="886" w:dyaOrig="1137" w14:anchorId="4354A3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3.2pt" o:ole="" filled="t">
            <v:fill color2="black"/>
            <v:imagedata r:id="rId9" o:title=""/>
          </v:shape>
          <o:OLEObject Type="Embed" ProgID="Word.Picture.8" ShapeID="_x0000_i1025" DrawAspect="Content" ObjectID="_1695471582" r:id="rId10"/>
        </w:object>
      </w:r>
    </w:p>
    <w:p w14:paraId="2B2727AC" w14:textId="77777777" w:rsidR="00B82E72" w:rsidRPr="007448D6" w:rsidRDefault="00B82E72" w:rsidP="00B82E72">
      <w:pPr>
        <w:ind w:hanging="13"/>
        <w:jc w:val="center"/>
        <w:rPr>
          <w:b/>
          <w:sz w:val="28"/>
          <w:szCs w:val="28"/>
        </w:rPr>
      </w:pPr>
      <w:r w:rsidRPr="007448D6">
        <w:rPr>
          <w:b/>
          <w:sz w:val="28"/>
          <w:szCs w:val="28"/>
        </w:rPr>
        <w:t>УКРАЇНА</w:t>
      </w:r>
    </w:p>
    <w:p w14:paraId="1829CCC0" w14:textId="77777777" w:rsidR="00B82E72" w:rsidRPr="007448D6" w:rsidRDefault="00B82E72" w:rsidP="00B82E72">
      <w:pPr>
        <w:jc w:val="center"/>
        <w:rPr>
          <w:b/>
          <w:sz w:val="28"/>
          <w:szCs w:val="28"/>
        </w:rPr>
      </w:pPr>
      <w:r w:rsidRPr="007448D6">
        <w:rPr>
          <w:b/>
          <w:sz w:val="28"/>
          <w:szCs w:val="28"/>
        </w:rPr>
        <w:t>СІВЕРСЬКА  МІСЬКА  РАДА</w:t>
      </w:r>
    </w:p>
    <w:p w14:paraId="16A09E5F" w14:textId="77777777" w:rsidR="00B82E72" w:rsidRPr="007448D6" w:rsidRDefault="00B82E72" w:rsidP="00B82E72">
      <w:pPr>
        <w:jc w:val="center"/>
        <w:rPr>
          <w:b/>
          <w:sz w:val="28"/>
          <w:szCs w:val="28"/>
        </w:rPr>
      </w:pPr>
      <w:r w:rsidRPr="007448D6">
        <w:rPr>
          <w:b/>
          <w:sz w:val="28"/>
          <w:szCs w:val="28"/>
        </w:rPr>
        <w:t>БАХМУТСЬКОГО  РАЙОНУ  ДОНЕЦЬКОЇ ОБЛАСТІ</w:t>
      </w:r>
    </w:p>
    <w:p w14:paraId="2DEA0013" w14:textId="77777777" w:rsidR="00B82E72" w:rsidRPr="007448D6" w:rsidRDefault="00B82E72" w:rsidP="00B82E72">
      <w:pPr>
        <w:jc w:val="center"/>
        <w:rPr>
          <w:b/>
          <w:sz w:val="28"/>
          <w:szCs w:val="28"/>
        </w:rPr>
      </w:pPr>
    </w:p>
    <w:p w14:paraId="0511AE79" w14:textId="77777777" w:rsidR="00B82E72" w:rsidRPr="007448D6" w:rsidRDefault="00B82E72" w:rsidP="00B82E72">
      <w:pPr>
        <w:jc w:val="center"/>
        <w:rPr>
          <w:b/>
          <w:i/>
          <w:sz w:val="28"/>
          <w:szCs w:val="28"/>
        </w:rPr>
      </w:pPr>
      <w:r w:rsidRPr="007448D6">
        <w:rPr>
          <w:b/>
          <w:sz w:val="28"/>
          <w:szCs w:val="28"/>
        </w:rPr>
        <w:t>Р І Ш Е Н Н Я</w:t>
      </w:r>
    </w:p>
    <w:p w14:paraId="125F1C12" w14:textId="77777777" w:rsidR="00B82E72" w:rsidRPr="007448D6" w:rsidRDefault="00B82E72" w:rsidP="00B82E7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B82E72" w:rsidRPr="007448D6" w14:paraId="2A61113D" w14:textId="77777777" w:rsidTr="00B82E72">
        <w:trPr>
          <w:jc w:val="center"/>
        </w:trPr>
        <w:tc>
          <w:tcPr>
            <w:tcW w:w="3095" w:type="dxa"/>
          </w:tcPr>
          <w:p w14:paraId="65C49649" w14:textId="77777777" w:rsidR="00B82E72" w:rsidRPr="007448D6" w:rsidRDefault="00B82E72" w:rsidP="00B82E72">
            <w:pPr>
              <w:widowControl w:val="0"/>
              <w:tabs>
                <w:tab w:val="left" w:pos="4680"/>
                <w:tab w:val="left" w:pos="6804"/>
              </w:tabs>
              <w:suppressAutoHyphens/>
              <w:jc w:val="center"/>
              <w:rPr>
                <w:kern w:val="2"/>
                <w:sz w:val="28"/>
                <w:szCs w:val="28"/>
                <w:lang w:eastAsia="ar-SA"/>
              </w:rPr>
            </w:pPr>
            <w:r w:rsidRPr="007448D6">
              <w:rPr>
                <w:kern w:val="2"/>
                <w:sz w:val="28"/>
                <w:szCs w:val="28"/>
                <w:lang w:eastAsia="ar-SA"/>
              </w:rPr>
              <w:t>__________________</w:t>
            </w:r>
          </w:p>
        </w:tc>
        <w:tc>
          <w:tcPr>
            <w:tcW w:w="3096" w:type="dxa"/>
          </w:tcPr>
          <w:p w14:paraId="41C64DC1" w14:textId="77777777" w:rsidR="00B82E72" w:rsidRPr="007448D6" w:rsidRDefault="00B82E72" w:rsidP="00B82E72">
            <w:pPr>
              <w:widowControl w:val="0"/>
              <w:tabs>
                <w:tab w:val="left" w:pos="4680"/>
                <w:tab w:val="left" w:pos="6804"/>
              </w:tabs>
              <w:suppressAutoHyphens/>
              <w:jc w:val="center"/>
              <w:rPr>
                <w:kern w:val="2"/>
                <w:sz w:val="28"/>
                <w:szCs w:val="28"/>
                <w:lang w:eastAsia="ar-SA"/>
              </w:rPr>
            </w:pPr>
            <w:r w:rsidRPr="007448D6">
              <w:rPr>
                <w:kern w:val="2"/>
                <w:sz w:val="28"/>
                <w:szCs w:val="28"/>
                <w:lang w:eastAsia="ar-SA"/>
              </w:rPr>
              <w:t>Сіверськ</w:t>
            </w:r>
          </w:p>
        </w:tc>
        <w:tc>
          <w:tcPr>
            <w:tcW w:w="3096" w:type="dxa"/>
          </w:tcPr>
          <w:p w14:paraId="6FA1B9C8" w14:textId="77777777" w:rsidR="00B82E72" w:rsidRPr="007448D6" w:rsidRDefault="00B82E72" w:rsidP="00B82E72">
            <w:pPr>
              <w:widowControl w:val="0"/>
              <w:tabs>
                <w:tab w:val="left" w:pos="4680"/>
                <w:tab w:val="left" w:pos="6804"/>
              </w:tabs>
              <w:suppressAutoHyphens/>
              <w:jc w:val="center"/>
              <w:rPr>
                <w:kern w:val="2"/>
                <w:sz w:val="28"/>
                <w:szCs w:val="28"/>
                <w:lang w:eastAsia="ar-SA"/>
              </w:rPr>
            </w:pPr>
            <w:r w:rsidRPr="007448D6">
              <w:rPr>
                <w:kern w:val="2"/>
                <w:sz w:val="28"/>
                <w:szCs w:val="28"/>
                <w:lang w:eastAsia="ar-SA"/>
              </w:rPr>
              <w:t>______________</w:t>
            </w:r>
          </w:p>
        </w:tc>
      </w:tr>
    </w:tbl>
    <w:p w14:paraId="68DF1412" w14:textId="77777777" w:rsidR="00B82E72" w:rsidRPr="007448D6" w:rsidRDefault="00B82E72" w:rsidP="00B82E72">
      <w:pPr>
        <w:jc w:val="both"/>
        <w:rPr>
          <w:sz w:val="26"/>
          <w:szCs w:val="26"/>
        </w:rPr>
      </w:pPr>
    </w:p>
    <w:p w14:paraId="5111D83F" w14:textId="77777777" w:rsidR="00B82E72" w:rsidRPr="007448D6" w:rsidRDefault="00B82E72" w:rsidP="00B82E72">
      <w:pPr>
        <w:jc w:val="both"/>
        <w:rPr>
          <w:bCs/>
          <w:sz w:val="26"/>
          <w:szCs w:val="26"/>
        </w:rPr>
      </w:pPr>
      <w:r w:rsidRPr="007448D6">
        <w:rPr>
          <w:sz w:val="26"/>
          <w:szCs w:val="26"/>
        </w:rPr>
        <w:t xml:space="preserve">Про затвердження Програми </w:t>
      </w:r>
      <w:r w:rsidRPr="007448D6">
        <w:rPr>
          <w:bCs/>
          <w:sz w:val="26"/>
          <w:szCs w:val="26"/>
        </w:rPr>
        <w:t xml:space="preserve">розвитку </w:t>
      </w:r>
    </w:p>
    <w:p w14:paraId="34A1BD55" w14:textId="77777777" w:rsidR="00B82E72" w:rsidRPr="007448D6" w:rsidRDefault="00B82E72" w:rsidP="00B82E72">
      <w:pPr>
        <w:jc w:val="both"/>
        <w:rPr>
          <w:sz w:val="26"/>
          <w:szCs w:val="26"/>
        </w:rPr>
      </w:pPr>
      <w:r w:rsidRPr="007448D6">
        <w:rPr>
          <w:sz w:val="26"/>
          <w:szCs w:val="26"/>
        </w:rPr>
        <w:t xml:space="preserve">сімейної, гендерної політики та протидії </w:t>
      </w:r>
    </w:p>
    <w:p w14:paraId="3BE9348E" w14:textId="77777777" w:rsidR="00B82E72" w:rsidRPr="007448D6" w:rsidRDefault="00B82E72" w:rsidP="00B82E72">
      <w:pPr>
        <w:jc w:val="both"/>
        <w:rPr>
          <w:sz w:val="26"/>
          <w:szCs w:val="26"/>
        </w:rPr>
      </w:pPr>
      <w:r w:rsidRPr="007448D6">
        <w:rPr>
          <w:sz w:val="26"/>
          <w:szCs w:val="26"/>
        </w:rPr>
        <w:t xml:space="preserve">домашньому насиллю і торгівлі людьми в </w:t>
      </w:r>
    </w:p>
    <w:p w14:paraId="7C91FAC8" w14:textId="77777777" w:rsidR="00B82E72" w:rsidRPr="007448D6" w:rsidRDefault="00B82E72" w:rsidP="00B82E72">
      <w:pPr>
        <w:jc w:val="both"/>
        <w:rPr>
          <w:sz w:val="26"/>
          <w:szCs w:val="26"/>
        </w:rPr>
      </w:pPr>
      <w:r w:rsidRPr="007448D6">
        <w:rPr>
          <w:sz w:val="26"/>
          <w:szCs w:val="26"/>
        </w:rPr>
        <w:t xml:space="preserve">Сіверській міській територіальній громаді </w:t>
      </w:r>
    </w:p>
    <w:p w14:paraId="074ECAA3" w14:textId="64A7C5B0" w:rsidR="00B82E72" w:rsidRPr="007448D6" w:rsidRDefault="00B82E72" w:rsidP="00B82E72">
      <w:pPr>
        <w:jc w:val="both"/>
        <w:rPr>
          <w:sz w:val="26"/>
          <w:szCs w:val="26"/>
        </w:rPr>
      </w:pPr>
      <w:r w:rsidRPr="007448D6">
        <w:rPr>
          <w:sz w:val="26"/>
          <w:szCs w:val="26"/>
        </w:rPr>
        <w:t>на 202</w:t>
      </w:r>
      <w:r w:rsidR="00A67B7E">
        <w:rPr>
          <w:sz w:val="26"/>
          <w:szCs w:val="26"/>
          <w:lang w:val="ru-RU"/>
        </w:rPr>
        <w:t>1</w:t>
      </w:r>
      <w:r w:rsidRPr="007448D6">
        <w:rPr>
          <w:sz w:val="26"/>
          <w:szCs w:val="26"/>
        </w:rPr>
        <w:t>-2025 роки</w:t>
      </w:r>
    </w:p>
    <w:p w14:paraId="74C08BFB" w14:textId="7639808E" w:rsidR="00B82E72" w:rsidRPr="007448D6" w:rsidRDefault="00B82E72" w:rsidP="00B82E72">
      <w:pPr>
        <w:spacing w:before="100" w:beforeAutospacing="1" w:after="100" w:afterAutospacing="1"/>
        <w:ind w:firstLine="708"/>
        <w:jc w:val="both"/>
        <w:outlineLvl w:val="1"/>
        <w:rPr>
          <w:color w:val="000000"/>
          <w:sz w:val="28"/>
          <w:szCs w:val="28"/>
        </w:rPr>
      </w:pPr>
      <w:r w:rsidRPr="007448D6">
        <w:rPr>
          <w:sz w:val="28"/>
          <w:szCs w:val="28"/>
        </w:rPr>
        <w:t>З метою реалізації на території Сіверської міської територіальної громади державної сімейної, тендерної політики та протидії торгівлі людьми, відповідно до законів України «Про запобігання та протидію домашньому насильству», «Про забезпечення рівних прав та можливостей жінок і чоловіків», «Про протидію торгівлі людьми», постанов Кабінету Міністрів України від 24 лютого 2021 року № 145 «Питання Державної соціальної програми запобігання та протидії домашньому насильству та насильству за ознакою статі на період до 2025 року», 11 квітня 2018 року № 273 «Про затвердження Державної соціальної програми забезпечення рівних прав та можливостей жінок і чоловіків на період до 2021 року», відповідно до розпорядження голови Донецької обласної державної адміністрації, керівника обласної військово-цивільної адміністрації від 06.07.2021 № 697/5-21 «Про затвердження регіональної програми розвитку сімейної, тендерної політики та протидії торгівлі людьми в Донецькій області на 202</w:t>
      </w:r>
      <w:r w:rsidR="00A67B7E" w:rsidRPr="00A67B7E">
        <w:rPr>
          <w:sz w:val="28"/>
          <w:szCs w:val="28"/>
        </w:rPr>
        <w:t>1</w:t>
      </w:r>
      <w:r w:rsidRPr="007448D6">
        <w:rPr>
          <w:sz w:val="28"/>
          <w:szCs w:val="28"/>
        </w:rPr>
        <w:t>-2025 роки»,</w:t>
      </w:r>
      <w:r w:rsidRPr="007448D6">
        <w:rPr>
          <w:color w:val="000000"/>
          <w:sz w:val="28"/>
          <w:szCs w:val="28"/>
        </w:rPr>
        <w:t xml:space="preserve"> керуючись статтею </w:t>
      </w:r>
      <w:r w:rsidRPr="007448D6">
        <w:rPr>
          <w:sz w:val="28"/>
          <w:szCs w:val="28"/>
        </w:rPr>
        <w:t>32</w:t>
      </w:r>
      <w:r w:rsidRPr="007448D6">
        <w:rPr>
          <w:color w:val="FF0000"/>
          <w:sz w:val="28"/>
          <w:szCs w:val="28"/>
        </w:rPr>
        <w:t xml:space="preserve"> </w:t>
      </w:r>
      <w:r w:rsidRPr="007448D6">
        <w:rPr>
          <w:color w:val="000000"/>
          <w:sz w:val="28"/>
          <w:szCs w:val="28"/>
        </w:rPr>
        <w:t>Закону України «Про місцеве самоврядування в Україні», виконком міської ради</w:t>
      </w:r>
    </w:p>
    <w:p w14:paraId="19C701F0" w14:textId="77777777" w:rsidR="00B82E72" w:rsidRPr="007448D6" w:rsidRDefault="00B82E72" w:rsidP="00B82E72">
      <w:pPr>
        <w:jc w:val="both"/>
        <w:rPr>
          <w:sz w:val="28"/>
          <w:szCs w:val="28"/>
        </w:rPr>
      </w:pPr>
      <w:r w:rsidRPr="007448D6">
        <w:rPr>
          <w:sz w:val="28"/>
          <w:szCs w:val="28"/>
        </w:rPr>
        <w:t>ВИРІШИВ:</w:t>
      </w:r>
    </w:p>
    <w:p w14:paraId="02A22171" w14:textId="77777777" w:rsidR="00B82E72" w:rsidRPr="007448D6" w:rsidRDefault="00B82E72" w:rsidP="00B82E72">
      <w:pPr>
        <w:jc w:val="both"/>
        <w:rPr>
          <w:sz w:val="28"/>
          <w:szCs w:val="28"/>
        </w:rPr>
      </w:pPr>
    </w:p>
    <w:p w14:paraId="20E9A9F2" w14:textId="1B00C94E" w:rsidR="00B82E72" w:rsidRPr="007448D6" w:rsidRDefault="00B82E72" w:rsidP="00B82E72">
      <w:pPr>
        <w:ind w:firstLine="708"/>
        <w:jc w:val="both"/>
        <w:rPr>
          <w:sz w:val="28"/>
          <w:szCs w:val="28"/>
        </w:rPr>
      </w:pPr>
      <w:r w:rsidRPr="007448D6">
        <w:rPr>
          <w:sz w:val="28"/>
          <w:szCs w:val="28"/>
        </w:rPr>
        <w:t xml:space="preserve">1. Затвердити </w:t>
      </w:r>
      <w:bookmarkStart w:id="1" w:name="_Hlk77939784"/>
      <w:r w:rsidRPr="007448D6">
        <w:rPr>
          <w:sz w:val="28"/>
          <w:szCs w:val="28"/>
        </w:rPr>
        <w:t>Програму</w:t>
      </w:r>
      <w:r w:rsidRPr="007448D6">
        <w:rPr>
          <w:b/>
          <w:sz w:val="28"/>
          <w:szCs w:val="28"/>
        </w:rPr>
        <w:t xml:space="preserve"> </w:t>
      </w:r>
      <w:r w:rsidRPr="007448D6">
        <w:rPr>
          <w:bCs/>
          <w:sz w:val="28"/>
          <w:szCs w:val="28"/>
        </w:rPr>
        <w:t>розвитку</w:t>
      </w:r>
      <w:r w:rsidRPr="007448D6">
        <w:rPr>
          <w:sz w:val="28"/>
          <w:szCs w:val="28"/>
        </w:rPr>
        <w:t xml:space="preserve"> сімейної, гендерної політики та протидії домашньому насиллю і торгівлі людьми </w:t>
      </w:r>
      <w:bookmarkStart w:id="2" w:name="_Hlk77679852"/>
      <w:r w:rsidRPr="007448D6">
        <w:rPr>
          <w:sz w:val="28"/>
          <w:szCs w:val="28"/>
        </w:rPr>
        <w:t>в Сіверській міській територіальній громаді на 202</w:t>
      </w:r>
      <w:r w:rsidR="00A67B7E" w:rsidRPr="00A67B7E">
        <w:rPr>
          <w:sz w:val="28"/>
          <w:szCs w:val="28"/>
        </w:rPr>
        <w:t>1</w:t>
      </w:r>
      <w:r w:rsidRPr="007448D6">
        <w:rPr>
          <w:sz w:val="28"/>
          <w:szCs w:val="28"/>
        </w:rPr>
        <w:t>-2025 роки</w:t>
      </w:r>
      <w:bookmarkEnd w:id="2"/>
      <w:r w:rsidRPr="007448D6">
        <w:rPr>
          <w:sz w:val="28"/>
          <w:szCs w:val="28"/>
        </w:rPr>
        <w:t xml:space="preserve"> </w:t>
      </w:r>
      <w:bookmarkEnd w:id="1"/>
      <w:r w:rsidRPr="007448D6">
        <w:rPr>
          <w:sz w:val="28"/>
          <w:szCs w:val="28"/>
        </w:rPr>
        <w:t>(далі - Програма)</w:t>
      </w:r>
      <w:r w:rsidRPr="007448D6">
        <w:rPr>
          <w:bCs/>
          <w:sz w:val="28"/>
          <w:szCs w:val="28"/>
        </w:rPr>
        <w:t xml:space="preserve"> </w:t>
      </w:r>
      <w:r w:rsidRPr="007448D6">
        <w:rPr>
          <w:sz w:val="28"/>
          <w:szCs w:val="28"/>
        </w:rPr>
        <w:t>(додається).</w:t>
      </w:r>
    </w:p>
    <w:p w14:paraId="3F295DBE" w14:textId="77777777" w:rsidR="00B82E72" w:rsidRPr="007448D6" w:rsidRDefault="00B82E72" w:rsidP="00B82E72">
      <w:pPr>
        <w:spacing w:before="100" w:beforeAutospacing="1" w:after="100" w:afterAutospacing="1"/>
        <w:ind w:firstLine="708"/>
        <w:jc w:val="both"/>
        <w:rPr>
          <w:sz w:val="28"/>
          <w:szCs w:val="28"/>
        </w:rPr>
      </w:pPr>
      <w:r w:rsidRPr="007448D6">
        <w:rPr>
          <w:sz w:val="28"/>
          <w:szCs w:val="28"/>
        </w:rPr>
        <w:t xml:space="preserve">2. Провідному спеціалісту з питань з питань сім’ї, молоді та спорту виконкому міської ради (Сердюкова):    </w:t>
      </w:r>
    </w:p>
    <w:p w14:paraId="30FE0EAD" w14:textId="77777777" w:rsidR="00B82E72" w:rsidRPr="007448D6" w:rsidRDefault="00B82E72" w:rsidP="00B82E72">
      <w:pPr>
        <w:spacing w:before="100" w:beforeAutospacing="1" w:after="100" w:afterAutospacing="1"/>
        <w:ind w:firstLine="708"/>
        <w:jc w:val="both"/>
        <w:rPr>
          <w:sz w:val="28"/>
          <w:szCs w:val="28"/>
        </w:rPr>
      </w:pPr>
      <w:r w:rsidRPr="007448D6">
        <w:rPr>
          <w:sz w:val="28"/>
          <w:szCs w:val="28"/>
        </w:rPr>
        <w:lastRenderedPageBreak/>
        <w:t xml:space="preserve">2.1. Забезпечити своєчасне виконання заходів Програми </w:t>
      </w:r>
      <w:r w:rsidRPr="007448D6">
        <w:rPr>
          <w:bCs/>
          <w:sz w:val="28"/>
          <w:szCs w:val="28"/>
        </w:rPr>
        <w:t>розвитку</w:t>
      </w:r>
      <w:r w:rsidRPr="007448D6">
        <w:rPr>
          <w:sz w:val="28"/>
          <w:szCs w:val="28"/>
        </w:rPr>
        <w:t xml:space="preserve"> сімейної, гендерної політики та протидії домашньому насиллю і торгівлі людьми в Сіверській міській територіальній громаді на 2021-2025 роки;</w:t>
      </w:r>
    </w:p>
    <w:p w14:paraId="1D85D5B9" w14:textId="77777777" w:rsidR="00B82E72" w:rsidRPr="007448D6" w:rsidRDefault="00B82E72" w:rsidP="00B82E72">
      <w:pPr>
        <w:spacing w:before="100" w:beforeAutospacing="1" w:after="100" w:afterAutospacing="1"/>
        <w:ind w:firstLine="708"/>
        <w:jc w:val="both"/>
        <w:rPr>
          <w:sz w:val="28"/>
          <w:szCs w:val="28"/>
        </w:rPr>
      </w:pPr>
      <w:r w:rsidRPr="007448D6">
        <w:rPr>
          <w:sz w:val="28"/>
          <w:szCs w:val="28"/>
        </w:rPr>
        <w:t>2.2.  Інформацію про виконання заходів Програми</w:t>
      </w:r>
      <w:r w:rsidRPr="007448D6">
        <w:rPr>
          <w:bCs/>
          <w:sz w:val="28"/>
          <w:szCs w:val="28"/>
        </w:rPr>
        <w:t xml:space="preserve"> розвитку</w:t>
      </w:r>
      <w:r w:rsidRPr="007448D6">
        <w:rPr>
          <w:sz w:val="28"/>
          <w:szCs w:val="28"/>
        </w:rPr>
        <w:t xml:space="preserve"> сімейної, гендерної політики та протидії домашньому насиллю і торгівлі людьми в Сіверській міській територіальній громаді на 2021-2025 роки  заслухати на засіданні виконкому.</w:t>
      </w:r>
    </w:p>
    <w:p w14:paraId="3B42D0AE" w14:textId="16C0E9E3" w:rsidR="00B82E72" w:rsidRPr="00B82E72" w:rsidRDefault="00A67B7E" w:rsidP="00A67B7E">
      <w:pPr>
        <w:shd w:val="clear" w:color="auto" w:fill="FFFFFF"/>
        <w:ind w:firstLine="708"/>
        <w:jc w:val="both"/>
        <w:textAlignment w:val="baseline"/>
        <w:rPr>
          <w:color w:val="3A3A3A"/>
          <w:sz w:val="28"/>
          <w:szCs w:val="28"/>
        </w:rPr>
      </w:pPr>
      <w:r>
        <w:rPr>
          <w:color w:val="000000"/>
          <w:sz w:val="28"/>
          <w:szCs w:val="28"/>
          <w:bdr w:val="none" w:sz="0" w:space="0" w:color="auto" w:frame="1"/>
          <w:lang w:val="ru-RU"/>
        </w:rPr>
        <w:t xml:space="preserve">3. </w:t>
      </w:r>
      <w:r w:rsidR="00B82E72" w:rsidRPr="00B82E72">
        <w:rPr>
          <w:color w:val="000000"/>
          <w:sz w:val="28"/>
          <w:szCs w:val="28"/>
          <w:bdr w:val="none" w:sz="0" w:space="0" w:color="auto" w:frame="1"/>
        </w:rPr>
        <w:t>Контроль за виконанням цього рішення покласти на постійну комісію з питань соціально-правової політики та депутатської діяльності (Бабенко).</w:t>
      </w:r>
    </w:p>
    <w:p w14:paraId="708AE82D" w14:textId="3E50FA19" w:rsidR="00B82E72" w:rsidRPr="007448D6" w:rsidRDefault="00B82E72" w:rsidP="00B82E72">
      <w:pPr>
        <w:shd w:val="clear" w:color="auto" w:fill="FFFFFF"/>
        <w:spacing w:before="100" w:beforeAutospacing="1" w:after="100" w:afterAutospacing="1"/>
        <w:ind w:firstLine="708"/>
        <w:jc w:val="both"/>
        <w:rPr>
          <w:color w:val="000000"/>
          <w:sz w:val="28"/>
          <w:szCs w:val="28"/>
        </w:rPr>
      </w:pPr>
    </w:p>
    <w:p w14:paraId="1BFA0D12" w14:textId="1F8C122D" w:rsidR="00B82E72" w:rsidRPr="007448D6" w:rsidRDefault="00B82E72" w:rsidP="00B82E72">
      <w:pPr>
        <w:rPr>
          <w:color w:val="000000"/>
          <w:sz w:val="28"/>
          <w:szCs w:val="28"/>
        </w:rPr>
      </w:pPr>
      <w:r w:rsidRPr="007448D6">
        <w:rPr>
          <w:color w:val="000000"/>
          <w:sz w:val="28"/>
          <w:szCs w:val="28"/>
        </w:rPr>
        <w:t xml:space="preserve">Міський голова                                                           </w:t>
      </w:r>
      <w:r>
        <w:rPr>
          <w:color w:val="000000"/>
          <w:sz w:val="28"/>
          <w:szCs w:val="28"/>
          <w:lang w:val="ru-RU"/>
        </w:rPr>
        <w:t xml:space="preserve">              </w:t>
      </w:r>
      <w:r w:rsidRPr="007448D6">
        <w:rPr>
          <w:color w:val="000000"/>
          <w:sz w:val="28"/>
          <w:szCs w:val="28"/>
        </w:rPr>
        <w:t>Андрій ЧЕРНЯЄВ</w:t>
      </w:r>
    </w:p>
    <w:p w14:paraId="62D435CB" w14:textId="77777777" w:rsidR="00B82E72" w:rsidRPr="007448D6" w:rsidRDefault="00B82E72" w:rsidP="00B82E72">
      <w:pPr>
        <w:rPr>
          <w:color w:val="000000"/>
          <w:sz w:val="28"/>
          <w:szCs w:val="28"/>
        </w:rPr>
      </w:pPr>
    </w:p>
    <w:p w14:paraId="022086D0" w14:textId="77777777" w:rsidR="00B82E72" w:rsidRPr="007448D6" w:rsidRDefault="00B82E72" w:rsidP="00B82E72">
      <w:pPr>
        <w:rPr>
          <w:color w:val="000000"/>
          <w:sz w:val="28"/>
          <w:szCs w:val="28"/>
        </w:rPr>
      </w:pPr>
    </w:p>
    <w:p w14:paraId="34E099C7" w14:textId="77777777" w:rsidR="00B82E72" w:rsidRPr="007448D6" w:rsidRDefault="00B82E72" w:rsidP="00B82E72">
      <w:pPr>
        <w:rPr>
          <w:color w:val="000000"/>
          <w:sz w:val="28"/>
          <w:szCs w:val="28"/>
        </w:rPr>
      </w:pPr>
    </w:p>
    <w:p w14:paraId="27783453" w14:textId="77777777" w:rsidR="00B82E72" w:rsidRPr="007448D6" w:rsidRDefault="00B82E72" w:rsidP="00B82E72">
      <w:pPr>
        <w:rPr>
          <w:color w:val="000000"/>
          <w:sz w:val="28"/>
          <w:szCs w:val="28"/>
        </w:rPr>
      </w:pPr>
    </w:p>
    <w:p w14:paraId="497C1424" w14:textId="77777777" w:rsidR="00B82E72" w:rsidRDefault="00B82E72" w:rsidP="00B82E72">
      <w:pPr>
        <w:ind w:hanging="13"/>
        <w:jc w:val="center"/>
        <w:rPr>
          <w:rFonts w:cs="Arial"/>
          <w:bCs/>
          <w:sz w:val="26"/>
          <w:szCs w:val="24"/>
        </w:rPr>
      </w:pPr>
    </w:p>
    <w:p w14:paraId="381D8790" w14:textId="77777777" w:rsidR="00B82E72" w:rsidRDefault="00B82E72" w:rsidP="00B82E72">
      <w:pPr>
        <w:tabs>
          <w:tab w:val="left" w:pos="6521"/>
        </w:tabs>
        <w:jc w:val="center"/>
        <w:rPr>
          <w:rFonts w:cs="Arial"/>
          <w:bCs/>
          <w:sz w:val="26"/>
          <w:szCs w:val="24"/>
        </w:rPr>
      </w:pPr>
    </w:p>
    <w:p w14:paraId="5FE67B06" w14:textId="77777777" w:rsidR="00B82E72" w:rsidRDefault="00B82E72" w:rsidP="00B82E72">
      <w:pPr>
        <w:tabs>
          <w:tab w:val="left" w:pos="6521"/>
        </w:tabs>
        <w:jc w:val="center"/>
        <w:rPr>
          <w:rFonts w:cs="Arial"/>
          <w:bCs/>
          <w:sz w:val="26"/>
          <w:szCs w:val="24"/>
        </w:rPr>
      </w:pPr>
    </w:p>
    <w:p w14:paraId="280A7B9C" w14:textId="77777777" w:rsidR="00B82E72" w:rsidRDefault="00B82E72" w:rsidP="00B82E72">
      <w:pPr>
        <w:tabs>
          <w:tab w:val="left" w:pos="6521"/>
        </w:tabs>
        <w:jc w:val="center"/>
        <w:rPr>
          <w:rFonts w:cs="Arial"/>
          <w:bCs/>
          <w:sz w:val="26"/>
          <w:szCs w:val="24"/>
        </w:rPr>
      </w:pPr>
    </w:p>
    <w:p w14:paraId="3534CEC3" w14:textId="77777777" w:rsidR="00B82E72" w:rsidRDefault="00B82E72" w:rsidP="00B82E72">
      <w:pPr>
        <w:tabs>
          <w:tab w:val="left" w:pos="6521"/>
        </w:tabs>
        <w:jc w:val="center"/>
        <w:rPr>
          <w:rFonts w:cs="Arial"/>
          <w:bCs/>
          <w:sz w:val="26"/>
          <w:szCs w:val="24"/>
        </w:rPr>
      </w:pPr>
    </w:p>
    <w:p w14:paraId="45ECE66E" w14:textId="77777777" w:rsidR="00B82E72" w:rsidRDefault="00B82E72" w:rsidP="00B82E72">
      <w:pPr>
        <w:tabs>
          <w:tab w:val="left" w:pos="6521"/>
        </w:tabs>
        <w:jc w:val="center"/>
        <w:rPr>
          <w:rFonts w:cs="Arial"/>
          <w:bCs/>
          <w:sz w:val="26"/>
          <w:szCs w:val="24"/>
        </w:rPr>
      </w:pPr>
    </w:p>
    <w:p w14:paraId="2C50F0C4" w14:textId="77777777" w:rsidR="00B82E72" w:rsidRDefault="00B82E72" w:rsidP="00B82E72">
      <w:pPr>
        <w:tabs>
          <w:tab w:val="left" w:pos="6521"/>
        </w:tabs>
        <w:jc w:val="center"/>
        <w:rPr>
          <w:rFonts w:cs="Arial"/>
          <w:bCs/>
          <w:sz w:val="26"/>
          <w:szCs w:val="24"/>
        </w:rPr>
      </w:pPr>
    </w:p>
    <w:p w14:paraId="38314AC6" w14:textId="77777777" w:rsidR="00B82E72" w:rsidRDefault="00B82E72" w:rsidP="00B82E72">
      <w:pPr>
        <w:tabs>
          <w:tab w:val="left" w:pos="6521"/>
        </w:tabs>
        <w:jc w:val="center"/>
        <w:rPr>
          <w:rFonts w:cs="Arial"/>
          <w:bCs/>
          <w:sz w:val="26"/>
          <w:szCs w:val="24"/>
        </w:rPr>
      </w:pPr>
    </w:p>
    <w:p w14:paraId="560E50EA" w14:textId="77777777" w:rsidR="00B82E72" w:rsidRDefault="00B82E72" w:rsidP="00B82E72">
      <w:pPr>
        <w:tabs>
          <w:tab w:val="left" w:pos="6521"/>
        </w:tabs>
        <w:jc w:val="center"/>
        <w:rPr>
          <w:rFonts w:cs="Arial"/>
          <w:bCs/>
          <w:sz w:val="26"/>
          <w:szCs w:val="24"/>
        </w:rPr>
      </w:pPr>
    </w:p>
    <w:p w14:paraId="7E4309AE" w14:textId="77777777" w:rsidR="00B82E72" w:rsidRDefault="00B82E72" w:rsidP="00B82E72">
      <w:pPr>
        <w:tabs>
          <w:tab w:val="left" w:pos="6521"/>
        </w:tabs>
        <w:jc w:val="center"/>
        <w:rPr>
          <w:rFonts w:cs="Arial"/>
          <w:bCs/>
          <w:sz w:val="26"/>
          <w:szCs w:val="24"/>
        </w:rPr>
      </w:pPr>
    </w:p>
    <w:p w14:paraId="6CD74EE5" w14:textId="77777777" w:rsidR="00B82E72" w:rsidRDefault="00B82E72" w:rsidP="00B82E72">
      <w:pPr>
        <w:tabs>
          <w:tab w:val="left" w:pos="6521"/>
        </w:tabs>
        <w:jc w:val="center"/>
        <w:rPr>
          <w:rFonts w:cs="Arial"/>
          <w:bCs/>
          <w:sz w:val="26"/>
          <w:szCs w:val="24"/>
        </w:rPr>
      </w:pPr>
    </w:p>
    <w:p w14:paraId="1AFA9C9B" w14:textId="77777777" w:rsidR="00B82E72" w:rsidRDefault="00B82E72" w:rsidP="00B82E72">
      <w:pPr>
        <w:tabs>
          <w:tab w:val="left" w:pos="6521"/>
        </w:tabs>
        <w:jc w:val="center"/>
        <w:rPr>
          <w:rFonts w:cs="Arial"/>
          <w:bCs/>
          <w:sz w:val="26"/>
          <w:szCs w:val="24"/>
        </w:rPr>
      </w:pPr>
    </w:p>
    <w:p w14:paraId="1B56B210" w14:textId="77777777" w:rsidR="00B82E72" w:rsidRDefault="00B82E72" w:rsidP="00B82E72">
      <w:pPr>
        <w:tabs>
          <w:tab w:val="left" w:pos="6521"/>
        </w:tabs>
        <w:jc w:val="center"/>
        <w:rPr>
          <w:rFonts w:cs="Arial"/>
          <w:bCs/>
          <w:sz w:val="26"/>
          <w:szCs w:val="24"/>
        </w:rPr>
      </w:pPr>
    </w:p>
    <w:p w14:paraId="67F9DBCA" w14:textId="77777777" w:rsidR="00B82E72" w:rsidRDefault="00B82E72" w:rsidP="00B82E72">
      <w:pPr>
        <w:tabs>
          <w:tab w:val="left" w:pos="6521"/>
        </w:tabs>
        <w:jc w:val="center"/>
        <w:rPr>
          <w:rFonts w:cs="Arial"/>
          <w:bCs/>
          <w:sz w:val="26"/>
          <w:szCs w:val="24"/>
        </w:rPr>
      </w:pPr>
    </w:p>
    <w:p w14:paraId="7771B543" w14:textId="77777777" w:rsidR="00B82E72" w:rsidRDefault="00B82E72" w:rsidP="00B82E72">
      <w:pPr>
        <w:tabs>
          <w:tab w:val="left" w:pos="6521"/>
        </w:tabs>
        <w:jc w:val="center"/>
        <w:rPr>
          <w:rFonts w:cs="Arial"/>
          <w:bCs/>
          <w:sz w:val="26"/>
          <w:szCs w:val="24"/>
        </w:rPr>
      </w:pPr>
    </w:p>
    <w:p w14:paraId="6043C638" w14:textId="77777777" w:rsidR="00B82E72" w:rsidRDefault="00B82E72" w:rsidP="00B82E72">
      <w:pPr>
        <w:tabs>
          <w:tab w:val="left" w:pos="6521"/>
        </w:tabs>
        <w:jc w:val="center"/>
        <w:rPr>
          <w:rFonts w:cs="Arial"/>
          <w:bCs/>
          <w:sz w:val="26"/>
          <w:szCs w:val="24"/>
        </w:rPr>
      </w:pPr>
    </w:p>
    <w:p w14:paraId="23184E5A" w14:textId="77777777" w:rsidR="00B82E72" w:rsidRDefault="00B82E72" w:rsidP="00B82E72">
      <w:pPr>
        <w:tabs>
          <w:tab w:val="left" w:pos="6521"/>
        </w:tabs>
        <w:jc w:val="center"/>
        <w:rPr>
          <w:rFonts w:cs="Arial"/>
          <w:bCs/>
          <w:sz w:val="26"/>
          <w:szCs w:val="24"/>
        </w:rPr>
      </w:pPr>
    </w:p>
    <w:p w14:paraId="76829DC5" w14:textId="77777777" w:rsidR="00B82E72" w:rsidRDefault="00B82E72" w:rsidP="00B82E72">
      <w:pPr>
        <w:tabs>
          <w:tab w:val="left" w:pos="6521"/>
        </w:tabs>
        <w:jc w:val="center"/>
        <w:rPr>
          <w:rFonts w:cs="Arial"/>
          <w:bCs/>
          <w:sz w:val="26"/>
          <w:szCs w:val="24"/>
        </w:rPr>
      </w:pPr>
    </w:p>
    <w:p w14:paraId="0BEB8EEC" w14:textId="77777777" w:rsidR="00B82E72" w:rsidRDefault="00B82E72" w:rsidP="00B82E72">
      <w:pPr>
        <w:tabs>
          <w:tab w:val="left" w:pos="6521"/>
        </w:tabs>
        <w:jc w:val="center"/>
        <w:rPr>
          <w:rFonts w:cs="Arial"/>
          <w:bCs/>
          <w:sz w:val="26"/>
          <w:szCs w:val="24"/>
        </w:rPr>
      </w:pPr>
    </w:p>
    <w:p w14:paraId="66D6AD0D" w14:textId="77777777" w:rsidR="00B82E72" w:rsidRDefault="00B82E72" w:rsidP="00B82E72">
      <w:pPr>
        <w:tabs>
          <w:tab w:val="left" w:pos="6521"/>
        </w:tabs>
        <w:jc w:val="center"/>
        <w:rPr>
          <w:rFonts w:cs="Arial"/>
          <w:bCs/>
          <w:sz w:val="26"/>
          <w:szCs w:val="24"/>
        </w:rPr>
      </w:pPr>
    </w:p>
    <w:p w14:paraId="54B9CA33" w14:textId="77777777" w:rsidR="00B82E72" w:rsidRDefault="00B82E72" w:rsidP="00B82E72">
      <w:pPr>
        <w:tabs>
          <w:tab w:val="left" w:pos="6521"/>
        </w:tabs>
        <w:jc w:val="center"/>
        <w:rPr>
          <w:rFonts w:cs="Arial"/>
          <w:bCs/>
          <w:sz w:val="26"/>
          <w:szCs w:val="24"/>
        </w:rPr>
      </w:pPr>
    </w:p>
    <w:p w14:paraId="43975E53" w14:textId="77777777" w:rsidR="00A67B7E" w:rsidRDefault="00A67B7E" w:rsidP="00B82E72">
      <w:pPr>
        <w:tabs>
          <w:tab w:val="left" w:pos="6521"/>
        </w:tabs>
        <w:jc w:val="center"/>
        <w:rPr>
          <w:rFonts w:cs="Arial"/>
          <w:bCs/>
          <w:sz w:val="26"/>
          <w:szCs w:val="24"/>
        </w:rPr>
      </w:pPr>
    </w:p>
    <w:p w14:paraId="210A6B20" w14:textId="77777777" w:rsidR="00A67B7E" w:rsidRDefault="00A67B7E" w:rsidP="00B82E72">
      <w:pPr>
        <w:tabs>
          <w:tab w:val="left" w:pos="6521"/>
        </w:tabs>
        <w:jc w:val="center"/>
        <w:rPr>
          <w:rFonts w:cs="Arial"/>
          <w:bCs/>
          <w:sz w:val="26"/>
          <w:szCs w:val="24"/>
        </w:rPr>
      </w:pPr>
    </w:p>
    <w:p w14:paraId="27BC5D5A" w14:textId="77777777" w:rsidR="00A67B7E" w:rsidRDefault="00A67B7E" w:rsidP="00B82E72">
      <w:pPr>
        <w:tabs>
          <w:tab w:val="left" w:pos="6521"/>
        </w:tabs>
        <w:jc w:val="center"/>
        <w:rPr>
          <w:rFonts w:cs="Arial"/>
          <w:bCs/>
          <w:sz w:val="26"/>
          <w:szCs w:val="24"/>
        </w:rPr>
      </w:pPr>
    </w:p>
    <w:p w14:paraId="768EF7BE" w14:textId="77777777" w:rsidR="00B82E72" w:rsidRDefault="00B82E72" w:rsidP="00B82E72">
      <w:pPr>
        <w:tabs>
          <w:tab w:val="left" w:pos="6521"/>
        </w:tabs>
        <w:jc w:val="center"/>
        <w:rPr>
          <w:rFonts w:cs="Arial"/>
          <w:bCs/>
          <w:sz w:val="26"/>
          <w:szCs w:val="24"/>
        </w:rPr>
      </w:pPr>
    </w:p>
    <w:p w14:paraId="65C31F78" w14:textId="77777777" w:rsidR="00B82E72" w:rsidRDefault="00B82E72" w:rsidP="00B82E72">
      <w:pPr>
        <w:tabs>
          <w:tab w:val="left" w:pos="6521"/>
        </w:tabs>
        <w:jc w:val="center"/>
        <w:rPr>
          <w:rFonts w:cs="Arial"/>
          <w:bCs/>
          <w:sz w:val="26"/>
          <w:szCs w:val="24"/>
        </w:rPr>
      </w:pPr>
    </w:p>
    <w:p w14:paraId="099B2AB8" w14:textId="77777777" w:rsidR="00B82E72" w:rsidRDefault="00B82E72" w:rsidP="00B82E72">
      <w:pPr>
        <w:tabs>
          <w:tab w:val="left" w:pos="6521"/>
        </w:tabs>
        <w:jc w:val="center"/>
        <w:rPr>
          <w:rFonts w:cs="Arial"/>
          <w:bCs/>
          <w:sz w:val="26"/>
          <w:szCs w:val="24"/>
        </w:rPr>
      </w:pPr>
    </w:p>
    <w:p w14:paraId="20C28C71" w14:textId="77777777" w:rsidR="00B82E72" w:rsidRDefault="00B82E72" w:rsidP="00B82E72">
      <w:pPr>
        <w:tabs>
          <w:tab w:val="left" w:pos="6521"/>
        </w:tabs>
        <w:jc w:val="center"/>
        <w:rPr>
          <w:rFonts w:cs="Arial"/>
          <w:bCs/>
          <w:sz w:val="26"/>
          <w:szCs w:val="24"/>
        </w:rPr>
      </w:pPr>
    </w:p>
    <w:p w14:paraId="62929C59" w14:textId="26D88D99" w:rsidR="00B82E72" w:rsidRPr="00A67B7E" w:rsidRDefault="00A67B7E" w:rsidP="00B82E72">
      <w:pPr>
        <w:tabs>
          <w:tab w:val="left" w:pos="6521"/>
        </w:tabs>
        <w:rPr>
          <w:rFonts w:cs="Arial"/>
          <w:bCs/>
          <w:sz w:val="26"/>
          <w:szCs w:val="24"/>
        </w:rPr>
      </w:pPr>
      <w:r w:rsidRPr="00A67B7E">
        <w:rPr>
          <w:rFonts w:cs="Arial"/>
          <w:bCs/>
          <w:sz w:val="26"/>
          <w:szCs w:val="24"/>
        </w:rPr>
        <w:lastRenderedPageBreak/>
        <w:t xml:space="preserve"> </w:t>
      </w:r>
      <w:r w:rsidRPr="00A67B7E">
        <w:rPr>
          <w:rFonts w:cs="Arial"/>
          <w:bCs/>
          <w:sz w:val="26"/>
          <w:szCs w:val="24"/>
        </w:rPr>
        <w:tab/>
        <w:t>ЗАТВЕРДЖЕНО</w:t>
      </w:r>
    </w:p>
    <w:p w14:paraId="2D84DF3F" w14:textId="5CBCF242" w:rsidR="00B82E72" w:rsidRPr="00303AF4" w:rsidRDefault="00B82E72" w:rsidP="00B82E72">
      <w:pPr>
        <w:jc w:val="center"/>
        <w:rPr>
          <w:rFonts w:cs="Arial"/>
          <w:bCs/>
          <w:sz w:val="26"/>
          <w:szCs w:val="24"/>
        </w:rPr>
      </w:pPr>
      <w:r w:rsidRPr="00303AF4">
        <w:rPr>
          <w:rFonts w:cs="Arial"/>
          <w:bCs/>
          <w:sz w:val="26"/>
          <w:szCs w:val="24"/>
        </w:rPr>
        <w:t xml:space="preserve">                                                                                             </w:t>
      </w:r>
      <w:r w:rsidR="00A67B7E">
        <w:rPr>
          <w:rFonts w:cs="Arial"/>
          <w:bCs/>
          <w:sz w:val="26"/>
          <w:szCs w:val="24"/>
          <w:lang w:val="ru-RU"/>
        </w:rPr>
        <w:t xml:space="preserve">  </w:t>
      </w:r>
      <w:r w:rsidR="00A67B7E">
        <w:rPr>
          <w:rFonts w:cs="Arial"/>
          <w:bCs/>
          <w:sz w:val="26"/>
          <w:szCs w:val="24"/>
        </w:rPr>
        <w:t>рішенням міської ради</w:t>
      </w:r>
    </w:p>
    <w:p w14:paraId="5D75305A" w14:textId="47DF6763" w:rsidR="00B82E72" w:rsidRPr="00303AF4" w:rsidRDefault="00B82E72" w:rsidP="00B82E72">
      <w:pPr>
        <w:tabs>
          <w:tab w:val="left" w:pos="6521"/>
        </w:tabs>
        <w:rPr>
          <w:rFonts w:cs="Arial"/>
          <w:bCs/>
          <w:sz w:val="26"/>
          <w:szCs w:val="24"/>
        </w:rPr>
      </w:pPr>
      <w:r w:rsidRPr="00303AF4">
        <w:rPr>
          <w:rFonts w:cs="Arial"/>
          <w:bCs/>
          <w:sz w:val="26"/>
          <w:szCs w:val="24"/>
        </w:rPr>
        <w:t xml:space="preserve">                                                                                                    </w:t>
      </w:r>
      <w:r>
        <w:rPr>
          <w:rFonts w:cs="Arial"/>
          <w:bCs/>
          <w:sz w:val="26"/>
          <w:szCs w:val="24"/>
        </w:rPr>
        <w:t>___________№__</w:t>
      </w:r>
      <w:r w:rsidR="00A67B7E" w:rsidRPr="0005478D">
        <w:rPr>
          <w:rFonts w:cs="Arial"/>
          <w:bCs/>
          <w:sz w:val="26"/>
          <w:szCs w:val="24"/>
        </w:rPr>
        <w:t>___</w:t>
      </w:r>
      <w:r>
        <w:rPr>
          <w:rFonts w:cs="Arial"/>
          <w:bCs/>
          <w:sz w:val="26"/>
          <w:szCs w:val="24"/>
        </w:rPr>
        <w:t xml:space="preserve">__ </w:t>
      </w:r>
    </w:p>
    <w:p w14:paraId="73CCDCEF" w14:textId="77777777" w:rsidR="00B82E72" w:rsidRPr="00303AF4" w:rsidRDefault="00B82E72" w:rsidP="00B82E72">
      <w:pPr>
        <w:jc w:val="both"/>
        <w:rPr>
          <w:rFonts w:cs="Arial"/>
          <w:b/>
          <w:sz w:val="26"/>
          <w:szCs w:val="24"/>
        </w:rPr>
      </w:pPr>
    </w:p>
    <w:p w14:paraId="1544C0C7" w14:textId="77777777" w:rsidR="00B82E72" w:rsidRPr="00303AF4" w:rsidRDefault="00B82E72" w:rsidP="00B82E72">
      <w:pPr>
        <w:jc w:val="both"/>
        <w:rPr>
          <w:rFonts w:cs="Arial"/>
          <w:b/>
          <w:sz w:val="26"/>
          <w:szCs w:val="24"/>
        </w:rPr>
      </w:pPr>
    </w:p>
    <w:p w14:paraId="09A440D4" w14:textId="77777777" w:rsidR="00B82E72" w:rsidRPr="00303AF4" w:rsidRDefault="00B82E72" w:rsidP="00B82E72">
      <w:pPr>
        <w:tabs>
          <w:tab w:val="left" w:pos="3165"/>
        </w:tabs>
        <w:jc w:val="center"/>
        <w:rPr>
          <w:b/>
          <w:sz w:val="28"/>
          <w:szCs w:val="28"/>
        </w:rPr>
      </w:pPr>
    </w:p>
    <w:p w14:paraId="7D57B0C5" w14:textId="77777777" w:rsidR="00B82E72" w:rsidRPr="00303AF4" w:rsidRDefault="00B82E72" w:rsidP="00B82E72">
      <w:pPr>
        <w:tabs>
          <w:tab w:val="left" w:pos="3165"/>
        </w:tabs>
        <w:jc w:val="center"/>
        <w:rPr>
          <w:b/>
          <w:sz w:val="28"/>
          <w:szCs w:val="28"/>
        </w:rPr>
      </w:pPr>
    </w:p>
    <w:p w14:paraId="282578C5" w14:textId="77777777" w:rsidR="00B82E72" w:rsidRPr="00303AF4" w:rsidRDefault="00B82E72" w:rsidP="00B82E72">
      <w:pPr>
        <w:tabs>
          <w:tab w:val="left" w:pos="3165"/>
        </w:tabs>
        <w:jc w:val="center"/>
        <w:rPr>
          <w:b/>
          <w:sz w:val="28"/>
          <w:szCs w:val="28"/>
        </w:rPr>
      </w:pPr>
    </w:p>
    <w:p w14:paraId="4096D324" w14:textId="77777777" w:rsidR="00B82E72" w:rsidRPr="00303AF4" w:rsidRDefault="00B82E72" w:rsidP="00B82E72">
      <w:pPr>
        <w:tabs>
          <w:tab w:val="left" w:pos="3165"/>
        </w:tabs>
        <w:jc w:val="center"/>
        <w:rPr>
          <w:b/>
          <w:sz w:val="28"/>
          <w:szCs w:val="28"/>
        </w:rPr>
      </w:pPr>
    </w:p>
    <w:p w14:paraId="752EE10B" w14:textId="77777777" w:rsidR="00B82E72" w:rsidRPr="00303AF4" w:rsidRDefault="00B82E72" w:rsidP="00B82E72">
      <w:pPr>
        <w:tabs>
          <w:tab w:val="left" w:pos="3165"/>
        </w:tabs>
        <w:jc w:val="center"/>
        <w:rPr>
          <w:b/>
          <w:sz w:val="28"/>
          <w:szCs w:val="28"/>
        </w:rPr>
      </w:pPr>
    </w:p>
    <w:p w14:paraId="227C6274" w14:textId="77777777" w:rsidR="00B82E72" w:rsidRPr="00303AF4" w:rsidRDefault="00B82E72" w:rsidP="00B82E72">
      <w:pPr>
        <w:tabs>
          <w:tab w:val="left" w:pos="3165"/>
        </w:tabs>
        <w:jc w:val="center"/>
        <w:rPr>
          <w:b/>
          <w:sz w:val="28"/>
          <w:szCs w:val="28"/>
        </w:rPr>
      </w:pPr>
    </w:p>
    <w:p w14:paraId="18D9AE92" w14:textId="77777777" w:rsidR="00B82E72" w:rsidRPr="00303AF4" w:rsidRDefault="00B82E72" w:rsidP="00B82E72">
      <w:pPr>
        <w:tabs>
          <w:tab w:val="left" w:pos="3165"/>
        </w:tabs>
        <w:jc w:val="center"/>
        <w:rPr>
          <w:b/>
          <w:sz w:val="28"/>
          <w:szCs w:val="28"/>
        </w:rPr>
      </w:pPr>
    </w:p>
    <w:p w14:paraId="720AD3E1" w14:textId="77777777" w:rsidR="00B82E72" w:rsidRPr="00303AF4" w:rsidRDefault="00B82E72" w:rsidP="00B82E72">
      <w:pPr>
        <w:tabs>
          <w:tab w:val="left" w:pos="3165"/>
        </w:tabs>
        <w:jc w:val="center"/>
        <w:rPr>
          <w:b/>
          <w:sz w:val="28"/>
          <w:szCs w:val="28"/>
        </w:rPr>
      </w:pPr>
    </w:p>
    <w:p w14:paraId="246F4B76" w14:textId="77777777" w:rsidR="00B82E72" w:rsidRPr="00303AF4" w:rsidRDefault="00B82E72" w:rsidP="00B82E72">
      <w:pPr>
        <w:tabs>
          <w:tab w:val="left" w:pos="3165"/>
        </w:tabs>
        <w:jc w:val="center"/>
        <w:rPr>
          <w:b/>
          <w:sz w:val="28"/>
          <w:szCs w:val="28"/>
        </w:rPr>
      </w:pPr>
    </w:p>
    <w:p w14:paraId="5CAEB6EC" w14:textId="77777777" w:rsidR="00B82E72" w:rsidRPr="00B1167B" w:rsidRDefault="00B82E72" w:rsidP="00B82E72">
      <w:pPr>
        <w:spacing w:line="360" w:lineRule="auto"/>
        <w:jc w:val="center"/>
        <w:rPr>
          <w:b/>
          <w:sz w:val="36"/>
          <w:szCs w:val="36"/>
        </w:rPr>
      </w:pPr>
      <w:r w:rsidRPr="00B1167B">
        <w:rPr>
          <w:b/>
          <w:sz w:val="36"/>
          <w:szCs w:val="36"/>
        </w:rPr>
        <w:t xml:space="preserve">Програма </w:t>
      </w:r>
    </w:p>
    <w:p w14:paraId="35AC5965" w14:textId="77777777" w:rsidR="00B82E72" w:rsidRPr="00303AF4" w:rsidRDefault="00B82E72" w:rsidP="00B82E72">
      <w:pPr>
        <w:spacing w:line="360" w:lineRule="auto"/>
        <w:jc w:val="center"/>
        <w:rPr>
          <w:b/>
          <w:sz w:val="28"/>
          <w:szCs w:val="28"/>
        </w:rPr>
      </w:pPr>
      <w:r w:rsidRPr="00B1167B">
        <w:rPr>
          <w:b/>
          <w:sz w:val="36"/>
          <w:szCs w:val="36"/>
        </w:rPr>
        <w:t>розвитку</w:t>
      </w:r>
      <w:r w:rsidRPr="00303AF4">
        <w:rPr>
          <w:b/>
          <w:sz w:val="28"/>
          <w:szCs w:val="28"/>
        </w:rPr>
        <w:t xml:space="preserve"> </w:t>
      </w:r>
      <w:r w:rsidRPr="005C1973">
        <w:rPr>
          <w:b/>
          <w:sz w:val="36"/>
          <w:szCs w:val="28"/>
        </w:rPr>
        <w:t>сімейної, гендерної політики та</w:t>
      </w:r>
      <w:r w:rsidRPr="00F76DE5">
        <w:t xml:space="preserve"> </w:t>
      </w:r>
      <w:r w:rsidRPr="005C1973">
        <w:rPr>
          <w:b/>
          <w:sz w:val="36"/>
          <w:szCs w:val="28"/>
        </w:rPr>
        <w:t>протидії</w:t>
      </w:r>
      <w:r w:rsidRPr="005108BF">
        <w:rPr>
          <w:b/>
          <w:sz w:val="36"/>
          <w:szCs w:val="28"/>
        </w:rPr>
        <w:t xml:space="preserve"> </w:t>
      </w:r>
      <w:r w:rsidRPr="00E41846">
        <w:rPr>
          <w:b/>
          <w:color w:val="000000" w:themeColor="text1"/>
          <w:sz w:val="36"/>
          <w:szCs w:val="28"/>
        </w:rPr>
        <w:t xml:space="preserve">домашньому насильству </w:t>
      </w:r>
      <w:r>
        <w:rPr>
          <w:b/>
          <w:sz w:val="36"/>
          <w:szCs w:val="28"/>
        </w:rPr>
        <w:t xml:space="preserve">і </w:t>
      </w:r>
      <w:r w:rsidRPr="005C1973">
        <w:rPr>
          <w:b/>
          <w:sz w:val="36"/>
          <w:szCs w:val="28"/>
        </w:rPr>
        <w:t xml:space="preserve">торгівлі людьми в </w:t>
      </w:r>
      <w:r>
        <w:rPr>
          <w:b/>
          <w:sz w:val="36"/>
          <w:szCs w:val="28"/>
        </w:rPr>
        <w:t>Сіверській міській територіальній громаді на 2021</w:t>
      </w:r>
      <w:r w:rsidRPr="005C1973">
        <w:rPr>
          <w:b/>
          <w:sz w:val="36"/>
          <w:szCs w:val="28"/>
        </w:rPr>
        <w:t>-2025 роки</w:t>
      </w:r>
    </w:p>
    <w:p w14:paraId="2FEE537B" w14:textId="77777777" w:rsidR="00B82E72" w:rsidRPr="00303AF4" w:rsidRDefault="00B82E72" w:rsidP="00B82E72">
      <w:pPr>
        <w:tabs>
          <w:tab w:val="left" w:pos="3165"/>
        </w:tabs>
        <w:jc w:val="center"/>
        <w:rPr>
          <w:b/>
          <w:sz w:val="28"/>
          <w:szCs w:val="28"/>
        </w:rPr>
      </w:pPr>
    </w:p>
    <w:p w14:paraId="65055CB7" w14:textId="77777777" w:rsidR="00B82E72" w:rsidRPr="00303AF4" w:rsidRDefault="00B82E72" w:rsidP="00B82E72">
      <w:pPr>
        <w:tabs>
          <w:tab w:val="left" w:pos="3165"/>
        </w:tabs>
        <w:jc w:val="center"/>
        <w:rPr>
          <w:b/>
          <w:sz w:val="28"/>
          <w:szCs w:val="28"/>
        </w:rPr>
      </w:pPr>
    </w:p>
    <w:p w14:paraId="19C2B9D1" w14:textId="77777777" w:rsidR="00B82E72" w:rsidRPr="00303AF4" w:rsidRDefault="00B82E72" w:rsidP="00B82E72">
      <w:pPr>
        <w:tabs>
          <w:tab w:val="left" w:pos="3165"/>
        </w:tabs>
        <w:rPr>
          <w:b/>
          <w:sz w:val="28"/>
          <w:szCs w:val="28"/>
        </w:rPr>
      </w:pPr>
    </w:p>
    <w:p w14:paraId="5E5F3887" w14:textId="77777777" w:rsidR="00B82E72" w:rsidRPr="00303AF4" w:rsidRDefault="00B82E72" w:rsidP="00B82E72">
      <w:pPr>
        <w:tabs>
          <w:tab w:val="left" w:pos="3165"/>
        </w:tabs>
        <w:rPr>
          <w:b/>
          <w:sz w:val="26"/>
          <w:szCs w:val="26"/>
        </w:rPr>
      </w:pPr>
    </w:p>
    <w:p w14:paraId="06087654" w14:textId="77777777" w:rsidR="00B82E72" w:rsidRPr="00303AF4" w:rsidRDefault="00B82E72" w:rsidP="00B82E72">
      <w:pPr>
        <w:tabs>
          <w:tab w:val="left" w:pos="3165"/>
        </w:tabs>
        <w:rPr>
          <w:b/>
          <w:sz w:val="26"/>
          <w:szCs w:val="26"/>
        </w:rPr>
      </w:pPr>
    </w:p>
    <w:p w14:paraId="0DB01B7B" w14:textId="77777777" w:rsidR="00B82E72" w:rsidRPr="00303AF4" w:rsidRDefault="00B82E72" w:rsidP="00B82E72">
      <w:pPr>
        <w:tabs>
          <w:tab w:val="left" w:pos="3165"/>
        </w:tabs>
        <w:rPr>
          <w:b/>
          <w:sz w:val="26"/>
          <w:szCs w:val="26"/>
        </w:rPr>
      </w:pPr>
    </w:p>
    <w:p w14:paraId="381B028B" w14:textId="77777777" w:rsidR="00B82E72" w:rsidRPr="00303AF4" w:rsidRDefault="00B82E72" w:rsidP="00B82E72">
      <w:pPr>
        <w:tabs>
          <w:tab w:val="left" w:pos="3165"/>
        </w:tabs>
        <w:rPr>
          <w:b/>
          <w:sz w:val="26"/>
          <w:szCs w:val="26"/>
        </w:rPr>
      </w:pPr>
    </w:p>
    <w:p w14:paraId="7F3D658F" w14:textId="77777777" w:rsidR="00B82E72" w:rsidRPr="00303AF4" w:rsidRDefault="00B82E72" w:rsidP="00B82E72">
      <w:pPr>
        <w:tabs>
          <w:tab w:val="left" w:pos="3165"/>
        </w:tabs>
        <w:rPr>
          <w:b/>
          <w:sz w:val="26"/>
          <w:szCs w:val="26"/>
        </w:rPr>
      </w:pPr>
    </w:p>
    <w:p w14:paraId="716E21B2" w14:textId="77777777" w:rsidR="00B82E72" w:rsidRPr="00303AF4" w:rsidRDefault="00B82E72" w:rsidP="00B82E72">
      <w:pPr>
        <w:tabs>
          <w:tab w:val="left" w:pos="3165"/>
        </w:tabs>
        <w:rPr>
          <w:b/>
          <w:sz w:val="26"/>
          <w:szCs w:val="26"/>
        </w:rPr>
      </w:pPr>
    </w:p>
    <w:p w14:paraId="290FA885" w14:textId="77777777" w:rsidR="00B82E72" w:rsidRPr="00303AF4" w:rsidRDefault="00B82E72" w:rsidP="00B82E72">
      <w:pPr>
        <w:tabs>
          <w:tab w:val="left" w:pos="3165"/>
        </w:tabs>
        <w:jc w:val="center"/>
        <w:rPr>
          <w:b/>
          <w:sz w:val="26"/>
          <w:szCs w:val="26"/>
        </w:rPr>
      </w:pPr>
    </w:p>
    <w:p w14:paraId="58C0BDB9" w14:textId="77777777" w:rsidR="00B82E72" w:rsidRPr="00303AF4" w:rsidRDefault="00B82E72" w:rsidP="00B82E72">
      <w:pPr>
        <w:tabs>
          <w:tab w:val="left" w:pos="3165"/>
        </w:tabs>
        <w:jc w:val="center"/>
        <w:rPr>
          <w:b/>
          <w:sz w:val="26"/>
          <w:szCs w:val="26"/>
        </w:rPr>
      </w:pPr>
    </w:p>
    <w:p w14:paraId="753B4004" w14:textId="77777777" w:rsidR="00B82E72" w:rsidRPr="00303AF4" w:rsidRDefault="00B82E72" w:rsidP="00B82E72">
      <w:pPr>
        <w:tabs>
          <w:tab w:val="left" w:pos="3165"/>
        </w:tabs>
        <w:jc w:val="center"/>
        <w:rPr>
          <w:b/>
          <w:sz w:val="26"/>
          <w:szCs w:val="26"/>
        </w:rPr>
      </w:pPr>
    </w:p>
    <w:p w14:paraId="7D13C32C" w14:textId="77777777" w:rsidR="00B82E72" w:rsidRPr="00303AF4" w:rsidRDefault="00B82E72" w:rsidP="00B82E72">
      <w:pPr>
        <w:tabs>
          <w:tab w:val="left" w:pos="3165"/>
        </w:tabs>
        <w:jc w:val="center"/>
        <w:rPr>
          <w:b/>
          <w:sz w:val="26"/>
          <w:szCs w:val="26"/>
        </w:rPr>
      </w:pPr>
    </w:p>
    <w:p w14:paraId="7A337A93" w14:textId="77777777" w:rsidR="00B82E72" w:rsidRPr="00303AF4" w:rsidRDefault="00B82E72" w:rsidP="00B82E72">
      <w:pPr>
        <w:tabs>
          <w:tab w:val="left" w:pos="3165"/>
        </w:tabs>
        <w:jc w:val="center"/>
        <w:rPr>
          <w:b/>
          <w:sz w:val="26"/>
          <w:szCs w:val="26"/>
        </w:rPr>
      </w:pPr>
    </w:p>
    <w:p w14:paraId="23F24287" w14:textId="77777777" w:rsidR="00B82E72" w:rsidRPr="00303AF4" w:rsidRDefault="00B82E72" w:rsidP="00B82E72">
      <w:pPr>
        <w:tabs>
          <w:tab w:val="left" w:pos="3165"/>
        </w:tabs>
        <w:jc w:val="center"/>
        <w:rPr>
          <w:b/>
          <w:sz w:val="26"/>
          <w:szCs w:val="26"/>
        </w:rPr>
      </w:pPr>
    </w:p>
    <w:p w14:paraId="1FEF08E4" w14:textId="77777777" w:rsidR="00B82E72" w:rsidRPr="00303AF4" w:rsidRDefault="00B82E72" w:rsidP="00B82E72">
      <w:pPr>
        <w:tabs>
          <w:tab w:val="left" w:pos="3165"/>
        </w:tabs>
        <w:jc w:val="center"/>
        <w:rPr>
          <w:b/>
          <w:sz w:val="26"/>
          <w:szCs w:val="26"/>
        </w:rPr>
      </w:pPr>
    </w:p>
    <w:p w14:paraId="3034D01F" w14:textId="77777777" w:rsidR="00B82E72" w:rsidRPr="00303AF4" w:rsidRDefault="00B82E72" w:rsidP="00B82E72">
      <w:pPr>
        <w:tabs>
          <w:tab w:val="left" w:pos="3165"/>
        </w:tabs>
        <w:jc w:val="center"/>
        <w:rPr>
          <w:b/>
          <w:sz w:val="26"/>
          <w:szCs w:val="26"/>
        </w:rPr>
      </w:pPr>
    </w:p>
    <w:p w14:paraId="7520FF10" w14:textId="77777777" w:rsidR="00B82E72" w:rsidRPr="00303AF4" w:rsidRDefault="00B82E72" w:rsidP="00B82E72">
      <w:pPr>
        <w:tabs>
          <w:tab w:val="left" w:pos="3165"/>
        </w:tabs>
        <w:jc w:val="center"/>
        <w:rPr>
          <w:b/>
          <w:sz w:val="26"/>
          <w:szCs w:val="26"/>
        </w:rPr>
      </w:pPr>
    </w:p>
    <w:p w14:paraId="0DE605CC" w14:textId="77777777" w:rsidR="00B82E72" w:rsidRPr="00303AF4" w:rsidRDefault="00B82E72" w:rsidP="00B82E72">
      <w:pPr>
        <w:tabs>
          <w:tab w:val="left" w:pos="3165"/>
        </w:tabs>
        <w:jc w:val="center"/>
        <w:rPr>
          <w:b/>
          <w:sz w:val="26"/>
          <w:szCs w:val="26"/>
        </w:rPr>
      </w:pPr>
    </w:p>
    <w:p w14:paraId="4C7915AF" w14:textId="77777777" w:rsidR="00B82E72" w:rsidRPr="00303AF4" w:rsidRDefault="00B82E72" w:rsidP="00B82E72">
      <w:pPr>
        <w:tabs>
          <w:tab w:val="left" w:pos="3165"/>
        </w:tabs>
        <w:jc w:val="center"/>
        <w:rPr>
          <w:b/>
          <w:sz w:val="26"/>
          <w:szCs w:val="26"/>
        </w:rPr>
      </w:pPr>
    </w:p>
    <w:p w14:paraId="5C41CBB7" w14:textId="77777777" w:rsidR="00B82E72" w:rsidRPr="00303AF4" w:rsidRDefault="00B82E72" w:rsidP="00B82E72">
      <w:pPr>
        <w:tabs>
          <w:tab w:val="left" w:pos="3165"/>
        </w:tabs>
        <w:rPr>
          <w:b/>
          <w:sz w:val="26"/>
          <w:szCs w:val="26"/>
        </w:rPr>
      </w:pPr>
    </w:p>
    <w:p w14:paraId="63310FF5" w14:textId="77777777" w:rsidR="00B82E72" w:rsidRPr="00303AF4" w:rsidRDefault="00B82E72" w:rsidP="00B82E72">
      <w:pPr>
        <w:tabs>
          <w:tab w:val="left" w:pos="3165"/>
        </w:tabs>
        <w:jc w:val="center"/>
        <w:rPr>
          <w:b/>
          <w:sz w:val="26"/>
          <w:szCs w:val="26"/>
        </w:rPr>
      </w:pPr>
    </w:p>
    <w:p w14:paraId="6C3E1A18" w14:textId="77777777" w:rsidR="00B82E72" w:rsidRPr="00303AF4" w:rsidRDefault="00B82E72" w:rsidP="00B82E72">
      <w:pPr>
        <w:tabs>
          <w:tab w:val="left" w:pos="3165"/>
        </w:tabs>
        <w:jc w:val="center"/>
        <w:rPr>
          <w:b/>
          <w:sz w:val="26"/>
          <w:szCs w:val="26"/>
        </w:rPr>
      </w:pPr>
    </w:p>
    <w:p w14:paraId="257C00BC" w14:textId="77777777" w:rsidR="00B82E72" w:rsidRPr="00EE794C" w:rsidRDefault="00B82E72" w:rsidP="00B82E72">
      <w:pPr>
        <w:tabs>
          <w:tab w:val="left" w:pos="3165"/>
        </w:tabs>
        <w:rPr>
          <w:b/>
          <w:sz w:val="26"/>
          <w:szCs w:val="26"/>
        </w:rPr>
      </w:pPr>
      <w:r>
        <w:rPr>
          <w:b/>
          <w:sz w:val="26"/>
          <w:szCs w:val="26"/>
        </w:rPr>
        <w:t xml:space="preserve">                                                              </w:t>
      </w:r>
      <w:r w:rsidRPr="00EE794C">
        <w:rPr>
          <w:b/>
          <w:sz w:val="26"/>
          <w:szCs w:val="26"/>
        </w:rPr>
        <w:t>м. Сіверськ</w:t>
      </w:r>
    </w:p>
    <w:p w14:paraId="2134E312" w14:textId="77777777" w:rsidR="00B82E72" w:rsidRPr="00EE794C" w:rsidRDefault="00B82E72" w:rsidP="00B82E72">
      <w:pPr>
        <w:tabs>
          <w:tab w:val="left" w:pos="3165"/>
        </w:tabs>
        <w:jc w:val="center"/>
        <w:rPr>
          <w:b/>
          <w:sz w:val="26"/>
          <w:szCs w:val="26"/>
        </w:rPr>
      </w:pPr>
      <w:r w:rsidRPr="00EE794C">
        <w:rPr>
          <w:b/>
          <w:sz w:val="26"/>
          <w:szCs w:val="26"/>
        </w:rPr>
        <w:t>2021</w:t>
      </w:r>
    </w:p>
    <w:p w14:paraId="04F7FAEA" w14:textId="77777777" w:rsidR="00B82E72" w:rsidRPr="00303AF4" w:rsidRDefault="00B82E72" w:rsidP="00B82E72">
      <w:pPr>
        <w:tabs>
          <w:tab w:val="left" w:pos="3165"/>
        </w:tabs>
        <w:jc w:val="center"/>
        <w:rPr>
          <w:b/>
          <w:sz w:val="26"/>
          <w:szCs w:val="26"/>
        </w:rPr>
      </w:pPr>
    </w:p>
    <w:sdt>
      <w:sdtPr>
        <w:rPr>
          <w:rFonts w:ascii="Times New Roman" w:eastAsia="Calibri" w:hAnsi="Times New Roman"/>
          <w:color w:val="auto"/>
          <w:sz w:val="28"/>
          <w:szCs w:val="28"/>
          <w:lang w:val="uk-UA" w:eastAsia="ru-RU"/>
        </w:rPr>
        <w:id w:val="1953518644"/>
        <w:docPartObj>
          <w:docPartGallery w:val="Table of Contents"/>
          <w:docPartUnique/>
        </w:docPartObj>
      </w:sdtPr>
      <w:sdtEndPr>
        <w:rPr>
          <w:rFonts w:eastAsia="Times New Roman"/>
          <w:b/>
          <w:bCs/>
        </w:rPr>
      </w:sdtEndPr>
      <w:sdtContent>
        <w:p w14:paraId="3861A086" w14:textId="77777777" w:rsidR="00B82E72" w:rsidRPr="00EB57E8" w:rsidRDefault="00B82E72" w:rsidP="00B82E72">
          <w:pPr>
            <w:pStyle w:val="aff3"/>
            <w:spacing w:before="0" w:line="360" w:lineRule="auto"/>
            <w:ind w:firstLine="720"/>
            <w:jc w:val="center"/>
            <w:rPr>
              <w:rFonts w:ascii="Times New Roman" w:hAnsi="Times New Roman"/>
              <w:color w:val="auto"/>
              <w:lang w:val="uk-UA"/>
            </w:rPr>
          </w:pPr>
          <w:r w:rsidRPr="00EB57E8">
            <w:rPr>
              <w:rFonts w:ascii="Times New Roman" w:hAnsi="Times New Roman"/>
              <w:color w:val="auto"/>
              <w:lang w:val="uk-UA"/>
            </w:rPr>
            <w:t>Зміст</w:t>
          </w:r>
        </w:p>
        <w:p w14:paraId="14581364" w14:textId="77777777" w:rsidR="00B82E72" w:rsidRPr="001B5DFB" w:rsidRDefault="00B82E72" w:rsidP="00B82E72">
          <w:pPr>
            <w:spacing w:line="360" w:lineRule="auto"/>
            <w:ind w:firstLine="720"/>
            <w:jc w:val="both"/>
            <w:rPr>
              <w:sz w:val="32"/>
              <w:szCs w:val="32"/>
            </w:rPr>
          </w:pPr>
        </w:p>
        <w:p w14:paraId="11ECAD96" w14:textId="77777777" w:rsidR="00B82E72" w:rsidRPr="0010748A" w:rsidRDefault="00B82E72" w:rsidP="00B82E72">
          <w:pPr>
            <w:pStyle w:val="18"/>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Theme="minorHAnsi" w:eastAsiaTheme="minorEastAsia" w:hAnsiTheme="minorHAnsi" w:cstheme="minorBidi"/>
              <w:b w:val="0"/>
              <w:noProof/>
              <w:lang w:val="ru-RU" w:eastAsia="ru-RU"/>
            </w:rPr>
          </w:pPr>
          <w:r w:rsidRPr="0010748A">
            <w:rPr>
              <w:b w:val="0"/>
            </w:rPr>
            <w:fldChar w:fldCharType="begin"/>
          </w:r>
          <w:r w:rsidRPr="0010748A">
            <w:rPr>
              <w:b w:val="0"/>
            </w:rPr>
            <w:instrText xml:space="preserve"> TOC \o "1-3" \h \z \u </w:instrText>
          </w:r>
          <w:r w:rsidRPr="0010748A">
            <w:rPr>
              <w:b w:val="0"/>
            </w:rPr>
            <w:fldChar w:fldCharType="separate"/>
          </w:r>
          <w:hyperlink w:anchor="_Toc70607983" w:history="1">
            <w:r w:rsidRPr="0010748A">
              <w:rPr>
                <w:rStyle w:val="af0"/>
                <w:noProof/>
              </w:rPr>
              <w:t xml:space="preserve">І. Паспорт програми розвитку сімейної, гендерної політики та протидії торгівлі людьми в </w:t>
            </w:r>
            <w:r w:rsidRPr="0010748A">
              <w:rPr>
                <w:b w:val="0"/>
                <w:bCs/>
              </w:rPr>
              <w:t>Сіверській міські</w:t>
            </w:r>
            <w:r>
              <w:rPr>
                <w:b w:val="0"/>
                <w:bCs/>
              </w:rPr>
              <w:t>й територіальній громаді на 2022</w:t>
            </w:r>
            <w:r w:rsidRPr="0010748A">
              <w:rPr>
                <w:b w:val="0"/>
                <w:bCs/>
              </w:rPr>
              <w:t>-2025 роки</w:t>
            </w:r>
            <w:r w:rsidRPr="0010748A">
              <w:rPr>
                <w:b w:val="0"/>
                <w:noProof/>
                <w:webHidden/>
              </w:rPr>
              <w:tab/>
            </w:r>
          </w:hyperlink>
        </w:p>
        <w:p w14:paraId="3FCC0731" w14:textId="77777777" w:rsidR="00B82E72" w:rsidRPr="0010748A" w:rsidRDefault="00B277C0" w:rsidP="00B82E72">
          <w:pPr>
            <w:pStyle w:val="18"/>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Theme="minorHAnsi" w:eastAsiaTheme="minorEastAsia" w:hAnsiTheme="minorHAnsi" w:cstheme="minorBidi"/>
              <w:b w:val="0"/>
              <w:noProof/>
              <w:lang w:val="ru-RU" w:eastAsia="ru-RU"/>
            </w:rPr>
          </w:pPr>
          <w:hyperlink w:anchor="_Toc70607984" w:history="1">
            <w:r w:rsidR="00B82E72" w:rsidRPr="0010748A">
              <w:rPr>
                <w:rStyle w:val="af0"/>
                <w:noProof/>
              </w:rPr>
              <w:t xml:space="preserve">ІІ. </w:t>
            </w:r>
            <w:r w:rsidR="00B82E72">
              <w:rPr>
                <w:rStyle w:val="af0"/>
                <w:noProof/>
              </w:rPr>
              <w:t>Загальні положення</w:t>
            </w:r>
            <w:r w:rsidR="00B82E72" w:rsidRPr="0010748A">
              <w:rPr>
                <w:b w:val="0"/>
                <w:noProof/>
                <w:webHidden/>
              </w:rPr>
              <w:tab/>
            </w:r>
          </w:hyperlink>
        </w:p>
        <w:p w14:paraId="113CC961" w14:textId="77777777" w:rsidR="00B82E72" w:rsidRPr="0010748A" w:rsidRDefault="00B277C0" w:rsidP="00B82E72">
          <w:pPr>
            <w:pStyle w:val="18"/>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Theme="minorHAnsi" w:eastAsiaTheme="minorEastAsia" w:hAnsiTheme="minorHAnsi" w:cstheme="minorBidi"/>
              <w:b w:val="0"/>
              <w:noProof/>
              <w:lang w:val="ru-RU" w:eastAsia="ru-RU"/>
            </w:rPr>
          </w:pPr>
          <w:hyperlink w:anchor="_Toc70607985" w:history="1">
            <w:r w:rsidR="00B82E72" w:rsidRPr="0010748A">
              <w:rPr>
                <w:rStyle w:val="af0"/>
                <w:noProof/>
              </w:rPr>
              <w:t>ІІІ. Визначення проблеми, на розв’язання якої спрямована програма</w:t>
            </w:r>
            <w:r w:rsidR="00B82E72" w:rsidRPr="0010748A">
              <w:rPr>
                <w:b w:val="0"/>
                <w:noProof/>
                <w:webHidden/>
              </w:rPr>
              <w:tab/>
            </w:r>
          </w:hyperlink>
        </w:p>
        <w:p w14:paraId="64065B43" w14:textId="77777777" w:rsidR="00B82E72" w:rsidRPr="0010748A" w:rsidRDefault="00B277C0" w:rsidP="00B82E72">
          <w:pPr>
            <w:pStyle w:val="18"/>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Theme="minorHAnsi" w:eastAsiaTheme="minorEastAsia" w:hAnsiTheme="minorHAnsi" w:cstheme="minorBidi"/>
              <w:b w:val="0"/>
              <w:noProof/>
              <w:lang w:val="ru-RU" w:eastAsia="ru-RU"/>
            </w:rPr>
          </w:pPr>
          <w:hyperlink w:anchor="_Toc70607986" w:history="1">
            <w:r w:rsidR="00B82E72" w:rsidRPr="0010748A">
              <w:rPr>
                <w:rStyle w:val="af0"/>
                <w:noProof/>
              </w:rPr>
              <w:t>ІV. Мета програми</w:t>
            </w:r>
            <w:r w:rsidR="00B82E72" w:rsidRPr="0010748A">
              <w:rPr>
                <w:b w:val="0"/>
                <w:noProof/>
                <w:webHidden/>
              </w:rPr>
              <w:tab/>
            </w:r>
          </w:hyperlink>
        </w:p>
        <w:p w14:paraId="62E80F0D" w14:textId="77777777" w:rsidR="00B82E72" w:rsidRPr="0010748A" w:rsidRDefault="00B277C0" w:rsidP="00B82E72">
          <w:pPr>
            <w:pStyle w:val="18"/>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Theme="minorHAnsi" w:eastAsiaTheme="minorEastAsia" w:hAnsiTheme="minorHAnsi" w:cstheme="minorBidi"/>
              <w:b w:val="0"/>
              <w:noProof/>
              <w:lang w:val="ru-RU" w:eastAsia="ru-RU"/>
            </w:rPr>
          </w:pPr>
          <w:hyperlink w:anchor="_Toc70607987" w:history="1">
            <w:r w:rsidR="00B82E72" w:rsidRPr="0010748A">
              <w:rPr>
                <w:rStyle w:val="af0"/>
                <w:noProof/>
              </w:rPr>
              <w:t>V. Напрями та завдання реалізації програми</w:t>
            </w:r>
            <w:r w:rsidR="00B82E72" w:rsidRPr="0010748A">
              <w:rPr>
                <w:b w:val="0"/>
                <w:noProof/>
                <w:webHidden/>
              </w:rPr>
              <w:tab/>
            </w:r>
          </w:hyperlink>
        </w:p>
        <w:p w14:paraId="7B964D45" w14:textId="77777777" w:rsidR="00B82E72" w:rsidRPr="0010748A" w:rsidRDefault="00B277C0" w:rsidP="00B82E72">
          <w:pPr>
            <w:pStyle w:val="18"/>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Theme="minorHAnsi" w:eastAsiaTheme="minorEastAsia" w:hAnsiTheme="minorHAnsi" w:cstheme="minorBidi"/>
              <w:b w:val="0"/>
              <w:noProof/>
              <w:lang w:val="ru-RU" w:eastAsia="ru-RU"/>
            </w:rPr>
          </w:pPr>
          <w:hyperlink w:anchor="_Toc70607988" w:history="1">
            <w:r w:rsidR="00B82E72" w:rsidRPr="0010748A">
              <w:rPr>
                <w:rStyle w:val="af0"/>
                <w:noProof/>
              </w:rPr>
              <w:t>VI. Очікувані результати виконання програми</w:t>
            </w:r>
            <w:r w:rsidR="00B82E72" w:rsidRPr="0010748A">
              <w:rPr>
                <w:b w:val="0"/>
                <w:noProof/>
                <w:webHidden/>
              </w:rPr>
              <w:tab/>
            </w:r>
          </w:hyperlink>
        </w:p>
        <w:p w14:paraId="501F5151" w14:textId="77777777" w:rsidR="00B82E72" w:rsidRPr="0010748A" w:rsidRDefault="00B277C0" w:rsidP="00B82E72">
          <w:pPr>
            <w:pStyle w:val="18"/>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Theme="minorHAnsi" w:eastAsiaTheme="minorEastAsia" w:hAnsiTheme="minorHAnsi" w:cstheme="minorBidi"/>
              <w:b w:val="0"/>
              <w:noProof/>
              <w:lang w:val="ru-RU" w:eastAsia="ru-RU"/>
            </w:rPr>
          </w:pPr>
          <w:hyperlink w:anchor="_Toc70607989" w:history="1">
            <w:r w:rsidR="00B82E72" w:rsidRPr="0010748A">
              <w:rPr>
                <w:rStyle w:val="af0"/>
                <w:noProof/>
              </w:rPr>
              <w:t>VII. Обґрунтування обсягів та джерел фінансування, терміни та</w:t>
            </w:r>
            <w:r w:rsidR="00B82E72" w:rsidRPr="0010748A">
              <w:rPr>
                <w:b w:val="0"/>
                <w:noProof/>
                <w:webHidden/>
              </w:rPr>
              <w:tab/>
            </w:r>
          </w:hyperlink>
        </w:p>
        <w:p w14:paraId="5C7F7700" w14:textId="77777777" w:rsidR="00B82E72" w:rsidRPr="0010748A" w:rsidRDefault="00B277C0" w:rsidP="00B82E72">
          <w:pPr>
            <w:pStyle w:val="18"/>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Theme="minorHAnsi" w:eastAsiaTheme="minorEastAsia" w:hAnsiTheme="minorHAnsi" w:cstheme="minorBidi"/>
              <w:b w:val="0"/>
              <w:noProof/>
              <w:lang w:val="ru-RU" w:eastAsia="ru-RU"/>
            </w:rPr>
          </w:pPr>
          <w:hyperlink w:anchor="_Toc70607990" w:history="1">
            <w:r w:rsidR="00B82E72" w:rsidRPr="0010748A">
              <w:rPr>
                <w:rStyle w:val="af0"/>
                <w:noProof/>
              </w:rPr>
              <w:t>етапи виконання програми</w:t>
            </w:r>
            <w:r w:rsidR="00B82E72" w:rsidRPr="0010748A">
              <w:rPr>
                <w:b w:val="0"/>
                <w:noProof/>
                <w:webHidden/>
              </w:rPr>
              <w:tab/>
            </w:r>
          </w:hyperlink>
        </w:p>
        <w:p w14:paraId="21052E64" w14:textId="77777777" w:rsidR="00B82E72" w:rsidRPr="0010748A" w:rsidRDefault="00B277C0" w:rsidP="00B82E72">
          <w:pPr>
            <w:pStyle w:val="18"/>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Theme="minorHAnsi" w:eastAsiaTheme="minorEastAsia" w:hAnsiTheme="minorHAnsi" w:cstheme="minorBidi"/>
              <w:b w:val="0"/>
              <w:noProof/>
              <w:lang w:val="ru-RU" w:eastAsia="ru-RU"/>
            </w:rPr>
          </w:pPr>
          <w:hyperlink w:anchor="_Toc70607991" w:history="1">
            <w:r w:rsidR="00B82E72" w:rsidRPr="0010748A">
              <w:rPr>
                <w:rStyle w:val="af0"/>
                <w:noProof/>
              </w:rPr>
              <w:t xml:space="preserve">VIII. </w:t>
            </w:r>
            <w:r w:rsidR="00B82E72" w:rsidRPr="007B52C1">
              <w:rPr>
                <w:rStyle w:val="af0"/>
                <w:noProof/>
              </w:rPr>
              <w:t>Координація та контроль за ходом виконання програми</w:t>
            </w:r>
            <w:r w:rsidR="00B82E72" w:rsidRPr="0010748A">
              <w:rPr>
                <w:b w:val="0"/>
                <w:noProof/>
                <w:webHidden/>
              </w:rPr>
              <w:tab/>
            </w:r>
          </w:hyperlink>
        </w:p>
        <w:p w14:paraId="5ED181AD" w14:textId="77777777" w:rsidR="00B82E72" w:rsidRPr="007B52C1" w:rsidRDefault="00B82E72" w:rsidP="00B82E72">
          <w:pPr>
            <w:spacing w:line="360" w:lineRule="auto"/>
            <w:ind w:right="-119"/>
            <w:jc w:val="both"/>
            <w:rPr>
              <w:sz w:val="28"/>
              <w:szCs w:val="28"/>
            </w:rPr>
          </w:pPr>
          <w:r w:rsidRPr="007B52C1">
            <w:rPr>
              <w:sz w:val="28"/>
              <w:szCs w:val="28"/>
              <w:lang w:val="ru-RU"/>
            </w:rPr>
            <w:fldChar w:fldCharType="begin"/>
          </w:r>
          <w:r w:rsidRPr="007B52C1">
            <w:rPr>
              <w:sz w:val="28"/>
              <w:szCs w:val="28"/>
            </w:rPr>
            <w:instrText xml:space="preserve"> HYPERLINK \l "_Toc70607992" </w:instrText>
          </w:r>
          <w:r w:rsidRPr="007B52C1">
            <w:rPr>
              <w:sz w:val="28"/>
              <w:szCs w:val="28"/>
              <w:lang w:val="ru-RU"/>
            </w:rPr>
            <w:fldChar w:fldCharType="separate"/>
          </w:r>
          <w:r w:rsidRPr="007B52C1">
            <w:rPr>
              <w:rStyle w:val="af0"/>
              <w:noProof/>
              <w:sz w:val="28"/>
              <w:szCs w:val="28"/>
            </w:rPr>
            <w:t>IX.</w:t>
          </w:r>
          <w:r w:rsidRPr="007B52C1">
            <w:rPr>
              <w:sz w:val="28"/>
              <w:szCs w:val="28"/>
            </w:rPr>
            <w:t xml:space="preserve"> Напрями діяльності та основні заходи Програми розвитку сімейної, гендерної політики та протидії торгівлі людьми в Сіверській міській територіальній громаді на 2021-2025 роки</w:t>
          </w:r>
        </w:p>
        <w:p w14:paraId="2668B167" w14:textId="77777777" w:rsidR="00B82E72" w:rsidRPr="007B52C1" w:rsidRDefault="00B82E72" w:rsidP="00B82E72">
          <w:pPr>
            <w:pStyle w:val="18"/>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Theme="minorHAnsi" w:eastAsiaTheme="minorEastAsia" w:hAnsiTheme="minorHAnsi" w:cstheme="minorBidi"/>
              <w:b w:val="0"/>
              <w:noProof/>
              <w:lang w:val="ru-RU" w:eastAsia="ru-RU"/>
            </w:rPr>
          </w:pPr>
          <w:r w:rsidRPr="007B52C1">
            <w:rPr>
              <w:b w:val="0"/>
              <w:noProof/>
              <w:webHidden/>
            </w:rPr>
            <w:tab/>
          </w:r>
          <w:r w:rsidRPr="007B52C1">
            <w:rPr>
              <w:b w:val="0"/>
              <w:noProof/>
            </w:rPr>
            <w:fldChar w:fldCharType="end"/>
          </w:r>
        </w:p>
        <w:p w14:paraId="196A70F2" w14:textId="77777777" w:rsidR="00B82E72" w:rsidRDefault="00B82E72" w:rsidP="00B82E72">
          <w:pPr>
            <w:spacing w:line="360" w:lineRule="auto"/>
            <w:ind w:right="-119"/>
            <w:jc w:val="center"/>
            <w:rPr>
              <w:b/>
              <w:bCs/>
              <w:sz w:val="28"/>
              <w:szCs w:val="28"/>
            </w:rPr>
          </w:pPr>
          <w:r w:rsidRPr="0010748A">
            <w:rPr>
              <w:bCs/>
              <w:sz w:val="28"/>
              <w:szCs w:val="28"/>
            </w:rPr>
            <w:fldChar w:fldCharType="end"/>
          </w:r>
        </w:p>
      </w:sdtContent>
    </w:sdt>
    <w:p w14:paraId="237BB40E" w14:textId="77777777" w:rsidR="00B82E72" w:rsidRDefault="00B82E72" w:rsidP="00B82E72">
      <w:pPr>
        <w:tabs>
          <w:tab w:val="left" w:pos="3165"/>
        </w:tabs>
        <w:jc w:val="center"/>
        <w:rPr>
          <w:b/>
          <w:sz w:val="26"/>
          <w:szCs w:val="26"/>
        </w:rPr>
      </w:pPr>
    </w:p>
    <w:p w14:paraId="5BB74324" w14:textId="77777777" w:rsidR="00B82E72" w:rsidRDefault="00B82E72" w:rsidP="00B82E72">
      <w:pPr>
        <w:tabs>
          <w:tab w:val="left" w:pos="3165"/>
        </w:tabs>
        <w:jc w:val="center"/>
        <w:rPr>
          <w:b/>
          <w:sz w:val="26"/>
          <w:szCs w:val="26"/>
        </w:rPr>
      </w:pPr>
    </w:p>
    <w:p w14:paraId="2097B5EA" w14:textId="77777777" w:rsidR="00B82E72" w:rsidRDefault="00B82E72" w:rsidP="00B82E72">
      <w:pPr>
        <w:tabs>
          <w:tab w:val="left" w:pos="3165"/>
        </w:tabs>
        <w:jc w:val="center"/>
        <w:rPr>
          <w:b/>
          <w:sz w:val="26"/>
          <w:szCs w:val="26"/>
        </w:rPr>
      </w:pPr>
    </w:p>
    <w:p w14:paraId="772A92D1" w14:textId="77777777" w:rsidR="00B82E72" w:rsidRDefault="00B82E72" w:rsidP="00B82E72">
      <w:pPr>
        <w:tabs>
          <w:tab w:val="left" w:pos="3165"/>
        </w:tabs>
        <w:jc w:val="center"/>
        <w:rPr>
          <w:b/>
          <w:sz w:val="26"/>
          <w:szCs w:val="26"/>
        </w:rPr>
      </w:pPr>
    </w:p>
    <w:p w14:paraId="374F60B3" w14:textId="77777777" w:rsidR="00B82E72" w:rsidRDefault="00B82E72" w:rsidP="00B82E72">
      <w:pPr>
        <w:tabs>
          <w:tab w:val="left" w:pos="3165"/>
        </w:tabs>
        <w:jc w:val="center"/>
        <w:rPr>
          <w:b/>
          <w:sz w:val="26"/>
          <w:szCs w:val="26"/>
        </w:rPr>
      </w:pPr>
    </w:p>
    <w:p w14:paraId="7B3D87C5" w14:textId="77777777" w:rsidR="00B82E72" w:rsidRDefault="00B82E72" w:rsidP="00B82E72">
      <w:pPr>
        <w:tabs>
          <w:tab w:val="left" w:pos="3165"/>
        </w:tabs>
        <w:jc w:val="center"/>
        <w:rPr>
          <w:b/>
          <w:sz w:val="26"/>
          <w:szCs w:val="26"/>
        </w:rPr>
      </w:pPr>
    </w:p>
    <w:p w14:paraId="028E7B1E" w14:textId="77777777" w:rsidR="00B82E72" w:rsidRDefault="00B82E72" w:rsidP="00B82E72">
      <w:pPr>
        <w:tabs>
          <w:tab w:val="left" w:pos="3165"/>
        </w:tabs>
        <w:jc w:val="center"/>
        <w:rPr>
          <w:b/>
          <w:sz w:val="26"/>
          <w:szCs w:val="26"/>
        </w:rPr>
      </w:pPr>
    </w:p>
    <w:p w14:paraId="2F15ECC4" w14:textId="77777777" w:rsidR="00B82E72" w:rsidRDefault="00B82E72" w:rsidP="00B82E72">
      <w:pPr>
        <w:tabs>
          <w:tab w:val="left" w:pos="3165"/>
        </w:tabs>
        <w:jc w:val="center"/>
        <w:rPr>
          <w:b/>
          <w:sz w:val="26"/>
          <w:szCs w:val="26"/>
        </w:rPr>
      </w:pPr>
    </w:p>
    <w:p w14:paraId="7728DDE3" w14:textId="77777777" w:rsidR="00B82E72" w:rsidRDefault="00B82E72" w:rsidP="00B82E72">
      <w:pPr>
        <w:tabs>
          <w:tab w:val="left" w:pos="3165"/>
        </w:tabs>
        <w:jc w:val="center"/>
        <w:rPr>
          <w:b/>
          <w:sz w:val="26"/>
          <w:szCs w:val="26"/>
        </w:rPr>
      </w:pPr>
    </w:p>
    <w:p w14:paraId="75D557A1" w14:textId="77777777" w:rsidR="00B82E72" w:rsidRDefault="00B82E72" w:rsidP="00B82E72">
      <w:pPr>
        <w:tabs>
          <w:tab w:val="left" w:pos="3165"/>
        </w:tabs>
        <w:jc w:val="center"/>
        <w:rPr>
          <w:b/>
          <w:sz w:val="26"/>
          <w:szCs w:val="26"/>
        </w:rPr>
      </w:pPr>
    </w:p>
    <w:p w14:paraId="148FB998" w14:textId="77777777" w:rsidR="00B82E72" w:rsidRDefault="00B82E72" w:rsidP="00B82E72">
      <w:pPr>
        <w:tabs>
          <w:tab w:val="left" w:pos="3165"/>
        </w:tabs>
        <w:jc w:val="center"/>
        <w:rPr>
          <w:b/>
          <w:sz w:val="26"/>
          <w:szCs w:val="26"/>
        </w:rPr>
      </w:pPr>
    </w:p>
    <w:p w14:paraId="68CFCAAB" w14:textId="77777777" w:rsidR="00B82E72" w:rsidRDefault="00B82E72" w:rsidP="00B82E72">
      <w:pPr>
        <w:tabs>
          <w:tab w:val="left" w:pos="3165"/>
        </w:tabs>
        <w:jc w:val="center"/>
        <w:rPr>
          <w:b/>
          <w:sz w:val="26"/>
          <w:szCs w:val="26"/>
        </w:rPr>
      </w:pPr>
    </w:p>
    <w:p w14:paraId="069EE2C8" w14:textId="77777777" w:rsidR="00B82E72" w:rsidRDefault="00B82E72" w:rsidP="00B82E72">
      <w:pPr>
        <w:tabs>
          <w:tab w:val="left" w:pos="3165"/>
        </w:tabs>
        <w:jc w:val="center"/>
        <w:rPr>
          <w:b/>
          <w:sz w:val="26"/>
          <w:szCs w:val="26"/>
        </w:rPr>
      </w:pPr>
    </w:p>
    <w:p w14:paraId="186ED246" w14:textId="77777777" w:rsidR="00B82E72" w:rsidRDefault="00B82E72" w:rsidP="00B82E72">
      <w:pPr>
        <w:tabs>
          <w:tab w:val="left" w:pos="3165"/>
        </w:tabs>
        <w:jc w:val="center"/>
        <w:rPr>
          <w:b/>
          <w:sz w:val="26"/>
          <w:szCs w:val="26"/>
        </w:rPr>
      </w:pPr>
    </w:p>
    <w:p w14:paraId="6E858312" w14:textId="77777777" w:rsidR="00B82E72" w:rsidRDefault="00B82E72" w:rsidP="00B82E72">
      <w:pPr>
        <w:tabs>
          <w:tab w:val="left" w:pos="3165"/>
        </w:tabs>
        <w:jc w:val="center"/>
        <w:rPr>
          <w:b/>
          <w:sz w:val="26"/>
          <w:szCs w:val="26"/>
        </w:rPr>
      </w:pPr>
    </w:p>
    <w:p w14:paraId="130239DC" w14:textId="77777777" w:rsidR="00B82E72" w:rsidRDefault="00B82E72" w:rsidP="00B82E72">
      <w:pPr>
        <w:tabs>
          <w:tab w:val="left" w:pos="3165"/>
        </w:tabs>
        <w:jc w:val="center"/>
        <w:rPr>
          <w:b/>
          <w:sz w:val="26"/>
          <w:szCs w:val="26"/>
        </w:rPr>
      </w:pPr>
    </w:p>
    <w:p w14:paraId="57726B30" w14:textId="77777777" w:rsidR="00B82E72" w:rsidRDefault="00B82E72" w:rsidP="00B82E72">
      <w:pPr>
        <w:tabs>
          <w:tab w:val="left" w:pos="3165"/>
        </w:tabs>
        <w:jc w:val="center"/>
        <w:rPr>
          <w:b/>
          <w:sz w:val="26"/>
          <w:szCs w:val="26"/>
        </w:rPr>
      </w:pPr>
    </w:p>
    <w:p w14:paraId="5B86E81A" w14:textId="77777777" w:rsidR="00B82E72" w:rsidRDefault="00B82E72" w:rsidP="00B82E72">
      <w:pPr>
        <w:tabs>
          <w:tab w:val="left" w:pos="3165"/>
        </w:tabs>
        <w:jc w:val="center"/>
        <w:rPr>
          <w:b/>
          <w:sz w:val="26"/>
          <w:szCs w:val="26"/>
        </w:rPr>
      </w:pPr>
    </w:p>
    <w:p w14:paraId="61831B37" w14:textId="77777777" w:rsidR="00B82E72" w:rsidRDefault="00B82E72" w:rsidP="00B82E72">
      <w:pPr>
        <w:outlineLvl w:val="0"/>
        <w:rPr>
          <w:b/>
          <w:sz w:val="28"/>
          <w:szCs w:val="28"/>
        </w:rPr>
      </w:pPr>
      <w:bookmarkStart w:id="3" w:name="_Toc58234573"/>
      <w:bookmarkStart w:id="4" w:name="_Toc68786872"/>
      <w:bookmarkStart w:id="5" w:name="_Toc70607983"/>
      <w:r>
        <w:rPr>
          <w:b/>
          <w:sz w:val="26"/>
          <w:szCs w:val="26"/>
        </w:rPr>
        <w:lastRenderedPageBreak/>
        <w:t xml:space="preserve">                                                             </w:t>
      </w:r>
      <w:r w:rsidRPr="005C1973">
        <w:rPr>
          <w:b/>
          <w:sz w:val="28"/>
          <w:szCs w:val="28"/>
        </w:rPr>
        <w:t>І. Паспорт</w:t>
      </w:r>
    </w:p>
    <w:p w14:paraId="7DB7EACA" w14:textId="77777777" w:rsidR="00B82E72" w:rsidRDefault="00B82E72" w:rsidP="00B82E72">
      <w:pPr>
        <w:ind w:firstLine="720"/>
        <w:jc w:val="center"/>
        <w:outlineLvl w:val="0"/>
        <w:rPr>
          <w:b/>
          <w:sz w:val="28"/>
          <w:szCs w:val="28"/>
        </w:rPr>
      </w:pPr>
      <w:r w:rsidRPr="005C1973">
        <w:rPr>
          <w:b/>
          <w:sz w:val="28"/>
          <w:szCs w:val="28"/>
        </w:rPr>
        <w:t xml:space="preserve"> </w:t>
      </w:r>
      <w:r>
        <w:rPr>
          <w:b/>
          <w:sz w:val="28"/>
          <w:szCs w:val="28"/>
        </w:rPr>
        <w:t>п</w:t>
      </w:r>
      <w:r w:rsidRPr="005C1973">
        <w:rPr>
          <w:b/>
          <w:sz w:val="28"/>
          <w:szCs w:val="28"/>
        </w:rPr>
        <w:t>рограми</w:t>
      </w:r>
      <w:bookmarkStart w:id="6" w:name="_Toc58234574"/>
      <w:bookmarkEnd w:id="3"/>
      <w:r w:rsidRPr="005C1973">
        <w:rPr>
          <w:b/>
          <w:sz w:val="28"/>
          <w:szCs w:val="28"/>
        </w:rPr>
        <w:t xml:space="preserve"> розвитку сімейної, гендерної політики</w:t>
      </w:r>
    </w:p>
    <w:p w14:paraId="13B7311C" w14:textId="77777777" w:rsidR="00B82E72" w:rsidRPr="0010748A" w:rsidRDefault="00B82E72" w:rsidP="00B82E72">
      <w:pPr>
        <w:ind w:firstLine="720"/>
        <w:jc w:val="center"/>
        <w:outlineLvl w:val="0"/>
        <w:rPr>
          <w:b/>
          <w:bCs/>
          <w:sz w:val="28"/>
          <w:szCs w:val="28"/>
        </w:rPr>
      </w:pPr>
      <w:r>
        <w:rPr>
          <w:b/>
          <w:sz w:val="28"/>
          <w:szCs w:val="28"/>
        </w:rPr>
        <w:t xml:space="preserve"> </w:t>
      </w:r>
      <w:r w:rsidRPr="005C1973">
        <w:rPr>
          <w:b/>
          <w:sz w:val="28"/>
          <w:szCs w:val="28"/>
        </w:rPr>
        <w:t xml:space="preserve">та протидії торгівлі людьми </w:t>
      </w:r>
      <w:bookmarkEnd w:id="4"/>
      <w:bookmarkEnd w:id="5"/>
      <w:bookmarkEnd w:id="6"/>
      <w:r w:rsidRPr="0010748A">
        <w:rPr>
          <w:b/>
          <w:bCs/>
          <w:sz w:val="28"/>
          <w:szCs w:val="28"/>
        </w:rPr>
        <w:t>в Сіверській міські</w:t>
      </w:r>
      <w:r>
        <w:rPr>
          <w:b/>
          <w:bCs/>
          <w:sz w:val="28"/>
          <w:szCs w:val="28"/>
        </w:rPr>
        <w:t>й територіальній громаді на 2021</w:t>
      </w:r>
      <w:r w:rsidRPr="0010748A">
        <w:rPr>
          <w:b/>
          <w:bCs/>
          <w:sz w:val="28"/>
          <w:szCs w:val="28"/>
        </w:rPr>
        <w:t>-2025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6"/>
        <w:gridCol w:w="2838"/>
        <w:gridCol w:w="5361"/>
      </w:tblGrid>
      <w:tr w:rsidR="00B82E72" w:rsidRPr="002437F5" w14:paraId="0358C768" w14:textId="77777777" w:rsidTr="00B82E72">
        <w:tc>
          <w:tcPr>
            <w:tcW w:w="1146" w:type="dxa"/>
            <w:shd w:val="clear" w:color="auto" w:fill="auto"/>
          </w:tcPr>
          <w:p w14:paraId="75E3BE09" w14:textId="77777777" w:rsidR="00B82E72" w:rsidRPr="005C1973" w:rsidRDefault="00B82E72" w:rsidP="00B82E72">
            <w:pPr>
              <w:ind w:firstLine="720"/>
              <w:jc w:val="center"/>
              <w:rPr>
                <w:sz w:val="28"/>
                <w:szCs w:val="28"/>
              </w:rPr>
            </w:pPr>
            <w:r w:rsidRPr="005C1973">
              <w:rPr>
                <w:sz w:val="28"/>
                <w:szCs w:val="28"/>
              </w:rPr>
              <w:t>1.</w:t>
            </w:r>
          </w:p>
        </w:tc>
        <w:tc>
          <w:tcPr>
            <w:tcW w:w="2838" w:type="dxa"/>
            <w:tcBorders>
              <w:top w:val="single" w:sz="4" w:space="0" w:color="auto"/>
              <w:left w:val="single" w:sz="4" w:space="0" w:color="auto"/>
              <w:bottom w:val="single" w:sz="4" w:space="0" w:color="auto"/>
              <w:right w:val="single" w:sz="4" w:space="0" w:color="auto"/>
            </w:tcBorders>
          </w:tcPr>
          <w:p w14:paraId="3CFE4852" w14:textId="77777777" w:rsidR="00B82E72" w:rsidRPr="006B4864" w:rsidRDefault="00B82E72" w:rsidP="00B82E72">
            <w:pPr>
              <w:pStyle w:val="af6"/>
              <w:rPr>
                <w:sz w:val="28"/>
                <w:szCs w:val="28"/>
                <w:lang w:val="uk-UA"/>
              </w:rPr>
            </w:pPr>
            <w:r w:rsidRPr="006B4864">
              <w:rPr>
                <w:sz w:val="28"/>
                <w:szCs w:val="28"/>
                <w:lang w:val="uk-UA"/>
              </w:rPr>
              <w:t>Ініціатор розроблення Програми</w:t>
            </w:r>
          </w:p>
        </w:tc>
        <w:tc>
          <w:tcPr>
            <w:tcW w:w="5361" w:type="dxa"/>
            <w:tcBorders>
              <w:top w:val="single" w:sz="4" w:space="0" w:color="auto"/>
              <w:left w:val="single" w:sz="4" w:space="0" w:color="auto"/>
              <w:bottom w:val="single" w:sz="4" w:space="0" w:color="auto"/>
            </w:tcBorders>
          </w:tcPr>
          <w:p w14:paraId="02293EBF" w14:textId="77777777" w:rsidR="00B82E72" w:rsidRPr="005C1973" w:rsidRDefault="00B82E72" w:rsidP="00B82E72">
            <w:pPr>
              <w:jc w:val="both"/>
              <w:rPr>
                <w:sz w:val="28"/>
                <w:szCs w:val="28"/>
              </w:rPr>
            </w:pPr>
            <w:r w:rsidRPr="00303AF4">
              <w:rPr>
                <w:sz w:val="28"/>
                <w:szCs w:val="28"/>
              </w:rPr>
              <w:t>Сіверська міська рада Бахмутського району Донецької області</w:t>
            </w:r>
          </w:p>
        </w:tc>
      </w:tr>
      <w:tr w:rsidR="00B82E72" w:rsidRPr="00FC154E" w14:paraId="05843C45" w14:textId="77777777" w:rsidTr="00B82E72">
        <w:tc>
          <w:tcPr>
            <w:tcW w:w="1146" w:type="dxa"/>
            <w:shd w:val="clear" w:color="auto" w:fill="auto"/>
          </w:tcPr>
          <w:p w14:paraId="7FE6A617" w14:textId="77777777" w:rsidR="00B82E72" w:rsidRPr="005C1973" w:rsidRDefault="00B82E72" w:rsidP="00B82E72">
            <w:pPr>
              <w:ind w:firstLine="720"/>
              <w:jc w:val="center"/>
              <w:rPr>
                <w:sz w:val="28"/>
                <w:szCs w:val="28"/>
              </w:rPr>
            </w:pPr>
            <w:r>
              <w:rPr>
                <w:sz w:val="28"/>
                <w:szCs w:val="28"/>
              </w:rPr>
              <w:t>2</w:t>
            </w:r>
          </w:p>
        </w:tc>
        <w:tc>
          <w:tcPr>
            <w:tcW w:w="2838" w:type="dxa"/>
            <w:shd w:val="clear" w:color="auto" w:fill="auto"/>
          </w:tcPr>
          <w:p w14:paraId="4E7EB1DD" w14:textId="77777777" w:rsidR="00B82E72" w:rsidRPr="005C1973" w:rsidRDefault="00B82E72" w:rsidP="00B82E72">
            <w:pPr>
              <w:ind w:firstLine="17"/>
              <w:jc w:val="both"/>
              <w:rPr>
                <w:sz w:val="28"/>
                <w:szCs w:val="28"/>
              </w:rPr>
            </w:pPr>
            <w:r w:rsidRPr="00303AF4">
              <w:rPr>
                <w:sz w:val="28"/>
                <w:szCs w:val="28"/>
              </w:rPr>
              <w:t>Підстави для розроблення Програми</w:t>
            </w:r>
          </w:p>
        </w:tc>
        <w:tc>
          <w:tcPr>
            <w:tcW w:w="5361" w:type="dxa"/>
            <w:shd w:val="clear" w:color="auto" w:fill="auto"/>
          </w:tcPr>
          <w:p w14:paraId="6D7A3D08" w14:textId="468D43AC" w:rsidR="00B82E72" w:rsidRPr="005C1973" w:rsidRDefault="00B82E72" w:rsidP="00B82E72">
            <w:pPr>
              <w:jc w:val="both"/>
              <w:rPr>
                <w:bCs/>
                <w:sz w:val="28"/>
                <w:szCs w:val="28"/>
              </w:rPr>
            </w:pPr>
            <w:r w:rsidRPr="005C1973">
              <w:rPr>
                <w:bCs/>
                <w:sz w:val="28"/>
                <w:szCs w:val="28"/>
              </w:rPr>
              <w:t xml:space="preserve">Постанова Кабінету Міністрів України                                 </w:t>
            </w:r>
            <w:r w:rsidRPr="005C1973">
              <w:rPr>
                <w:sz w:val="28"/>
                <w:szCs w:val="28"/>
              </w:rPr>
              <w:t>від 24 лютого 2021 р. №145</w:t>
            </w:r>
            <w:r w:rsidRPr="005C1973">
              <w:rPr>
                <w:bCs/>
                <w:sz w:val="28"/>
                <w:szCs w:val="28"/>
              </w:rPr>
              <w:t xml:space="preserve"> </w:t>
            </w:r>
            <w:r w:rsidRPr="005C1973">
              <w:rPr>
                <w:sz w:val="28"/>
                <w:szCs w:val="28"/>
              </w:rPr>
              <w:t>«</w:t>
            </w:r>
            <w:r w:rsidRPr="005C1973">
              <w:rPr>
                <w:bCs/>
                <w:sz w:val="28"/>
                <w:szCs w:val="28"/>
              </w:rPr>
              <w:t xml:space="preserve">Питання Державної соціальної програми запобігання та протидії домашньому насильству та насильству за ознакою статі на період до 2025 року», </w:t>
            </w:r>
            <w:r w:rsidRPr="005C1973">
              <w:rPr>
                <w:sz w:val="28"/>
                <w:szCs w:val="28"/>
              </w:rPr>
              <w:t>постанова Кабінету Міністрів України від 11 квітня 2018 року № 273 «Про затвердження Державної соціальної програми забезпечення рівних прав та можливостей жінок і чоловіків на період до 2021 року»</w:t>
            </w:r>
            <w:r>
              <w:rPr>
                <w:sz w:val="28"/>
                <w:szCs w:val="28"/>
              </w:rPr>
              <w:t xml:space="preserve"> </w:t>
            </w:r>
            <w:r w:rsidRPr="00C4031F">
              <w:rPr>
                <w:sz w:val="28"/>
                <w:szCs w:val="28"/>
              </w:rPr>
              <w:t xml:space="preserve">розпорядження голови Донецької обласної державної адміністрації, керівника обласної військово-цивільної адміністрації від 06.07.2021 № 697/5-21 «Про затвердження регіональної </w:t>
            </w:r>
            <w:r>
              <w:rPr>
                <w:sz w:val="28"/>
                <w:szCs w:val="28"/>
              </w:rPr>
              <w:t xml:space="preserve">програми розвитку сімейної, </w:t>
            </w:r>
            <w:r w:rsidR="00A67B7E">
              <w:rPr>
                <w:sz w:val="28"/>
                <w:szCs w:val="28"/>
                <w:highlight w:val="yellow"/>
              </w:rPr>
              <w:t>г</w:t>
            </w:r>
            <w:r w:rsidRPr="00C4031F">
              <w:rPr>
                <w:sz w:val="28"/>
                <w:szCs w:val="28"/>
              </w:rPr>
              <w:t>ендерної політики та протидії торгівлі людьми в Донецькій області на 2021-2025 роки»</w:t>
            </w:r>
          </w:p>
        </w:tc>
      </w:tr>
      <w:tr w:rsidR="00B82E72" w:rsidRPr="002437F5" w14:paraId="1985DA24" w14:textId="77777777" w:rsidTr="00B82E72">
        <w:tc>
          <w:tcPr>
            <w:tcW w:w="1146" w:type="dxa"/>
            <w:shd w:val="clear" w:color="auto" w:fill="auto"/>
          </w:tcPr>
          <w:p w14:paraId="3D08C6F5" w14:textId="77777777" w:rsidR="00B82E72" w:rsidRPr="005C1973" w:rsidRDefault="00B82E72" w:rsidP="00B82E72">
            <w:pPr>
              <w:ind w:firstLine="720"/>
              <w:jc w:val="center"/>
              <w:rPr>
                <w:sz w:val="28"/>
                <w:szCs w:val="28"/>
              </w:rPr>
            </w:pPr>
            <w:r w:rsidRPr="005C1973">
              <w:rPr>
                <w:sz w:val="28"/>
                <w:szCs w:val="28"/>
              </w:rPr>
              <w:t>2.</w:t>
            </w:r>
          </w:p>
        </w:tc>
        <w:tc>
          <w:tcPr>
            <w:tcW w:w="2838" w:type="dxa"/>
            <w:shd w:val="clear" w:color="auto" w:fill="auto"/>
          </w:tcPr>
          <w:p w14:paraId="14C57F12" w14:textId="77777777" w:rsidR="00B82E72" w:rsidRPr="005C1973" w:rsidRDefault="00B82E72" w:rsidP="00B82E72">
            <w:pPr>
              <w:jc w:val="both"/>
              <w:rPr>
                <w:sz w:val="28"/>
                <w:szCs w:val="28"/>
              </w:rPr>
            </w:pPr>
            <w:r w:rsidRPr="005C1973">
              <w:rPr>
                <w:sz w:val="28"/>
                <w:szCs w:val="28"/>
              </w:rPr>
              <w:t>Розробник програми</w:t>
            </w:r>
          </w:p>
        </w:tc>
        <w:tc>
          <w:tcPr>
            <w:tcW w:w="5361" w:type="dxa"/>
            <w:shd w:val="clear" w:color="auto" w:fill="auto"/>
          </w:tcPr>
          <w:p w14:paraId="77A895C0" w14:textId="77777777" w:rsidR="00B82E72" w:rsidRPr="005C1973" w:rsidRDefault="00B82E72" w:rsidP="00B82E72">
            <w:pPr>
              <w:jc w:val="both"/>
              <w:rPr>
                <w:sz w:val="28"/>
                <w:szCs w:val="28"/>
              </w:rPr>
            </w:pPr>
            <w:r w:rsidRPr="00303AF4">
              <w:rPr>
                <w:sz w:val="28"/>
                <w:szCs w:val="28"/>
              </w:rPr>
              <w:t>Сіверська міська рада Бахмутського району Донецької області</w:t>
            </w:r>
          </w:p>
        </w:tc>
      </w:tr>
      <w:tr w:rsidR="00B82E72" w:rsidRPr="00FC154E" w14:paraId="657743E4" w14:textId="77777777" w:rsidTr="00B82E72">
        <w:tc>
          <w:tcPr>
            <w:tcW w:w="1146" w:type="dxa"/>
            <w:shd w:val="clear" w:color="auto" w:fill="auto"/>
          </w:tcPr>
          <w:p w14:paraId="3F0E666D" w14:textId="77777777" w:rsidR="00B82E72" w:rsidRPr="005C1973" w:rsidRDefault="00B82E72" w:rsidP="00B82E72">
            <w:pPr>
              <w:ind w:firstLine="720"/>
              <w:jc w:val="center"/>
              <w:rPr>
                <w:sz w:val="28"/>
                <w:szCs w:val="28"/>
              </w:rPr>
            </w:pPr>
            <w:r w:rsidRPr="005C1973">
              <w:rPr>
                <w:sz w:val="28"/>
                <w:szCs w:val="28"/>
              </w:rPr>
              <w:t>4.</w:t>
            </w:r>
          </w:p>
        </w:tc>
        <w:tc>
          <w:tcPr>
            <w:tcW w:w="2838" w:type="dxa"/>
            <w:shd w:val="clear" w:color="auto" w:fill="auto"/>
          </w:tcPr>
          <w:p w14:paraId="267C4B27" w14:textId="77777777" w:rsidR="00B82E72" w:rsidRPr="005C1973" w:rsidRDefault="00B82E72" w:rsidP="00B82E72">
            <w:pPr>
              <w:jc w:val="both"/>
              <w:rPr>
                <w:sz w:val="28"/>
                <w:szCs w:val="28"/>
              </w:rPr>
            </w:pPr>
            <w:r w:rsidRPr="005C1973">
              <w:rPr>
                <w:sz w:val="28"/>
                <w:szCs w:val="28"/>
              </w:rPr>
              <w:t xml:space="preserve">Учасники та відповідальні виконавці програми </w:t>
            </w:r>
          </w:p>
        </w:tc>
        <w:tc>
          <w:tcPr>
            <w:tcW w:w="5361" w:type="dxa"/>
            <w:shd w:val="clear" w:color="auto" w:fill="auto"/>
          </w:tcPr>
          <w:p w14:paraId="095BCBB2" w14:textId="77777777" w:rsidR="00B82E72" w:rsidRPr="008528E9" w:rsidRDefault="00B82E72" w:rsidP="00B82E72">
            <w:pPr>
              <w:widowControl w:val="0"/>
              <w:suppressAutoHyphens/>
              <w:jc w:val="both"/>
              <w:rPr>
                <w:rFonts w:eastAsia="MS Mincho"/>
                <w:sz w:val="24"/>
                <w:szCs w:val="24"/>
                <w:lang w:eastAsia="ja-JP"/>
              </w:rPr>
            </w:pPr>
            <w:r>
              <w:rPr>
                <w:rFonts w:eastAsia="MS Mincho"/>
                <w:color w:val="000000"/>
                <w:sz w:val="28"/>
                <w:szCs w:val="28"/>
                <w:lang w:eastAsia="uk-UA"/>
              </w:rPr>
              <w:t>Управління освіти, служба у справах дітей,</w:t>
            </w:r>
            <w:r w:rsidRPr="00F76DE5">
              <w:rPr>
                <w:color w:val="7030A0"/>
                <w:sz w:val="28"/>
                <w:szCs w:val="28"/>
              </w:rPr>
              <w:t xml:space="preserve"> </w:t>
            </w:r>
            <w:r w:rsidRPr="00E41846">
              <w:rPr>
                <w:color w:val="000000" w:themeColor="text1"/>
                <w:sz w:val="28"/>
                <w:szCs w:val="28"/>
              </w:rPr>
              <w:t>в</w:t>
            </w:r>
            <w:r w:rsidRPr="00E41846">
              <w:rPr>
                <w:rFonts w:eastAsia="MS Mincho"/>
                <w:color w:val="000000" w:themeColor="text1"/>
                <w:sz w:val="28"/>
                <w:szCs w:val="28"/>
                <w:lang w:eastAsia="uk-UA"/>
              </w:rPr>
              <w:t>і</w:t>
            </w:r>
            <w:r w:rsidRPr="00F76DE5">
              <w:rPr>
                <w:rFonts w:eastAsia="MS Mincho"/>
                <w:color w:val="000000"/>
                <w:sz w:val="28"/>
                <w:szCs w:val="28"/>
                <w:lang w:eastAsia="uk-UA"/>
              </w:rPr>
              <w:t>дділ з питань  соціального захисту населення</w:t>
            </w:r>
            <w:r>
              <w:rPr>
                <w:rFonts w:eastAsia="MS Mincho"/>
                <w:color w:val="000000"/>
                <w:sz w:val="28"/>
                <w:szCs w:val="28"/>
                <w:lang w:eastAsia="uk-UA"/>
              </w:rPr>
              <w:t xml:space="preserve"> провідний спеціаліст з питань сім’ї, молоді та спорту виконкому міської ради, провідний спеціаліст з питань охорони здоров’я виконкому міської ради, КУ «Центр надання соціальних послуг», представники закладів культури,  Сіверський м</w:t>
            </w:r>
            <w:r w:rsidRPr="004629BB">
              <w:rPr>
                <w:sz w:val="28"/>
                <w:szCs w:val="28"/>
              </w:rPr>
              <w:t>олодіжний центр «Територія-М»,</w:t>
            </w:r>
            <w:r w:rsidRPr="009B23F3">
              <w:rPr>
                <w:rFonts w:eastAsia="MS Mincho"/>
                <w:color w:val="000000"/>
                <w:sz w:val="28"/>
                <w:szCs w:val="28"/>
                <w:lang w:eastAsia="uk-UA"/>
              </w:rPr>
              <w:t xml:space="preserve"> </w:t>
            </w:r>
            <w:r>
              <w:rPr>
                <w:rFonts w:eastAsia="MS Mincho"/>
                <w:color w:val="000000"/>
                <w:sz w:val="28"/>
                <w:szCs w:val="28"/>
                <w:lang w:eastAsia="uk-UA"/>
              </w:rPr>
              <w:t>Сіверський професійний ліцей (за згодою), г</w:t>
            </w:r>
            <w:r w:rsidRPr="009B23F3">
              <w:rPr>
                <w:rFonts w:eastAsia="MS Mincho"/>
                <w:color w:val="000000"/>
                <w:sz w:val="28"/>
                <w:szCs w:val="28"/>
                <w:lang w:eastAsia="uk-UA"/>
              </w:rPr>
              <w:t xml:space="preserve">ромадські </w:t>
            </w:r>
            <w:r>
              <w:rPr>
                <w:rFonts w:eastAsia="MS Mincho"/>
                <w:color w:val="000000"/>
                <w:sz w:val="28"/>
                <w:szCs w:val="28"/>
                <w:lang w:eastAsia="uk-UA"/>
              </w:rPr>
              <w:t>об’єднання (за згодою)</w:t>
            </w:r>
          </w:p>
          <w:p w14:paraId="21A22BCE" w14:textId="77777777" w:rsidR="00B82E72" w:rsidRPr="005C1973" w:rsidRDefault="00B82E72" w:rsidP="00B82E72">
            <w:pPr>
              <w:jc w:val="both"/>
              <w:rPr>
                <w:sz w:val="28"/>
                <w:szCs w:val="28"/>
              </w:rPr>
            </w:pPr>
          </w:p>
        </w:tc>
      </w:tr>
      <w:tr w:rsidR="00B82E72" w:rsidRPr="005C1973" w14:paraId="294B6486" w14:textId="77777777" w:rsidTr="00B82E72">
        <w:tc>
          <w:tcPr>
            <w:tcW w:w="1146" w:type="dxa"/>
            <w:shd w:val="clear" w:color="auto" w:fill="auto"/>
          </w:tcPr>
          <w:p w14:paraId="2B747BAA" w14:textId="77777777" w:rsidR="00B82E72" w:rsidRPr="005C1973" w:rsidRDefault="00B82E72" w:rsidP="00B82E72">
            <w:pPr>
              <w:ind w:firstLine="720"/>
              <w:jc w:val="center"/>
              <w:rPr>
                <w:sz w:val="28"/>
                <w:szCs w:val="28"/>
              </w:rPr>
            </w:pPr>
            <w:r w:rsidRPr="005C1973">
              <w:rPr>
                <w:sz w:val="28"/>
                <w:szCs w:val="28"/>
              </w:rPr>
              <w:t>5.</w:t>
            </w:r>
          </w:p>
        </w:tc>
        <w:tc>
          <w:tcPr>
            <w:tcW w:w="2838" w:type="dxa"/>
            <w:shd w:val="clear" w:color="auto" w:fill="auto"/>
          </w:tcPr>
          <w:p w14:paraId="2EB8E992" w14:textId="77777777" w:rsidR="00B82E72" w:rsidRPr="005C1973" w:rsidRDefault="00B82E72" w:rsidP="00B82E72">
            <w:pPr>
              <w:jc w:val="both"/>
              <w:rPr>
                <w:sz w:val="28"/>
                <w:szCs w:val="28"/>
              </w:rPr>
            </w:pPr>
            <w:r w:rsidRPr="005C1973">
              <w:rPr>
                <w:sz w:val="28"/>
                <w:szCs w:val="28"/>
              </w:rPr>
              <w:t xml:space="preserve">Термін реалізації </w:t>
            </w:r>
            <w:r>
              <w:rPr>
                <w:sz w:val="28"/>
                <w:szCs w:val="28"/>
              </w:rPr>
              <w:t>П</w:t>
            </w:r>
            <w:r w:rsidRPr="005C1973">
              <w:rPr>
                <w:sz w:val="28"/>
                <w:szCs w:val="28"/>
              </w:rPr>
              <w:t xml:space="preserve">рограми </w:t>
            </w:r>
          </w:p>
        </w:tc>
        <w:tc>
          <w:tcPr>
            <w:tcW w:w="5361" w:type="dxa"/>
            <w:shd w:val="clear" w:color="auto" w:fill="auto"/>
          </w:tcPr>
          <w:p w14:paraId="06E56474" w14:textId="77777777" w:rsidR="00B82E72" w:rsidRPr="005C1973" w:rsidRDefault="00B82E72" w:rsidP="00B82E72">
            <w:pPr>
              <w:jc w:val="both"/>
              <w:rPr>
                <w:sz w:val="28"/>
                <w:szCs w:val="28"/>
              </w:rPr>
            </w:pPr>
            <w:r>
              <w:rPr>
                <w:sz w:val="28"/>
                <w:szCs w:val="28"/>
              </w:rPr>
              <w:t>2021</w:t>
            </w:r>
            <w:r w:rsidRPr="005C1973">
              <w:rPr>
                <w:sz w:val="28"/>
                <w:szCs w:val="28"/>
              </w:rPr>
              <w:t>-2025 роки</w:t>
            </w:r>
          </w:p>
        </w:tc>
      </w:tr>
      <w:tr w:rsidR="00B82E72" w:rsidRPr="002437F5" w14:paraId="3E6AE599" w14:textId="77777777" w:rsidTr="00B82E72">
        <w:tc>
          <w:tcPr>
            <w:tcW w:w="1146" w:type="dxa"/>
            <w:shd w:val="clear" w:color="auto" w:fill="auto"/>
          </w:tcPr>
          <w:p w14:paraId="4C5C2CDD" w14:textId="77777777" w:rsidR="00B82E72" w:rsidRPr="005C1973" w:rsidRDefault="00B82E72" w:rsidP="00B82E72">
            <w:pPr>
              <w:ind w:firstLine="720"/>
              <w:jc w:val="center"/>
              <w:rPr>
                <w:sz w:val="28"/>
                <w:szCs w:val="28"/>
              </w:rPr>
            </w:pPr>
            <w:r w:rsidRPr="005C1973">
              <w:rPr>
                <w:sz w:val="28"/>
                <w:szCs w:val="28"/>
              </w:rPr>
              <w:t>7.</w:t>
            </w:r>
          </w:p>
        </w:tc>
        <w:tc>
          <w:tcPr>
            <w:tcW w:w="2838" w:type="dxa"/>
            <w:shd w:val="clear" w:color="auto" w:fill="auto"/>
          </w:tcPr>
          <w:p w14:paraId="0731FF5E" w14:textId="77777777" w:rsidR="00B82E72" w:rsidRPr="005C1973" w:rsidRDefault="00B82E72" w:rsidP="00B82E72">
            <w:pPr>
              <w:jc w:val="both"/>
              <w:rPr>
                <w:sz w:val="28"/>
                <w:szCs w:val="28"/>
              </w:rPr>
            </w:pPr>
            <w:r w:rsidRPr="005C1973">
              <w:rPr>
                <w:sz w:val="28"/>
                <w:szCs w:val="28"/>
              </w:rPr>
              <w:t>Фінансування заходів програми</w:t>
            </w:r>
          </w:p>
        </w:tc>
        <w:tc>
          <w:tcPr>
            <w:tcW w:w="5361" w:type="dxa"/>
            <w:shd w:val="clear" w:color="auto" w:fill="auto"/>
          </w:tcPr>
          <w:p w14:paraId="241E6DE6" w14:textId="77777777" w:rsidR="00B82E72" w:rsidRPr="005C1973" w:rsidRDefault="00B82E72" w:rsidP="00B82E72">
            <w:pPr>
              <w:jc w:val="both"/>
              <w:rPr>
                <w:sz w:val="28"/>
                <w:szCs w:val="28"/>
              </w:rPr>
            </w:pPr>
            <w:r w:rsidRPr="005C1973">
              <w:rPr>
                <w:sz w:val="28"/>
                <w:szCs w:val="28"/>
              </w:rPr>
              <w:t xml:space="preserve">Здійснюється щорічно в межах затверджених бюджетних асигнувань </w:t>
            </w:r>
            <w:r w:rsidRPr="005C1973">
              <w:rPr>
                <w:sz w:val="28"/>
                <w:szCs w:val="28"/>
              </w:rPr>
              <w:lastRenderedPageBreak/>
              <w:t>місцевих бюджетів на відповідну галузь та інших джерел, не заборонених законодавством</w:t>
            </w:r>
          </w:p>
        </w:tc>
      </w:tr>
      <w:tr w:rsidR="00B82E72" w:rsidRPr="002437F5" w14:paraId="068E6680" w14:textId="77777777" w:rsidTr="00B82E72">
        <w:tc>
          <w:tcPr>
            <w:tcW w:w="1146" w:type="dxa"/>
            <w:tcBorders>
              <w:top w:val="single" w:sz="4" w:space="0" w:color="000000"/>
              <w:left w:val="single" w:sz="4" w:space="0" w:color="000000"/>
              <w:bottom w:val="single" w:sz="4" w:space="0" w:color="000000"/>
            </w:tcBorders>
            <w:shd w:val="clear" w:color="auto" w:fill="auto"/>
          </w:tcPr>
          <w:p w14:paraId="25F6FEA4" w14:textId="77777777" w:rsidR="00B82E72" w:rsidRPr="005C1973" w:rsidRDefault="00B82E72" w:rsidP="00B82E72">
            <w:pPr>
              <w:ind w:firstLine="720"/>
              <w:jc w:val="center"/>
              <w:rPr>
                <w:sz w:val="28"/>
                <w:szCs w:val="28"/>
              </w:rPr>
            </w:pPr>
            <w:r w:rsidRPr="00303AF4">
              <w:rPr>
                <w:sz w:val="28"/>
                <w:szCs w:val="28"/>
              </w:rPr>
              <w:lastRenderedPageBreak/>
              <w:t>8.</w:t>
            </w:r>
          </w:p>
        </w:tc>
        <w:tc>
          <w:tcPr>
            <w:tcW w:w="2838" w:type="dxa"/>
            <w:tcBorders>
              <w:top w:val="single" w:sz="4" w:space="0" w:color="000000"/>
              <w:left w:val="single" w:sz="4" w:space="0" w:color="000000"/>
              <w:bottom w:val="single" w:sz="4" w:space="0" w:color="000000"/>
            </w:tcBorders>
            <w:shd w:val="clear" w:color="auto" w:fill="auto"/>
          </w:tcPr>
          <w:p w14:paraId="0F93AE2D" w14:textId="77777777" w:rsidR="00B82E72" w:rsidRPr="005C1973" w:rsidRDefault="00B82E72" w:rsidP="00B82E72">
            <w:pPr>
              <w:jc w:val="both"/>
              <w:rPr>
                <w:sz w:val="28"/>
                <w:szCs w:val="28"/>
              </w:rPr>
            </w:pPr>
            <w:r w:rsidRPr="00303AF4">
              <w:rPr>
                <w:sz w:val="28"/>
                <w:szCs w:val="28"/>
              </w:rPr>
              <w:t>Загальний обсяг фінансових ресурсів, необхідних для реалізації Програми</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14:paraId="2F8DAA99" w14:textId="77777777" w:rsidR="00B82E72" w:rsidRPr="00303AF4" w:rsidRDefault="00B82E72" w:rsidP="00B82E72">
            <w:pPr>
              <w:tabs>
                <w:tab w:val="left" w:pos="600"/>
                <w:tab w:val="left" w:pos="1830"/>
                <w:tab w:val="left" w:pos="3165"/>
              </w:tabs>
              <w:jc w:val="both"/>
              <w:rPr>
                <w:b/>
                <w:sz w:val="28"/>
                <w:szCs w:val="28"/>
              </w:rPr>
            </w:pPr>
            <w:r w:rsidRPr="00303AF4">
              <w:rPr>
                <w:sz w:val="28"/>
                <w:szCs w:val="28"/>
              </w:rPr>
              <w:t>ВСЬОГО:</w:t>
            </w:r>
            <w:r>
              <w:rPr>
                <w:sz w:val="28"/>
                <w:szCs w:val="28"/>
              </w:rPr>
              <w:t xml:space="preserve"> 1000,0 тис.</w:t>
            </w:r>
            <w:r w:rsidRPr="00303AF4">
              <w:rPr>
                <w:b/>
                <w:sz w:val="28"/>
                <w:szCs w:val="28"/>
              </w:rPr>
              <w:t xml:space="preserve"> </w:t>
            </w:r>
            <w:r w:rsidRPr="00303AF4">
              <w:rPr>
                <w:sz w:val="28"/>
                <w:szCs w:val="28"/>
              </w:rPr>
              <w:t>грн.</w:t>
            </w:r>
          </w:p>
          <w:p w14:paraId="68D67689" w14:textId="77777777" w:rsidR="00B82E72" w:rsidRPr="005C1973" w:rsidRDefault="00B82E72" w:rsidP="00B82E72">
            <w:pPr>
              <w:jc w:val="both"/>
              <w:rPr>
                <w:sz w:val="28"/>
                <w:szCs w:val="28"/>
              </w:rPr>
            </w:pPr>
          </w:p>
        </w:tc>
      </w:tr>
    </w:tbl>
    <w:p w14:paraId="1FFEF23A" w14:textId="77777777" w:rsidR="00B82E72" w:rsidRPr="005C1973" w:rsidRDefault="00B82E72" w:rsidP="00B82E72">
      <w:pPr>
        <w:ind w:firstLine="720"/>
        <w:jc w:val="center"/>
        <w:outlineLvl w:val="0"/>
        <w:rPr>
          <w:b/>
          <w:sz w:val="28"/>
          <w:szCs w:val="28"/>
        </w:rPr>
      </w:pPr>
      <w:bookmarkStart w:id="7" w:name="_Toc58234575"/>
      <w:r w:rsidRPr="005C1973">
        <w:rPr>
          <w:b/>
          <w:sz w:val="28"/>
          <w:szCs w:val="28"/>
        </w:rPr>
        <w:br w:type="page"/>
      </w:r>
    </w:p>
    <w:p w14:paraId="129F579E" w14:textId="77777777" w:rsidR="00B82E72" w:rsidRDefault="00B82E72" w:rsidP="00B82E72">
      <w:pPr>
        <w:ind w:firstLine="720"/>
        <w:jc w:val="center"/>
        <w:outlineLvl w:val="0"/>
        <w:rPr>
          <w:b/>
          <w:sz w:val="28"/>
          <w:szCs w:val="28"/>
        </w:rPr>
      </w:pPr>
      <w:bookmarkStart w:id="8" w:name="_Toc70607984"/>
      <w:r w:rsidRPr="005C1973">
        <w:rPr>
          <w:b/>
          <w:sz w:val="28"/>
          <w:szCs w:val="28"/>
        </w:rPr>
        <w:lastRenderedPageBreak/>
        <w:t xml:space="preserve">ІІ. </w:t>
      </w:r>
      <w:bookmarkEnd w:id="7"/>
      <w:bookmarkEnd w:id="8"/>
      <w:r>
        <w:rPr>
          <w:b/>
          <w:sz w:val="28"/>
          <w:szCs w:val="28"/>
        </w:rPr>
        <w:t>Загальні положення</w:t>
      </w:r>
    </w:p>
    <w:p w14:paraId="05F0F2E3" w14:textId="77777777" w:rsidR="00B82E72" w:rsidRPr="005C1973" w:rsidRDefault="00B82E72" w:rsidP="00B82E72">
      <w:pPr>
        <w:ind w:firstLine="720"/>
        <w:jc w:val="center"/>
        <w:outlineLvl w:val="0"/>
        <w:rPr>
          <w:b/>
          <w:sz w:val="28"/>
          <w:szCs w:val="28"/>
        </w:rPr>
      </w:pPr>
    </w:p>
    <w:p w14:paraId="07A2A192" w14:textId="77777777" w:rsidR="00B82E72" w:rsidRDefault="00B82E72" w:rsidP="00B82E72">
      <w:pPr>
        <w:pStyle w:val="Default"/>
        <w:ind w:firstLine="720"/>
        <w:jc w:val="both"/>
        <w:rPr>
          <w:sz w:val="28"/>
          <w:szCs w:val="28"/>
          <w:lang w:val="uk-UA"/>
        </w:rPr>
      </w:pPr>
      <w:r w:rsidRPr="00B008CF">
        <w:rPr>
          <w:sz w:val="28"/>
          <w:szCs w:val="28"/>
          <w:lang w:val="uk-UA"/>
        </w:rPr>
        <w:t>Програму</w:t>
      </w:r>
      <w:r w:rsidRPr="00B008CF">
        <w:rPr>
          <w:b/>
          <w:sz w:val="28"/>
          <w:szCs w:val="28"/>
          <w:lang w:val="uk-UA" w:eastAsia="ru-RU"/>
        </w:rPr>
        <w:t xml:space="preserve"> </w:t>
      </w:r>
      <w:r w:rsidRPr="00B008CF">
        <w:rPr>
          <w:bCs/>
          <w:sz w:val="28"/>
          <w:szCs w:val="28"/>
          <w:lang w:val="uk-UA" w:eastAsia="ru-RU"/>
        </w:rPr>
        <w:t>розвитку</w:t>
      </w:r>
      <w:r w:rsidRPr="00B008CF">
        <w:rPr>
          <w:sz w:val="28"/>
          <w:szCs w:val="28"/>
          <w:lang w:val="uk-UA"/>
        </w:rPr>
        <w:t xml:space="preserve"> сімейної, гендерної політики та протидії торгівлі людьми в Сіверській міській територіальній громаді на 2021-2025 роки</w:t>
      </w:r>
      <w:r>
        <w:rPr>
          <w:sz w:val="26"/>
          <w:szCs w:val="26"/>
          <w:lang w:val="uk-UA"/>
        </w:rPr>
        <w:t xml:space="preserve"> </w:t>
      </w:r>
      <w:r w:rsidRPr="005C1973">
        <w:rPr>
          <w:sz w:val="28"/>
          <w:szCs w:val="28"/>
          <w:lang w:val="uk-UA"/>
        </w:rPr>
        <w:t>(далі – Програма)</w:t>
      </w:r>
      <w:r w:rsidRPr="005C1973">
        <w:rPr>
          <w:b/>
          <w:sz w:val="28"/>
          <w:szCs w:val="28"/>
          <w:lang w:val="uk-UA"/>
        </w:rPr>
        <w:t xml:space="preserve"> </w:t>
      </w:r>
      <w:r w:rsidRPr="005C1973">
        <w:rPr>
          <w:color w:val="auto"/>
          <w:sz w:val="28"/>
          <w:szCs w:val="28"/>
          <w:lang w:val="uk-UA"/>
        </w:rPr>
        <w:t xml:space="preserve">розроблено відповідно до </w:t>
      </w:r>
      <w:r>
        <w:rPr>
          <w:color w:val="auto"/>
          <w:sz w:val="28"/>
          <w:szCs w:val="28"/>
          <w:lang w:val="uk-UA"/>
        </w:rPr>
        <w:t>З</w:t>
      </w:r>
      <w:r w:rsidRPr="005C1973">
        <w:rPr>
          <w:color w:val="auto"/>
          <w:sz w:val="28"/>
          <w:szCs w:val="28"/>
          <w:lang w:val="uk-UA"/>
        </w:rPr>
        <w:t xml:space="preserve">аконів України </w:t>
      </w:r>
      <w:r w:rsidRPr="00597D16">
        <w:rPr>
          <w:sz w:val="28"/>
          <w:szCs w:val="28"/>
          <w:lang w:val="uk-UA" w:eastAsia="ru-RU"/>
        </w:rPr>
        <w:t>«Про місцеве самоврядування в Україні»</w:t>
      </w:r>
      <w:r>
        <w:rPr>
          <w:sz w:val="28"/>
          <w:szCs w:val="28"/>
          <w:lang w:val="uk-UA" w:eastAsia="ru-RU"/>
        </w:rPr>
        <w:t xml:space="preserve">, </w:t>
      </w:r>
      <w:r w:rsidRPr="005C1973">
        <w:rPr>
          <w:color w:val="auto"/>
          <w:sz w:val="28"/>
          <w:szCs w:val="28"/>
          <w:lang w:val="uk-UA"/>
        </w:rPr>
        <w:t>від 8 вересня 2005 року</w:t>
      </w:r>
      <w:r>
        <w:rPr>
          <w:color w:val="auto"/>
          <w:sz w:val="28"/>
          <w:szCs w:val="28"/>
          <w:lang w:val="uk-UA"/>
        </w:rPr>
        <w:t xml:space="preserve"> </w:t>
      </w:r>
      <w:r w:rsidRPr="005C1973">
        <w:rPr>
          <w:color w:val="auto"/>
          <w:sz w:val="28"/>
          <w:szCs w:val="28"/>
          <w:lang w:val="uk-UA"/>
        </w:rPr>
        <w:t>№ 2866-ІV «Про забезпечення рівних прав та можливостей жінок і чоловіків», від 20 вересня 2011 року № 3739-VI «Про протидію торгівлі людьми», від 7 грудня 2017 року № 2229-VIII «Про запобігання та протидію домашньому насильству»,</w:t>
      </w:r>
      <w:r w:rsidRPr="005C1973">
        <w:rPr>
          <w:bCs/>
          <w:color w:val="auto"/>
          <w:sz w:val="28"/>
          <w:szCs w:val="28"/>
          <w:shd w:val="clear" w:color="auto" w:fill="FFFFFF"/>
          <w:lang w:val="uk-UA"/>
        </w:rPr>
        <w:t xml:space="preserve"> від 26</w:t>
      </w:r>
      <w:r w:rsidRPr="005C1973">
        <w:rPr>
          <w:color w:val="auto"/>
          <w:sz w:val="28"/>
          <w:szCs w:val="28"/>
          <w:lang w:val="uk-UA"/>
        </w:rPr>
        <w:t xml:space="preserve"> квітня 2001 року № 2402-III «Про охорону дитинства», </w:t>
      </w:r>
      <w:r w:rsidRPr="00E41846">
        <w:rPr>
          <w:color w:val="000000" w:themeColor="text1"/>
          <w:sz w:val="28"/>
          <w:szCs w:val="28"/>
          <w:lang w:val="uk-UA"/>
        </w:rPr>
        <w:t xml:space="preserve">Указу Президента України  від 30 вересня 2019 року № 722/2019 «Про Цілі сталого розвитку України на період до 2030 року», Указу Президента України від 24 березня 2021 року №119/2021 «Національна стратегія у сфері прав людини» </w:t>
      </w:r>
      <w:r w:rsidRPr="005C1973">
        <w:rPr>
          <w:color w:val="auto"/>
          <w:sz w:val="28"/>
          <w:szCs w:val="28"/>
          <w:lang w:val="uk-UA"/>
        </w:rPr>
        <w:t>до постанов Кабінету Міністрів України від</w:t>
      </w:r>
      <w:r>
        <w:rPr>
          <w:color w:val="auto"/>
          <w:sz w:val="28"/>
          <w:szCs w:val="28"/>
          <w:lang w:val="uk-UA"/>
        </w:rPr>
        <w:t xml:space="preserve"> </w:t>
      </w:r>
      <w:r w:rsidRPr="00597D16">
        <w:rPr>
          <w:sz w:val="28"/>
          <w:szCs w:val="28"/>
          <w:lang w:val="uk-UA"/>
        </w:rPr>
        <w:t>1</w:t>
      </w:r>
      <w:r>
        <w:rPr>
          <w:sz w:val="28"/>
          <w:szCs w:val="28"/>
          <w:lang w:val="uk-UA"/>
        </w:rPr>
        <w:t>1</w:t>
      </w:r>
      <w:r w:rsidRPr="00597D16">
        <w:rPr>
          <w:sz w:val="28"/>
          <w:szCs w:val="28"/>
          <w:lang w:val="uk-UA"/>
        </w:rPr>
        <w:t xml:space="preserve"> квітня 2018 року № 273</w:t>
      </w:r>
      <w:r w:rsidRPr="005C1973">
        <w:rPr>
          <w:color w:val="auto"/>
          <w:sz w:val="28"/>
          <w:szCs w:val="28"/>
          <w:lang w:val="uk-UA"/>
        </w:rPr>
        <w:t xml:space="preserve"> «П</w:t>
      </w:r>
      <w:r w:rsidRPr="005C1973">
        <w:rPr>
          <w:bCs/>
          <w:color w:val="auto"/>
          <w:sz w:val="28"/>
          <w:szCs w:val="28"/>
          <w:shd w:val="clear" w:color="auto" w:fill="FFFFFF"/>
          <w:lang w:val="uk-UA"/>
        </w:rPr>
        <w:t>ро затвердження Державної соціальної програми забезпечення рівних прав та можливостей жінок і чоловіків на період до 2021 року</w:t>
      </w:r>
      <w:r w:rsidRPr="005C1973">
        <w:rPr>
          <w:b/>
          <w:bCs/>
          <w:color w:val="auto"/>
          <w:sz w:val="28"/>
          <w:szCs w:val="28"/>
          <w:shd w:val="clear" w:color="auto" w:fill="FFFFFF"/>
          <w:lang w:val="uk-UA"/>
        </w:rPr>
        <w:t xml:space="preserve">», </w:t>
      </w:r>
      <w:r w:rsidRPr="005C1973">
        <w:rPr>
          <w:color w:val="auto"/>
          <w:sz w:val="28"/>
          <w:szCs w:val="28"/>
          <w:lang w:val="uk-UA"/>
        </w:rPr>
        <w:t xml:space="preserve">від 24 лютого 2021 року № 145 «Питання </w:t>
      </w:r>
      <w:r>
        <w:rPr>
          <w:color w:val="auto"/>
          <w:sz w:val="28"/>
          <w:szCs w:val="28"/>
          <w:lang w:val="uk-UA"/>
        </w:rPr>
        <w:t>Д</w:t>
      </w:r>
      <w:r w:rsidRPr="005C1973">
        <w:rPr>
          <w:color w:val="auto"/>
          <w:sz w:val="28"/>
          <w:szCs w:val="28"/>
          <w:lang w:val="uk-UA"/>
        </w:rPr>
        <w:t xml:space="preserve">ержавної соціальної програми запобігання та протидії домашньому насильству та насильству за ознакою статі на період до 2025 року», </w:t>
      </w:r>
      <w:r w:rsidRPr="009B77B4">
        <w:rPr>
          <w:color w:val="auto"/>
          <w:sz w:val="26"/>
          <w:szCs w:val="26"/>
          <w:lang w:val="uk-UA"/>
        </w:rPr>
        <w:t xml:space="preserve"> </w:t>
      </w:r>
      <w:r w:rsidRPr="00D93385">
        <w:rPr>
          <w:sz w:val="28"/>
          <w:szCs w:val="28"/>
          <w:lang w:val="uk-UA"/>
        </w:rPr>
        <w:t>від 22.08.2018 №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w:t>
      </w:r>
      <w:r w:rsidRPr="00D93385">
        <w:rPr>
          <w:color w:val="auto"/>
          <w:sz w:val="28"/>
          <w:szCs w:val="28"/>
          <w:lang w:val="uk-UA"/>
        </w:rPr>
        <w:t xml:space="preserve"> </w:t>
      </w:r>
      <w:r w:rsidRPr="00D93385">
        <w:rPr>
          <w:sz w:val="28"/>
          <w:szCs w:val="28"/>
          <w:lang w:val="uk-UA"/>
        </w:rPr>
        <w:t xml:space="preserve">Наказу Міністерства України у справах сім’ї, молоді та спорту, Міністерства внутрішніх справ України від 07.09.2009 № 3131/386 «Про затвердження Інструкції щодо порядку взаємодії структурних підрозділів, відповідальних за реалізацію державної політики щодо попередження насильства в сім’ї, служб у справах дітей, центрів соціальних служб для сім’ї, дітей та молоді та відповідальних підрозділів органів внутрішніх справ з питань здійснення заходів з попередження насильства в сім’ї», Указу президента України №398/2020 «Про невідкладні заходи із запобігання та протидії домашньому насильству, насильству за ознакою статі, захисту прав осіб, які постраждали від такого насильства», </w:t>
      </w:r>
      <w:r w:rsidRPr="00D93385">
        <w:rPr>
          <w:color w:val="auto"/>
          <w:sz w:val="28"/>
          <w:szCs w:val="28"/>
          <w:lang w:val="uk-UA"/>
        </w:rPr>
        <w:t>до розпоряджень Кабінету Міністрів України від 28 жовтня 2020 р. № 1544-р «Про затвердження Національного плану дій з виконання резолюції Ради Безпеки ООН 1325 «Жінки, мир, безпека» на період до 2025 року»</w:t>
      </w:r>
      <w:r>
        <w:rPr>
          <w:color w:val="auto"/>
          <w:sz w:val="28"/>
          <w:szCs w:val="28"/>
          <w:lang w:val="uk-UA"/>
        </w:rPr>
        <w:t xml:space="preserve">, </w:t>
      </w:r>
      <w:r w:rsidRPr="00E41846">
        <w:rPr>
          <w:color w:val="000000" w:themeColor="text1"/>
          <w:sz w:val="28"/>
          <w:szCs w:val="28"/>
          <w:lang w:val="uk-UA"/>
        </w:rPr>
        <w:t xml:space="preserve">Наказу Міністерства фінансів України від 02 січня 2019 року № 1 «Про затвердження Методичних рекомендацій щодо впровадження та застосування гендерно-орієнтованого підходу в бюджетному процесі», відповідно до розпорядження </w:t>
      </w:r>
      <w:r w:rsidRPr="0072436B">
        <w:rPr>
          <w:sz w:val="28"/>
          <w:szCs w:val="28"/>
          <w:lang w:val="uk-UA"/>
        </w:rPr>
        <w:t>голови Донецької обласної державної адміністрації, керівника обласної військово-цивільної адміністрації від 06.07.2021 № 697/5-21 «Про затвердження регіональн</w:t>
      </w:r>
      <w:r>
        <w:rPr>
          <w:sz w:val="28"/>
          <w:szCs w:val="28"/>
          <w:lang w:val="uk-UA"/>
        </w:rPr>
        <w:t>ої програми розвитку сімейної, Г</w:t>
      </w:r>
      <w:r w:rsidRPr="0072436B">
        <w:rPr>
          <w:sz w:val="28"/>
          <w:szCs w:val="28"/>
          <w:lang w:val="uk-UA"/>
        </w:rPr>
        <w:t>ендерної політики та протидії торгівлі людьми в Донецькій області на 2021-2025 роки»</w:t>
      </w:r>
      <w:r>
        <w:rPr>
          <w:sz w:val="28"/>
          <w:szCs w:val="28"/>
          <w:lang w:val="uk-UA"/>
        </w:rPr>
        <w:t>.</w:t>
      </w:r>
    </w:p>
    <w:p w14:paraId="051D0CE0" w14:textId="77777777" w:rsidR="00B82E72" w:rsidRPr="00E41846" w:rsidRDefault="00B82E72" w:rsidP="00B82E72">
      <w:pPr>
        <w:pStyle w:val="Default"/>
        <w:ind w:firstLine="720"/>
        <w:jc w:val="both"/>
        <w:rPr>
          <w:color w:val="000000" w:themeColor="text1"/>
          <w:sz w:val="28"/>
          <w:szCs w:val="28"/>
          <w:lang w:val="uk-UA"/>
        </w:rPr>
      </w:pPr>
      <w:r w:rsidRPr="00E41846">
        <w:rPr>
          <w:color w:val="000000" w:themeColor="text1"/>
          <w:sz w:val="28"/>
          <w:szCs w:val="28"/>
          <w:lang w:val="uk-UA"/>
        </w:rPr>
        <w:t>При розробці Програми враховано положення міжнародного законодавства, зокрема:  Загальна Декларація прав людини, Конвенція про ліквідацію всіх форм дискримінації (CEDAW), Резолюція РБ ООН 1325 «Жінки, мир, безпека», Європейська Хартія рівності жінок і чоловіків у житті місцевих громад.</w:t>
      </w:r>
    </w:p>
    <w:p w14:paraId="46838EA5" w14:textId="77777777" w:rsidR="00B82E72" w:rsidRPr="0072436B" w:rsidRDefault="00B82E72" w:rsidP="00B82E72">
      <w:pPr>
        <w:pStyle w:val="Default"/>
        <w:ind w:firstLine="720"/>
        <w:jc w:val="both"/>
        <w:rPr>
          <w:color w:val="auto"/>
          <w:sz w:val="28"/>
          <w:szCs w:val="28"/>
          <w:lang w:val="uk-UA"/>
        </w:rPr>
      </w:pPr>
    </w:p>
    <w:p w14:paraId="40041C4B" w14:textId="77777777" w:rsidR="00B82E72" w:rsidRPr="005C1973" w:rsidRDefault="00B82E72" w:rsidP="00B82E72">
      <w:pPr>
        <w:pStyle w:val="Default"/>
        <w:ind w:firstLine="720"/>
        <w:jc w:val="both"/>
        <w:rPr>
          <w:sz w:val="28"/>
          <w:szCs w:val="28"/>
          <w:lang w:val="uk-UA"/>
        </w:rPr>
      </w:pPr>
      <w:r w:rsidRPr="005C1973">
        <w:rPr>
          <w:sz w:val="28"/>
          <w:szCs w:val="28"/>
          <w:lang w:val="uk-UA"/>
        </w:rPr>
        <w:t xml:space="preserve">Актуальність розробки та прийняття </w:t>
      </w:r>
      <w:r>
        <w:rPr>
          <w:sz w:val="28"/>
          <w:szCs w:val="28"/>
          <w:lang w:val="uk-UA"/>
        </w:rPr>
        <w:t>П</w:t>
      </w:r>
      <w:r w:rsidRPr="005C1973">
        <w:rPr>
          <w:sz w:val="28"/>
          <w:szCs w:val="28"/>
          <w:lang w:val="uk-UA"/>
        </w:rPr>
        <w:t xml:space="preserve">рограми зумовлені необхідністю формування сімейної та гендерної політики, спрямованої на розвиток сімейно-шлюбних стосунків, створення умов для виконання сім’єю основних функцій, </w:t>
      </w:r>
      <w:r w:rsidRPr="005C1973">
        <w:rPr>
          <w:color w:val="auto"/>
          <w:sz w:val="28"/>
          <w:szCs w:val="28"/>
          <w:lang w:val="uk-UA"/>
        </w:rPr>
        <w:t>спрямованої на утвердження в суспільстві соціальної справедливості та гендерної рівності;</w:t>
      </w:r>
      <w:r w:rsidRPr="005C1973">
        <w:rPr>
          <w:sz w:val="28"/>
          <w:szCs w:val="28"/>
          <w:lang w:val="uk-UA"/>
        </w:rPr>
        <w:t xml:space="preserve"> протидії домашньому насильству, насильству за ознакою статі, запобігання торгівлі людьми і захисту прав осіб, які постраждали від торгівлі людьми, їх захисту  та допомоги</w:t>
      </w:r>
      <w:r>
        <w:rPr>
          <w:sz w:val="28"/>
          <w:szCs w:val="28"/>
          <w:lang w:val="uk-UA"/>
        </w:rPr>
        <w:t xml:space="preserve"> на території Сіверської міської територіальної громади</w:t>
      </w:r>
      <w:r w:rsidRPr="005C1973">
        <w:rPr>
          <w:sz w:val="28"/>
          <w:szCs w:val="28"/>
          <w:lang w:val="uk-UA"/>
        </w:rPr>
        <w:t xml:space="preserve">. </w:t>
      </w:r>
    </w:p>
    <w:p w14:paraId="78BE469B" w14:textId="77777777" w:rsidR="00B82E72" w:rsidRPr="005C1973" w:rsidRDefault="00B82E72" w:rsidP="00B82E72">
      <w:pPr>
        <w:ind w:firstLine="720"/>
        <w:jc w:val="both"/>
        <w:rPr>
          <w:sz w:val="28"/>
          <w:szCs w:val="28"/>
        </w:rPr>
      </w:pPr>
      <w:r>
        <w:rPr>
          <w:sz w:val="28"/>
          <w:szCs w:val="28"/>
        </w:rPr>
        <w:t>Д</w:t>
      </w:r>
      <w:r w:rsidRPr="005C1973">
        <w:rPr>
          <w:sz w:val="28"/>
          <w:szCs w:val="28"/>
        </w:rPr>
        <w:t xml:space="preserve">ані статистики свідчать про демографічне старіння населення </w:t>
      </w:r>
      <w:r>
        <w:rPr>
          <w:sz w:val="28"/>
          <w:szCs w:val="28"/>
        </w:rPr>
        <w:t>у Сіверській міській територіальній громаді</w:t>
      </w:r>
      <w:r w:rsidRPr="005C1973">
        <w:rPr>
          <w:sz w:val="28"/>
          <w:szCs w:val="28"/>
        </w:rPr>
        <w:t xml:space="preserve">, що зумовлено негативними тенденціями збільшенням рівня смертності населення  та  зменшенням кількості показників народжуваності. </w:t>
      </w:r>
    </w:p>
    <w:p w14:paraId="36A78E96" w14:textId="77777777" w:rsidR="00B82E72" w:rsidRPr="005C1973" w:rsidRDefault="00B82E72" w:rsidP="00B82E72">
      <w:pPr>
        <w:ind w:firstLine="720"/>
        <w:jc w:val="both"/>
        <w:rPr>
          <w:sz w:val="28"/>
          <w:szCs w:val="28"/>
        </w:rPr>
      </w:pPr>
      <w:r w:rsidRPr="005C1973">
        <w:rPr>
          <w:sz w:val="28"/>
          <w:szCs w:val="28"/>
        </w:rPr>
        <w:t>Сучасний погляд молоді на життя призводить до виникнення принципово нових сімейних цінностей та норм, що також пов’язано із  соціальними факторами: рівнем економічної спроможності населення, безробіттям, способом життя, шкідливими звичками, харчуванням.</w:t>
      </w:r>
    </w:p>
    <w:p w14:paraId="5515E815" w14:textId="77777777" w:rsidR="00B82E72" w:rsidRPr="005C1973" w:rsidRDefault="00B82E72" w:rsidP="00B82E72">
      <w:pPr>
        <w:ind w:firstLine="720"/>
        <w:jc w:val="both"/>
        <w:rPr>
          <w:sz w:val="28"/>
          <w:szCs w:val="28"/>
        </w:rPr>
      </w:pPr>
      <w:r w:rsidRPr="005C1973">
        <w:rPr>
          <w:sz w:val="28"/>
          <w:szCs w:val="28"/>
        </w:rPr>
        <w:t>Ці фактори також впливають на збільшення</w:t>
      </w:r>
      <w:r>
        <w:rPr>
          <w:sz w:val="28"/>
          <w:szCs w:val="28"/>
        </w:rPr>
        <w:t xml:space="preserve"> в Україні</w:t>
      </w:r>
      <w:r w:rsidRPr="005C1973">
        <w:rPr>
          <w:sz w:val="28"/>
          <w:szCs w:val="28"/>
        </w:rPr>
        <w:t xml:space="preserve"> кількості звернень за фактом домашнього насильством, що є надважливим сучасним викликом для суспільства  та має економічні наслідки. </w:t>
      </w:r>
    </w:p>
    <w:p w14:paraId="4475546E" w14:textId="77777777" w:rsidR="00B82E72" w:rsidRDefault="00B82E72" w:rsidP="00B82E72">
      <w:pPr>
        <w:ind w:firstLine="720"/>
        <w:jc w:val="both"/>
        <w:rPr>
          <w:sz w:val="28"/>
          <w:szCs w:val="28"/>
        </w:rPr>
      </w:pPr>
      <w:r w:rsidRPr="005C1973">
        <w:rPr>
          <w:sz w:val="28"/>
          <w:szCs w:val="28"/>
        </w:rPr>
        <w:t>Крім цього, поширюються такі негативні соціальні явища, пов’язані з порушенням прав людини – гендерна нерівність та дискримінація, торгівля людьми та стереотипне ставлення громадян до цієї проблеми.</w:t>
      </w:r>
    </w:p>
    <w:p w14:paraId="6434E1E4" w14:textId="77777777" w:rsidR="00B82E72" w:rsidRPr="00E41846" w:rsidRDefault="00B82E72" w:rsidP="00B82E72">
      <w:pPr>
        <w:ind w:firstLine="720"/>
        <w:jc w:val="both"/>
        <w:rPr>
          <w:color w:val="000000" w:themeColor="text1"/>
          <w:sz w:val="28"/>
          <w:szCs w:val="28"/>
        </w:rPr>
      </w:pPr>
      <w:r w:rsidRPr="00E41846">
        <w:rPr>
          <w:color w:val="000000" w:themeColor="text1"/>
          <w:sz w:val="28"/>
          <w:szCs w:val="28"/>
        </w:rPr>
        <w:t>Основними зацікавленими сторонами реалізації Програми є дівчата і хлопці, жінки та чоловіки різного віку, які проживають у населених пунктах Сіверської МТГ.</w:t>
      </w:r>
    </w:p>
    <w:p w14:paraId="5BCAD12D" w14:textId="77777777" w:rsidR="00B82E72" w:rsidRDefault="00B82E72" w:rsidP="00B82E72">
      <w:pPr>
        <w:ind w:firstLine="720"/>
        <w:jc w:val="both"/>
        <w:rPr>
          <w:sz w:val="28"/>
          <w:szCs w:val="28"/>
        </w:rPr>
      </w:pPr>
      <w:r w:rsidRPr="005C1973">
        <w:rPr>
          <w:sz w:val="28"/>
          <w:szCs w:val="28"/>
        </w:rPr>
        <w:t>Всі вищезазначені проблеми потребують прийняття системних  міжвідомчих заходів</w:t>
      </w:r>
      <w:r>
        <w:rPr>
          <w:sz w:val="28"/>
          <w:szCs w:val="28"/>
        </w:rPr>
        <w:t>,</w:t>
      </w:r>
      <w:r w:rsidRPr="005C1973">
        <w:rPr>
          <w:sz w:val="28"/>
          <w:szCs w:val="28"/>
        </w:rPr>
        <w:t xml:space="preserve"> </w:t>
      </w:r>
      <w:r>
        <w:rPr>
          <w:sz w:val="28"/>
          <w:szCs w:val="28"/>
        </w:rPr>
        <w:t xml:space="preserve">як </w:t>
      </w:r>
      <w:r w:rsidRPr="005C1973">
        <w:rPr>
          <w:sz w:val="28"/>
          <w:szCs w:val="28"/>
        </w:rPr>
        <w:t xml:space="preserve">на регіональному </w:t>
      </w:r>
      <w:r>
        <w:rPr>
          <w:sz w:val="28"/>
          <w:szCs w:val="28"/>
        </w:rPr>
        <w:t xml:space="preserve">так і на місцевому </w:t>
      </w:r>
      <w:r w:rsidRPr="005C1973">
        <w:rPr>
          <w:sz w:val="28"/>
          <w:szCs w:val="28"/>
        </w:rPr>
        <w:t>рівні.</w:t>
      </w:r>
      <w:r>
        <w:rPr>
          <w:sz w:val="28"/>
          <w:szCs w:val="28"/>
        </w:rPr>
        <w:t xml:space="preserve"> </w:t>
      </w:r>
      <w:bookmarkStart w:id="9" w:name="_Toc58234576"/>
      <w:bookmarkStart w:id="10" w:name="_Toc68786874"/>
      <w:bookmarkStart w:id="11" w:name="_Toc70607985"/>
    </w:p>
    <w:p w14:paraId="0EC79407" w14:textId="77777777" w:rsidR="00B82E72" w:rsidRDefault="00B82E72" w:rsidP="00B82E72">
      <w:pPr>
        <w:ind w:firstLine="720"/>
        <w:jc w:val="both"/>
        <w:rPr>
          <w:sz w:val="28"/>
          <w:szCs w:val="28"/>
        </w:rPr>
      </w:pPr>
    </w:p>
    <w:p w14:paraId="19867A81" w14:textId="77777777" w:rsidR="00B82E72" w:rsidRDefault="00B82E72" w:rsidP="00B82E72">
      <w:pPr>
        <w:ind w:firstLine="720"/>
        <w:jc w:val="center"/>
        <w:rPr>
          <w:b/>
          <w:sz w:val="28"/>
          <w:szCs w:val="28"/>
        </w:rPr>
      </w:pPr>
      <w:r w:rsidRPr="005C1973">
        <w:rPr>
          <w:b/>
          <w:sz w:val="28"/>
          <w:szCs w:val="28"/>
        </w:rPr>
        <w:t>ІІІ. Визначення проблеми, на розв’язання якої спрямована програма</w:t>
      </w:r>
      <w:bookmarkEnd w:id="9"/>
      <w:bookmarkEnd w:id="10"/>
      <w:bookmarkEnd w:id="11"/>
    </w:p>
    <w:p w14:paraId="571675E9" w14:textId="77777777" w:rsidR="00B82E72" w:rsidRDefault="00B82E72" w:rsidP="00B82E72">
      <w:pPr>
        <w:rPr>
          <w:b/>
          <w:sz w:val="28"/>
          <w:szCs w:val="28"/>
        </w:rPr>
      </w:pPr>
    </w:p>
    <w:p w14:paraId="13B65DB0" w14:textId="77777777" w:rsidR="00B82E72" w:rsidRPr="0018190D" w:rsidRDefault="00B82E72" w:rsidP="00B82E72">
      <w:pPr>
        <w:jc w:val="center"/>
        <w:rPr>
          <w:b/>
          <w:sz w:val="28"/>
        </w:rPr>
      </w:pPr>
      <w:r>
        <w:rPr>
          <w:b/>
          <w:sz w:val="28"/>
        </w:rPr>
        <w:t xml:space="preserve">3.1. </w:t>
      </w:r>
      <w:r w:rsidRPr="0018190D">
        <w:rPr>
          <w:b/>
          <w:sz w:val="28"/>
        </w:rPr>
        <w:t>Сімейна політика</w:t>
      </w:r>
    </w:p>
    <w:p w14:paraId="5634EDF2" w14:textId="77777777" w:rsidR="00B82E72" w:rsidRPr="005C1973" w:rsidRDefault="00B82E72" w:rsidP="00B82E72">
      <w:pPr>
        <w:pStyle w:val="Default"/>
        <w:ind w:firstLine="720"/>
        <w:jc w:val="both"/>
        <w:rPr>
          <w:lang w:val="uk-UA"/>
        </w:rPr>
      </w:pPr>
      <w:r w:rsidRPr="005C1973">
        <w:rPr>
          <w:sz w:val="28"/>
          <w:szCs w:val="28"/>
          <w:lang w:val="uk-UA"/>
        </w:rPr>
        <w:t xml:space="preserve">Сучасна сім’я є найважливішим соціальним середовищем та має  надзвичайно важливу роль в розвитку суспільства, виконує економічні, правові, соціальні, етичні функції та є потужним фактором формування демографічного потенціалу. </w:t>
      </w:r>
    </w:p>
    <w:p w14:paraId="479941EB" w14:textId="77777777" w:rsidR="00B82E72" w:rsidRPr="005C1973" w:rsidRDefault="00B82E72" w:rsidP="00B82E72">
      <w:pPr>
        <w:autoSpaceDE w:val="0"/>
        <w:autoSpaceDN w:val="0"/>
        <w:adjustRightInd w:val="0"/>
        <w:ind w:firstLine="720"/>
        <w:jc w:val="both"/>
        <w:rPr>
          <w:sz w:val="28"/>
          <w:szCs w:val="28"/>
        </w:rPr>
      </w:pPr>
      <w:r w:rsidRPr="005C1973">
        <w:rPr>
          <w:sz w:val="28"/>
          <w:szCs w:val="28"/>
        </w:rPr>
        <w:t>Втім, економічні й демографічні проблеми, криза в культурі відбиваються на життєдіяльності сучасної сім'ї.</w:t>
      </w:r>
    </w:p>
    <w:p w14:paraId="5D82A884" w14:textId="77777777" w:rsidR="00B82E72" w:rsidRPr="005C1973" w:rsidRDefault="00B82E72" w:rsidP="00B82E72">
      <w:pPr>
        <w:pStyle w:val="af2"/>
        <w:ind w:firstLine="720"/>
        <w:jc w:val="both"/>
        <w:rPr>
          <w:sz w:val="28"/>
          <w:szCs w:val="28"/>
        </w:rPr>
      </w:pPr>
      <w:r w:rsidRPr="005C1973">
        <w:rPr>
          <w:sz w:val="28"/>
          <w:szCs w:val="28"/>
        </w:rPr>
        <w:t xml:space="preserve">Підвищення рівня індивідуальної свободи та можливостей вибору тієї чи іншої моделі шлюбно-сімейної поведінки в наш час не завжди поєднується з усвідомленням сімейних обов’язків, відповідальним ставленням до шлюбних стосунків та виховання дітей, до свого здоров’я та здоров’я інших членів родини.  </w:t>
      </w:r>
    </w:p>
    <w:p w14:paraId="7887A91D" w14:textId="77777777" w:rsidR="00B82E72" w:rsidRPr="005C1973" w:rsidRDefault="00B82E72" w:rsidP="00B82E72">
      <w:pPr>
        <w:pStyle w:val="af2"/>
        <w:ind w:firstLine="720"/>
        <w:jc w:val="both"/>
        <w:rPr>
          <w:sz w:val="28"/>
          <w:szCs w:val="28"/>
        </w:rPr>
      </w:pPr>
      <w:r w:rsidRPr="00F21994">
        <w:rPr>
          <w:sz w:val="28"/>
          <w:szCs w:val="28"/>
        </w:rPr>
        <w:lastRenderedPageBreak/>
        <w:t>Це виявляється у зменшенні кількості шлюбів,</w:t>
      </w:r>
      <w:r>
        <w:rPr>
          <w:sz w:val="28"/>
          <w:szCs w:val="28"/>
        </w:rPr>
        <w:t xml:space="preserve"> а</w:t>
      </w:r>
      <w:r w:rsidRPr="00F21994">
        <w:rPr>
          <w:sz w:val="28"/>
          <w:szCs w:val="28"/>
        </w:rPr>
        <w:t xml:space="preserve"> саме у 2019 році за даними провідного спеціаліста з питань державної реєстрації актів цивільного стану виконкому міської ради </w:t>
      </w:r>
      <w:r>
        <w:rPr>
          <w:sz w:val="28"/>
          <w:szCs w:val="28"/>
        </w:rPr>
        <w:t xml:space="preserve">складало </w:t>
      </w:r>
      <w:r w:rsidRPr="00F21994">
        <w:rPr>
          <w:sz w:val="28"/>
          <w:szCs w:val="28"/>
        </w:rPr>
        <w:t xml:space="preserve">30 одиниць, в 2020 році – 21 одиниця (зменшення на 9 одиниць у порівнянні з 2019 роком), </w:t>
      </w:r>
      <w:r w:rsidRPr="005C1973">
        <w:rPr>
          <w:sz w:val="28"/>
          <w:szCs w:val="28"/>
        </w:rPr>
        <w:t>збільш</w:t>
      </w:r>
      <w:r>
        <w:rPr>
          <w:sz w:val="28"/>
          <w:szCs w:val="28"/>
        </w:rPr>
        <w:t>илось</w:t>
      </w:r>
      <w:r w:rsidRPr="005C1973">
        <w:rPr>
          <w:sz w:val="28"/>
          <w:szCs w:val="28"/>
        </w:rPr>
        <w:t xml:space="preserve"> кільк</w:t>
      </w:r>
      <w:r>
        <w:rPr>
          <w:sz w:val="28"/>
          <w:szCs w:val="28"/>
        </w:rPr>
        <w:t>ість</w:t>
      </w:r>
      <w:r w:rsidRPr="005C1973">
        <w:rPr>
          <w:sz w:val="28"/>
          <w:szCs w:val="28"/>
        </w:rPr>
        <w:t xml:space="preserve"> розлучень, консенсуальних шлюбів та позашлюбних стосунків, неповних сімей, нових сімей, створених у результаті повторного шлюбу; позашлюбні сім’ї тощо. </w:t>
      </w:r>
    </w:p>
    <w:p w14:paraId="076FC396" w14:textId="77777777" w:rsidR="00B82E72" w:rsidRPr="0064286C" w:rsidRDefault="00B82E72" w:rsidP="00B82E72">
      <w:pPr>
        <w:ind w:firstLine="720"/>
        <w:jc w:val="both"/>
        <w:rPr>
          <w:sz w:val="28"/>
          <w:szCs w:val="28"/>
        </w:rPr>
      </w:pPr>
      <w:r w:rsidRPr="005C1973">
        <w:rPr>
          <w:sz w:val="28"/>
          <w:szCs w:val="28"/>
        </w:rPr>
        <w:t xml:space="preserve">Рівень смертності населення </w:t>
      </w:r>
      <w:r>
        <w:rPr>
          <w:sz w:val="28"/>
          <w:szCs w:val="28"/>
        </w:rPr>
        <w:t>у 2020 році в Сіверській територіальній громаді</w:t>
      </w:r>
      <w:r w:rsidRPr="005C1973">
        <w:rPr>
          <w:sz w:val="28"/>
          <w:szCs w:val="28"/>
        </w:rPr>
        <w:t xml:space="preserve"> перевищує кількість народжених у </w:t>
      </w:r>
      <w:r>
        <w:rPr>
          <w:sz w:val="28"/>
          <w:szCs w:val="28"/>
        </w:rPr>
        <w:t>4,9</w:t>
      </w:r>
      <w:r w:rsidRPr="005C1973">
        <w:rPr>
          <w:sz w:val="28"/>
          <w:szCs w:val="28"/>
        </w:rPr>
        <w:t xml:space="preserve"> рази. </w:t>
      </w:r>
      <w:r w:rsidRPr="0064286C">
        <w:rPr>
          <w:sz w:val="28"/>
          <w:szCs w:val="28"/>
        </w:rPr>
        <w:t xml:space="preserve">28% населення громади - це люди похилого віку старші 60 років. </w:t>
      </w:r>
    </w:p>
    <w:p w14:paraId="65AF0351" w14:textId="77777777" w:rsidR="00B82E72" w:rsidRPr="005C1973" w:rsidRDefault="00B82E72" w:rsidP="00B82E72">
      <w:pPr>
        <w:autoSpaceDE w:val="0"/>
        <w:autoSpaceDN w:val="0"/>
        <w:adjustRightInd w:val="0"/>
        <w:ind w:firstLine="720"/>
        <w:jc w:val="both"/>
        <w:rPr>
          <w:sz w:val="28"/>
          <w:szCs w:val="28"/>
        </w:rPr>
      </w:pPr>
      <w:r w:rsidRPr="005C1973">
        <w:rPr>
          <w:sz w:val="28"/>
          <w:szCs w:val="28"/>
        </w:rPr>
        <w:t>За даними загальноукраїнського соціологічного дослідження становища молоді у 2019 році, 65% молоді України неодружені/незаміжні. Серед опитуваних в офіційно зареєстрованому шлюбі перебуває 17,55% молодих осіб, не реєстрували свої стосунки 13,3%.</w:t>
      </w:r>
    </w:p>
    <w:p w14:paraId="061F329D" w14:textId="77777777" w:rsidR="00B82E72" w:rsidRPr="0064286C" w:rsidRDefault="00B82E72" w:rsidP="00B82E72">
      <w:pPr>
        <w:ind w:firstLine="720"/>
        <w:jc w:val="both"/>
        <w:rPr>
          <w:sz w:val="28"/>
          <w:szCs w:val="28"/>
        </w:rPr>
      </w:pPr>
      <w:r w:rsidRPr="0064286C">
        <w:rPr>
          <w:sz w:val="28"/>
          <w:szCs w:val="28"/>
        </w:rPr>
        <w:t xml:space="preserve">За даними вибіркового обстеження </w:t>
      </w:r>
      <w:r>
        <w:rPr>
          <w:sz w:val="28"/>
          <w:szCs w:val="28"/>
        </w:rPr>
        <w:t xml:space="preserve">кількість </w:t>
      </w:r>
      <w:r w:rsidRPr="0064286C">
        <w:rPr>
          <w:sz w:val="28"/>
          <w:szCs w:val="28"/>
        </w:rPr>
        <w:t>домогосподарств у Донецькій  області у 202</w:t>
      </w:r>
      <w:r>
        <w:rPr>
          <w:sz w:val="28"/>
          <w:szCs w:val="28"/>
        </w:rPr>
        <w:t>0</w:t>
      </w:r>
      <w:r w:rsidRPr="0064286C">
        <w:rPr>
          <w:sz w:val="28"/>
          <w:szCs w:val="28"/>
        </w:rPr>
        <w:t xml:space="preserve"> році скла</w:t>
      </w:r>
      <w:r>
        <w:rPr>
          <w:sz w:val="28"/>
          <w:szCs w:val="28"/>
        </w:rPr>
        <w:t>ло</w:t>
      </w:r>
      <w:r w:rsidRPr="0064286C">
        <w:rPr>
          <w:sz w:val="28"/>
          <w:szCs w:val="28"/>
        </w:rPr>
        <w:t xml:space="preserve"> 906,8 тис., а за даними обстеження в Сіверській міській територіальній громаді кількість домогосподарств у 2020 році </w:t>
      </w:r>
      <w:r>
        <w:rPr>
          <w:sz w:val="28"/>
          <w:szCs w:val="28"/>
        </w:rPr>
        <w:t xml:space="preserve">- </w:t>
      </w:r>
      <w:r w:rsidRPr="0064286C">
        <w:rPr>
          <w:sz w:val="28"/>
          <w:szCs w:val="28"/>
        </w:rPr>
        <w:t xml:space="preserve">5626, що складає лише 0,6% від усіх </w:t>
      </w:r>
      <w:bookmarkStart w:id="12" w:name="_Hlk78379919"/>
      <w:r w:rsidRPr="0064286C">
        <w:rPr>
          <w:sz w:val="28"/>
          <w:szCs w:val="28"/>
        </w:rPr>
        <w:t>домогосподарств</w:t>
      </w:r>
      <w:bookmarkEnd w:id="12"/>
      <w:r w:rsidRPr="0064286C">
        <w:rPr>
          <w:sz w:val="28"/>
          <w:szCs w:val="28"/>
        </w:rPr>
        <w:t xml:space="preserve"> Донецької області.</w:t>
      </w:r>
    </w:p>
    <w:p w14:paraId="75E571FF" w14:textId="77777777" w:rsidR="00B82E72" w:rsidRPr="005C1973" w:rsidRDefault="00B82E72" w:rsidP="00B82E72">
      <w:pPr>
        <w:shd w:val="clear" w:color="auto" w:fill="FFFFFF"/>
        <w:ind w:firstLine="720"/>
        <w:jc w:val="both"/>
        <w:rPr>
          <w:sz w:val="28"/>
          <w:szCs w:val="28"/>
          <w:shd w:val="clear" w:color="auto" w:fill="FFFFFF"/>
        </w:rPr>
      </w:pPr>
      <w:r w:rsidRPr="005C1973">
        <w:rPr>
          <w:sz w:val="28"/>
          <w:szCs w:val="28"/>
        </w:rPr>
        <w:t>Спостерігаються тенденції до погіршення матеріального становища сімей,</w:t>
      </w:r>
      <w:r w:rsidRPr="005C1973">
        <w:rPr>
          <w:sz w:val="28"/>
          <w:szCs w:val="28"/>
          <w:shd w:val="clear" w:color="auto" w:fill="FFFFFF"/>
        </w:rPr>
        <w:t xml:space="preserve"> низького виховного потенціалу, неналежного виконання батьківських обов'язків, насильства та складних стосунків в </w:t>
      </w:r>
      <w:r w:rsidRPr="005C1973">
        <w:rPr>
          <w:bCs/>
          <w:sz w:val="28"/>
          <w:szCs w:val="28"/>
          <w:shd w:val="clear" w:color="auto" w:fill="FFFFFF"/>
        </w:rPr>
        <w:t>сім</w:t>
      </w:r>
      <w:r w:rsidRPr="005C1973">
        <w:rPr>
          <w:sz w:val="28"/>
          <w:szCs w:val="28"/>
          <w:shd w:val="clear" w:color="auto" w:fill="FFFFFF"/>
        </w:rPr>
        <w:t xml:space="preserve">'ї, низький рівень соціально-побутових навичок та вживання психоактивних речовин призводять до потрапляння  </w:t>
      </w:r>
      <w:r w:rsidRPr="005C1973">
        <w:rPr>
          <w:sz w:val="28"/>
          <w:szCs w:val="28"/>
        </w:rPr>
        <w:t xml:space="preserve">багатьох сімей </w:t>
      </w:r>
      <w:r w:rsidRPr="005C1973">
        <w:rPr>
          <w:sz w:val="28"/>
          <w:szCs w:val="28"/>
          <w:shd w:val="clear" w:color="auto" w:fill="FFFFFF"/>
        </w:rPr>
        <w:t xml:space="preserve">у складні життєві обставини. </w:t>
      </w:r>
    </w:p>
    <w:p w14:paraId="7E532FFB" w14:textId="77777777" w:rsidR="00B82E72" w:rsidRPr="000D7FEA" w:rsidRDefault="00B82E72" w:rsidP="00B82E72">
      <w:pPr>
        <w:ind w:firstLine="709"/>
        <w:jc w:val="both"/>
        <w:rPr>
          <w:sz w:val="28"/>
          <w:szCs w:val="28"/>
        </w:rPr>
      </w:pPr>
      <w:r w:rsidRPr="000D7FEA">
        <w:rPr>
          <w:sz w:val="28"/>
          <w:szCs w:val="28"/>
        </w:rPr>
        <w:t xml:space="preserve">У 2020 році у відділенні з надання соціальних послуг сім’ям, дітям та молоді КУ «Центр надання соціальних послуг» Сіверської міської ради перебувало </w:t>
      </w:r>
      <w:r w:rsidRPr="000D7FEA">
        <w:rPr>
          <w:bCs/>
          <w:sz w:val="28"/>
          <w:szCs w:val="28"/>
        </w:rPr>
        <w:t>22 сім’ї</w:t>
      </w:r>
      <w:r w:rsidRPr="000D7FEA">
        <w:rPr>
          <w:sz w:val="28"/>
          <w:szCs w:val="28"/>
        </w:rPr>
        <w:t xml:space="preserve">  (84 особи: у міській місцевості-76</w:t>
      </w:r>
      <w:r>
        <w:rPr>
          <w:sz w:val="28"/>
          <w:szCs w:val="28"/>
        </w:rPr>
        <w:t xml:space="preserve"> осіб</w:t>
      </w:r>
      <w:r w:rsidRPr="000D7FEA">
        <w:rPr>
          <w:sz w:val="28"/>
          <w:szCs w:val="28"/>
        </w:rPr>
        <w:t>, у сільській</w:t>
      </w:r>
      <w:r>
        <w:rPr>
          <w:sz w:val="28"/>
          <w:szCs w:val="28"/>
        </w:rPr>
        <w:t xml:space="preserve"> </w:t>
      </w:r>
      <w:r w:rsidRPr="000D7FEA">
        <w:rPr>
          <w:sz w:val="28"/>
          <w:szCs w:val="28"/>
        </w:rPr>
        <w:t>-</w:t>
      </w:r>
      <w:r>
        <w:rPr>
          <w:sz w:val="28"/>
          <w:szCs w:val="28"/>
        </w:rPr>
        <w:t xml:space="preserve"> </w:t>
      </w:r>
      <w:r w:rsidRPr="000D7FEA">
        <w:rPr>
          <w:sz w:val="28"/>
          <w:szCs w:val="28"/>
        </w:rPr>
        <w:t>8; 15 - внутрішньо переміщені особи</w:t>
      </w:r>
      <w:r>
        <w:rPr>
          <w:sz w:val="28"/>
          <w:szCs w:val="28"/>
        </w:rPr>
        <w:t>)</w:t>
      </w:r>
      <w:r w:rsidRPr="000D7FEA">
        <w:rPr>
          <w:sz w:val="28"/>
          <w:szCs w:val="28"/>
        </w:rPr>
        <w:t xml:space="preserve">. </w:t>
      </w:r>
      <w:r>
        <w:rPr>
          <w:sz w:val="28"/>
          <w:szCs w:val="28"/>
        </w:rPr>
        <w:t xml:space="preserve">Сім’ї, в яких діти знаходяться під опікою чи піклуванням </w:t>
      </w:r>
      <w:r w:rsidRPr="000D7FEA">
        <w:rPr>
          <w:sz w:val="28"/>
          <w:szCs w:val="28"/>
        </w:rPr>
        <w:t>- 13, в них дітей, позбавлених батьківського піклування</w:t>
      </w:r>
      <w:r>
        <w:rPr>
          <w:sz w:val="28"/>
          <w:szCs w:val="28"/>
        </w:rPr>
        <w:t xml:space="preserve"> </w:t>
      </w:r>
      <w:r w:rsidRPr="000D7FEA">
        <w:rPr>
          <w:sz w:val="28"/>
          <w:szCs w:val="28"/>
        </w:rPr>
        <w:t>-</w:t>
      </w:r>
      <w:r>
        <w:rPr>
          <w:sz w:val="28"/>
          <w:szCs w:val="28"/>
        </w:rPr>
        <w:t xml:space="preserve"> </w:t>
      </w:r>
      <w:r w:rsidRPr="000D7FEA">
        <w:rPr>
          <w:sz w:val="28"/>
          <w:szCs w:val="28"/>
        </w:rPr>
        <w:t>17; прийомні родини – 2, в них 6 дітей; дитячий будинок сімейного типу – 1 сім’я, в ній 9 дітей; сім’ї, які перебували у складних життєвих обставинах – 6, в них 15 дітей.</w:t>
      </w:r>
    </w:p>
    <w:p w14:paraId="5864A333" w14:textId="77777777" w:rsidR="00B82E72" w:rsidRDefault="00B82E72" w:rsidP="00B82E72">
      <w:pPr>
        <w:pStyle w:val="af"/>
        <w:ind w:left="0" w:firstLine="709"/>
        <w:jc w:val="both"/>
        <w:rPr>
          <w:sz w:val="28"/>
          <w:szCs w:val="28"/>
        </w:rPr>
      </w:pPr>
      <w:r>
        <w:rPr>
          <w:sz w:val="28"/>
          <w:szCs w:val="28"/>
        </w:rPr>
        <w:t xml:space="preserve">У I півріччі 2021 року на обслуговуванні у відділенні з надання соціальних послуг сім’ям, дітям та молоді перебувало </w:t>
      </w:r>
      <w:r w:rsidRPr="000D7FEA">
        <w:rPr>
          <w:bCs/>
          <w:sz w:val="28"/>
          <w:szCs w:val="28"/>
        </w:rPr>
        <w:t>25 сімей</w:t>
      </w:r>
      <w:r>
        <w:rPr>
          <w:b/>
          <w:sz w:val="28"/>
          <w:szCs w:val="28"/>
        </w:rPr>
        <w:t xml:space="preserve"> </w:t>
      </w:r>
      <w:r>
        <w:rPr>
          <w:sz w:val="28"/>
          <w:szCs w:val="28"/>
        </w:rPr>
        <w:t>(84 особи: у міський місцевості – 68 осіб, у сільській – 16; 15 –внутрішньо переміщені особи). Родини під опікою – 12, в них дітей, позбавлених батьківського піклування – 18; прийомні родини – 2, в них 5 дітей; дитячий будинок сімейного типу – 1 сім’я, в ній 9 дітей;</w:t>
      </w:r>
      <w:r w:rsidRPr="000D7FEA">
        <w:rPr>
          <w:color w:val="FF0000"/>
          <w:sz w:val="28"/>
          <w:szCs w:val="28"/>
        </w:rPr>
        <w:t xml:space="preserve"> </w:t>
      </w:r>
      <w:r w:rsidRPr="000D7FEA">
        <w:rPr>
          <w:sz w:val="28"/>
          <w:szCs w:val="28"/>
        </w:rPr>
        <w:t xml:space="preserve">сім’ї, які перебували </w:t>
      </w:r>
      <w:bookmarkStart w:id="13" w:name="_Hlk77944734"/>
      <w:r w:rsidRPr="000D7FEA">
        <w:rPr>
          <w:sz w:val="28"/>
          <w:szCs w:val="28"/>
        </w:rPr>
        <w:t>у складних життєвих обставинах</w:t>
      </w:r>
      <w:bookmarkEnd w:id="13"/>
      <w:r>
        <w:rPr>
          <w:sz w:val="28"/>
          <w:szCs w:val="28"/>
        </w:rPr>
        <w:t xml:space="preserve"> – 9, в них 20 дітей.</w:t>
      </w:r>
    </w:p>
    <w:p w14:paraId="27D5AE7A" w14:textId="77777777" w:rsidR="00B82E72" w:rsidRPr="00DB38BB" w:rsidRDefault="00B82E72" w:rsidP="00B82E72">
      <w:pPr>
        <w:ind w:firstLine="720"/>
        <w:jc w:val="both"/>
        <w:rPr>
          <w:color w:val="FF0000"/>
          <w:sz w:val="28"/>
          <w:szCs w:val="28"/>
        </w:rPr>
      </w:pPr>
      <w:r w:rsidRPr="00800C40">
        <w:rPr>
          <w:sz w:val="28"/>
          <w:szCs w:val="28"/>
        </w:rPr>
        <w:t xml:space="preserve">Спостерігається збільшення кількості сімей, які перебувають </w:t>
      </w:r>
      <w:r w:rsidRPr="000D7FEA">
        <w:rPr>
          <w:sz w:val="28"/>
          <w:szCs w:val="28"/>
        </w:rPr>
        <w:t>у складних життєвих обставинах</w:t>
      </w:r>
      <w:r>
        <w:rPr>
          <w:sz w:val="28"/>
          <w:szCs w:val="28"/>
        </w:rPr>
        <w:t>.</w:t>
      </w:r>
    </w:p>
    <w:p w14:paraId="4B9334B8" w14:textId="77777777" w:rsidR="00B82E72" w:rsidRPr="005C1973" w:rsidRDefault="00B82E72" w:rsidP="00B82E72">
      <w:pPr>
        <w:ind w:firstLine="720"/>
        <w:jc w:val="both"/>
        <w:rPr>
          <w:sz w:val="28"/>
          <w:szCs w:val="28"/>
        </w:rPr>
      </w:pPr>
      <w:r w:rsidRPr="005C1973">
        <w:rPr>
          <w:sz w:val="28"/>
          <w:szCs w:val="28"/>
        </w:rPr>
        <w:t xml:space="preserve">На цей час у </w:t>
      </w:r>
      <w:r>
        <w:rPr>
          <w:sz w:val="28"/>
          <w:szCs w:val="28"/>
        </w:rPr>
        <w:t>Сіверській міській територіальній громаді</w:t>
      </w:r>
      <w:r w:rsidRPr="005C1973">
        <w:rPr>
          <w:sz w:val="28"/>
          <w:szCs w:val="28"/>
        </w:rPr>
        <w:t xml:space="preserve"> проживає </w:t>
      </w:r>
      <w:r>
        <w:rPr>
          <w:sz w:val="28"/>
          <w:szCs w:val="28"/>
        </w:rPr>
        <w:t>61</w:t>
      </w:r>
      <w:r w:rsidRPr="005C1973">
        <w:rPr>
          <w:sz w:val="28"/>
          <w:szCs w:val="28"/>
        </w:rPr>
        <w:t xml:space="preserve"> багатодітн</w:t>
      </w:r>
      <w:r>
        <w:rPr>
          <w:sz w:val="28"/>
          <w:szCs w:val="28"/>
        </w:rPr>
        <w:t>а</w:t>
      </w:r>
      <w:r w:rsidRPr="005C1973">
        <w:rPr>
          <w:sz w:val="28"/>
          <w:szCs w:val="28"/>
        </w:rPr>
        <w:t xml:space="preserve"> сім</w:t>
      </w:r>
      <w:r>
        <w:rPr>
          <w:sz w:val="28"/>
          <w:szCs w:val="28"/>
        </w:rPr>
        <w:t>’я</w:t>
      </w:r>
      <w:r w:rsidRPr="005C1973">
        <w:rPr>
          <w:sz w:val="28"/>
          <w:szCs w:val="28"/>
        </w:rPr>
        <w:t xml:space="preserve">, в яких виховується </w:t>
      </w:r>
      <w:r>
        <w:rPr>
          <w:sz w:val="28"/>
          <w:szCs w:val="28"/>
        </w:rPr>
        <w:t xml:space="preserve">205 </w:t>
      </w:r>
      <w:r w:rsidRPr="005C1973">
        <w:rPr>
          <w:sz w:val="28"/>
          <w:szCs w:val="28"/>
        </w:rPr>
        <w:t>д</w:t>
      </w:r>
      <w:r>
        <w:rPr>
          <w:sz w:val="28"/>
          <w:szCs w:val="28"/>
        </w:rPr>
        <w:t>і</w:t>
      </w:r>
      <w:r w:rsidRPr="005C1973">
        <w:rPr>
          <w:sz w:val="28"/>
          <w:szCs w:val="28"/>
        </w:rPr>
        <w:t>т</w:t>
      </w:r>
      <w:r>
        <w:rPr>
          <w:sz w:val="28"/>
          <w:szCs w:val="28"/>
        </w:rPr>
        <w:t>ей</w:t>
      </w:r>
      <w:r w:rsidRPr="005C1973">
        <w:rPr>
          <w:sz w:val="28"/>
          <w:szCs w:val="28"/>
        </w:rPr>
        <w:t xml:space="preserve">. З них </w:t>
      </w:r>
      <w:r>
        <w:rPr>
          <w:sz w:val="28"/>
          <w:szCs w:val="28"/>
        </w:rPr>
        <w:t>12</w:t>
      </w:r>
      <w:r w:rsidRPr="005C1973">
        <w:rPr>
          <w:sz w:val="28"/>
          <w:szCs w:val="28"/>
        </w:rPr>
        <w:t xml:space="preserve"> – молоді сім’ї,</w:t>
      </w:r>
      <w:r>
        <w:rPr>
          <w:sz w:val="28"/>
          <w:szCs w:val="28"/>
        </w:rPr>
        <w:t xml:space="preserve"> 35</w:t>
      </w:r>
      <w:r w:rsidRPr="005C1973">
        <w:rPr>
          <w:sz w:val="28"/>
          <w:szCs w:val="28"/>
        </w:rPr>
        <w:t xml:space="preserve"> – повні сім’ї, </w:t>
      </w:r>
      <w:r>
        <w:rPr>
          <w:sz w:val="28"/>
          <w:szCs w:val="28"/>
        </w:rPr>
        <w:t>7</w:t>
      </w:r>
      <w:r w:rsidRPr="005C1973">
        <w:rPr>
          <w:sz w:val="28"/>
          <w:szCs w:val="28"/>
        </w:rPr>
        <w:t xml:space="preserve"> </w:t>
      </w:r>
      <w:r>
        <w:rPr>
          <w:sz w:val="28"/>
          <w:szCs w:val="28"/>
        </w:rPr>
        <w:t>сімей</w:t>
      </w:r>
      <w:r w:rsidRPr="005C1973">
        <w:rPr>
          <w:sz w:val="28"/>
          <w:szCs w:val="28"/>
        </w:rPr>
        <w:t>, в яких</w:t>
      </w:r>
      <w:r>
        <w:rPr>
          <w:sz w:val="28"/>
          <w:szCs w:val="28"/>
        </w:rPr>
        <w:t xml:space="preserve"> </w:t>
      </w:r>
      <w:r w:rsidRPr="005C1973">
        <w:rPr>
          <w:sz w:val="28"/>
          <w:szCs w:val="28"/>
        </w:rPr>
        <w:t xml:space="preserve">5 і більше дітей. У </w:t>
      </w:r>
      <w:r>
        <w:rPr>
          <w:sz w:val="28"/>
          <w:szCs w:val="28"/>
        </w:rPr>
        <w:t>26</w:t>
      </w:r>
      <w:r w:rsidRPr="005C1973">
        <w:rPr>
          <w:sz w:val="28"/>
          <w:szCs w:val="28"/>
        </w:rPr>
        <w:t xml:space="preserve"> сім’ях діти виховуються лише </w:t>
      </w:r>
      <w:r>
        <w:rPr>
          <w:sz w:val="28"/>
          <w:szCs w:val="28"/>
        </w:rPr>
        <w:t>матір’ю</w:t>
      </w:r>
      <w:r w:rsidRPr="005C1973">
        <w:rPr>
          <w:sz w:val="28"/>
          <w:szCs w:val="28"/>
        </w:rPr>
        <w:t>. За останн</w:t>
      </w:r>
      <w:r>
        <w:rPr>
          <w:sz w:val="28"/>
          <w:szCs w:val="28"/>
        </w:rPr>
        <w:t xml:space="preserve">ій рік </w:t>
      </w:r>
      <w:r w:rsidRPr="005C1973">
        <w:rPr>
          <w:sz w:val="28"/>
          <w:szCs w:val="28"/>
        </w:rPr>
        <w:t xml:space="preserve"> кількість багатодітних сімей </w:t>
      </w:r>
      <w:r>
        <w:rPr>
          <w:sz w:val="28"/>
          <w:szCs w:val="28"/>
        </w:rPr>
        <w:t>зменшилась на 3</w:t>
      </w:r>
      <w:r w:rsidRPr="005C1973">
        <w:rPr>
          <w:sz w:val="28"/>
          <w:szCs w:val="28"/>
        </w:rPr>
        <w:t xml:space="preserve">. </w:t>
      </w:r>
    </w:p>
    <w:p w14:paraId="695A4BBC" w14:textId="77777777" w:rsidR="00B82E72" w:rsidRPr="005C1973" w:rsidRDefault="00B82E72" w:rsidP="00B82E72">
      <w:pPr>
        <w:ind w:firstLine="720"/>
        <w:jc w:val="both"/>
        <w:rPr>
          <w:sz w:val="28"/>
          <w:szCs w:val="28"/>
        </w:rPr>
      </w:pPr>
      <w:r w:rsidRPr="005C1973">
        <w:rPr>
          <w:sz w:val="28"/>
          <w:szCs w:val="28"/>
        </w:rPr>
        <w:lastRenderedPageBreak/>
        <w:t xml:space="preserve">Відповідно до ст. 13 Закону України «Про охорону дитинства», багатодітним сім’ям передбачено надання ряду пільг, а батькам і дітям з багатодітних сімей, для підтвердження їхнього статусу видаються відповідні посвідчення. У 2020 році до </w:t>
      </w:r>
      <w:r>
        <w:rPr>
          <w:sz w:val="28"/>
          <w:szCs w:val="28"/>
        </w:rPr>
        <w:t>відділу надання адміністративних послуг виконкому міської ради</w:t>
      </w:r>
      <w:r w:rsidRPr="005C1973">
        <w:rPr>
          <w:sz w:val="28"/>
          <w:szCs w:val="28"/>
        </w:rPr>
        <w:t xml:space="preserve"> для отримання посвідчення звернулось </w:t>
      </w:r>
      <w:r>
        <w:rPr>
          <w:sz w:val="28"/>
          <w:szCs w:val="28"/>
        </w:rPr>
        <w:t>56</w:t>
      </w:r>
      <w:r w:rsidRPr="005C1973">
        <w:rPr>
          <w:sz w:val="28"/>
          <w:szCs w:val="28"/>
        </w:rPr>
        <w:t xml:space="preserve"> осіб з числа багатодітних сімей</w:t>
      </w:r>
      <w:r>
        <w:rPr>
          <w:sz w:val="28"/>
          <w:szCs w:val="28"/>
        </w:rPr>
        <w:t xml:space="preserve"> (100%)</w:t>
      </w:r>
      <w:r w:rsidRPr="005C1973">
        <w:rPr>
          <w:sz w:val="28"/>
          <w:szCs w:val="28"/>
        </w:rPr>
        <w:t xml:space="preserve">. </w:t>
      </w:r>
    </w:p>
    <w:p w14:paraId="481863C8" w14:textId="77777777" w:rsidR="00B82E72" w:rsidRDefault="00B82E72" w:rsidP="00B82E72">
      <w:pPr>
        <w:pStyle w:val="af2"/>
        <w:ind w:firstLine="720"/>
        <w:jc w:val="both"/>
        <w:rPr>
          <w:sz w:val="28"/>
          <w:szCs w:val="28"/>
        </w:rPr>
      </w:pPr>
      <w:r w:rsidRPr="005C1973">
        <w:rPr>
          <w:sz w:val="28"/>
          <w:szCs w:val="28"/>
        </w:rPr>
        <w:t xml:space="preserve">Завдання </w:t>
      </w:r>
      <w:r>
        <w:rPr>
          <w:sz w:val="28"/>
          <w:szCs w:val="28"/>
        </w:rPr>
        <w:t>П</w:t>
      </w:r>
      <w:r w:rsidRPr="005C1973">
        <w:rPr>
          <w:sz w:val="28"/>
          <w:szCs w:val="28"/>
        </w:rPr>
        <w:t xml:space="preserve">рограми спрямовані на посилення дій щодо </w:t>
      </w:r>
      <w:r w:rsidRPr="00E41846">
        <w:rPr>
          <w:color w:val="000000" w:themeColor="text1"/>
          <w:sz w:val="28"/>
          <w:szCs w:val="28"/>
        </w:rPr>
        <w:t xml:space="preserve">популяризації </w:t>
      </w:r>
      <w:r w:rsidRPr="005C1973">
        <w:rPr>
          <w:sz w:val="28"/>
          <w:szCs w:val="28"/>
        </w:rPr>
        <w:t xml:space="preserve"> та формування пріоритету сімейних цінностей та відповідального батьківства, </w:t>
      </w:r>
      <w:r w:rsidRPr="00C22B79">
        <w:rPr>
          <w:color w:val="000000" w:themeColor="text1"/>
          <w:sz w:val="28"/>
          <w:szCs w:val="28"/>
        </w:rPr>
        <w:t>підвищення ролі батька у вихованні дітей</w:t>
      </w:r>
      <w:r>
        <w:rPr>
          <w:sz w:val="28"/>
          <w:szCs w:val="28"/>
        </w:rPr>
        <w:t xml:space="preserve">, </w:t>
      </w:r>
      <w:r w:rsidRPr="00951783">
        <w:rPr>
          <w:sz w:val="28"/>
          <w:szCs w:val="28"/>
        </w:rPr>
        <w:t xml:space="preserve"> </w:t>
      </w:r>
      <w:r w:rsidRPr="005C1973">
        <w:rPr>
          <w:sz w:val="28"/>
          <w:szCs w:val="28"/>
        </w:rPr>
        <w:t>переорієнтації на розвиток позитивної сім’ї, її соціальну та економічну стабільність,</w:t>
      </w:r>
      <w:r w:rsidRPr="005C1973">
        <w:rPr>
          <w:color w:val="FF0000"/>
          <w:sz w:val="28"/>
          <w:szCs w:val="28"/>
        </w:rPr>
        <w:t xml:space="preserve"> </w:t>
      </w:r>
      <w:r w:rsidRPr="005C1973">
        <w:rPr>
          <w:sz w:val="28"/>
          <w:szCs w:val="28"/>
        </w:rPr>
        <w:t>виконання її репродуктивної та виховної функцій. Молоді сім’ї необхідно заохочувати до принципів рівноправності у розподілі сімейних обов’язків і закріплювати рівні можливості брати участь у трудовому, економічно активному суспільному житті.</w:t>
      </w:r>
    </w:p>
    <w:p w14:paraId="6AB8CC7D" w14:textId="77777777" w:rsidR="00B82E72" w:rsidRPr="005C1973" w:rsidRDefault="00B82E72" w:rsidP="00B82E72">
      <w:pPr>
        <w:pStyle w:val="af2"/>
        <w:ind w:firstLine="720"/>
        <w:jc w:val="both"/>
        <w:rPr>
          <w:sz w:val="28"/>
          <w:szCs w:val="28"/>
        </w:rPr>
      </w:pPr>
    </w:p>
    <w:p w14:paraId="4E89D9A3" w14:textId="77777777" w:rsidR="00B82E72" w:rsidRPr="00AC06B0" w:rsidRDefault="00B82E72" w:rsidP="00B82E72">
      <w:pPr>
        <w:jc w:val="center"/>
        <w:rPr>
          <w:b/>
          <w:sz w:val="28"/>
        </w:rPr>
      </w:pPr>
      <w:r w:rsidRPr="00EB57E8">
        <w:rPr>
          <w:b/>
          <w:sz w:val="28"/>
        </w:rPr>
        <w:t xml:space="preserve">3.2. </w:t>
      </w:r>
      <w:r w:rsidRPr="00AC06B0">
        <w:rPr>
          <w:b/>
          <w:sz w:val="28"/>
        </w:rPr>
        <w:t>Запобігання та протидія домашньому насильству та насильству за ознакою статі</w:t>
      </w:r>
    </w:p>
    <w:p w14:paraId="196F1038" w14:textId="77777777" w:rsidR="00B82E72" w:rsidRPr="005C1973" w:rsidRDefault="00B82E72" w:rsidP="00B82E72">
      <w:pPr>
        <w:ind w:firstLine="720"/>
        <w:jc w:val="both"/>
        <w:rPr>
          <w:sz w:val="28"/>
          <w:szCs w:val="28"/>
        </w:rPr>
      </w:pPr>
      <w:r w:rsidRPr="005C1973">
        <w:rPr>
          <w:sz w:val="28"/>
          <w:szCs w:val="28"/>
        </w:rPr>
        <w:t xml:space="preserve">Домашнє насильство та насильство за ознакою статі є проявами порушень прав людини, передусім права на життя, свободу, особисту безпеку, на повагу до приватного та сімейного життя, дискримінації, а також є основними перешкодами забезпечення гендерної рівності. </w:t>
      </w:r>
      <w:bookmarkStart w:id="14" w:name="n12"/>
      <w:bookmarkEnd w:id="14"/>
    </w:p>
    <w:p w14:paraId="54CDEB31" w14:textId="77777777" w:rsidR="00B82E72" w:rsidRDefault="00B82E72" w:rsidP="00B82E72">
      <w:pPr>
        <w:ind w:firstLine="720"/>
        <w:jc w:val="both"/>
        <w:rPr>
          <w:sz w:val="28"/>
          <w:szCs w:val="28"/>
        </w:rPr>
      </w:pPr>
      <w:r w:rsidRPr="005C1973">
        <w:rPr>
          <w:sz w:val="28"/>
          <w:szCs w:val="28"/>
        </w:rPr>
        <w:t>Найбільш вразливими до проявів насильства є жінки та діти. До групи підвищеного ризику потрапляння в ситуацію насильства належать особи з інвалідністю, люди похилого віку, внутрішньо переміщені особи, жінки із сільської місцевості.</w:t>
      </w:r>
    </w:p>
    <w:p w14:paraId="7AC48F23" w14:textId="77777777" w:rsidR="00B82E72" w:rsidRPr="007272C0" w:rsidRDefault="00B82E72" w:rsidP="00B82E72">
      <w:pPr>
        <w:tabs>
          <w:tab w:val="left" w:pos="720"/>
          <w:tab w:val="left" w:pos="3895"/>
          <w:tab w:val="center" w:pos="4819"/>
        </w:tabs>
        <w:ind w:firstLine="709"/>
        <w:jc w:val="both"/>
        <w:rPr>
          <w:bCs/>
          <w:sz w:val="28"/>
          <w:szCs w:val="28"/>
        </w:rPr>
      </w:pPr>
      <w:r w:rsidRPr="007272C0">
        <w:rPr>
          <w:bCs/>
          <w:sz w:val="28"/>
          <w:szCs w:val="28"/>
        </w:rPr>
        <w:t xml:space="preserve">В ході проведеного аналізу щодо кількості звернень </w:t>
      </w:r>
      <w:bookmarkStart w:id="15" w:name="_Hlk73456086"/>
      <w:r w:rsidRPr="007272C0">
        <w:rPr>
          <w:bCs/>
          <w:sz w:val="28"/>
          <w:szCs w:val="28"/>
        </w:rPr>
        <w:t xml:space="preserve">осіб, які постраждали від домашнього насильства та насильства за ознакою статі </w:t>
      </w:r>
      <w:bookmarkEnd w:id="15"/>
      <w:r w:rsidRPr="007272C0">
        <w:rPr>
          <w:bCs/>
          <w:sz w:val="28"/>
          <w:szCs w:val="28"/>
        </w:rPr>
        <w:t xml:space="preserve">в Сіверській територіальній громаді, на основі даних </w:t>
      </w:r>
      <w:r w:rsidRPr="007272C0">
        <w:rPr>
          <w:sz w:val="28"/>
          <w:szCs w:val="28"/>
        </w:rPr>
        <w:t xml:space="preserve">Бахмутського районного відділу поліції ГУНП в Донецькій області </w:t>
      </w:r>
      <w:r w:rsidRPr="007272C0">
        <w:rPr>
          <w:bCs/>
          <w:sz w:val="28"/>
          <w:szCs w:val="28"/>
        </w:rPr>
        <w:t>було встановлено, що за 2019 та 2020 рік надійшло 500 повідомлень про вчинення домашнього насильства, з яких 497 на «спец» лінію 102 та 3 письмові заяви.</w:t>
      </w:r>
    </w:p>
    <w:p w14:paraId="61B437D6" w14:textId="77777777" w:rsidR="00B82E72" w:rsidRPr="007272C0" w:rsidRDefault="00B82E72" w:rsidP="00B82E72">
      <w:pPr>
        <w:ind w:firstLine="709"/>
        <w:jc w:val="both"/>
        <w:rPr>
          <w:bCs/>
          <w:sz w:val="28"/>
          <w:szCs w:val="28"/>
        </w:rPr>
      </w:pPr>
      <w:r w:rsidRPr="007272C0">
        <w:rPr>
          <w:bCs/>
          <w:sz w:val="28"/>
          <w:szCs w:val="28"/>
        </w:rPr>
        <w:t>За результатами розгляду повідомлень було складено 175 адміністративних протоколів за ст. 173-2 КУпАП, а саме про</w:t>
      </w:r>
      <w:r>
        <w:rPr>
          <w:bCs/>
          <w:sz w:val="28"/>
          <w:szCs w:val="28"/>
        </w:rPr>
        <w:t xml:space="preserve"> вчинення домашнього насильства, 27  – т</w:t>
      </w:r>
      <w:r w:rsidRPr="007272C0">
        <w:rPr>
          <w:bCs/>
          <w:sz w:val="28"/>
          <w:szCs w:val="28"/>
        </w:rPr>
        <w:t>ерміново заборонених приписів стосовно кривдників.</w:t>
      </w:r>
    </w:p>
    <w:p w14:paraId="59CEEBFA" w14:textId="77777777" w:rsidR="00B82E72" w:rsidRPr="00C22B79" w:rsidRDefault="00B82E72" w:rsidP="00B82E72">
      <w:pPr>
        <w:ind w:firstLine="709"/>
        <w:jc w:val="both"/>
        <w:rPr>
          <w:bCs/>
          <w:strike/>
          <w:color w:val="000000" w:themeColor="text1"/>
          <w:sz w:val="28"/>
          <w:szCs w:val="28"/>
        </w:rPr>
      </w:pPr>
      <w:bookmarkStart w:id="16" w:name="_Hlk73457762"/>
      <w:r w:rsidRPr="007272C0">
        <w:rPr>
          <w:bCs/>
          <w:sz w:val="28"/>
          <w:szCs w:val="28"/>
        </w:rPr>
        <w:t xml:space="preserve">Усього за період 2019-2020 року постраждало 124 особи, </w:t>
      </w:r>
      <w:r w:rsidRPr="0080398D">
        <w:rPr>
          <w:bCs/>
          <w:color w:val="7030A0"/>
          <w:sz w:val="28"/>
          <w:szCs w:val="28"/>
        </w:rPr>
        <w:t xml:space="preserve"> </w:t>
      </w:r>
      <w:r w:rsidRPr="00C22B79">
        <w:rPr>
          <w:bCs/>
          <w:color w:val="000000" w:themeColor="text1"/>
          <w:sz w:val="28"/>
          <w:szCs w:val="28"/>
        </w:rPr>
        <w:t xml:space="preserve">всі постраждалі – жінки. </w:t>
      </w:r>
    </w:p>
    <w:p w14:paraId="723FAA7D" w14:textId="77777777" w:rsidR="00B82E72" w:rsidRPr="005C1973" w:rsidRDefault="00B82E72" w:rsidP="00B82E72">
      <w:pPr>
        <w:ind w:firstLine="720"/>
        <w:jc w:val="both"/>
        <w:rPr>
          <w:sz w:val="28"/>
          <w:szCs w:val="28"/>
        </w:rPr>
      </w:pPr>
      <w:bookmarkStart w:id="17" w:name="n14"/>
      <w:bookmarkStart w:id="18" w:name="n15"/>
      <w:bookmarkStart w:id="19" w:name="n16"/>
      <w:bookmarkEnd w:id="16"/>
      <w:bookmarkEnd w:id="17"/>
      <w:bookmarkEnd w:id="18"/>
      <w:bookmarkEnd w:id="19"/>
      <w:r w:rsidRPr="005C1973">
        <w:rPr>
          <w:sz w:val="28"/>
          <w:szCs w:val="28"/>
        </w:rPr>
        <w:t>Насильство негативно впливає на фізичне та психічне здоров’я постраждалих осіб і може призвести до інвалідності чи летальних випадків унаслідок отримання тяжких тілесних ушкоджень, не сумісних із життям, вчинення суїциду.</w:t>
      </w:r>
    </w:p>
    <w:p w14:paraId="0F7C60FE" w14:textId="77777777" w:rsidR="00B82E72" w:rsidRPr="005C1973" w:rsidRDefault="00B82E72" w:rsidP="00B82E72">
      <w:pPr>
        <w:ind w:firstLine="720"/>
        <w:jc w:val="both"/>
        <w:rPr>
          <w:sz w:val="28"/>
          <w:szCs w:val="28"/>
        </w:rPr>
      </w:pPr>
      <w:bookmarkStart w:id="20" w:name="n17"/>
      <w:bookmarkStart w:id="21" w:name="n18"/>
      <w:bookmarkStart w:id="22" w:name="n19"/>
      <w:bookmarkEnd w:id="20"/>
      <w:bookmarkEnd w:id="21"/>
      <w:bookmarkEnd w:id="22"/>
      <w:r w:rsidRPr="005C1973">
        <w:rPr>
          <w:sz w:val="28"/>
          <w:szCs w:val="28"/>
        </w:rPr>
        <w:t>Жінки і дівчата</w:t>
      </w:r>
      <w:r>
        <w:rPr>
          <w:sz w:val="28"/>
          <w:szCs w:val="28"/>
        </w:rPr>
        <w:t>,</w:t>
      </w:r>
      <w:r w:rsidRPr="005C1973">
        <w:rPr>
          <w:sz w:val="28"/>
          <w:szCs w:val="28"/>
        </w:rPr>
        <w:t xml:space="preserve"> які зазнали насильства, мають проблеми, пов’язані з  репродуктивним здоров’ям, внаслідок чого знижується рівень народжуваності та збільшується кількість новонароджених дітей з вадами здоров’я. </w:t>
      </w:r>
    </w:p>
    <w:p w14:paraId="31A1B330" w14:textId="77777777" w:rsidR="00B82E72" w:rsidRPr="005C1973" w:rsidRDefault="00B82E72" w:rsidP="00B82E72">
      <w:pPr>
        <w:ind w:firstLine="720"/>
        <w:jc w:val="both"/>
        <w:rPr>
          <w:sz w:val="28"/>
          <w:szCs w:val="28"/>
        </w:rPr>
      </w:pPr>
      <w:r w:rsidRPr="005C1973">
        <w:rPr>
          <w:sz w:val="28"/>
          <w:szCs w:val="28"/>
        </w:rPr>
        <w:lastRenderedPageBreak/>
        <w:t>Протягом останніх років</w:t>
      </w:r>
      <w:r>
        <w:rPr>
          <w:sz w:val="28"/>
          <w:szCs w:val="28"/>
        </w:rPr>
        <w:t xml:space="preserve"> в Україні</w:t>
      </w:r>
      <w:r w:rsidRPr="005C1973">
        <w:rPr>
          <w:sz w:val="28"/>
          <w:szCs w:val="28"/>
        </w:rPr>
        <w:t xml:space="preserve"> забезпечено розбудову системи протидії, запобігання домашньому насильству та насильству за ознакою статі. </w:t>
      </w:r>
    </w:p>
    <w:p w14:paraId="2363F3C8" w14:textId="77777777" w:rsidR="00B82E72" w:rsidRPr="005C1973" w:rsidRDefault="00B82E72" w:rsidP="00B82E72">
      <w:pPr>
        <w:ind w:firstLine="720"/>
        <w:jc w:val="both"/>
        <w:rPr>
          <w:sz w:val="28"/>
          <w:szCs w:val="28"/>
        </w:rPr>
      </w:pPr>
      <w:r w:rsidRPr="005C1973">
        <w:rPr>
          <w:sz w:val="28"/>
          <w:szCs w:val="28"/>
        </w:rPr>
        <w:t xml:space="preserve">Постраждалі особи потребують комплексної медичної соціально- психологічної, правової допомоги. Успішність такої допомоги залежить від ефективної організації міжвідомчої взаємодії суб’єктів, які залучені до реагування на факти насильства. </w:t>
      </w:r>
    </w:p>
    <w:p w14:paraId="4C8C141A" w14:textId="77777777" w:rsidR="00B82E72" w:rsidRPr="005C1973" w:rsidRDefault="00B82E72" w:rsidP="00B82E72">
      <w:pPr>
        <w:ind w:firstLine="720"/>
        <w:jc w:val="both"/>
        <w:rPr>
          <w:sz w:val="28"/>
          <w:szCs w:val="28"/>
        </w:rPr>
      </w:pPr>
      <w:r w:rsidRPr="005C1973">
        <w:rPr>
          <w:sz w:val="28"/>
          <w:szCs w:val="28"/>
        </w:rPr>
        <w:t xml:space="preserve">Стає актуальним створення системи надання соціальних послуг постраждалим від домашнього насильства та розвиток мережі  спеціалізованих служб підтримки для осіб, які постраждали від домашнього насильства. </w:t>
      </w:r>
    </w:p>
    <w:p w14:paraId="34EBF81F" w14:textId="77777777" w:rsidR="00B82E72" w:rsidRDefault="00B82E72" w:rsidP="00B82E72">
      <w:pPr>
        <w:ind w:firstLine="720"/>
        <w:jc w:val="both"/>
        <w:rPr>
          <w:sz w:val="28"/>
          <w:szCs w:val="28"/>
        </w:rPr>
      </w:pPr>
      <w:r w:rsidRPr="005C1973">
        <w:rPr>
          <w:sz w:val="28"/>
          <w:szCs w:val="28"/>
        </w:rPr>
        <w:t xml:space="preserve">На цей час в </w:t>
      </w:r>
      <w:r>
        <w:rPr>
          <w:sz w:val="28"/>
          <w:szCs w:val="28"/>
        </w:rPr>
        <w:t>громаді</w:t>
      </w:r>
      <w:r w:rsidRPr="005C1973">
        <w:rPr>
          <w:sz w:val="28"/>
          <w:szCs w:val="28"/>
        </w:rPr>
        <w:t xml:space="preserve"> </w:t>
      </w:r>
      <w:bookmarkStart w:id="23" w:name="_Hlk77686018"/>
      <w:r>
        <w:rPr>
          <w:sz w:val="28"/>
          <w:szCs w:val="28"/>
        </w:rPr>
        <w:t xml:space="preserve"> </w:t>
      </w:r>
      <w:bookmarkEnd w:id="23"/>
      <w:r w:rsidRPr="005C1973">
        <w:rPr>
          <w:sz w:val="28"/>
          <w:szCs w:val="28"/>
        </w:rPr>
        <w:t>ді</w:t>
      </w:r>
      <w:r>
        <w:rPr>
          <w:sz w:val="28"/>
          <w:szCs w:val="28"/>
        </w:rPr>
        <w:t>є</w:t>
      </w:r>
      <w:r w:rsidRPr="005C1973">
        <w:rPr>
          <w:sz w:val="28"/>
          <w:szCs w:val="28"/>
        </w:rPr>
        <w:t xml:space="preserve"> мобільн</w:t>
      </w:r>
      <w:r>
        <w:rPr>
          <w:sz w:val="28"/>
          <w:szCs w:val="28"/>
        </w:rPr>
        <w:t>а</w:t>
      </w:r>
      <w:r w:rsidRPr="005C1973">
        <w:rPr>
          <w:sz w:val="28"/>
          <w:szCs w:val="28"/>
        </w:rPr>
        <w:t xml:space="preserve"> бригад</w:t>
      </w:r>
      <w:r>
        <w:rPr>
          <w:sz w:val="28"/>
          <w:szCs w:val="28"/>
        </w:rPr>
        <w:t>а</w:t>
      </w:r>
      <w:r w:rsidRPr="005C1973">
        <w:rPr>
          <w:sz w:val="28"/>
          <w:szCs w:val="28"/>
        </w:rPr>
        <w:t xml:space="preserve"> соціально- психологічної допомоги</w:t>
      </w:r>
      <w:r>
        <w:rPr>
          <w:sz w:val="28"/>
          <w:szCs w:val="28"/>
        </w:rPr>
        <w:t xml:space="preserve"> особам, які постраждали від домашнього насильства та/або насильства за ознакою статі КУ «Центр надання соціальних послуг Сіверської міської ради».</w:t>
      </w:r>
    </w:p>
    <w:p w14:paraId="5B9A8C76" w14:textId="77777777" w:rsidR="00B82E72" w:rsidRPr="009D3AA7" w:rsidRDefault="00B82E72" w:rsidP="00B82E72">
      <w:pPr>
        <w:ind w:firstLine="709"/>
        <w:jc w:val="both"/>
        <w:rPr>
          <w:color w:val="000000" w:themeColor="text1"/>
          <w:sz w:val="28"/>
          <w:szCs w:val="28"/>
        </w:rPr>
      </w:pPr>
      <w:r>
        <w:rPr>
          <w:sz w:val="28"/>
          <w:szCs w:val="28"/>
        </w:rPr>
        <w:t xml:space="preserve">З метою вдосконалення системи надання допомоги постраждалим від насильства, запобігання та протидії насильству в сім’ї у Сіверській міській територіальній громаді створена </w:t>
      </w:r>
      <w:r>
        <w:rPr>
          <w:bCs/>
          <w:sz w:val="28"/>
          <w:szCs w:val="28"/>
        </w:rPr>
        <w:t>спеціалізована служба</w:t>
      </w:r>
      <w:r w:rsidRPr="00DA5B17">
        <w:rPr>
          <w:bCs/>
          <w:sz w:val="28"/>
          <w:szCs w:val="28"/>
        </w:rPr>
        <w:t xml:space="preserve"> первинного соціально-психологічного консультування осіб, які постраждали від домашнього насильства та/або насильства за ознакою статі</w:t>
      </w:r>
      <w:r>
        <w:rPr>
          <w:bCs/>
          <w:sz w:val="28"/>
          <w:szCs w:val="28"/>
        </w:rPr>
        <w:t xml:space="preserve">  </w:t>
      </w:r>
      <w:bookmarkStart w:id="24" w:name="_Hlk78364070"/>
      <w:r>
        <w:rPr>
          <w:bCs/>
          <w:sz w:val="28"/>
          <w:szCs w:val="28"/>
        </w:rPr>
        <w:t xml:space="preserve">для </w:t>
      </w:r>
      <w:r w:rsidRPr="009D3AA7">
        <w:rPr>
          <w:bCs/>
          <w:sz w:val="28"/>
          <w:szCs w:val="28"/>
        </w:rPr>
        <w:t>н</w:t>
      </w:r>
      <w:r w:rsidRPr="009D3AA7">
        <w:rPr>
          <w:color w:val="000000"/>
          <w:sz w:val="28"/>
          <w:szCs w:val="28"/>
        </w:rPr>
        <w:t>адання разових або періодичних консультацій особам, які постраждали від домашнього насильства та/або насильства за ознакою статі, щодо заходів реагування на випадки домашнього насильства та/або насильства за ознакою статі, сприяння ефективному розв’язанню проблем самою постраждалою особою (за підтримки фахівців соціальних служб), направлення її у разі потреби до відповідних суб’єктів, що здійснюють заходи у сфері запобігання та протидії насильству, надання первинної психологічної підтримки та інформування щодо можливостей отримання послуг інших суб’єктів</w:t>
      </w:r>
      <w:r>
        <w:rPr>
          <w:color w:val="000000"/>
          <w:sz w:val="28"/>
          <w:szCs w:val="28"/>
        </w:rPr>
        <w:t xml:space="preserve">. У 2022 році планується створення денного центру </w:t>
      </w:r>
      <w:r w:rsidRPr="00BE75A1">
        <w:rPr>
          <w:bCs/>
          <w:sz w:val="28"/>
          <w:szCs w:val="28"/>
        </w:rPr>
        <w:t xml:space="preserve">підтримки осіб, </w:t>
      </w:r>
      <w:r w:rsidRPr="00DA5B17">
        <w:rPr>
          <w:bCs/>
          <w:sz w:val="28"/>
          <w:szCs w:val="28"/>
        </w:rPr>
        <w:t>які постраждали від домашнього насильства та/або насильства за ознакою статі</w:t>
      </w:r>
      <w:r>
        <w:rPr>
          <w:color w:val="000000"/>
          <w:sz w:val="28"/>
          <w:szCs w:val="28"/>
        </w:rPr>
        <w:t xml:space="preserve"> та </w:t>
      </w:r>
      <w:r w:rsidRPr="00BE75A1">
        <w:rPr>
          <w:bCs/>
          <w:sz w:val="28"/>
          <w:szCs w:val="28"/>
        </w:rPr>
        <w:t>здійснен</w:t>
      </w:r>
      <w:r>
        <w:rPr>
          <w:bCs/>
          <w:sz w:val="28"/>
          <w:szCs w:val="28"/>
        </w:rPr>
        <w:t>ня поточного ремонту приміщення,</w:t>
      </w:r>
      <w:r w:rsidRPr="00BE75A1">
        <w:rPr>
          <w:bCs/>
          <w:sz w:val="28"/>
          <w:szCs w:val="28"/>
        </w:rPr>
        <w:t xml:space="preserve"> придбання предметів, матеріалів, обладнання та інвентарю</w:t>
      </w:r>
      <w:r>
        <w:rPr>
          <w:color w:val="000000"/>
          <w:sz w:val="28"/>
          <w:szCs w:val="28"/>
        </w:rPr>
        <w:t xml:space="preserve"> за рахунок </w:t>
      </w:r>
      <w:r w:rsidRPr="00BE75A1">
        <w:rPr>
          <w:bCs/>
          <w:sz w:val="28"/>
          <w:szCs w:val="28"/>
        </w:rPr>
        <w:t>субвенції з державного бюджету місцевим бюджетам на створення мережі спеціалізованих служб</w:t>
      </w:r>
      <w:r>
        <w:rPr>
          <w:bCs/>
          <w:sz w:val="28"/>
          <w:szCs w:val="28"/>
        </w:rPr>
        <w:t xml:space="preserve"> та денних центрів</w:t>
      </w:r>
      <w:r w:rsidRPr="00BE75A1">
        <w:rPr>
          <w:bCs/>
          <w:sz w:val="28"/>
          <w:szCs w:val="28"/>
        </w:rPr>
        <w:t xml:space="preserve"> підтримки осіб, які постраждали від домашнього насильства та/або насильства за ознакою статі</w:t>
      </w:r>
      <w:r>
        <w:rPr>
          <w:bCs/>
          <w:sz w:val="28"/>
          <w:szCs w:val="28"/>
        </w:rPr>
        <w:t>.</w:t>
      </w:r>
      <w:r w:rsidRPr="009D3AA7">
        <w:rPr>
          <w:color w:val="000000"/>
          <w:sz w:val="28"/>
          <w:szCs w:val="28"/>
        </w:rPr>
        <w:t xml:space="preserve"> </w:t>
      </w:r>
    </w:p>
    <w:bookmarkEnd w:id="24"/>
    <w:p w14:paraId="530B647B" w14:textId="77777777" w:rsidR="00B82E72" w:rsidRPr="00A67B7E" w:rsidRDefault="00B82E72" w:rsidP="00A67B7E">
      <w:pPr>
        <w:pStyle w:val="aff0"/>
        <w:spacing w:before="0"/>
        <w:ind w:firstLine="720"/>
        <w:jc w:val="both"/>
        <w:rPr>
          <w:rFonts w:ascii="Times New Roman" w:hAnsi="Times New Roman"/>
          <w:sz w:val="28"/>
          <w:szCs w:val="28"/>
        </w:rPr>
      </w:pPr>
      <w:r w:rsidRPr="00A67B7E">
        <w:rPr>
          <w:rFonts w:ascii="Times New Roman" w:hAnsi="Times New Roman"/>
          <w:sz w:val="28"/>
          <w:szCs w:val="28"/>
        </w:rPr>
        <w:t xml:space="preserve">Дослідження «Благополуччя і безпека жінок» (2019), що є </w:t>
      </w:r>
      <w:r w:rsidRPr="00A67B7E">
        <w:rPr>
          <w:rFonts w:ascii="Times New Roman" w:hAnsi="Times New Roman"/>
          <w:sz w:val="28"/>
          <w:szCs w:val="28"/>
          <w:shd w:val="clear" w:color="auto" w:fill="FFFFFF"/>
        </w:rPr>
        <w:t xml:space="preserve">частиною широкого </w:t>
      </w:r>
      <w:r w:rsidRPr="00A67B7E">
        <w:rPr>
          <w:rStyle w:val="af3"/>
          <w:rFonts w:ascii="Times New Roman" w:hAnsi="Times New Roman"/>
          <w:bCs/>
          <w:sz w:val="28"/>
          <w:szCs w:val="28"/>
          <w:shd w:val="clear" w:color="auto" w:fill="FFFFFF"/>
        </w:rPr>
        <w:t>дослідження</w:t>
      </w:r>
      <w:r w:rsidRPr="00A67B7E">
        <w:rPr>
          <w:rFonts w:ascii="Times New Roman" w:hAnsi="Times New Roman"/>
          <w:sz w:val="28"/>
          <w:szCs w:val="28"/>
          <w:shd w:val="clear" w:color="auto" w:fill="FFFFFF"/>
        </w:rPr>
        <w:t xml:space="preserve"> ОБСЄ щодо питань насильства над </w:t>
      </w:r>
      <w:r w:rsidRPr="00A67B7E">
        <w:rPr>
          <w:rStyle w:val="af3"/>
          <w:rFonts w:ascii="Times New Roman" w:hAnsi="Times New Roman"/>
          <w:bCs/>
          <w:sz w:val="28"/>
          <w:szCs w:val="28"/>
          <w:shd w:val="clear" w:color="auto" w:fill="FFFFFF"/>
        </w:rPr>
        <w:t>жінками</w:t>
      </w:r>
      <w:r w:rsidRPr="00A67B7E">
        <w:rPr>
          <w:rFonts w:ascii="Times New Roman" w:hAnsi="Times New Roman"/>
          <w:sz w:val="28"/>
          <w:szCs w:val="28"/>
          <w:shd w:val="clear" w:color="auto" w:fill="FFFFFF"/>
        </w:rPr>
        <w:t xml:space="preserve"> у Південно-Східній та Східній Європі</w:t>
      </w:r>
      <w:r w:rsidRPr="00A67B7E">
        <w:rPr>
          <w:rFonts w:ascii="Times New Roman" w:hAnsi="Times New Roman"/>
          <w:sz w:val="28"/>
          <w:szCs w:val="28"/>
        </w:rPr>
        <w:t>, свідчить про те, що 47% жінок вважають себе мало поінформованими або такими, що взагалі не знають як діяти у ситуації домашнього насильства, 24% жінок звинувачують у скоєнні насильства постраждалих, уважаючи, що насильство над жінками часто спровоковане самими жертвами, 19% жінок вважають, що статевий акт із жінкою без її згоди виправданий, якщо це відбувається у подружжі або між партнерами, які спільно проживають.</w:t>
      </w:r>
    </w:p>
    <w:p w14:paraId="771AA5D0" w14:textId="77777777" w:rsidR="00B82E72" w:rsidRPr="005C1973" w:rsidRDefault="00B82E72" w:rsidP="00B82E72">
      <w:pPr>
        <w:shd w:val="clear" w:color="auto" w:fill="FFFFFF"/>
        <w:ind w:firstLine="720"/>
        <w:jc w:val="both"/>
        <w:rPr>
          <w:sz w:val="28"/>
          <w:szCs w:val="28"/>
        </w:rPr>
      </w:pPr>
      <w:r w:rsidRPr="005C1973">
        <w:rPr>
          <w:sz w:val="28"/>
          <w:szCs w:val="28"/>
        </w:rPr>
        <w:t xml:space="preserve">Наведені дані свідчать про те, що робота з інформування населення щодо такого явища як домашнє насильство потребує збільшення кількості інформаційних кампаній та інших заходів, які спрямовані на формування в </w:t>
      </w:r>
      <w:r>
        <w:rPr>
          <w:sz w:val="28"/>
          <w:szCs w:val="28"/>
        </w:rPr>
        <w:lastRenderedPageBreak/>
        <w:t>Сіверській громаді</w:t>
      </w:r>
      <w:r w:rsidRPr="005C1973">
        <w:rPr>
          <w:sz w:val="28"/>
          <w:szCs w:val="28"/>
        </w:rPr>
        <w:t xml:space="preserve"> нульової толерантності до насильства та посилення  протидіяти всім проявам домашнього насильства та/ або насильства за ознакою статі.</w:t>
      </w:r>
    </w:p>
    <w:p w14:paraId="4F5DAAAD" w14:textId="77777777" w:rsidR="00B82E72" w:rsidRDefault="00B82E72" w:rsidP="00B82E72">
      <w:pPr>
        <w:jc w:val="center"/>
        <w:rPr>
          <w:b/>
          <w:sz w:val="28"/>
        </w:rPr>
      </w:pPr>
    </w:p>
    <w:p w14:paraId="5769931A" w14:textId="77777777" w:rsidR="00B82E72" w:rsidRPr="00EB57E8" w:rsidRDefault="00B82E72" w:rsidP="00B82E72">
      <w:pPr>
        <w:jc w:val="center"/>
        <w:rPr>
          <w:b/>
          <w:sz w:val="28"/>
        </w:rPr>
      </w:pPr>
      <w:r w:rsidRPr="00EB57E8">
        <w:rPr>
          <w:b/>
          <w:sz w:val="28"/>
        </w:rPr>
        <w:t>3.3. Забезпечення рівних прав та можливостей жінок і чоловіків</w:t>
      </w:r>
    </w:p>
    <w:p w14:paraId="083D27A3" w14:textId="77777777" w:rsidR="00B82E72" w:rsidRDefault="00B82E72" w:rsidP="00B82E72">
      <w:pPr>
        <w:ind w:firstLine="720"/>
        <w:jc w:val="both"/>
        <w:rPr>
          <w:sz w:val="28"/>
          <w:szCs w:val="28"/>
        </w:rPr>
      </w:pPr>
    </w:p>
    <w:p w14:paraId="2D264DDD" w14:textId="77777777" w:rsidR="00B82E72" w:rsidRPr="005C1973" w:rsidRDefault="00B82E72" w:rsidP="00B82E72">
      <w:pPr>
        <w:ind w:firstLine="720"/>
        <w:jc w:val="both"/>
        <w:rPr>
          <w:sz w:val="28"/>
          <w:szCs w:val="28"/>
        </w:rPr>
      </w:pPr>
      <w:r w:rsidRPr="005C1973">
        <w:rPr>
          <w:sz w:val="28"/>
          <w:szCs w:val="28"/>
        </w:rPr>
        <w:t>Упровадження принципів рівних прав та можливостей жінок і чоловіків є однією з важливих умов сталого соціально-економічного розвитку, позитивних змін у суспільстві, реалізації прав людини та самореалізації особистості. Зокрема, це відповідає умовам європейської інтеграції України та виконання міжнародних зобов’язань згідно з основними міжнародними договорами у сфері захисту прав людини, у тому числі Цілей Сталого Розвитку до 2030 року, затверджених Генеральною Асамблеєю ООН.</w:t>
      </w:r>
    </w:p>
    <w:p w14:paraId="3185F339" w14:textId="77777777" w:rsidR="00B82E72" w:rsidRPr="005C1973" w:rsidRDefault="00B82E72" w:rsidP="00B82E72">
      <w:pPr>
        <w:shd w:val="clear" w:color="auto" w:fill="FFFFFF"/>
        <w:ind w:firstLine="720"/>
        <w:jc w:val="both"/>
        <w:textAlignment w:val="baseline"/>
        <w:rPr>
          <w:sz w:val="28"/>
          <w:szCs w:val="28"/>
        </w:rPr>
      </w:pPr>
      <w:r w:rsidRPr="005C1973">
        <w:rPr>
          <w:sz w:val="28"/>
          <w:szCs w:val="28"/>
        </w:rPr>
        <w:t xml:space="preserve">Досвід багатьох держав світу свідчить про те, що при підвищенні показника участі жінок у прийнятті рішень посилюється соціальна орієнтація державної політики, знижується рівень корупції, що сприяє розвитку суспільства, покращується соціально-економічний рівень розвитку держави та якість життя. </w:t>
      </w:r>
    </w:p>
    <w:p w14:paraId="7AD0A6AC" w14:textId="77777777" w:rsidR="00B82E72" w:rsidRDefault="00B82E72" w:rsidP="00B82E72">
      <w:pPr>
        <w:shd w:val="clear" w:color="auto" w:fill="FFFFFF"/>
        <w:ind w:firstLine="720"/>
        <w:jc w:val="both"/>
        <w:textAlignment w:val="baseline"/>
        <w:rPr>
          <w:color w:val="FF0000"/>
          <w:sz w:val="28"/>
          <w:szCs w:val="28"/>
        </w:rPr>
      </w:pPr>
      <w:bookmarkStart w:id="25" w:name="_Hlk77769181"/>
      <w:r w:rsidRPr="005703B6">
        <w:rPr>
          <w:sz w:val="28"/>
          <w:szCs w:val="28"/>
        </w:rPr>
        <w:t xml:space="preserve">Співвідношення кількості жінок та чоловіків серед депутатів </w:t>
      </w:r>
      <w:bookmarkEnd w:id="25"/>
      <w:r w:rsidRPr="005703B6">
        <w:rPr>
          <w:sz w:val="28"/>
          <w:szCs w:val="28"/>
        </w:rPr>
        <w:t>Сіверської міської ради стано</w:t>
      </w:r>
      <w:r>
        <w:rPr>
          <w:sz w:val="28"/>
          <w:szCs w:val="28"/>
        </w:rPr>
        <w:t>м на січень 2021 року таке</w:t>
      </w:r>
      <w:r w:rsidRPr="005703B6">
        <w:rPr>
          <w:sz w:val="28"/>
          <w:szCs w:val="28"/>
        </w:rPr>
        <w:t>: жінок – 59%, чоловіків – 41%. У 2020 році співвідношення кількості жінок та чоловіків серед депутатів склало: жінок – 46%, чоловіків – 54%.</w:t>
      </w:r>
      <w:r>
        <w:rPr>
          <w:sz w:val="28"/>
          <w:szCs w:val="28"/>
        </w:rPr>
        <w:t xml:space="preserve">  </w:t>
      </w:r>
    </w:p>
    <w:p w14:paraId="319713F0" w14:textId="77777777" w:rsidR="00B82E72" w:rsidRPr="00A73EA8" w:rsidRDefault="00B82E72" w:rsidP="00B82E72">
      <w:pPr>
        <w:shd w:val="clear" w:color="auto" w:fill="FFFFFF"/>
        <w:ind w:firstLine="720"/>
        <w:jc w:val="both"/>
        <w:textAlignment w:val="baseline"/>
        <w:rPr>
          <w:sz w:val="28"/>
          <w:szCs w:val="28"/>
        </w:rPr>
      </w:pPr>
      <w:r w:rsidRPr="00A73EA8">
        <w:rPr>
          <w:sz w:val="28"/>
          <w:szCs w:val="28"/>
        </w:rPr>
        <w:t>На території громади станом на 01.01.2021 року  проживає   13 244 осіб, в т.</w:t>
      </w:r>
      <w:r>
        <w:rPr>
          <w:sz w:val="28"/>
          <w:szCs w:val="28"/>
        </w:rPr>
        <w:t xml:space="preserve"> </w:t>
      </w:r>
      <w:r w:rsidRPr="00A73EA8">
        <w:rPr>
          <w:sz w:val="28"/>
          <w:szCs w:val="28"/>
        </w:rPr>
        <w:t xml:space="preserve">ч </w:t>
      </w:r>
      <w:r>
        <w:rPr>
          <w:sz w:val="28"/>
          <w:szCs w:val="28"/>
        </w:rPr>
        <w:t xml:space="preserve">. </w:t>
      </w:r>
      <w:r w:rsidRPr="00A73EA8">
        <w:rPr>
          <w:sz w:val="28"/>
          <w:szCs w:val="28"/>
        </w:rPr>
        <w:t>53% - жінки, 47% - чоловіки</w:t>
      </w:r>
    </w:p>
    <w:p w14:paraId="0BE4B6FB" w14:textId="77777777" w:rsidR="00B82E72" w:rsidRPr="005C1973" w:rsidRDefault="00B82E72" w:rsidP="00B82E72">
      <w:pPr>
        <w:shd w:val="clear" w:color="auto" w:fill="FFFFFF"/>
        <w:ind w:firstLine="720"/>
        <w:jc w:val="both"/>
        <w:textAlignment w:val="baseline"/>
        <w:rPr>
          <w:sz w:val="28"/>
          <w:szCs w:val="28"/>
        </w:rPr>
      </w:pPr>
      <w:r w:rsidRPr="005C1973">
        <w:rPr>
          <w:sz w:val="28"/>
          <w:szCs w:val="28"/>
        </w:rPr>
        <w:t xml:space="preserve">За статистичними даними розрив у середньомісячній оплаті праці чоловіків і жінок у Донецькій області у 2020 році становив 62,5%. </w:t>
      </w:r>
      <w:r w:rsidRPr="005C1973">
        <w:rPr>
          <w:sz w:val="28"/>
          <w:szCs w:val="28"/>
        </w:rPr>
        <w:br/>
        <w:t>Це пояснюється рівнем оплати праці у промисловому секторі, де, через характер роботи, чоловіки складають більшість із працівників.</w:t>
      </w:r>
    </w:p>
    <w:p w14:paraId="604C7806" w14:textId="77777777" w:rsidR="00B82E72" w:rsidRPr="005C1973" w:rsidRDefault="00B82E72" w:rsidP="00B82E72">
      <w:pPr>
        <w:shd w:val="clear" w:color="auto" w:fill="FFFFFF"/>
        <w:ind w:firstLine="720"/>
        <w:jc w:val="both"/>
        <w:textAlignment w:val="baseline"/>
        <w:rPr>
          <w:sz w:val="28"/>
          <w:szCs w:val="28"/>
        </w:rPr>
      </w:pPr>
      <w:r w:rsidRPr="005C1973">
        <w:rPr>
          <w:sz w:val="28"/>
          <w:szCs w:val="28"/>
        </w:rPr>
        <w:t xml:space="preserve">Рівень безробіття населення </w:t>
      </w:r>
      <w:r w:rsidRPr="00107D74">
        <w:rPr>
          <w:sz w:val="28"/>
          <w:szCs w:val="28"/>
        </w:rPr>
        <w:t xml:space="preserve">в області </w:t>
      </w:r>
      <w:r w:rsidRPr="005C1973">
        <w:rPr>
          <w:sz w:val="28"/>
          <w:szCs w:val="28"/>
        </w:rPr>
        <w:t>у працездатному віці за Методикою МОП становив 14,0%.</w:t>
      </w:r>
    </w:p>
    <w:p w14:paraId="70A56AE6" w14:textId="77777777" w:rsidR="00B82E72" w:rsidRPr="005C1973" w:rsidRDefault="00B82E72" w:rsidP="00B82E72">
      <w:pPr>
        <w:shd w:val="clear" w:color="auto" w:fill="FFFFFF"/>
        <w:ind w:firstLine="720"/>
        <w:jc w:val="both"/>
        <w:textAlignment w:val="baseline"/>
        <w:rPr>
          <w:sz w:val="28"/>
          <w:szCs w:val="28"/>
        </w:rPr>
      </w:pPr>
      <w:r w:rsidRPr="005C1973">
        <w:rPr>
          <w:sz w:val="28"/>
          <w:szCs w:val="28"/>
        </w:rPr>
        <w:t xml:space="preserve">Дискримінація є однією із головних перешкод у досягненні гендерної рівності за чотирма ключовими сферами: фінансові і кар’єрні можливості, освіта, здоров’я і виживання, політичні права і можливості. Певні групи жінок (жінки похилого віку, жінки та дівчата з інвалідністю, особливо у сільській місцевості, внутрішньо переміщені жінки, ВІЛ-позитивні та/або наркозалежні жінки, а також жінки національних меншин) страждають одночасно від множинної дискримінації.  Усунення гендерної дискримінації залежить від розуміння проблеми, відповідної гендерної просвіти, знання міжнародних стандартів та ілюстрації успішних прикладів із досягнення гендерної рівності. </w:t>
      </w:r>
    </w:p>
    <w:p w14:paraId="1502E8E7" w14:textId="77777777" w:rsidR="00B82E72" w:rsidRDefault="00B82E72" w:rsidP="00B82E72">
      <w:pPr>
        <w:shd w:val="clear" w:color="auto" w:fill="FFFFFF"/>
        <w:ind w:firstLine="720"/>
        <w:jc w:val="both"/>
        <w:textAlignment w:val="baseline"/>
        <w:rPr>
          <w:sz w:val="28"/>
          <w:szCs w:val="28"/>
          <w:shd w:val="clear" w:color="auto" w:fill="FFFFFF"/>
        </w:rPr>
      </w:pPr>
      <w:r w:rsidRPr="005C1973">
        <w:rPr>
          <w:sz w:val="28"/>
          <w:szCs w:val="28"/>
        </w:rPr>
        <w:t>На цей час основною проблемою є</w:t>
      </w:r>
      <w:r w:rsidRPr="005C1973">
        <w:rPr>
          <w:sz w:val="28"/>
          <w:szCs w:val="28"/>
          <w:shd w:val="clear" w:color="auto" w:fill="FFFFFF"/>
        </w:rPr>
        <w:t xml:space="preserve"> низький рівень впровадження принципу забезпечення рівних прав та можливостей жінок і чоловіків в умовах нових викликів (економічна та гуманітарна кризи, які виникли внаслідок воєнного конфлікту).</w:t>
      </w:r>
    </w:p>
    <w:p w14:paraId="2BAD9666" w14:textId="77777777" w:rsidR="00B82E72" w:rsidRPr="00C22B79" w:rsidRDefault="00B82E72" w:rsidP="00B82E72">
      <w:pPr>
        <w:shd w:val="clear" w:color="auto" w:fill="FFFFFF"/>
        <w:ind w:firstLine="720"/>
        <w:jc w:val="both"/>
        <w:textAlignment w:val="baseline"/>
        <w:rPr>
          <w:color w:val="000000" w:themeColor="text1"/>
          <w:sz w:val="28"/>
          <w:szCs w:val="28"/>
          <w:shd w:val="clear" w:color="auto" w:fill="FFFFFF"/>
        </w:rPr>
      </w:pPr>
      <w:r w:rsidRPr="00C22B79">
        <w:rPr>
          <w:color w:val="000000" w:themeColor="text1"/>
          <w:sz w:val="28"/>
          <w:szCs w:val="28"/>
          <w:shd w:val="clear" w:color="auto" w:fill="FFFFFF"/>
        </w:rPr>
        <w:lastRenderedPageBreak/>
        <w:t>Новими викликами розвитку механізму утвердження принципу рівних прав та можливостей жінок і чоловіків спричинили наслідки спалаху COVID-19.</w:t>
      </w:r>
    </w:p>
    <w:p w14:paraId="3D6F8E89" w14:textId="77777777" w:rsidR="00B82E72" w:rsidRDefault="00B82E72" w:rsidP="00B82E72">
      <w:pPr>
        <w:jc w:val="center"/>
        <w:rPr>
          <w:b/>
          <w:sz w:val="28"/>
        </w:rPr>
      </w:pPr>
    </w:p>
    <w:p w14:paraId="7BBC028B" w14:textId="77777777" w:rsidR="00B82E72" w:rsidRPr="00EB57E8" w:rsidRDefault="00B82E72" w:rsidP="00B82E72">
      <w:pPr>
        <w:jc w:val="center"/>
        <w:rPr>
          <w:b/>
          <w:sz w:val="28"/>
        </w:rPr>
      </w:pPr>
      <w:r w:rsidRPr="00EB57E8">
        <w:rPr>
          <w:b/>
          <w:sz w:val="28"/>
        </w:rPr>
        <w:t>3.</w:t>
      </w:r>
      <w:r>
        <w:rPr>
          <w:b/>
          <w:sz w:val="28"/>
        </w:rPr>
        <w:t>4.</w:t>
      </w:r>
      <w:r w:rsidRPr="00EB57E8">
        <w:rPr>
          <w:b/>
          <w:sz w:val="28"/>
        </w:rPr>
        <w:t xml:space="preserve"> Протидія торгівлі людьми</w:t>
      </w:r>
    </w:p>
    <w:p w14:paraId="76BA9A76" w14:textId="77777777" w:rsidR="00B82E72" w:rsidRDefault="00B82E72" w:rsidP="00B82E72">
      <w:pPr>
        <w:ind w:firstLine="720"/>
        <w:jc w:val="both"/>
        <w:rPr>
          <w:sz w:val="28"/>
          <w:szCs w:val="28"/>
        </w:rPr>
      </w:pPr>
    </w:p>
    <w:p w14:paraId="6FC48664" w14:textId="77777777" w:rsidR="00B82E72" w:rsidRPr="005C1973" w:rsidRDefault="00B82E72" w:rsidP="00B82E72">
      <w:pPr>
        <w:ind w:firstLine="720"/>
        <w:jc w:val="both"/>
        <w:rPr>
          <w:sz w:val="28"/>
          <w:szCs w:val="28"/>
        </w:rPr>
      </w:pPr>
      <w:r w:rsidRPr="005C1973">
        <w:rPr>
          <w:sz w:val="28"/>
          <w:szCs w:val="28"/>
        </w:rPr>
        <w:t>Торгівля людьми становить значну суспільну небезпеку. Поширенню цього явища сприяють висока міграційна активність населення, економічні, соціальні та правові чинники, а також інформаційні та психологічні передумови.</w:t>
      </w:r>
    </w:p>
    <w:p w14:paraId="6164AF53" w14:textId="77777777" w:rsidR="00B82E72" w:rsidRPr="00564B7B" w:rsidRDefault="00B82E72" w:rsidP="00B82E72">
      <w:pPr>
        <w:ind w:firstLine="720"/>
        <w:jc w:val="both"/>
        <w:rPr>
          <w:sz w:val="28"/>
          <w:szCs w:val="28"/>
        </w:rPr>
      </w:pPr>
      <w:r w:rsidRPr="00564B7B">
        <w:rPr>
          <w:sz w:val="28"/>
          <w:szCs w:val="28"/>
        </w:rPr>
        <w:t>Статистика у Донецькій області, яка складається зі звернень громадян до місцевих органів влади та органів Національної поліції, свідчить про важливість вжиття  заходів щодо протидії торгівлі людьми. Протягом 2020 року в Донецькій області ідентифіковано 28 осіб, постраждалих від торгівлі людьми. За видами експлуатації для Донецької області характерні випадки трудового та сексуального рабства – 25 осіб постраждали від трудової експлуатації, 3 від – сексуальної. Серед постраждалих за статтю 8 жінок та 20 чоловіків. Постраждалі особи знаходились переважно у працездатному віці: жінки від 21 до 69 років, чоловіки від 21 до 58 років. Міністерством соціальної політики України  статус осіб, яка постраждали від торгівлі людьми</w:t>
      </w:r>
      <w:r>
        <w:rPr>
          <w:sz w:val="28"/>
          <w:szCs w:val="28"/>
        </w:rPr>
        <w:t>,</w:t>
      </w:r>
      <w:r w:rsidRPr="00564B7B">
        <w:rPr>
          <w:sz w:val="28"/>
          <w:szCs w:val="28"/>
        </w:rPr>
        <w:t xml:space="preserve"> надано 21 особі, з них 10 – внутрішньо переміщених осіб. Основні країни призначення – Росія, Польща, Туреччина. Через експлуатацію в межах країни постраждало 10 осіб. </w:t>
      </w:r>
    </w:p>
    <w:p w14:paraId="6EA6ECE0" w14:textId="77777777" w:rsidR="00B82E72" w:rsidRPr="00564B7B" w:rsidRDefault="00B82E72" w:rsidP="00B82E72">
      <w:pPr>
        <w:ind w:firstLine="720"/>
        <w:jc w:val="both"/>
        <w:rPr>
          <w:sz w:val="28"/>
          <w:szCs w:val="28"/>
        </w:rPr>
      </w:pPr>
      <w:r w:rsidRPr="00564B7B">
        <w:rPr>
          <w:sz w:val="28"/>
          <w:szCs w:val="28"/>
        </w:rPr>
        <w:t>До груп ризику потрапляння в ситуацію торгівлі людьми належать особи з інвалідністю, чоловіки працездатного віку, незаміжні жінки, самотні матері, розлучені особи, молодь, особи, які виховувались у сім’ях зі складними життєвими обставинами.</w:t>
      </w:r>
    </w:p>
    <w:p w14:paraId="14DA3288" w14:textId="77777777" w:rsidR="00B82E72" w:rsidRPr="00BA3F2F" w:rsidRDefault="00B82E72" w:rsidP="00B82E72">
      <w:pPr>
        <w:ind w:firstLine="720"/>
        <w:jc w:val="both"/>
        <w:rPr>
          <w:rStyle w:val="afa"/>
          <w:b w:val="0"/>
          <w:bCs/>
          <w:sz w:val="28"/>
          <w:szCs w:val="28"/>
          <w:shd w:val="clear" w:color="auto" w:fill="FFFFFF"/>
        </w:rPr>
      </w:pPr>
      <w:r w:rsidRPr="00BA3F2F">
        <w:rPr>
          <w:rStyle w:val="afa"/>
          <w:sz w:val="28"/>
          <w:szCs w:val="28"/>
          <w:shd w:val="clear" w:color="auto" w:fill="FFFFFF"/>
        </w:rPr>
        <w:t>У динаміці трудової міграції спостерігається значна кількість внутрішньо переміщених осіб, які найбільш уразливі до потрапляння у ситуацію торгівлі людьми - 49% від загальної кількості постраждалих.</w:t>
      </w:r>
    </w:p>
    <w:p w14:paraId="11D14747" w14:textId="77777777" w:rsidR="00B82E72" w:rsidRPr="005C1973" w:rsidRDefault="00B82E72" w:rsidP="00B82E72">
      <w:pPr>
        <w:ind w:firstLine="720"/>
        <w:jc w:val="both"/>
        <w:rPr>
          <w:sz w:val="28"/>
          <w:szCs w:val="28"/>
        </w:rPr>
      </w:pPr>
      <w:r w:rsidRPr="005C1973">
        <w:rPr>
          <w:sz w:val="28"/>
          <w:szCs w:val="28"/>
        </w:rPr>
        <w:t xml:space="preserve">За результатами репрезентативного опитування населення, здійсненого на замовлення Міжнародної організації з міграції (МОМ), частка тих, хто працює за кордоном неофіційно, становить близько 41% від усіх громадян України, які працюють за кордоном. </w:t>
      </w:r>
    </w:p>
    <w:p w14:paraId="24A8274A" w14:textId="77777777" w:rsidR="00B82E72" w:rsidRPr="005C1973" w:rsidRDefault="00B82E72" w:rsidP="00B82E72">
      <w:pPr>
        <w:ind w:firstLine="720"/>
        <w:jc w:val="both"/>
        <w:rPr>
          <w:rStyle w:val="afa"/>
          <w:b w:val="0"/>
          <w:sz w:val="28"/>
          <w:szCs w:val="28"/>
          <w:shd w:val="clear" w:color="auto" w:fill="FFFFFF"/>
        </w:rPr>
      </w:pPr>
      <w:r w:rsidRPr="005C1973">
        <w:rPr>
          <w:sz w:val="28"/>
          <w:szCs w:val="28"/>
        </w:rPr>
        <w:t>Збільшився відсоток чоловіків, які постраждали від трудової експлуатації й на цей час становить понад 50%. Якщо у попередні роки на першому місці у сфері торгівлі людьми була сексуальна експлуатація, то на цей</w:t>
      </w:r>
      <w:r w:rsidRPr="005C1973">
        <w:rPr>
          <w:rStyle w:val="afa"/>
          <w:sz w:val="28"/>
          <w:szCs w:val="28"/>
        </w:rPr>
        <w:t xml:space="preserve"> </w:t>
      </w:r>
      <w:r w:rsidRPr="00BA3F2F">
        <w:rPr>
          <w:rStyle w:val="afa"/>
          <w:sz w:val="28"/>
          <w:szCs w:val="28"/>
        </w:rPr>
        <w:t>час більшість випадків пов’язані з трудовою експлуатацією, примусовою працею, а також з використанням у порнографії та втягненням у злочинну діяльність.</w:t>
      </w:r>
      <w:r w:rsidRPr="005C1973">
        <w:rPr>
          <w:rStyle w:val="afa"/>
          <w:sz w:val="28"/>
          <w:szCs w:val="28"/>
          <w:shd w:val="clear" w:color="auto" w:fill="FFFFFF"/>
        </w:rPr>
        <w:t xml:space="preserve"> </w:t>
      </w:r>
    </w:p>
    <w:p w14:paraId="61F81A12" w14:textId="77777777" w:rsidR="00B82E72" w:rsidRDefault="00B82E72" w:rsidP="00B82E72">
      <w:pPr>
        <w:ind w:firstLine="720"/>
        <w:jc w:val="both"/>
        <w:rPr>
          <w:sz w:val="28"/>
          <w:szCs w:val="28"/>
        </w:rPr>
      </w:pPr>
      <w:r w:rsidRPr="005C1973">
        <w:rPr>
          <w:sz w:val="28"/>
          <w:szCs w:val="28"/>
        </w:rPr>
        <w:t xml:space="preserve">Для досягнення позитивних змін з питань протидії торгівлі людьми, необхідно збільшувати кількість інформаційних кампаній та посилювати ідентифікацію осіб, які вже стали жертвами торгівлі людьми та потребують допомоги. </w:t>
      </w:r>
    </w:p>
    <w:p w14:paraId="060D1CBA" w14:textId="77777777" w:rsidR="00B82E72" w:rsidRDefault="00B82E72" w:rsidP="00B82E72">
      <w:pPr>
        <w:ind w:firstLine="720"/>
        <w:jc w:val="both"/>
        <w:rPr>
          <w:sz w:val="28"/>
          <w:szCs w:val="28"/>
        </w:rPr>
      </w:pPr>
      <w:r w:rsidRPr="00C22B79">
        <w:rPr>
          <w:color w:val="000000" w:themeColor="text1"/>
          <w:sz w:val="28"/>
          <w:szCs w:val="28"/>
        </w:rPr>
        <w:lastRenderedPageBreak/>
        <w:t xml:space="preserve">У Сіверській МТГ спостерігається досить високий показник трудової міграції виїзду на роботу, тому постає потреба </w:t>
      </w:r>
      <w:r w:rsidRPr="005C1973">
        <w:rPr>
          <w:sz w:val="28"/>
          <w:szCs w:val="28"/>
        </w:rPr>
        <w:t>у проведенні навчань з питань протидії торгівлі людьми, з метою покращення процедури встановлення статусу особи, яка постраждала від торгівлі людьми, якісного надання соціальних послуг та інших видів допомоги, яка передбачена законодавством</w:t>
      </w:r>
      <w:r>
        <w:rPr>
          <w:sz w:val="28"/>
          <w:szCs w:val="28"/>
        </w:rPr>
        <w:t>,</w:t>
      </w:r>
      <w:r w:rsidRPr="005C1973">
        <w:rPr>
          <w:sz w:val="28"/>
          <w:szCs w:val="28"/>
        </w:rPr>
        <w:t xml:space="preserve"> потреба </w:t>
      </w:r>
      <w:r>
        <w:rPr>
          <w:sz w:val="28"/>
          <w:szCs w:val="28"/>
        </w:rPr>
        <w:t xml:space="preserve">у </w:t>
      </w:r>
      <w:r w:rsidRPr="005C1973">
        <w:rPr>
          <w:sz w:val="28"/>
          <w:szCs w:val="28"/>
        </w:rPr>
        <w:t>розвитку відповідного кадрового потенціал</w:t>
      </w:r>
      <w:r>
        <w:rPr>
          <w:sz w:val="28"/>
          <w:szCs w:val="28"/>
        </w:rPr>
        <w:t>у</w:t>
      </w:r>
    </w:p>
    <w:p w14:paraId="4013CC89" w14:textId="77777777" w:rsidR="00B82E72" w:rsidRDefault="00B82E72" w:rsidP="00B82E72">
      <w:pPr>
        <w:ind w:firstLine="720"/>
        <w:jc w:val="both"/>
        <w:rPr>
          <w:sz w:val="28"/>
          <w:szCs w:val="28"/>
        </w:rPr>
      </w:pPr>
    </w:p>
    <w:p w14:paraId="529A69C0" w14:textId="77777777" w:rsidR="00B82E72" w:rsidRDefault="00B82E72" w:rsidP="00B82E72">
      <w:pPr>
        <w:ind w:firstLine="720"/>
        <w:jc w:val="center"/>
        <w:rPr>
          <w:b/>
          <w:sz w:val="28"/>
          <w:szCs w:val="28"/>
        </w:rPr>
      </w:pPr>
      <w:bookmarkStart w:id="26" w:name="_Toc70607986"/>
      <w:r w:rsidRPr="005C1973">
        <w:rPr>
          <w:b/>
          <w:sz w:val="28"/>
          <w:szCs w:val="28"/>
        </w:rPr>
        <w:t xml:space="preserve">ІV. Мета </w:t>
      </w:r>
      <w:r>
        <w:rPr>
          <w:b/>
          <w:sz w:val="28"/>
          <w:szCs w:val="28"/>
        </w:rPr>
        <w:t>П</w:t>
      </w:r>
      <w:r w:rsidRPr="005C1973">
        <w:rPr>
          <w:b/>
          <w:sz w:val="28"/>
          <w:szCs w:val="28"/>
        </w:rPr>
        <w:t>рограми</w:t>
      </w:r>
      <w:bookmarkEnd w:id="26"/>
    </w:p>
    <w:p w14:paraId="08D7DD9E" w14:textId="77777777" w:rsidR="00B82E72" w:rsidRPr="005C1973" w:rsidRDefault="00B82E72" w:rsidP="00B82E72">
      <w:pPr>
        <w:jc w:val="center"/>
        <w:rPr>
          <w:b/>
          <w:sz w:val="28"/>
          <w:szCs w:val="28"/>
        </w:rPr>
      </w:pPr>
    </w:p>
    <w:p w14:paraId="5C5DBB55" w14:textId="77777777" w:rsidR="00B82E72" w:rsidRDefault="00B82E72" w:rsidP="00B82E72">
      <w:pPr>
        <w:ind w:firstLine="720"/>
        <w:jc w:val="both"/>
        <w:rPr>
          <w:sz w:val="28"/>
        </w:rPr>
      </w:pPr>
      <w:r w:rsidRPr="005C1973">
        <w:rPr>
          <w:sz w:val="28"/>
        </w:rPr>
        <w:t xml:space="preserve">Метою </w:t>
      </w:r>
      <w:r>
        <w:rPr>
          <w:sz w:val="28"/>
        </w:rPr>
        <w:t>П</w:t>
      </w:r>
      <w:r w:rsidRPr="005C1973">
        <w:rPr>
          <w:sz w:val="28"/>
        </w:rPr>
        <w:t>рограми є забезпечення системної та комплексної роботи, спрямованої на формування ціннісних орієнтацій у населення для зміцнення інституту сім’ї та виконання нею своїх соціально-демографічних функцій; сприяння забезпеченню рівних прав та можливостей жінок і чоловіків у всіх сферах життя суспільства; удосконалення механізму запобігання та протидії; підвищення ефективності виявлення осіб, які вчиняють такі злочини або сприяють їх вчиненню, а також захист прав осіб, постраждалих від торгівлі людьми та надання їм допомоги.</w:t>
      </w:r>
      <w:r>
        <w:rPr>
          <w:sz w:val="28"/>
        </w:rPr>
        <w:t xml:space="preserve"> </w:t>
      </w:r>
    </w:p>
    <w:p w14:paraId="12E889EB" w14:textId="77777777" w:rsidR="00B82E72" w:rsidRDefault="00B82E72" w:rsidP="00B82E72">
      <w:pPr>
        <w:ind w:firstLine="720"/>
        <w:jc w:val="both"/>
        <w:rPr>
          <w:sz w:val="28"/>
        </w:rPr>
      </w:pPr>
    </w:p>
    <w:p w14:paraId="7DFFAE45" w14:textId="77777777" w:rsidR="00B82E72" w:rsidRPr="00C22B79" w:rsidRDefault="00B82E72" w:rsidP="00B82E72">
      <w:pPr>
        <w:ind w:firstLine="720"/>
        <w:jc w:val="both"/>
        <w:rPr>
          <w:color w:val="000000" w:themeColor="text1"/>
          <w:sz w:val="28"/>
        </w:rPr>
      </w:pPr>
      <w:r w:rsidRPr="00C22B79">
        <w:rPr>
          <w:color w:val="000000" w:themeColor="text1"/>
          <w:sz w:val="28"/>
        </w:rPr>
        <w:t>Метою Програми є забезпечення рівних прав та можливостей жінок і чоловіків у всіх сферах життя громади: політичного, економічного, соціального, культурного; запобіганню і протидії дискримінації,  домашньому насильству, насильству за ознакою статі й торгівлі людьми.</w:t>
      </w:r>
    </w:p>
    <w:p w14:paraId="64287E73" w14:textId="77777777" w:rsidR="00B82E72" w:rsidRDefault="00B82E72" w:rsidP="00B82E72">
      <w:pPr>
        <w:ind w:firstLine="720"/>
        <w:jc w:val="both"/>
        <w:rPr>
          <w:sz w:val="28"/>
        </w:rPr>
      </w:pPr>
    </w:p>
    <w:p w14:paraId="0087ED01" w14:textId="77777777" w:rsidR="00B82E72" w:rsidRDefault="00B82E72" w:rsidP="00B82E72">
      <w:pPr>
        <w:ind w:firstLine="720"/>
        <w:jc w:val="center"/>
        <w:outlineLvl w:val="0"/>
        <w:rPr>
          <w:b/>
          <w:sz w:val="28"/>
          <w:szCs w:val="28"/>
        </w:rPr>
      </w:pPr>
      <w:bookmarkStart w:id="27" w:name="_Toc68786875"/>
      <w:bookmarkStart w:id="28" w:name="_Toc70607987"/>
      <w:r w:rsidRPr="005C1973">
        <w:rPr>
          <w:b/>
          <w:sz w:val="28"/>
          <w:szCs w:val="28"/>
        </w:rPr>
        <w:t xml:space="preserve">V. Напрями та завдання реалізації </w:t>
      </w:r>
      <w:r>
        <w:rPr>
          <w:b/>
          <w:sz w:val="28"/>
          <w:szCs w:val="28"/>
        </w:rPr>
        <w:t>П</w:t>
      </w:r>
      <w:r w:rsidRPr="005C1973">
        <w:rPr>
          <w:b/>
          <w:sz w:val="28"/>
          <w:szCs w:val="28"/>
        </w:rPr>
        <w:t>рограми</w:t>
      </w:r>
      <w:bookmarkEnd w:id="27"/>
      <w:bookmarkEnd w:id="28"/>
    </w:p>
    <w:p w14:paraId="799BF010" w14:textId="77777777" w:rsidR="00B82E72" w:rsidRPr="005C1973" w:rsidRDefault="00B82E72" w:rsidP="00B82E72">
      <w:pPr>
        <w:ind w:firstLine="720"/>
        <w:jc w:val="center"/>
        <w:outlineLvl w:val="0"/>
        <w:rPr>
          <w:b/>
          <w:sz w:val="28"/>
          <w:szCs w:val="28"/>
        </w:rPr>
      </w:pPr>
    </w:p>
    <w:p w14:paraId="6E559890" w14:textId="77777777" w:rsidR="00B82E72" w:rsidRDefault="00B82E72" w:rsidP="00B82E72">
      <w:pPr>
        <w:ind w:firstLine="720"/>
        <w:jc w:val="both"/>
        <w:rPr>
          <w:color w:val="000000" w:themeColor="text1"/>
          <w:sz w:val="28"/>
          <w:szCs w:val="28"/>
        </w:rPr>
      </w:pPr>
      <w:bookmarkStart w:id="29" w:name="_Toc58234580"/>
      <w:bookmarkStart w:id="30" w:name="_Toc68786876"/>
      <w:r w:rsidRPr="005C1973">
        <w:rPr>
          <w:color w:val="000000" w:themeColor="text1"/>
          <w:sz w:val="28"/>
          <w:szCs w:val="28"/>
        </w:rPr>
        <w:t xml:space="preserve">Реалізація </w:t>
      </w:r>
      <w:r>
        <w:rPr>
          <w:color w:val="000000" w:themeColor="text1"/>
          <w:sz w:val="28"/>
          <w:szCs w:val="28"/>
        </w:rPr>
        <w:t>П</w:t>
      </w:r>
      <w:r w:rsidRPr="005C1973">
        <w:rPr>
          <w:color w:val="000000" w:themeColor="text1"/>
          <w:sz w:val="28"/>
          <w:szCs w:val="28"/>
        </w:rPr>
        <w:t>рограми здійснюватиметься за наступними напрямами:</w:t>
      </w:r>
    </w:p>
    <w:p w14:paraId="64CAB057" w14:textId="77777777" w:rsidR="00B82E72" w:rsidRDefault="00B82E72" w:rsidP="00B82E72">
      <w:pPr>
        <w:ind w:firstLine="720"/>
        <w:jc w:val="both"/>
        <w:rPr>
          <w:color w:val="000000" w:themeColor="text1"/>
          <w:sz w:val="28"/>
          <w:szCs w:val="28"/>
        </w:rPr>
      </w:pPr>
    </w:p>
    <w:p w14:paraId="4EDBE653" w14:textId="77777777" w:rsidR="00B82E72" w:rsidRPr="005C1973" w:rsidRDefault="00B82E72" w:rsidP="00B82E72">
      <w:pPr>
        <w:ind w:firstLine="720"/>
        <w:jc w:val="both"/>
        <w:rPr>
          <w:rFonts w:eastAsiaTheme="minorHAnsi"/>
          <w:b/>
          <w:color w:val="000000" w:themeColor="text1"/>
          <w:sz w:val="28"/>
          <w:szCs w:val="28"/>
        </w:rPr>
      </w:pPr>
      <w:r w:rsidRPr="005C1973">
        <w:rPr>
          <w:b/>
          <w:color w:val="000000" w:themeColor="text1"/>
          <w:sz w:val="28"/>
          <w:szCs w:val="28"/>
        </w:rPr>
        <w:t xml:space="preserve">Напрям І. Сімейна політика, </w:t>
      </w:r>
      <w:r w:rsidRPr="005C1973">
        <w:rPr>
          <w:bCs/>
          <w:color w:val="000000" w:themeColor="text1"/>
          <w:sz w:val="28"/>
          <w:szCs w:val="28"/>
        </w:rPr>
        <w:t>який передбачає вирішення таких</w:t>
      </w:r>
      <w:r w:rsidRPr="005C1973">
        <w:rPr>
          <w:b/>
          <w:color w:val="000000" w:themeColor="text1"/>
          <w:sz w:val="28"/>
          <w:szCs w:val="28"/>
        </w:rPr>
        <w:t xml:space="preserve"> завдань, </w:t>
      </w:r>
      <w:r w:rsidRPr="005C1973">
        <w:rPr>
          <w:bCs/>
          <w:color w:val="000000" w:themeColor="text1"/>
          <w:sz w:val="28"/>
          <w:szCs w:val="28"/>
        </w:rPr>
        <w:t>як:</w:t>
      </w:r>
    </w:p>
    <w:p w14:paraId="651FED7E" w14:textId="77777777" w:rsidR="00B82E72" w:rsidRDefault="00B82E72" w:rsidP="00B82E72">
      <w:pPr>
        <w:ind w:firstLine="720"/>
        <w:jc w:val="both"/>
        <w:rPr>
          <w:color w:val="000000" w:themeColor="text1"/>
          <w:sz w:val="28"/>
          <w:szCs w:val="28"/>
        </w:rPr>
      </w:pPr>
    </w:p>
    <w:p w14:paraId="14E6F7D5" w14:textId="77777777" w:rsidR="00B82E72" w:rsidRPr="005C1973" w:rsidRDefault="00B82E72" w:rsidP="00B82E72">
      <w:pPr>
        <w:ind w:firstLine="720"/>
        <w:jc w:val="both"/>
        <w:rPr>
          <w:color w:val="000000" w:themeColor="text1"/>
          <w:sz w:val="28"/>
          <w:szCs w:val="28"/>
        </w:rPr>
      </w:pPr>
      <w:r w:rsidRPr="005C1973">
        <w:rPr>
          <w:color w:val="000000" w:themeColor="text1"/>
          <w:sz w:val="28"/>
          <w:szCs w:val="28"/>
        </w:rPr>
        <w:t>підвищення престижу сім'ї, утвердження пріоритетності сімейних цінностей, підвищення ролі батьків у вихованні дитини;</w:t>
      </w:r>
    </w:p>
    <w:p w14:paraId="7BBE5FEC" w14:textId="77777777" w:rsidR="00B82E72" w:rsidRPr="005C1973" w:rsidRDefault="00B82E72" w:rsidP="00B82E72">
      <w:pPr>
        <w:ind w:firstLine="720"/>
        <w:jc w:val="both"/>
        <w:rPr>
          <w:color w:val="000000" w:themeColor="text1"/>
          <w:sz w:val="28"/>
          <w:szCs w:val="28"/>
        </w:rPr>
      </w:pPr>
      <w:r w:rsidRPr="005C1973">
        <w:rPr>
          <w:color w:val="000000" w:themeColor="text1"/>
          <w:sz w:val="28"/>
          <w:szCs w:val="28"/>
        </w:rPr>
        <w:t>проведення на місцевому рівні інформаційно-просвітницької кампанії, спрямованої на розвиток та підтримку сім'ї, збереження орієнтації населення на сімейний спосіб життя;</w:t>
      </w:r>
    </w:p>
    <w:p w14:paraId="5172CDC1" w14:textId="77777777" w:rsidR="00B82E72" w:rsidRDefault="00B82E72" w:rsidP="00B82E72">
      <w:pPr>
        <w:ind w:firstLine="720"/>
        <w:jc w:val="both"/>
        <w:rPr>
          <w:color w:val="000000" w:themeColor="text1"/>
          <w:sz w:val="28"/>
          <w:szCs w:val="28"/>
        </w:rPr>
      </w:pPr>
      <w:r w:rsidRPr="005C1973">
        <w:rPr>
          <w:color w:val="000000" w:themeColor="text1"/>
          <w:sz w:val="28"/>
          <w:szCs w:val="28"/>
        </w:rPr>
        <w:t>підготовка молоді до подружнього життя, народження і виховання бажаних дітей у сім'ях, підготовка подружжя до майбутнього батьківства та відповідального батьківства у вихованні дітей;</w:t>
      </w:r>
    </w:p>
    <w:p w14:paraId="3C4C4A0B" w14:textId="77777777" w:rsidR="00B82E72" w:rsidRPr="00C22B79" w:rsidRDefault="00B82E72" w:rsidP="00B82E72">
      <w:pPr>
        <w:ind w:firstLine="720"/>
        <w:jc w:val="both"/>
        <w:rPr>
          <w:color w:val="000000" w:themeColor="text1"/>
          <w:sz w:val="28"/>
          <w:szCs w:val="28"/>
        </w:rPr>
      </w:pPr>
      <w:r w:rsidRPr="00C22B79">
        <w:rPr>
          <w:color w:val="000000" w:themeColor="text1"/>
          <w:sz w:val="28"/>
          <w:szCs w:val="28"/>
        </w:rPr>
        <w:t>проведення інформаційно-просвітницьких заходів щодо ролі батька у вихованні дітей, рівномірний розподіл домашньої праці, «батьківської» декретної відпустки, шкідливість гендерних стереотипів;</w:t>
      </w:r>
    </w:p>
    <w:p w14:paraId="55C1552C" w14:textId="77777777" w:rsidR="00B82E72" w:rsidRPr="005C1973" w:rsidRDefault="00B82E72" w:rsidP="00B82E72">
      <w:pPr>
        <w:ind w:firstLine="720"/>
        <w:jc w:val="both"/>
        <w:rPr>
          <w:color w:val="000000" w:themeColor="text1"/>
          <w:sz w:val="28"/>
          <w:szCs w:val="28"/>
        </w:rPr>
      </w:pPr>
      <w:r w:rsidRPr="005C1973">
        <w:rPr>
          <w:color w:val="000000" w:themeColor="text1"/>
          <w:sz w:val="28"/>
          <w:szCs w:val="28"/>
        </w:rPr>
        <w:t>підтримка багатодітної сім'ї;</w:t>
      </w:r>
    </w:p>
    <w:p w14:paraId="74ED5644" w14:textId="77777777" w:rsidR="00B82E72" w:rsidRPr="005C1973" w:rsidRDefault="00B82E72" w:rsidP="00B82E72">
      <w:pPr>
        <w:ind w:firstLine="720"/>
        <w:jc w:val="both"/>
        <w:rPr>
          <w:color w:val="000000" w:themeColor="text1"/>
          <w:sz w:val="28"/>
          <w:szCs w:val="28"/>
        </w:rPr>
      </w:pPr>
      <w:r w:rsidRPr="005C1973">
        <w:rPr>
          <w:color w:val="000000" w:themeColor="text1"/>
          <w:sz w:val="28"/>
          <w:szCs w:val="28"/>
        </w:rPr>
        <w:t>соціальна робота з сім’ями, дітьми та молоддю, які опинилися в складних життєвих обставинах (заходи на виконання Закону України "Про соціальні послуги");</w:t>
      </w:r>
    </w:p>
    <w:p w14:paraId="50137460" w14:textId="77777777" w:rsidR="00B82E72" w:rsidRPr="005C1973" w:rsidRDefault="00B82E72" w:rsidP="00B82E72">
      <w:pPr>
        <w:ind w:firstLine="720"/>
        <w:jc w:val="both"/>
        <w:rPr>
          <w:color w:val="000000" w:themeColor="text1"/>
          <w:sz w:val="28"/>
          <w:szCs w:val="28"/>
        </w:rPr>
      </w:pPr>
      <w:r w:rsidRPr="005C1973">
        <w:rPr>
          <w:color w:val="000000" w:themeColor="text1"/>
          <w:sz w:val="28"/>
          <w:szCs w:val="28"/>
        </w:rPr>
        <w:lastRenderedPageBreak/>
        <w:t>проведення інформаційно-методичної роботи щодо сімей, дітей та молоді, які опинилися в складних життєвих обставинах;</w:t>
      </w:r>
    </w:p>
    <w:p w14:paraId="15646284" w14:textId="77777777" w:rsidR="00B82E72" w:rsidRPr="005C1973" w:rsidRDefault="00B82E72" w:rsidP="00B82E72">
      <w:pPr>
        <w:ind w:firstLine="720"/>
        <w:jc w:val="both"/>
        <w:rPr>
          <w:color w:val="000000" w:themeColor="text1"/>
          <w:sz w:val="28"/>
          <w:szCs w:val="28"/>
        </w:rPr>
      </w:pPr>
      <w:r w:rsidRPr="005C1973">
        <w:rPr>
          <w:color w:val="000000" w:themeColor="text1"/>
          <w:sz w:val="28"/>
          <w:szCs w:val="28"/>
        </w:rPr>
        <w:t>запобігання сімейному неблагополуччю та надання допомоги сім'ям, які опинились у складних життєвих обставинах;</w:t>
      </w:r>
    </w:p>
    <w:p w14:paraId="47241B0C" w14:textId="77777777" w:rsidR="00B82E72" w:rsidRDefault="00B82E72" w:rsidP="00B82E72">
      <w:pPr>
        <w:ind w:firstLine="720"/>
        <w:jc w:val="both"/>
        <w:rPr>
          <w:color w:val="000000" w:themeColor="text1"/>
          <w:sz w:val="28"/>
          <w:szCs w:val="28"/>
        </w:rPr>
      </w:pPr>
      <w:r w:rsidRPr="005C1973">
        <w:rPr>
          <w:color w:val="000000" w:themeColor="text1"/>
          <w:sz w:val="28"/>
          <w:szCs w:val="28"/>
        </w:rPr>
        <w:t>розвиток сімейних форм виховання.</w:t>
      </w:r>
    </w:p>
    <w:p w14:paraId="4F2E84EF" w14:textId="77777777" w:rsidR="00B82E72" w:rsidRPr="005C1973" w:rsidRDefault="00B82E72" w:rsidP="00B82E72">
      <w:pPr>
        <w:ind w:firstLine="720"/>
        <w:jc w:val="both"/>
        <w:rPr>
          <w:color w:val="000000" w:themeColor="text1"/>
          <w:sz w:val="28"/>
          <w:szCs w:val="28"/>
        </w:rPr>
      </w:pPr>
    </w:p>
    <w:p w14:paraId="46AE9C0A" w14:textId="77777777" w:rsidR="00B82E72" w:rsidRPr="005C1973" w:rsidRDefault="00B82E72" w:rsidP="00B82E72">
      <w:pPr>
        <w:ind w:firstLine="720"/>
        <w:jc w:val="both"/>
        <w:rPr>
          <w:b/>
          <w:color w:val="000000" w:themeColor="text1"/>
          <w:sz w:val="28"/>
          <w:szCs w:val="28"/>
        </w:rPr>
      </w:pPr>
      <w:r w:rsidRPr="005C1973">
        <w:rPr>
          <w:b/>
          <w:color w:val="000000" w:themeColor="text1"/>
          <w:sz w:val="28"/>
          <w:szCs w:val="28"/>
        </w:rPr>
        <w:t xml:space="preserve">Напрям ІІ. </w:t>
      </w:r>
      <w:r w:rsidRPr="005C1973">
        <w:rPr>
          <w:b/>
          <w:bCs/>
          <w:sz w:val="28"/>
          <w:szCs w:val="28"/>
        </w:rPr>
        <w:t>Запобігання та протидія домашньому насильству та насильству за ознакою статі</w:t>
      </w:r>
      <w:r w:rsidRPr="005C1973">
        <w:rPr>
          <w:bCs/>
          <w:sz w:val="28"/>
          <w:szCs w:val="28"/>
        </w:rPr>
        <w:t xml:space="preserve">, який передбачає вирішення таких </w:t>
      </w:r>
      <w:r w:rsidRPr="005C1973">
        <w:rPr>
          <w:b/>
          <w:sz w:val="28"/>
          <w:szCs w:val="28"/>
        </w:rPr>
        <w:t>завдань</w:t>
      </w:r>
      <w:r w:rsidRPr="005C1973">
        <w:rPr>
          <w:bCs/>
          <w:sz w:val="28"/>
          <w:szCs w:val="28"/>
        </w:rPr>
        <w:t>, як</w:t>
      </w:r>
      <w:r w:rsidRPr="005C1973">
        <w:rPr>
          <w:bCs/>
          <w:color w:val="000000" w:themeColor="text1"/>
          <w:sz w:val="28"/>
          <w:szCs w:val="28"/>
        </w:rPr>
        <w:t>:</w:t>
      </w:r>
    </w:p>
    <w:p w14:paraId="33A515F5" w14:textId="77777777" w:rsidR="00B82E72" w:rsidRDefault="00B82E72" w:rsidP="00B82E72">
      <w:pPr>
        <w:ind w:firstLine="720"/>
        <w:jc w:val="both"/>
        <w:rPr>
          <w:color w:val="000000" w:themeColor="text1"/>
          <w:sz w:val="28"/>
          <w:szCs w:val="28"/>
        </w:rPr>
      </w:pPr>
    </w:p>
    <w:p w14:paraId="5F48282D" w14:textId="77777777" w:rsidR="00B82E72" w:rsidRPr="005C1973" w:rsidRDefault="00B82E72" w:rsidP="00B82E72">
      <w:pPr>
        <w:ind w:firstLine="720"/>
        <w:jc w:val="both"/>
        <w:rPr>
          <w:color w:val="000000" w:themeColor="text1"/>
          <w:sz w:val="28"/>
          <w:szCs w:val="28"/>
        </w:rPr>
      </w:pPr>
      <w:r w:rsidRPr="005C1973">
        <w:rPr>
          <w:color w:val="000000" w:themeColor="text1"/>
          <w:sz w:val="28"/>
          <w:szCs w:val="28"/>
        </w:rPr>
        <w:t>здійснення збору, аналізу і поширення інформації про домашнє насильство та/або насильство за ознакою статі, удосконалення системи показників у формах державної статистичної звітності щодо запобігання та протидії домашньому насильству та/або насильству за ознакою статі;</w:t>
      </w:r>
    </w:p>
    <w:p w14:paraId="6E3A2DD2" w14:textId="77777777" w:rsidR="00B82E72" w:rsidRPr="005C1973" w:rsidRDefault="00B82E72" w:rsidP="00B82E72">
      <w:pPr>
        <w:ind w:firstLine="720"/>
        <w:jc w:val="both"/>
        <w:rPr>
          <w:color w:val="000000" w:themeColor="text1"/>
          <w:sz w:val="28"/>
          <w:szCs w:val="28"/>
        </w:rPr>
      </w:pPr>
      <w:r w:rsidRPr="005C1973">
        <w:rPr>
          <w:color w:val="000000" w:themeColor="text1"/>
          <w:sz w:val="28"/>
          <w:szCs w:val="28"/>
        </w:rPr>
        <w:t>підвищення рівня поінформованості населення про форми, прояви, причини і наслідки домашнього насильства та/або насильства за ознакою статі; розуміння суспільством природи домашнього насильства та/або насильства за ознакою статі;</w:t>
      </w:r>
    </w:p>
    <w:p w14:paraId="48FCCB92" w14:textId="77777777" w:rsidR="00B82E72" w:rsidRPr="005C1973" w:rsidRDefault="00B82E72" w:rsidP="00B82E72">
      <w:pPr>
        <w:ind w:firstLine="720"/>
        <w:jc w:val="both"/>
        <w:rPr>
          <w:color w:val="000000" w:themeColor="text1"/>
          <w:sz w:val="28"/>
          <w:szCs w:val="28"/>
        </w:rPr>
      </w:pPr>
      <w:r w:rsidRPr="005C1973">
        <w:rPr>
          <w:color w:val="000000" w:themeColor="text1"/>
          <w:sz w:val="28"/>
          <w:szCs w:val="28"/>
        </w:rPr>
        <w:t>формування в суспільстві нетерпимого ставлення до насильницьких моделей поведінки, небайдужого ставлення до постраждалих осіб, насамперед постраждалих дітей, усвідомлення домашнього насильства як порушення прав людини;</w:t>
      </w:r>
    </w:p>
    <w:p w14:paraId="251A8AAA" w14:textId="77777777" w:rsidR="00B82E72" w:rsidRPr="005C1973" w:rsidRDefault="00B82E72" w:rsidP="00B82E72">
      <w:pPr>
        <w:ind w:firstLine="720"/>
        <w:jc w:val="both"/>
        <w:rPr>
          <w:color w:val="000000" w:themeColor="text1"/>
          <w:sz w:val="28"/>
          <w:szCs w:val="28"/>
        </w:rPr>
      </w:pPr>
      <w:r w:rsidRPr="005C1973">
        <w:rPr>
          <w:color w:val="000000" w:themeColor="text1"/>
          <w:sz w:val="28"/>
          <w:szCs w:val="28"/>
        </w:rPr>
        <w:t>заохочення всіх членів суспільства, насамперед чоловіків і хлопців, до активного сприяння запобіганню домашньому насильству та/або насильству за ознакою статі;</w:t>
      </w:r>
    </w:p>
    <w:p w14:paraId="06466172" w14:textId="77777777" w:rsidR="00B82E72" w:rsidRPr="009D3AA7" w:rsidRDefault="00B82E72" w:rsidP="00B82E72">
      <w:pPr>
        <w:ind w:firstLine="720"/>
        <w:jc w:val="both"/>
        <w:rPr>
          <w:sz w:val="28"/>
          <w:szCs w:val="28"/>
        </w:rPr>
      </w:pPr>
      <w:r w:rsidRPr="009D3AA7">
        <w:rPr>
          <w:sz w:val="28"/>
          <w:szCs w:val="28"/>
        </w:rPr>
        <w:t>забезпечення координації та ефективної міжвідомчої взаємодії у сфері запобігання та протидії домашньому насильству та насильству за ознакою статі;</w:t>
      </w:r>
    </w:p>
    <w:p w14:paraId="5515030B" w14:textId="77777777" w:rsidR="00B82E72" w:rsidRPr="005C1973" w:rsidRDefault="00B82E72" w:rsidP="00B82E72">
      <w:pPr>
        <w:ind w:firstLine="720"/>
        <w:jc w:val="both"/>
        <w:rPr>
          <w:color w:val="000000" w:themeColor="text1"/>
          <w:sz w:val="28"/>
          <w:szCs w:val="28"/>
        </w:rPr>
      </w:pPr>
      <w:r w:rsidRPr="005C1973">
        <w:rPr>
          <w:color w:val="000000" w:themeColor="text1"/>
          <w:sz w:val="28"/>
          <w:szCs w:val="28"/>
        </w:rPr>
        <w:t>навчання та підвищення рівня професійної компетентності суб’єктів, що здійснюють заходи у сфері запобігання та протидії домашньому насильству та насильству за ознакою статі;</w:t>
      </w:r>
    </w:p>
    <w:p w14:paraId="2222926B" w14:textId="77777777" w:rsidR="00B82E72" w:rsidRDefault="00B82E72" w:rsidP="00B82E72">
      <w:pPr>
        <w:ind w:firstLine="720"/>
        <w:jc w:val="both"/>
        <w:rPr>
          <w:color w:val="000000" w:themeColor="text1"/>
          <w:sz w:val="28"/>
          <w:szCs w:val="28"/>
        </w:rPr>
      </w:pPr>
      <w:r w:rsidRPr="005C1973">
        <w:rPr>
          <w:color w:val="000000" w:themeColor="text1"/>
          <w:sz w:val="28"/>
          <w:szCs w:val="28"/>
        </w:rPr>
        <w:t xml:space="preserve">надання </w:t>
      </w:r>
      <w:bookmarkStart w:id="31" w:name="_Hlk78364202"/>
      <w:r w:rsidRPr="005C1973">
        <w:rPr>
          <w:color w:val="000000" w:themeColor="text1"/>
          <w:sz w:val="28"/>
          <w:szCs w:val="28"/>
        </w:rPr>
        <w:t xml:space="preserve">постраждалим особам </w:t>
      </w:r>
      <w:bookmarkEnd w:id="31"/>
      <w:r w:rsidRPr="005C1973">
        <w:rPr>
          <w:color w:val="000000" w:themeColor="text1"/>
          <w:sz w:val="28"/>
          <w:szCs w:val="28"/>
        </w:rPr>
        <w:t>інформації про їх права;</w:t>
      </w:r>
    </w:p>
    <w:p w14:paraId="2357C90C" w14:textId="77777777" w:rsidR="00B82E72" w:rsidRDefault="00B82E72" w:rsidP="00B82E72">
      <w:pPr>
        <w:ind w:firstLine="709"/>
        <w:jc w:val="both"/>
        <w:rPr>
          <w:color w:val="000000"/>
          <w:sz w:val="28"/>
          <w:szCs w:val="28"/>
        </w:rPr>
      </w:pPr>
      <w:r w:rsidRPr="009D3AA7">
        <w:rPr>
          <w:bCs/>
          <w:sz w:val="28"/>
          <w:szCs w:val="28"/>
        </w:rPr>
        <w:t>н</w:t>
      </w:r>
      <w:r w:rsidRPr="009D3AA7">
        <w:rPr>
          <w:color w:val="000000"/>
          <w:sz w:val="28"/>
          <w:szCs w:val="28"/>
        </w:rPr>
        <w:t>адання разових або періодичних консультацій особам, які постраждали від домашнього насильства та/або насильства за ознакою статі, щодо заходів реагування на випадки домашнього насильства та/або насильства за ознакою статі</w:t>
      </w:r>
      <w:r>
        <w:rPr>
          <w:color w:val="000000"/>
          <w:sz w:val="28"/>
          <w:szCs w:val="28"/>
        </w:rPr>
        <w:t>;</w:t>
      </w:r>
    </w:p>
    <w:p w14:paraId="79C89158" w14:textId="77777777" w:rsidR="00B82E72" w:rsidRDefault="00B82E72" w:rsidP="00B82E72">
      <w:pPr>
        <w:ind w:firstLine="709"/>
        <w:jc w:val="both"/>
        <w:rPr>
          <w:color w:val="000000"/>
          <w:sz w:val="28"/>
          <w:szCs w:val="28"/>
        </w:rPr>
      </w:pPr>
      <w:r w:rsidRPr="009D3AA7">
        <w:rPr>
          <w:color w:val="000000"/>
          <w:sz w:val="28"/>
          <w:szCs w:val="28"/>
        </w:rPr>
        <w:t>сприяння ефективному розв’язанню проблем самою постраждалою особою (за підтримки фахівців соціальних служб)</w:t>
      </w:r>
      <w:r>
        <w:rPr>
          <w:color w:val="000000"/>
          <w:sz w:val="28"/>
          <w:szCs w:val="28"/>
        </w:rPr>
        <w:t>;</w:t>
      </w:r>
    </w:p>
    <w:p w14:paraId="1E7CE1D2" w14:textId="77777777" w:rsidR="00B82E72" w:rsidRDefault="00B82E72" w:rsidP="00B82E72">
      <w:pPr>
        <w:ind w:firstLine="709"/>
        <w:jc w:val="both"/>
        <w:rPr>
          <w:color w:val="000000"/>
          <w:sz w:val="28"/>
          <w:szCs w:val="28"/>
        </w:rPr>
      </w:pPr>
      <w:r w:rsidRPr="009D3AA7">
        <w:rPr>
          <w:color w:val="000000"/>
          <w:sz w:val="28"/>
          <w:szCs w:val="28"/>
        </w:rPr>
        <w:t xml:space="preserve">направлення </w:t>
      </w:r>
      <w:r w:rsidRPr="005C1973">
        <w:rPr>
          <w:color w:val="000000" w:themeColor="text1"/>
          <w:sz w:val="28"/>
          <w:szCs w:val="28"/>
        </w:rPr>
        <w:t>постраждали</w:t>
      </w:r>
      <w:r>
        <w:rPr>
          <w:color w:val="000000" w:themeColor="text1"/>
          <w:sz w:val="28"/>
          <w:szCs w:val="28"/>
        </w:rPr>
        <w:t>х</w:t>
      </w:r>
      <w:r w:rsidRPr="005C1973">
        <w:rPr>
          <w:color w:val="000000" w:themeColor="text1"/>
          <w:sz w:val="28"/>
          <w:szCs w:val="28"/>
        </w:rPr>
        <w:t xml:space="preserve"> ос</w:t>
      </w:r>
      <w:r>
        <w:rPr>
          <w:color w:val="000000" w:themeColor="text1"/>
          <w:sz w:val="28"/>
          <w:szCs w:val="28"/>
        </w:rPr>
        <w:t>іб</w:t>
      </w:r>
      <w:r w:rsidRPr="005C1973">
        <w:rPr>
          <w:color w:val="000000" w:themeColor="text1"/>
          <w:sz w:val="28"/>
          <w:szCs w:val="28"/>
        </w:rPr>
        <w:t xml:space="preserve"> </w:t>
      </w:r>
      <w:r w:rsidRPr="009D3AA7">
        <w:rPr>
          <w:color w:val="000000"/>
          <w:sz w:val="28"/>
          <w:szCs w:val="28"/>
        </w:rPr>
        <w:t>у разі потреби до відповідних суб’єктів, що здійснюють заходи у сфері запобігання та протидії насильству</w:t>
      </w:r>
      <w:r>
        <w:rPr>
          <w:color w:val="000000"/>
          <w:sz w:val="28"/>
          <w:szCs w:val="28"/>
        </w:rPr>
        <w:t>;</w:t>
      </w:r>
    </w:p>
    <w:p w14:paraId="37EFEAB7" w14:textId="77777777" w:rsidR="00B82E72" w:rsidRPr="009D3AA7" w:rsidRDefault="00B82E72" w:rsidP="00B82E72">
      <w:pPr>
        <w:ind w:firstLine="709"/>
        <w:jc w:val="both"/>
        <w:rPr>
          <w:color w:val="000000" w:themeColor="text1"/>
          <w:sz w:val="28"/>
          <w:szCs w:val="28"/>
        </w:rPr>
      </w:pPr>
      <w:r w:rsidRPr="009D3AA7">
        <w:rPr>
          <w:color w:val="000000"/>
          <w:sz w:val="28"/>
          <w:szCs w:val="28"/>
        </w:rPr>
        <w:t xml:space="preserve">надання </w:t>
      </w:r>
      <w:r w:rsidRPr="005C1973">
        <w:rPr>
          <w:color w:val="000000" w:themeColor="text1"/>
          <w:sz w:val="28"/>
          <w:szCs w:val="28"/>
        </w:rPr>
        <w:t xml:space="preserve">постраждалим особам </w:t>
      </w:r>
      <w:r w:rsidRPr="009D3AA7">
        <w:rPr>
          <w:color w:val="000000"/>
          <w:sz w:val="28"/>
          <w:szCs w:val="28"/>
        </w:rPr>
        <w:t xml:space="preserve">первинної психологічної підтримки та інформування щодо можливостей отримання послуг інших суб’єктів </w:t>
      </w:r>
    </w:p>
    <w:p w14:paraId="0A0C3584" w14:textId="77777777" w:rsidR="00B82E72" w:rsidRDefault="00B82E72" w:rsidP="00B82E72">
      <w:pPr>
        <w:ind w:firstLine="720"/>
        <w:jc w:val="both"/>
        <w:rPr>
          <w:color w:val="000000" w:themeColor="text1"/>
          <w:sz w:val="28"/>
          <w:szCs w:val="28"/>
        </w:rPr>
      </w:pPr>
      <w:r w:rsidRPr="005C1973">
        <w:rPr>
          <w:color w:val="000000" w:themeColor="text1"/>
          <w:sz w:val="28"/>
          <w:szCs w:val="28"/>
        </w:rPr>
        <w:t xml:space="preserve">забезпечення постраждалим особам доступу до правосуддя та інших механізмів юридичного захисту, у тому числі шляхом надання безоплатної правової допомоги у порядку, встановленому Законом України «Про </w:t>
      </w:r>
      <w:r w:rsidRPr="005C1973">
        <w:rPr>
          <w:color w:val="000000" w:themeColor="text1"/>
          <w:sz w:val="28"/>
          <w:szCs w:val="28"/>
        </w:rPr>
        <w:lastRenderedPageBreak/>
        <w:t>безоплатну правову допомогу» та доступу до медичних послуг, послуг з охорони психічного здоров’я, судово-медичної експертизи;</w:t>
      </w:r>
    </w:p>
    <w:p w14:paraId="116DC3ED" w14:textId="77777777" w:rsidR="00B82E72" w:rsidRPr="005C1973" w:rsidRDefault="00B82E72" w:rsidP="00B82E72">
      <w:pPr>
        <w:ind w:firstLine="720"/>
        <w:jc w:val="both"/>
        <w:rPr>
          <w:color w:val="000000" w:themeColor="text1"/>
          <w:sz w:val="28"/>
          <w:szCs w:val="28"/>
        </w:rPr>
      </w:pPr>
    </w:p>
    <w:p w14:paraId="3B020CB3" w14:textId="77777777" w:rsidR="00B82E72" w:rsidRPr="005C1973" w:rsidRDefault="00B82E72" w:rsidP="00B82E72">
      <w:pPr>
        <w:ind w:firstLine="720"/>
        <w:jc w:val="both"/>
        <w:rPr>
          <w:bCs/>
          <w:color w:val="000000" w:themeColor="text1"/>
          <w:sz w:val="28"/>
          <w:szCs w:val="28"/>
        </w:rPr>
      </w:pPr>
      <w:r w:rsidRPr="005C1973">
        <w:rPr>
          <w:b/>
          <w:color w:val="000000" w:themeColor="text1"/>
          <w:sz w:val="28"/>
          <w:szCs w:val="28"/>
        </w:rPr>
        <w:t xml:space="preserve">Напрям ІІІ. Забезпечення рівних прав та можливостей жінок і чоловіків, </w:t>
      </w:r>
      <w:r w:rsidRPr="005C1973">
        <w:rPr>
          <w:bCs/>
          <w:color w:val="000000" w:themeColor="text1"/>
          <w:sz w:val="28"/>
          <w:szCs w:val="28"/>
        </w:rPr>
        <w:t>який передбачає вирішення таких</w:t>
      </w:r>
      <w:r w:rsidRPr="005C1973">
        <w:rPr>
          <w:b/>
          <w:color w:val="000000" w:themeColor="text1"/>
          <w:sz w:val="28"/>
          <w:szCs w:val="28"/>
        </w:rPr>
        <w:t xml:space="preserve"> завдань, </w:t>
      </w:r>
      <w:r w:rsidRPr="005C1973">
        <w:rPr>
          <w:bCs/>
          <w:color w:val="000000" w:themeColor="text1"/>
          <w:sz w:val="28"/>
          <w:szCs w:val="28"/>
        </w:rPr>
        <w:t>як:</w:t>
      </w:r>
    </w:p>
    <w:p w14:paraId="58AE124E" w14:textId="77777777" w:rsidR="00B82E72" w:rsidRDefault="00B82E72" w:rsidP="00B82E72">
      <w:pPr>
        <w:ind w:firstLine="720"/>
        <w:jc w:val="both"/>
        <w:rPr>
          <w:bCs/>
          <w:color w:val="000000" w:themeColor="text1"/>
          <w:sz w:val="28"/>
          <w:szCs w:val="28"/>
        </w:rPr>
      </w:pPr>
    </w:p>
    <w:p w14:paraId="29012E07"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забезпечення участі в процесах удосконалення нормативно-правової бази з питань забезпечення рівних прав та можливостей жінок і чоловіків у всіх сферах життєдіяльності суспільства;</w:t>
      </w:r>
    </w:p>
    <w:p w14:paraId="2D4F8767"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урахування гендерного компонента у програмах економічного і соціального розвитку;</w:t>
      </w:r>
    </w:p>
    <w:p w14:paraId="5F0A517C"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розширення переліку статистичних показників за ознакою статі з розбивкою за іншими основними ознаками (вік, місце проживання, інвалідність, соціально-економічний статус тощо);</w:t>
      </w:r>
    </w:p>
    <w:p w14:paraId="29E4DE6F"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 xml:space="preserve">зменшення гендерного дисбалансу </w:t>
      </w:r>
      <w:r>
        <w:rPr>
          <w:bCs/>
          <w:color w:val="000000" w:themeColor="text1"/>
          <w:sz w:val="28"/>
          <w:szCs w:val="28"/>
        </w:rPr>
        <w:t>в апараті міської ради та її виконавчого комітету</w:t>
      </w:r>
      <w:r w:rsidRPr="005C1973">
        <w:rPr>
          <w:bCs/>
          <w:color w:val="000000" w:themeColor="text1"/>
          <w:sz w:val="28"/>
          <w:szCs w:val="28"/>
        </w:rPr>
        <w:t>;</w:t>
      </w:r>
    </w:p>
    <w:p w14:paraId="4C3620BD"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удосконалення механізму реалізації права на захист від дискримінації за ознакою статі та дискримінації за кількома ознаками, розгляду випадків такої дискримінації та вжиття відповідних заходів за його результатами;</w:t>
      </w:r>
    </w:p>
    <w:p w14:paraId="5392D963"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подолання гендерних стереотипів;</w:t>
      </w:r>
    </w:p>
    <w:p w14:paraId="43AA85EE"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забезпечення участі жінок у політичній діяльності та залучення до складу депутатів місцевих рад;</w:t>
      </w:r>
    </w:p>
    <w:p w14:paraId="7FE0C290"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активізація зусиль із створення умов для отримання жінками економічної незалежності, заборона дискримінації жінок у сфері зайнятості;</w:t>
      </w:r>
    </w:p>
    <w:p w14:paraId="6C951CF9"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розроблення спеціальних заходів з метою залучення можливостей для розширення економічних прав жінок у сільській місцевості і забезпечення їх участі в розробленні цих стратегій і програм;</w:t>
      </w:r>
    </w:p>
    <w:p w14:paraId="2F8576AB" w14:textId="77777777" w:rsidR="00B82E72" w:rsidRDefault="00B82E72" w:rsidP="00B82E72">
      <w:pPr>
        <w:ind w:firstLine="720"/>
        <w:jc w:val="both"/>
        <w:rPr>
          <w:bCs/>
          <w:color w:val="000000" w:themeColor="text1"/>
          <w:sz w:val="28"/>
          <w:szCs w:val="28"/>
        </w:rPr>
      </w:pPr>
      <w:r w:rsidRPr="005C1973">
        <w:rPr>
          <w:bCs/>
          <w:color w:val="000000" w:themeColor="text1"/>
          <w:sz w:val="28"/>
          <w:szCs w:val="28"/>
        </w:rPr>
        <w:t>підвищення рівня професійної компетенції жінок фахівців місцевих органів влади.</w:t>
      </w:r>
    </w:p>
    <w:p w14:paraId="2E263B7D" w14:textId="77777777" w:rsidR="00B82E72" w:rsidRPr="005C1973" w:rsidRDefault="00B82E72" w:rsidP="00B82E72">
      <w:pPr>
        <w:ind w:firstLine="720"/>
        <w:jc w:val="both"/>
        <w:rPr>
          <w:bCs/>
          <w:color w:val="000000" w:themeColor="text1"/>
          <w:sz w:val="28"/>
          <w:szCs w:val="28"/>
        </w:rPr>
      </w:pPr>
    </w:p>
    <w:p w14:paraId="0BC4FB30" w14:textId="77777777" w:rsidR="00B82E72" w:rsidRPr="005C1973" w:rsidRDefault="00B82E72" w:rsidP="00B82E72">
      <w:pPr>
        <w:ind w:firstLine="720"/>
        <w:jc w:val="both"/>
        <w:rPr>
          <w:b/>
          <w:color w:val="000000" w:themeColor="text1"/>
          <w:sz w:val="28"/>
          <w:szCs w:val="28"/>
        </w:rPr>
      </w:pPr>
      <w:r w:rsidRPr="005C1973">
        <w:rPr>
          <w:b/>
          <w:color w:val="000000" w:themeColor="text1"/>
          <w:sz w:val="28"/>
          <w:szCs w:val="28"/>
        </w:rPr>
        <w:t>Напрям IV. Протидія торгівлі людьми</w:t>
      </w:r>
      <w:r w:rsidRPr="005C1973">
        <w:rPr>
          <w:bCs/>
          <w:color w:val="000000" w:themeColor="text1"/>
          <w:sz w:val="28"/>
          <w:szCs w:val="28"/>
        </w:rPr>
        <w:t>, який передбачає вирішення таких</w:t>
      </w:r>
      <w:r w:rsidRPr="005C1973">
        <w:rPr>
          <w:b/>
          <w:color w:val="000000" w:themeColor="text1"/>
          <w:sz w:val="28"/>
          <w:szCs w:val="28"/>
        </w:rPr>
        <w:t xml:space="preserve"> завдань, </w:t>
      </w:r>
      <w:r w:rsidRPr="005C1973">
        <w:rPr>
          <w:bCs/>
          <w:color w:val="000000" w:themeColor="text1"/>
          <w:sz w:val="28"/>
          <w:szCs w:val="28"/>
        </w:rPr>
        <w:t>як:</w:t>
      </w:r>
    </w:p>
    <w:p w14:paraId="1EE50C93" w14:textId="77777777" w:rsidR="00B82E72" w:rsidRDefault="00B82E72" w:rsidP="00B82E72">
      <w:pPr>
        <w:ind w:firstLine="720"/>
        <w:jc w:val="both"/>
        <w:rPr>
          <w:bCs/>
          <w:color w:val="000000" w:themeColor="text1"/>
          <w:sz w:val="28"/>
          <w:szCs w:val="28"/>
        </w:rPr>
      </w:pPr>
    </w:p>
    <w:p w14:paraId="5420165A"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підвищення рівня обізнаності населення щодо проблем торгівлі людьми;</w:t>
      </w:r>
    </w:p>
    <w:p w14:paraId="6E066850"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посилення взаємодії та співпраці суб'єктів, які здійснюють заходи у сфері протидії торгівлі людьми;</w:t>
      </w:r>
    </w:p>
    <w:p w14:paraId="06DCBB4E" w14:textId="77777777" w:rsidR="00B82E72" w:rsidRPr="005C1973" w:rsidRDefault="00B82E72" w:rsidP="00B82E72">
      <w:pPr>
        <w:ind w:firstLine="720"/>
        <w:jc w:val="both"/>
        <w:rPr>
          <w:bCs/>
          <w:color w:val="000000" w:themeColor="text1"/>
          <w:sz w:val="28"/>
          <w:szCs w:val="28"/>
        </w:rPr>
      </w:pPr>
      <w:r>
        <w:rPr>
          <w:bCs/>
          <w:color w:val="000000" w:themeColor="text1"/>
          <w:sz w:val="28"/>
          <w:szCs w:val="28"/>
        </w:rPr>
        <w:t>з</w:t>
      </w:r>
      <w:r w:rsidRPr="00591539">
        <w:rPr>
          <w:bCs/>
          <w:color w:val="000000" w:themeColor="text1"/>
          <w:sz w:val="28"/>
          <w:szCs w:val="28"/>
        </w:rPr>
        <w:t>абезпечення надання комплексної допомоги особам, які постраждали від торгівлі людьми</w:t>
      </w:r>
      <w:r>
        <w:rPr>
          <w:bCs/>
          <w:color w:val="000000" w:themeColor="text1"/>
          <w:sz w:val="28"/>
          <w:szCs w:val="28"/>
        </w:rPr>
        <w:t xml:space="preserve"> відповідно до їх потреб</w:t>
      </w:r>
      <w:r w:rsidRPr="005C1973">
        <w:rPr>
          <w:bCs/>
          <w:color w:val="000000" w:themeColor="text1"/>
          <w:sz w:val="28"/>
          <w:szCs w:val="28"/>
        </w:rPr>
        <w:t>;</w:t>
      </w:r>
    </w:p>
    <w:p w14:paraId="5D0A44B9"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забезпечення захисту дітей, постраждалих від торгівлі людьми;</w:t>
      </w:r>
    </w:p>
    <w:p w14:paraId="6DFB5F8C"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здійснення моніторингу у сфері протидії торгівлі людьми;</w:t>
      </w:r>
    </w:p>
    <w:p w14:paraId="5F8D5EBD" w14:textId="77777777" w:rsidR="00B82E72" w:rsidRDefault="00B82E72" w:rsidP="00B82E72">
      <w:pPr>
        <w:ind w:firstLine="720"/>
        <w:jc w:val="both"/>
        <w:rPr>
          <w:bCs/>
          <w:color w:val="000000" w:themeColor="text1"/>
          <w:sz w:val="28"/>
          <w:szCs w:val="28"/>
        </w:rPr>
      </w:pPr>
      <w:r w:rsidRPr="005C1973">
        <w:rPr>
          <w:bCs/>
          <w:color w:val="000000" w:themeColor="text1"/>
          <w:sz w:val="28"/>
          <w:szCs w:val="28"/>
        </w:rPr>
        <w:t>міжнародне співробітництво у сфері протидії торгівлі людьми.</w:t>
      </w:r>
    </w:p>
    <w:p w14:paraId="4D78739E" w14:textId="77777777" w:rsidR="00B82E72" w:rsidRDefault="00B82E72" w:rsidP="00B82E72">
      <w:pPr>
        <w:ind w:firstLine="720"/>
        <w:jc w:val="both"/>
        <w:rPr>
          <w:bCs/>
          <w:color w:val="000000" w:themeColor="text1"/>
          <w:sz w:val="28"/>
          <w:szCs w:val="28"/>
        </w:rPr>
      </w:pPr>
      <w:r>
        <w:rPr>
          <w:bCs/>
          <w:color w:val="000000" w:themeColor="text1"/>
          <w:sz w:val="28"/>
          <w:szCs w:val="28"/>
        </w:rPr>
        <w:t>Деталізована інформація про заходи, кількісні та якісні показники Програми наведено у додатку.</w:t>
      </w:r>
    </w:p>
    <w:p w14:paraId="20F85103" w14:textId="77777777" w:rsidR="00B82E72" w:rsidRDefault="00B82E72" w:rsidP="00B82E72">
      <w:pPr>
        <w:ind w:firstLine="720"/>
        <w:jc w:val="both"/>
        <w:rPr>
          <w:bCs/>
          <w:color w:val="000000" w:themeColor="text1"/>
          <w:sz w:val="28"/>
          <w:szCs w:val="28"/>
        </w:rPr>
      </w:pPr>
    </w:p>
    <w:p w14:paraId="7148A70B" w14:textId="77777777" w:rsidR="00B82E72" w:rsidRDefault="00B82E72" w:rsidP="00B82E72">
      <w:pPr>
        <w:ind w:firstLine="720"/>
        <w:jc w:val="center"/>
        <w:outlineLvl w:val="0"/>
        <w:rPr>
          <w:b/>
          <w:sz w:val="28"/>
          <w:szCs w:val="28"/>
        </w:rPr>
      </w:pPr>
      <w:bookmarkStart w:id="32" w:name="_Toc70607988"/>
      <w:bookmarkStart w:id="33" w:name="_Toc58234581"/>
      <w:bookmarkStart w:id="34" w:name="_Toc68786877"/>
      <w:bookmarkEnd w:id="29"/>
      <w:bookmarkEnd w:id="30"/>
      <w:r w:rsidRPr="005C1973">
        <w:rPr>
          <w:b/>
          <w:sz w:val="28"/>
          <w:szCs w:val="28"/>
        </w:rPr>
        <w:t xml:space="preserve">VI. Очікувані результати виконання </w:t>
      </w:r>
      <w:r>
        <w:rPr>
          <w:b/>
          <w:sz w:val="28"/>
          <w:szCs w:val="28"/>
        </w:rPr>
        <w:t>П</w:t>
      </w:r>
      <w:r w:rsidRPr="005C1973">
        <w:rPr>
          <w:b/>
          <w:sz w:val="28"/>
          <w:szCs w:val="28"/>
        </w:rPr>
        <w:t>рограми</w:t>
      </w:r>
      <w:bookmarkEnd w:id="32"/>
    </w:p>
    <w:p w14:paraId="0B3D51BA" w14:textId="77777777" w:rsidR="00B82E72" w:rsidRPr="005C1973" w:rsidRDefault="00B82E72" w:rsidP="00B82E72">
      <w:pPr>
        <w:ind w:firstLine="720"/>
        <w:jc w:val="center"/>
        <w:outlineLvl w:val="0"/>
        <w:rPr>
          <w:b/>
          <w:sz w:val="28"/>
          <w:szCs w:val="28"/>
        </w:rPr>
      </w:pPr>
    </w:p>
    <w:p w14:paraId="4A750272" w14:textId="77777777" w:rsidR="00B82E72" w:rsidRPr="005C1973" w:rsidRDefault="00B82E72" w:rsidP="00B82E72">
      <w:pPr>
        <w:ind w:firstLine="720"/>
        <w:rPr>
          <w:b/>
          <w:i/>
          <w:sz w:val="28"/>
          <w:szCs w:val="28"/>
        </w:rPr>
      </w:pPr>
      <w:r w:rsidRPr="005C1973">
        <w:rPr>
          <w:b/>
          <w:i/>
          <w:sz w:val="28"/>
          <w:szCs w:val="28"/>
        </w:rPr>
        <w:t>у сфері підтримки сім’ї:</w:t>
      </w:r>
    </w:p>
    <w:p w14:paraId="05EB99E6" w14:textId="77777777" w:rsidR="00B82E72" w:rsidRDefault="00B82E72" w:rsidP="00B82E72">
      <w:pPr>
        <w:ind w:firstLine="720"/>
        <w:jc w:val="both"/>
        <w:rPr>
          <w:sz w:val="28"/>
          <w:szCs w:val="28"/>
        </w:rPr>
      </w:pPr>
    </w:p>
    <w:p w14:paraId="3A7BAECC" w14:textId="77777777" w:rsidR="00B82E72" w:rsidRPr="005C1973" w:rsidRDefault="00B82E72" w:rsidP="00B82E72">
      <w:pPr>
        <w:ind w:firstLine="720"/>
        <w:jc w:val="both"/>
        <w:rPr>
          <w:sz w:val="28"/>
          <w:szCs w:val="28"/>
        </w:rPr>
      </w:pPr>
      <w:r w:rsidRPr="005C1973">
        <w:rPr>
          <w:sz w:val="28"/>
          <w:szCs w:val="28"/>
        </w:rPr>
        <w:t xml:space="preserve">кількість створених сімейних клубів на місцевому рівні для забезпечення сприятливих умов всебічного розвитку, духовних та моральних цінностей сім’ї – </w:t>
      </w:r>
      <w:r>
        <w:rPr>
          <w:sz w:val="28"/>
          <w:szCs w:val="28"/>
        </w:rPr>
        <w:t>1</w:t>
      </w:r>
      <w:r w:rsidRPr="005C1973">
        <w:rPr>
          <w:sz w:val="28"/>
          <w:szCs w:val="28"/>
        </w:rPr>
        <w:t xml:space="preserve"> одиниц</w:t>
      </w:r>
      <w:r>
        <w:rPr>
          <w:sz w:val="28"/>
          <w:szCs w:val="28"/>
        </w:rPr>
        <w:t>я</w:t>
      </w:r>
      <w:r w:rsidRPr="005C1973">
        <w:rPr>
          <w:sz w:val="28"/>
          <w:szCs w:val="28"/>
        </w:rPr>
        <w:t>;</w:t>
      </w:r>
    </w:p>
    <w:p w14:paraId="35EDA253" w14:textId="77777777" w:rsidR="00B82E72" w:rsidRPr="0055132E" w:rsidRDefault="00B82E72" w:rsidP="00B82E72">
      <w:pPr>
        <w:ind w:firstLine="720"/>
        <w:jc w:val="both"/>
        <w:rPr>
          <w:sz w:val="28"/>
          <w:szCs w:val="28"/>
        </w:rPr>
      </w:pPr>
      <w:r w:rsidRPr="0055132E">
        <w:rPr>
          <w:sz w:val="28"/>
          <w:szCs w:val="28"/>
        </w:rPr>
        <w:t>кількість придбаних будинків для багатодітних сімей шляхом передачі субвенції з обласного бюджету бюджетам територіальних громад – не менше</w:t>
      </w:r>
      <w:r w:rsidRPr="0055132E">
        <w:rPr>
          <w:sz w:val="28"/>
          <w:szCs w:val="28"/>
        </w:rPr>
        <w:br/>
        <w:t>1 одиниці;</w:t>
      </w:r>
    </w:p>
    <w:p w14:paraId="7879184D" w14:textId="77777777" w:rsidR="00B82E72" w:rsidRPr="005C1973" w:rsidRDefault="00B82E72" w:rsidP="00B82E72">
      <w:pPr>
        <w:ind w:firstLine="720"/>
        <w:jc w:val="both"/>
        <w:rPr>
          <w:sz w:val="28"/>
          <w:szCs w:val="28"/>
        </w:rPr>
      </w:pPr>
      <w:r w:rsidRPr="005C1973">
        <w:rPr>
          <w:sz w:val="28"/>
          <w:szCs w:val="28"/>
        </w:rPr>
        <w:t xml:space="preserve">кількість виготовлених інформаційних матеріалів, спрямованих на розвиток та підтримку сім’ї, збереження національних цінностей, орієнтації громадськості на сімейний спосіб життя – </w:t>
      </w:r>
      <w:r>
        <w:rPr>
          <w:sz w:val="28"/>
          <w:szCs w:val="28"/>
        </w:rPr>
        <w:t>10</w:t>
      </w:r>
      <w:r w:rsidRPr="005C1973">
        <w:rPr>
          <w:sz w:val="28"/>
          <w:szCs w:val="28"/>
        </w:rPr>
        <w:t xml:space="preserve"> одиниць;</w:t>
      </w:r>
    </w:p>
    <w:p w14:paraId="58A62D1E" w14:textId="77777777" w:rsidR="00B82E72" w:rsidRPr="005C1973" w:rsidRDefault="00B82E72" w:rsidP="00B82E72">
      <w:pPr>
        <w:ind w:firstLine="720"/>
        <w:jc w:val="both"/>
        <w:rPr>
          <w:sz w:val="28"/>
          <w:szCs w:val="28"/>
        </w:rPr>
      </w:pPr>
      <w:r w:rsidRPr="005C1973">
        <w:rPr>
          <w:sz w:val="28"/>
          <w:szCs w:val="28"/>
        </w:rPr>
        <w:t>щорічний рівень охоплення інформаційними заходами щодо підвищення престижу сім'ї, популяризації сімейних цінностей та родинних традицій у суспільстві, формування позитивного ставлення до</w:t>
      </w:r>
      <w:r>
        <w:rPr>
          <w:sz w:val="28"/>
          <w:szCs w:val="28"/>
        </w:rPr>
        <w:t xml:space="preserve"> </w:t>
      </w:r>
      <w:r w:rsidRPr="005C1973">
        <w:rPr>
          <w:sz w:val="28"/>
          <w:szCs w:val="28"/>
        </w:rPr>
        <w:t xml:space="preserve">багатодітності – </w:t>
      </w:r>
      <w:r>
        <w:rPr>
          <w:sz w:val="28"/>
          <w:szCs w:val="28"/>
        </w:rPr>
        <w:t>4 заходи</w:t>
      </w:r>
      <w:r w:rsidRPr="005C1973">
        <w:rPr>
          <w:sz w:val="28"/>
          <w:szCs w:val="28"/>
        </w:rPr>
        <w:t>;</w:t>
      </w:r>
    </w:p>
    <w:p w14:paraId="7A1DCE82" w14:textId="77777777" w:rsidR="00B82E72" w:rsidRPr="005C1973" w:rsidRDefault="00B82E72" w:rsidP="00B82E72">
      <w:pPr>
        <w:ind w:firstLine="720"/>
        <w:jc w:val="both"/>
        <w:rPr>
          <w:sz w:val="28"/>
          <w:szCs w:val="28"/>
        </w:rPr>
      </w:pPr>
      <w:r w:rsidRPr="005C1973">
        <w:rPr>
          <w:sz w:val="28"/>
          <w:szCs w:val="28"/>
        </w:rPr>
        <w:t xml:space="preserve">рівень забезпечення багатодітних сімей та дітей з багатодітних сімей  відповідними посвідченнями на 100 %; </w:t>
      </w:r>
    </w:p>
    <w:p w14:paraId="64883FAB" w14:textId="77777777" w:rsidR="00B82E72" w:rsidRDefault="00B82E72" w:rsidP="00B82E72">
      <w:pPr>
        <w:ind w:firstLine="720"/>
        <w:jc w:val="both"/>
        <w:rPr>
          <w:b/>
          <w:i/>
          <w:sz w:val="28"/>
          <w:szCs w:val="28"/>
        </w:rPr>
      </w:pPr>
    </w:p>
    <w:p w14:paraId="59FF796E" w14:textId="77777777" w:rsidR="00B82E72" w:rsidRPr="005C1973" w:rsidRDefault="00B82E72" w:rsidP="00B82E72">
      <w:pPr>
        <w:ind w:firstLine="720"/>
        <w:jc w:val="both"/>
        <w:rPr>
          <w:b/>
          <w:i/>
          <w:sz w:val="28"/>
          <w:szCs w:val="28"/>
        </w:rPr>
      </w:pPr>
      <w:r w:rsidRPr="005C1973">
        <w:rPr>
          <w:b/>
          <w:i/>
          <w:sz w:val="28"/>
          <w:szCs w:val="28"/>
        </w:rPr>
        <w:t xml:space="preserve">запобігання домашньому насильству та насильству за ознакою статі: </w:t>
      </w:r>
    </w:p>
    <w:p w14:paraId="38E269E5" w14:textId="77777777" w:rsidR="00B82E72" w:rsidRPr="005C1973" w:rsidRDefault="00B82E72" w:rsidP="00B82E72">
      <w:pPr>
        <w:ind w:firstLine="720"/>
        <w:jc w:val="both"/>
        <w:rPr>
          <w:sz w:val="28"/>
          <w:szCs w:val="28"/>
        </w:rPr>
      </w:pPr>
      <w:r w:rsidRPr="005C1973">
        <w:rPr>
          <w:sz w:val="28"/>
          <w:szCs w:val="28"/>
        </w:rPr>
        <w:t>посилено координацію та ефективну взаємодію уповноважених органів</w:t>
      </w:r>
      <w:r>
        <w:rPr>
          <w:sz w:val="28"/>
          <w:szCs w:val="28"/>
        </w:rPr>
        <w:t>,</w:t>
      </w:r>
      <w:r w:rsidRPr="005C1973">
        <w:rPr>
          <w:sz w:val="28"/>
          <w:szCs w:val="28"/>
        </w:rPr>
        <w:t xml:space="preserve"> що здійснюють заходи в сфері запобігання та протидії домашньому насильству та насильству за ознакою статі на місцевому рівні шляхом прийняття </w:t>
      </w:r>
      <w:r>
        <w:rPr>
          <w:sz w:val="28"/>
          <w:szCs w:val="28"/>
        </w:rPr>
        <w:t>відповідної</w:t>
      </w:r>
      <w:r w:rsidRPr="005C1973">
        <w:rPr>
          <w:sz w:val="28"/>
          <w:szCs w:val="28"/>
        </w:rPr>
        <w:t xml:space="preserve"> місцев</w:t>
      </w:r>
      <w:r>
        <w:rPr>
          <w:sz w:val="28"/>
          <w:szCs w:val="28"/>
        </w:rPr>
        <w:t>ої</w:t>
      </w:r>
      <w:r w:rsidRPr="005C1973">
        <w:rPr>
          <w:sz w:val="28"/>
          <w:szCs w:val="28"/>
        </w:rPr>
        <w:t xml:space="preserve"> програм</w:t>
      </w:r>
      <w:r>
        <w:rPr>
          <w:sz w:val="28"/>
          <w:szCs w:val="28"/>
        </w:rPr>
        <w:t>и</w:t>
      </w:r>
      <w:r w:rsidRPr="005C1973">
        <w:rPr>
          <w:sz w:val="28"/>
          <w:szCs w:val="28"/>
        </w:rPr>
        <w:t xml:space="preserve"> та функціонування координаційн</w:t>
      </w:r>
      <w:r>
        <w:rPr>
          <w:sz w:val="28"/>
          <w:szCs w:val="28"/>
        </w:rPr>
        <w:t>ої</w:t>
      </w:r>
      <w:r w:rsidRPr="005C1973">
        <w:rPr>
          <w:sz w:val="28"/>
          <w:szCs w:val="28"/>
        </w:rPr>
        <w:t xml:space="preserve"> рад</w:t>
      </w:r>
      <w:r>
        <w:rPr>
          <w:sz w:val="28"/>
          <w:szCs w:val="28"/>
        </w:rPr>
        <w:t>и</w:t>
      </w:r>
      <w:r w:rsidRPr="005C1973">
        <w:rPr>
          <w:sz w:val="28"/>
          <w:szCs w:val="28"/>
        </w:rPr>
        <w:t>;</w:t>
      </w:r>
    </w:p>
    <w:p w14:paraId="61055679" w14:textId="77777777" w:rsidR="00B82E72" w:rsidRPr="00C22B79" w:rsidRDefault="00B82E72" w:rsidP="00B82E72">
      <w:pPr>
        <w:ind w:firstLine="720"/>
        <w:jc w:val="both"/>
        <w:rPr>
          <w:color w:val="000000" w:themeColor="text1"/>
          <w:sz w:val="28"/>
          <w:szCs w:val="28"/>
        </w:rPr>
      </w:pPr>
      <w:bookmarkStart w:id="35" w:name="_Hlk77844175"/>
      <w:r w:rsidRPr="00C22B79">
        <w:rPr>
          <w:color w:val="000000" w:themeColor="text1"/>
          <w:sz w:val="28"/>
          <w:szCs w:val="28"/>
        </w:rPr>
        <w:t xml:space="preserve">зменшення випадків домашнього насильству та насильству за ознакою статі на 20% </w:t>
      </w:r>
    </w:p>
    <w:p w14:paraId="24D34975" w14:textId="77777777" w:rsidR="00B82E72" w:rsidRPr="005C1973" w:rsidRDefault="00B82E72" w:rsidP="00B82E72">
      <w:pPr>
        <w:autoSpaceDE w:val="0"/>
        <w:autoSpaceDN w:val="0"/>
        <w:adjustRightInd w:val="0"/>
        <w:ind w:firstLine="720"/>
        <w:jc w:val="both"/>
        <w:rPr>
          <w:sz w:val="28"/>
          <w:szCs w:val="28"/>
        </w:rPr>
      </w:pPr>
      <w:r w:rsidRPr="005C1973">
        <w:rPr>
          <w:sz w:val="28"/>
          <w:szCs w:val="28"/>
        </w:rPr>
        <w:t>кількість підготовлених інформаційн</w:t>
      </w:r>
      <w:r>
        <w:rPr>
          <w:sz w:val="28"/>
          <w:szCs w:val="28"/>
        </w:rPr>
        <w:t xml:space="preserve">их </w:t>
      </w:r>
      <w:r w:rsidRPr="005C1973">
        <w:rPr>
          <w:sz w:val="28"/>
          <w:szCs w:val="28"/>
        </w:rPr>
        <w:t xml:space="preserve">матеріалів про домашнє насильство та насильство за ознакою статі </w:t>
      </w:r>
      <w:bookmarkEnd w:id="35"/>
      <w:r w:rsidRPr="005C1973">
        <w:rPr>
          <w:sz w:val="28"/>
          <w:szCs w:val="28"/>
        </w:rPr>
        <w:t xml:space="preserve">– </w:t>
      </w:r>
      <w:r>
        <w:rPr>
          <w:sz w:val="28"/>
          <w:szCs w:val="28"/>
        </w:rPr>
        <w:t>1</w:t>
      </w:r>
      <w:r w:rsidRPr="005C1973">
        <w:rPr>
          <w:sz w:val="28"/>
          <w:szCs w:val="28"/>
        </w:rPr>
        <w:t>0;</w:t>
      </w:r>
    </w:p>
    <w:p w14:paraId="58B5DDC0" w14:textId="77777777" w:rsidR="00B82E72" w:rsidRDefault="00B82E72" w:rsidP="00B82E72">
      <w:pPr>
        <w:ind w:firstLine="720"/>
        <w:jc w:val="both"/>
        <w:rPr>
          <w:sz w:val="28"/>
          <w:szCs w:val="28"/>
        </w:rPr>
      </w:pPr>
      <w:bookmarkStart w:id="36" w:name="_Hlk77844205"/>
      <w:r w:rsidRPr="005C1973">
        <w:rPr>
          <w:sz w:val="28"/>
          <w:szCs w:val="28"/>
        </w:rPr>
        <w:t xml:space="preserve">кількість фахівців, що взяли участь у цільовій підготовці з підвищення компетентності суб’єктів, що здійснюють заходи у сфері запобігання та протидії домашньому насильству та насильству за ознакою статі </w:t>
      </w:r>
      <w:bookmarkEnd w:id="36"/>
      <w:r w:rsidRPr="005C1973">
        <w:rPr>
          <w:sz w:val="28"/>
          <w:szCs w:val="28"/>
        </w:rPr>
        <w:t xml:space="preserve">– </w:t>
      </w:r>
      <w:r>
        <w:rPr>
          <w:sz w:val="28"/>
          <w:szCs w:val="28"/>
        </w:rPr>
        <w:t>5</w:t>
      </w:r>
      <w:r w:rsidRPr="005C1973">
        <w:rPr>
          <w:sz w:val="28"/>
          <w:szCs w:val="28"/>
        </w:rPr>
        <w:t xml:space="preserve"> осіб; </w:t>
      </w:r>
    </w:p>
    <w:p w14:paraId="5408FD32" w14:textId="77777777" w:rsidR="00B82E72" w:rsidRDefault="00B82E72" w:rsidP="00B82E72">
      <w:pPr>
        <w:autoSpaceDE w:val="0"/>
        <w:autoSpaceDN w:val="0"/>
        <w:adjustRightInd w:val="0"/>
        <w:ind w:firstLine="720"/>
        <w:jc w:val="both"/>
        <w:rPr>
          <w:bCs/>
          <w:sz w:val="28"/>
          <w:szCs w:val="28"/>
        </w:rPr>
      </w:pPr>
      <w:r>
        <w:rPr>
          <w:sz w:val="28"/>
          <w:szCs w:val="28"/>
        </w:rPr>
        <w:t xml:space="preserve">створення </w:t>
      </w:r>
      <w:r>
        <w:rPr>
          <w:bCs/>
          <w:sz w:val="28"/>
          <w:szCs w:val="28"/>
        </w:rPr>
        <w:t xml:space="preserve">денного центру </w:t>
      </w:r>
      <w:r w:rsidRPr="00DA5B17">
        <w:rPr>
          <w:bCs/>
          <w:sz w:val="28"/>
          <w:szCs w:val="28"/>
        </w:rPr>
        <w:t>первинного соціально-психологічного консультування осіб, які постраждали від домашнього насильства та/або насильства за ознакою статі</w:t>
      </w:r>
      <w:r>
        <w:rPr>
          <w:bCs/>
          <w:sz w:val="28"/>
          <w:szCs w:val="28"/>
        </w:rPr>
        <w:t xml:space="preserve"> на території Сіверської міської територіальної громади.</w:t>
      </w:r>
    </w:p>
    <w:p w14:paraId="77E636F6" w14:textId="77777777" w:rsidR="00B82E72" w:rsidRDefault="00B82E72" w:rsidP="00B82E72">
      <w:pPr>
        <w:jc w:val="both"/>
        <w:rPr>
          <w:sz w:val="28"/>
          <w:szCs w:val="28"/>
        </w:rPr>
      </w:pPr>
      <w:r>
        <w:rPr>
          <w:sz w:val="28"/>
          <w:szCs w:val="28"/>
        </w:rPr>
        <w:t xml:space="preserve">         </w:t>
      </w:r>
    </w:p>
    <w:p w14:paraId="67E60C11" w14:textId="77777777" w:rsidR="00B82E72" w:rsidRPr="005C1973" w:rsidRDefault="00B82E72" w:rsidP="00A67B7E">
      <w:pPr>
        <w:ind w:firstLine="708"/>
        <w:jc w:val="both"/>
        <w:rPr>
          <w:b/>
          <w:i/>
          <w:sz w:val="28"/>
          <w:szCs w:val="28"/>
        </w:rPr>
      </w:pPr>
      <w:r>
        <w:rPr>
          <w:sz w:val="28"/>
          <w:szCs w:val="28"/>
        </w:rPr>
        <w:t xml:space="preserve"> </w:t>
      </w:r>
      <w:r w:rsidRPr="005C1973">
        <w:rPr>
          <w:b/>
          <w:i/>
          <w:sz w:val="28"/>
          <w:szCs w:val="28"/>
        </w:rPr>
        <w:t xml:space="preserve">у сфері </w:t>
      </w:r>
      <w:r>
        <w:rPr>
          <w:b/>
          <w:i/>
          <w:sz w:val="28"/>
          <w:szCs w:val="28"/>
        </w:rPr>
        <w:t>забезпечення рівних прав та можливостей жінок і чоловіків</w:t>
      </w:r>
      <w:r w:rsidRPr="005C1973">
        <w:rPr>
          <w:b/>
          <w:i/>
          <w:sz w:val="28"/>
          <w:szCs w:val="28"/>
        </w:rPr>
        <w:t>:</w:t>
      </w:r>
    </w:p>
    <w:p w14:paraId="7F69D98A" w14:textId="77777777" w:rsidR="00B82E72" w:rsidRPr="005C1973" w:rsidRDefault="00B82E72" w:rsidP="00B82E72">
      <w:pPr>
        <w:ind w:firstLine="720"/>
        <w:jc w:val="both"/>
        <w:rPr>
          <w:sz w:val="28"/>
          <w:szCs w:val="28"/>
        </w:rPr>
      </w:pPr>
      <w:r w:rsidRPr="005C1973">
        <w:rPr>
          <w:sz w:val="28"/>
          <w:szCs w:val="28"/>
        </w:rPr>
        <w:t xml:space="preserve">кількість громадських об’єднань, які беруть участь у реалізації проєктів щодо забезпечення рівних прав та можливостей жінок і чоловіків та протидії дискримінації за ознакою статі – </w:t>
      </w:r>
      <w:r>
        <w:rPr>
          <w:sz w:val="28"/>
          <w:szCs w:val="28"/>
        </w:rPr>
        <w:t>3</w:t>
      </w:r>
      <w:r w:rsidRPr="005C1973">
        <w:rPr>
          <w:sz w:val="28"/>
          <w:szCs w:val="28"/>
        </w:rPr>
        <w:t>;</w:t>
      </w:r>
    </w:p>
    <w:p w14:paraId="1ACB7C85" w14:textId="77777777" w:rsidR="00B82E72" w:rsidRPr="005C1973" w:rsidRDefault="00B82E72" w:rsidP="00B82E72">
      <w:pPr>
        <w:ind w:firstLine="720"/>
        <w:jc w:val="both"/>
        <w:rPr>
          <w:sz w:val="28"/>
          <w:szCs w:val="28"/>
        </w:rPr>
      </w:pPr>
      <w:r w:rsidRPr="005C1973">
        <w:rPr>
          <w:sz w:val="28"/>
          <w:szCs w:val="28"/>
        </w:rPr>
        <w:t xml:space="preserve">кількість проведених семінарів та тренінгів з питань забезпечення гендерної рівності – </w:t>
      </w:r>
      <w:r>
        <w:rPr>
          <w:sz w:val="28"/>
          <w:szCs w:val="28"/>
        </w:rPr>
        <w:t>3</w:t>
      </w:r>
      <w:r w:rsidRPr="005C1973">
        <w:rPr>
          <w:sz w:val="28"/>
          <w:szCs w:val="28"/>
        </w:rPr>
        <w:t>;</w:t>
      </w:r>
    </w:p>
    <w:p w14:paraId="0B74B7B0" w14:textId="77777777" w:rsidR="00B82E72" w:rsidRPr="005C1973" w:rsidRDefault="00B82E72" w:rsidP="00B82E72">
      <w:pPr>
        <w:ind w:firstLine="720"/>
        <w:jc w:val="both"/>
        <w:rPr>
          <w:sz w:val="28"/>
          <w:szCs w:val="28"/>
        </w:rPr>
      </w:pPr>
      <w:r w:rsidRPr="005C1973">
        <w:rPr>
          <w:sz w:val="28"/>
          <w:szCs w:val="28"/>
        </w:rPr>
        <w:lastRenderedPageBreak/>
        <w:t xml:space="preserve">підвищення рівня участі жінок у прийнятті рішень та виборчих                            кампаніях на </w:t>
      </w:r>
      <w:r>
        <w:rPr>
          <w:sz w:val="28"/>
          <w:szCs w:val="28"/>
        </w:rPr>
        <w:t>1</w:t>
      </w:r>
      <w:r w:rsidRPr="005C1973">
        <w:rPr>
          <w:sz w:val="28"/>
          <w:szCs w:val="28"/>
        </w:rPr>
        <w:t xml:space="preserve">0%; </w:t>
      </w:r>
    </w:p>
    <w:p w14:paraId="17B7855A" w14:textId="77777777" w:rsidR="00B82E72" w:rsidRPr="005C1973" w:rsidRDefault="00B82E72" w:rsidP="00B82E72">
      <w:pPr>
        <w:ind w:firstLine="720"/>
        <w:jc w:val="both"/>
        <w:rPr>
          <w:sz w:val="28"/>
          <w:szCs w:val="28"/>
        </w:rPr>
      </w:pPr>
      <w:r>
        <w:rPr>
          <w:sz w:val="28"/>
          <w:szCs w:val="28"/>
        </w:rPr>
        <w:t xml:space="preserve">збільшення </w:t>
      </w:r>
      <w:r w:rsidRPr="005C1973">
        <w:rPr>
          <w:sz w:val="28"/>
          <w:szCs w:val="28"/>
        </w:rPr>
        <w:t>кількості, посадових осіб</w:t>
      </w:r>
      <w:r>
        <w:rPr>
          <w:sz w:val="28"/>
          <w:szCs w:val="28"/>
        </w:rPr>
        <w:t xml:space="preserve"> міської ради,</w:t>
      </w:r>
      <w:r w:rsidRPr="005C1973">
        <w:rPr>
          <w:sz w:val="28"/>
          <w:szCs w:val="28"/>
        </w:rPr>
        <w:t xml:space="preserve"> </w:t>
      </w:r>
      <w:r>
        <w:rPr>
          <w:sz w:val="28"/>
          <w:szCs w:val="28"/>
        </w:rPr>
        <w:t>які пройшли навчання, підвищення</w:t>
      </w:r>
      <w:r w:rsidRPr="005C1973">
        <w:rPr>
          <w:sz w:val="28"/>
          <w:szCs w:val="28"/>
        </w:rPr>
        <w:t xml:space="preserve"> кваліфікації із питань забезпечення рівних прав та можливостей жінок і чоловіків </w:t>
      </w:r>
      <w:r>
        <w:rPr>
          <w:sz w:val="28"/>
          <w:szCs w:val="28"/>
        </w:rPr>
        <w:t xml:space="preserve">– </w:t>
      </w:r>
      <w:r w:rsidRPr="005C1973">
        <w:rPr>
          <w:sz w:val="28"/>
          <w:szCs w:val="28"/>
        </w:rPr>
        <w:t xml:space="preserve">не менше  ніж на </w:t>
      </w:r>
      <w:r>
        <w:rPr>
          <w:sz w:val="28"/>
          <w:szCs w:val="28"/>
        </w:rPr>
        <w:t>10 %;</w:t>
      </w:r>
    </w:p>
    <w:p w14:paraId="768379D3" w14:textId="77777777" w:rsidR="00B82E72" w:rsidRDefault="00B82E72" w:rsidP="00B82E72">
      <w:pPr>
        <w:ind w:firstLine="720"/>
        <w:jc w:val="both"/>
        <w:rPr>
          <w:sz w:val="28"/>
          <w:szCs w:val="28"/>
        </w:rPr>
      </w:pPr>
      <w:r w:rsidRPr="005C1973">
        <w:rPr>
          <w:sz w:val="28"/>
          <w:szCs w:val="28"/>
        </w:rPr>
        <w:t>розроблен</w:t>
      </w:r>
      <w:r>
        <w:rPr>
          <w:sz w:val="28"/>
          <w:szCs w:val="28"/>
        </w:rPr>
        <w:t>ня</w:t>
      </w:r>
      <w:r w:rsidRPr="005C1973">
        <w:rPr>
          <w:sz w:val="28"/>
          <w:szCs w:val="28"/>
        </w:rPr>
        <w:t xml:space="preserve"> статистичних показників за ознакою статі з розбивкою за віком, місцем проживання, інвалідністю, соціально - економічним статусом тощо;</w:t>
      </w:r>
    </w:p>
    <w:p w14:paraId="2CE59355" w14:textId="77777777" w:rsidR="00B82E72" w:rsidRPr="00C22B79" w:rsidRDefault="00B82E72" w:rsidP="00B82E72">
      <w:pPr>
        <w:ind w:firstLine="720"/>
        <w:jc w:val="both"/>
        <w:rPr>
          <w:color w:val="000000" w:themeColor="text1"/>
          <w:sz w:val="28"/>
          <w:szCs w:val="28"/>
        </w:rPr>
      </w:pPr>
      <w:r w:rsidRPr="00C22B79">
        <w:rPr>
          <w:color w:val="000000" w:themeColor="text1"/>
          <w:sz w:val="28"/>
          <w:szCs w:val="28"/>
        </w:rPr>
        <w:t xml:space="preserve">кількість стратегічних, програмних, бюджетних документів розроблених з врахуванням гендерного підходу – 100%; </w:t>
      </w:r>
    </w:p>
    <w:p w14:paraId="7E51EB22" w14:textId="77777777" w:rsidR="00B82E72" w:rsidRPr="00C22B79" w:rsidRDefault="00B82E72" w:rsidP="00B82E72">
      <w:pPr>
        <w:ind w:firstLine="720"/>
        <w:jc w:val="both"/>
        <w:rPr>
          <w:color w:val="000000" w:themeColor="text1"/>
          <w:sz w:val="28"/>
          <w:szCs w:val="28"/>
        </w:rPr>
      </w:pPr>
      <w:r w:rsidRPr="00C22B79">
        <w:rPr>
          <w:color w:val="000000" w:themeColor="text1"/>
          <w:sz w:val="28"/>
          <w:szCs w:val="28"/>
        </w:rPr>
        <w:t>кількість проведених засідань координаційної ради – не рідше одного разу на квартал;</w:t>
      </w:r>
    </w:p>
    <w:p w14:paraId="27B66D97" w14:textId="77777777" w:rsidR="00B82E72" w:rsidRPr="00C22B79" w:rsidRDefault="00B82E72" w:rsidP="00B82E72">
      <w:pPr>
        <w:ind w:firstLine="720"/>
        <w:jc w:val="both"/>
        <w:rPr>
          <w:color w:val="000000" w:themeColor="text1"/>
          <w:sz w:val="28"/>
          <w:szCs w:val="28"/>
        </w:rPr>
      </w:pPr>
      <w:r w:rsidRPr="00C22B79">
        <w:rPr>
          <w:color w:val="000000" w:themeColor="text1"/>
          <w:sz w:val="28"/>
          <w:szCs w:val="28"/>
        </w:rPr>
        <w:t>кількість повідомлень щодо гендерної рівності на офіційному сайті та сторінці у соціальних мережах – не рідше одного разу в місяць</w:t>
      </w:r>
    </w:p>
    <w:p w14:paraId="1C97059C" w14:textId="77777777" w:rsidR="00B82E72" w:rsidRPr="00C22B79" w:rsidRDefault="00B82E72" w:rsidP="00B82E72">
      <w:pPr>
        <w:ind w:firstLine="720"/>
        <w:jc w:val="both"/>
        <w:rPr>
          <w:b/>
          <w:i/>
          <w:color w:val="000000" w:themeColor="text1"/>
          <w:sz w:val="28"/>
          <w:szCs w:val="28"/>
        </w:rPr>
      </w:pPr>
    </w:p>
    <w:p w14:paraId="68BEFDA6" w14:textId="77777777" w:rsidR="00B82E72" w:rsidRPr="005C1973" w:rsidRDefault="00B82E72" w:rsidP="00B82E72">
      <w:pPr>
        <w:ind w:firstLine="720"/>
        <w:jc w:val="both"/>
        <w:rPr>
          <w:b/>
          <w:sz w:val="28"/>
          <w:szCs w:val="28"/>
        </w:rPr>
      </w:pPr>
      <w:r w:rsidRPr="005C1973">
        <w:rPr>
          <w:b/>
          <w:i/>
          <w:sz w:val="28"/>
          <w:szCs w:val="28"/>
        </w:rPr>
        <w:t>у сфері протидії торгівлі людьми:</w:t>
      </w:r>
      <w:r w:rsidRPr="005C1973">
        <w:rPr>
          <w:b/>
          <w:sz w:val="28"/>
          <w:szCs w:val="28"/>
        </w:rPr>
        <w:t xml:space="preserve"> </w:t>
      </w:r>
    </w:p>
    <w:p w14:paraId="0215AA31" w14:textId="77777777" w:rsidR="00B82E72" w:rsidRPr="005C1973" w:rsidRDefault="00B82E72" w:rsidP="00B82E72">
      <w:pPr>
        <w:ind w:firstLine="720"/>
        <w:jc w:val="both"/>
        <w:rPr>
          <w:sz w:val="28"/>
          <w:szCs w:val="28"/>
        </w:rPr>
      </w:pPr>
      <w:r w:rsidRPr="005C1973">
        <w:rPr>
          <w:sz w:val="28"/>
          <w:szCs w:val="28"/>
        </w:rPr>
        <w:t>кількість мультидисциплінарних навчань для суб’єктів, які зд</w:t>
      </w:r>
      <w:r>
        <w:rPr>
          <w:sz w:val="28"/>
          <w:szCs w:val="28"/>
        </w:rPr>
        <w:t>ійснюють заходи у сфері протидії</w:t>
      </w:r>
      <w:r w:rsidRPr="005C1973">
        <w:rPr>
          <w:sz w:val="28"/>
          <w:szCs w:val="28"/>
        </w:rPr>
        <w:t xml:space="preserve"> торгівлі людьми – </w:t>
      </w:r>
      <w:r>
        <w:rPr>
          <w:sz w:val="28"/>
          <w:szCs w:val="28"/>
        </w:rPr>
        <w:t>2</w:t>
      </w:r>
      <w:r w:rsidRPr="005C1973">
        <w:rPr>
          <w:sz w:val="28"/>
          <w:szCs w:val="28"/>
        </w:rPr>
        <w:t>;</w:t>
      </w:r>
    </w:p>
    <w:p w14:paraId="142EC7F6" w14:textId="77777777" w:rsidR="00B82E72" w:rsidRPr="005C1973" w:rsidRDefault="00B82E72" w:rsidP="00B82E72">
      <w:pPr>
        <w:autoSpaceDE w:val="0"/>
        <w:autoSpaceDN w:val="0"/>
        <w:adjustRightInd w:val="0"/>
        <w:ind w:firstLine="720"/>
        <w:jc w:val="both"/>
        <w:rPr>
          <w:sz w:val="28"/>
          <w:szCs w:val="28"/>
        </w:rPr>
      </w:pPr>
      <w:r>
        <w:rPr>
          <w:sz w:val="28"/>
          <w:szCs w:val="28"/>
        </w:rPr>
        <w:t xml:space="preserve">кількість </w:t>
      </w:r>
      <w:r w:rsidRPr="005C1973">
        <w:rPr>
          <w:sz w:val="28"/>
          <w:szCs w:val="28"/>
        </w:rPr>
        <w:t>інформаційни</w:t>
      </w:r>
      <w:r>
        <w:rPr>
          <w:sz w:val="28"/>
          <w:szCs w:val="28"/>
        </w:rPr>
        <w:t>х</w:t>
      </w:r>
      <w:r w:rsidRPr="005C1973">
        <w:rPr>
          <w:sz w:val="28"/>
          <w:szCs w:val="28"/>
        </w:rPr>
        <w:t xml:space="preserve"> заход</w:t>
      </w:r>
      <w:r>
        <w:rPr>
          <w:sz w:val="28"/>
          <w:szCs w:val="28"/>
        </w:rPr>
        <w:t>ів</w:t>
      </w:r>
      <w:r w:rsidRPr="005C1973">
        <w:rPr>
          <w:sz w:val="28"/>
          <w:szCs w:val="28"/>
        </w:rPr>
        <w:t xml:space="preserve"> щодо шляхів уникненн</w:t>
      </w:r>
      <w:r>
        <w:rPr>
          <w:sz w:val="28"/>
          <w:szCs w:val="28"/>
        </w:rPr>
        <w:t>я ризиків потрапляння в ситуацію</w:t>
      </w:r>
      <w:r w:rsidRPr="005C1973">
        <w:rPr>
          <w:sz w:val="28"/>
          <w:szCs w:val="28"/>
        </w:rPr>
        <w:t xml:space="preserve"> торгівлі людьми, формування навичок безпечної поведінки та можливостей отримання допомоги</w:t>
      </w:r>
      <w:r>
        <w:rPr>
          <w:sz w:val="28"/>
          <w:szCs w:val="28"/>
        </w:rPr>
        <w:t xml:space="preserve"> – не рідше 3 разів на рік</w:t>
      </w:r>
      <w:r w:rsidRPr="005C1973">
        <w:rPr>
          <w:sz w:val="28"/>
          <w:szCs w:val="28"/>
        </w:rPr>
        <w:t>;</w:t>
      </w:r>
    </w:p>
    <w:p w14:paraId="61B9D7A6" w14:textId="77777777" w:rsidR="00B82E72" w:rsidRPr="005C1973" w:rsidRDefault="00B82E72" w:rsidP="00B82E72">
      <w:pPr>
        <w:ind w:firstLine="720"/>
        <w:jc w:val="both"/>
        <w:rPr>
          <w:sz w:val="28"/>
          <w:szCs w:val="28"/>
        </w:rPr>
      </w:pPr>
      <w:r>
        <w:rPr>
          <w:sz w:val="28"/>
          <w:szCs w:val="28"/>
        </w:rPr>
        <w:t xml:space="preserve">збільшення </w:t>
      </w:r>
      <w:r w:rsidRPr="005C1973">
        <w:rPr>
          <w:sz w:val="28"/>
          <w:szCs w:val="28"/>
        </w:rPr>
        <w:t>кількості фахівців органів виконавчої влади та місцевого самоврядування, що здійснюють заходи у сфері протидії торгівлі людьми, які пройшли навчання із підвищенн</w:t>
      </w:r>
      <w:r>
        <w:rPr>
          <w:sz w:val="28"/>
          <w:szCs w:val="28"/>
        </w:rPr>
        <w:t>я професійної компетенції на 30</w:t>
      </w:r>
      <w:r w:rsidRPr="005C1973">
        <w:rPr>
          <w:sz w:val="28"/>
          <w:szCs w:val="28"/>
        </w:rPr>
        <w:t>%;</w:t>
      </w:r>
    </w:p>
    <w:p w14:paraId="3192DD63" w14:textId="77777777" w:rsidR="00B82E72" w:rsidRPr="005C1973" w:rsidRDefault="00B82E72" w:rsidP="00B82E72">
      <w:pPr>
        <w:ind w:firstLine="720"/>
        <w:jc w:val="both"/>
        <w:rPr>
          <w:sz w:val="28"/>
          <w:szCs w:val="28"/>
        </w:rPr>
      </w:pPr>
      <w:r w:rsidRPr="005C1973">
        <w:rPr>
          <w:sz w:val="28"/>
          <w:szCs w:val="28"/>
        </w:rPr>
        <w:t xml:space="preserve">кількість виявлених та ідентифікованих осіб, які постраждали від торгівлі людьми на місцевому рівні – 100 </w:t>
      </w:r>
      <w:r>
        <w:rPr>
          <w:sz w:val="28"/>
          <w:szCs w:val="28"/>
        </w:rPr>
        <w:t>%</w:t>
      </w:r>
      <w:r w:rsidRPr="005C1973">
        <w:rPr>
          <w:sz w:val="28"/>
          <w:szCs w:val="28"/>
        </w:rPr>
        <w:t>;</w:t>
      </w:r>
    </w:p>
    <w:p w14:paraId="6A43EFE3" w14:textId="77777777" w:rsidR="00B82E72" w:rsidRDefault="00B82E72" w:rsidP="00B82E72">
      <w:pPr>
        <w:ind w:firstLine="720"/>
        <w:jc w:val="both"/>
        <w:rPr>
          <w:sz w:val="28"/>
          <w:szCs w:val="28"/>
        </w:rPr>
      </w:pPr>
      <w:r w:rsidRPr="005C1973">
        <w:rPr>
          <w:sz w:val="28"/>
          <w:szCs w:val="28"/>
        </w:rPr>
        <w:t>збільшення частки громадс</w:t>
      </w:r>
      <w:r>
        <w:rPr>
          <w:sz w:val="28"/>
          <w:szCs w:val="28"/>
        </w:rPr>
        <w:t xml:space="preserve">ькості та населення залученого </w:t>
      </w:r>
      <w:r w:rsidRPr="005C1973">
        <w:rPr>
          <w:sz w:val="28"/>
          <w:szCs w:val="28"/>
        </w:rPr>
        <w:t>до заходів з мінімізації рівня торгівлі людьми</w:t>
      </w:r>
      <w:r>
        <w:rPr>
          <w:sz w:val="28"/>
          <w:szCs w:val="28"/>
        </w:rPr>
        <w:t xml:space="preserve"> на 15</w:t>
      </w:r>
      <w:r w:rsidRPr="005C1973">
        <w:rPr>
          <w:sz w:val="28"/>
          <w:szCs w:val="28"/>
        </w:rPr>
        <w:t>%.</w:t>
      </w:r>
    </w:p>
    <w:p w14:paraId="4B56B7E6" w14:textId="77777777" w:rsidR="00B82E72" w:rsidRDefault="00B82E72" w:rsidP="00B82E72">
      <w:pPr>
        <w:rPr>
          <w:sz w:val="28"/>
          <w:szCs w:val="28"/>
        </w:rPr>
      </w:pPr>
      <w:bookmarkStart w:id="37" w:name="_Toc70607989"/>
      <w:r>
        <w:rPr>
          <w:sz w:val="28"/>
          <w:szCs w:val="28"/>
        </w:rPr>
        <w:t xml:space="preserve">     </w:t>
      </w:r>
    </w:p>
    <w:p w14:paraId="58D9C3A0" w14:textId="77777777" w:rsidR="00B82E72" w:rsidRPr="00107D74" w:rsidRDefault="00B82E72" w:rsidP="00B82E72">
      <w:pPr>
        <w:rPr>
          <w:sz w:val="28"/>
          <w:szCs w:val="28"/>
        </w:rPr>
      </w:pPr>
      <w:r>
        <w:rPr>
          <w:sz w:val="28"/>
          <w:szCs w:val="28"/>
        </w:rPr>
        <w:t xml:space="preserve">       </w:t>
      </w:r>
      <w:r w:rsidRPr="005C1973">
        <w:rPr>
          <w:b/>
          <w:sz w:val="28"/>
          <w:szCs w:val="28"/>
        </w:rPr>
        <w:t>VII. Обґрунтування обсягів та джерел фінансування, терміни та</w:t>
      </w:r>
      <w:bookmarkEnd w:id="33"/>
      <w:bookmarkEnd w:id="34"/>
      <w:bookmarkEnd w:id="37"/>
    </w:p>
    <w:p w14:paraId="3532BF7F" w14:textId="77777777" w:rsidR="00B82E72" w:rsidRDefault="00B82E72" w:rsidP="00B82E72">
      <w:pPr>
        <w:ind w:firstLine="720"/>
        <w:jc w:val="center"/>
        <w:outlineLvl w:val="0"/>
        <w:rPr>
          <w:b/>
          <w:sz w:val="28"/>
          <w:szCs w:val="28"/>
        </w:rPr>
      </w:pPr>
      <w:bookmarkStart w:id="38" w:name="_Toc58234582"/>
      <w:bookmarkStart w:id="39" w:name="_Toc68786878"/>
      <w:bookmarkStart w:id="40" w:name="_Toc70607990"/>
      <w:r w:rsidRPr="005C1973">
        <w:rPr>
          <w:b/>
          <w:sz w:val="28"/>
          <w:szCs w:val="28"/>
        </w:rPr>
        <w:t xml:space="preserve">етапи виконання </w:t>
      </w:r>
      <w:r>
        <w:rPr>
          <w:b/>
          <w:sz w:val="28"/>
          <w:szCs w:val="28"/>
        </w:rPr>
        <w:t>П</w:t>
      </w:r>
      <w:r w:rsidRPr="005C1973">
        <w:rPr>
          <w:b/>
          <w:sz w:val="28"/>
          <w:szCs w:val="28"/>
        </w:rPr>
        <w:t>рограми</w:t>
      </w:r>
      <w:bookmarkEnd w:id="38"/>
      <w:bookmarkEnd w:id="39"/>
      <w:bookmarkEnd w:id="40"/>
    </w:p>
    <w:p w14:paraId="76E933F7" w14:textId="77777777" w:rsidR="00B82E72" w:rsidRPr="005C1973" w:rsidRDefault="00B82E72" w:rsidP="00B82E72">
      <w:pPr>
        <w:ind w:firstLine="720"/>
        <w:jc w:val="center"/>
        <w:outlineLvl w:val="0"/>
        <w:rPr>
          <w:b/>
          <w:sz w:val="28"/>
          <w:szCs w:val="28"/>
        </w:rPr>
      </w:pPr>
    </w:p>
    <w:p w14:paraId="6B7B79D9" w14:textId="77777777" w:rsidR="00B82E72" w:rsidRPr="00120566" w:rsidRDefault="00B82E72" w:rsidP="00B82E72">
      <w:pPr>
        <w:suppressAutoHyphens/>
        <w:ind w:firstLine="709"/>
        <w:jc w:val="both"/>
        <w:rPr>
          <w:rFonts w:eastAsia="MS Mincho"/>
          <w:sz w:val="24"/>
          <w:szCs w:val="24"/>
          <w:lang w:eastAsia="ja-JP"/>
        </w:rPr>
      </w:pPr>
      <w:r w:rsidRPr="00120566">
        <w:rPr>
          <w:rFonts w:eastAsia="Batang"/>
          <w:sz w:val="28"/>
          <w:szCs w:val="28"/>
          <w:lang w:eastAsia="ja-JP"/>
        </w:rPr>
        <w:t>Видатки на виконання Програми здійснюватимуться за рахунок коштів місцевого бюджету та інших джерел, не заборонених законодавством.</w:t>
      </w:r>
    </w:p>
    <w:p w14:paraId="7AFE620E" w14:textId="77777777" w:rsidR="00B82E72" w:rsidRPr="00120566" w:rsidRDefault="00B82E72" w:rsidP="00B82E72">
      <w:pPr>
        <w:suppressAutoHyphens/>
        <w:ind w:firstLine="709"/>
        <w:jc w:val="both"/>
        <w:rPr>
          <w:rFonts w:eastAsia="MS Mincho"/>
          <w:sz w:val="24"/>
          <w:szCs w:val="24"/>
          <w:lang w:eastAsia="ja-JP"/>
        </w:rPr>
      </w:pPr>
      <w:r w:rsidRPr="00120566">
        <w:rPr>
          <w:rFonts w:eastAsia="Batang"/>
          <w:sz w:val="28"/>
          <w:szCs w:val="28"/>
          <w:lang w:eastAsia="ja-JP"/>
        </w:rPr>
        <w:t>Програму передбачається реалізувати протягом 2021-2025 років.</w:t>
      </w:r>
    </w:p>
    <w:p w14:paraId="0C04A667" w14:textId="77777777" w:rsidR="00B82E72" w:rsidRDefault="00B82E72" w:rsidP="00B82E72">
      <w:pPr>
        <w:suppressAutoHyphens/>
        <w:ind w:firstLine="708"/>
        <w:jc w:val="both"/>
        <w:rPr>
          <w:rFonts w:eastAsia="MS Mincho"/>
          <w:sz w:val="28"/>
          <w:szCs w:val="28"/>
          <w:lang w:eastAsia="ja-JP"/>
        </w:rPr>
      </w:pPr>
      <w:r w:rsidRPr="00120566">
        <w:rPr>
          <w:rFonts w:eastAsia="MS Mincho"/>
          <w:sz w:val="28"/>
          <w:szCs w:val="28"/>
          <w:lang w:eastAsia="ja-JP"/>
        </w:rPr>
        <w:t>Обсяг видатків, необхідних для виконання Програми, визначається щороку з урахуванням можливостей місцевого бюджету під час формування його показників.</w:t>
      </w:r>
      <w:r>
        <w:rPr>
          <w:rFonts w:eastAsia="MS Mincho"/>
          <w:sz w:val="28"/>
          <w:szCs w:val="28"/>
          <w:lang w:eastAsia="ja-JP"/>
        </w:rPr>
        <w:t xml:space="preserve"> </w:t>
      </w:r>
    </w:p>
    <w:p w14:paraId="297085E0" w14:textId="77777777" w:rsidR="00B82E72" w:rsidRPr="005C1973" w:rsidRDefault="00B82E72" w:rsidP="00B82E72">
      <w:pPr>
        <w:suppressAutoHyphens/>
        <w:ind w:firstLine="708"/>
        <w:jc w:val="both"/>
        <w:rPr>
          <w:b/>
          <w:sz w:val="28"/>
          <w:szCs w:val="28"/>
        </w:rPr>
      </w:pPr>
    </w:p>
    <w:p w14:paraId="5CCCAEA7" w14:textId="77777777" w:rsidR="00B82E72" w:rsidRDefault="00B82E72" w:rsidP="00B82E72">
      <w:pPr>
        <w:shd w:val="clear" w:color="auto" w:fill="FFFFFF"/>
        <w:ind w:firstLine="720"/>
        <w:jc w:val="both"/>
        <w:outlineLvl w:val="0"/>
        <w:rPr>
          <w:b/>
          <w:sz w:val="28"/>
          <w:szCs w:val="28"/>
        </w:rPr>
      </w:pPr>
      <w:bookmarkStart w:id="41" w:name="_Toc58234584"/>
      <w:bookmarkStart w:id="42" w:name="_Toc68786880"/>
      <w:bookmarkStart w:id="43" w:name="_Toc70607992"/>
      <w:r w:rsidRPr="005C1973">
        <w:rPr>
          <w:b/>
          <w:sz w:val="28"/>
          <w:szCs w:val="28"/>
        </w:rPr>
        <w:t xml:space="preserve">IX. Координація та контроль за ходом виконання </w:t>
      </w:r>
      <w:r>
        <w:rPr>
          <w:b/>
          <w:sz w:val="28"/>
          <w:szCs w:val="28"/>
        </w:rPr>
        <w:t>П</w:t>
      </w:r>
      <w:r w:rsidRPr="005C1973">
        <w:rPr>
          <w:b/>
          <w:sz w:val="28"/>
          <w:szCs w:val="28"/>
        </w:rPr>
        <w:t>рограми</w:t>
      </w:r>
      <w:bookmarkEnd w:id="41"/>
      <w:bookmarkEnd w:id="42"/>
      <w:bookmarkEnd w:id="43"/>
    </w:p>
    <w:p w14:paraId="33551310" w14:textId="77777777" w:rsidR="00B82E72" w:rsidRPr="005C1973" w:rsidRDefault="00B82E72" w:rsidP="00B82E72">
      <w:pPr>
        <w:shd w:val="clear" w:color="auto" w:fill="FFFFFF"/>
        <w:ind w:firstLine="720"/>
        <w:jc w:val="both"/>
        <w:outlineLvl w:val="0"/>
        <w:rPr>
          <w:b/>
          <w:sz w:val="28"/>
          <w:szCs w:val="28"/>
        </w:rPr>
      </w:pPr>
    </w:p>
    <w:p w14:paraId="61C910D8" w14:textId="77777777" w:rsidR="00B82E72" w:rsidRPr="005C1973" w:rsidRDefault="00B82E72" w:rsidP="00B82E72">
      <w:pPr>
        <w:shd w:val="clear" w:color="auto" w:fill="FFFFFF"/>
        <w:ind w:firstLine="720"/>
        <w:jc w:val="both"/>
        <w:rPr>
          <w:sz w:val="28"/>
          <w:szCs w:val="28"/>
        </w:rPr>
      </w:pPr>
      <w:r w:rsidRPr="005C1973">
        <w:rPr>
          <w:sz w:val="28"/>
          <w:szCs w:val="28"/>
        </w:rPr>
        <w:t xml:space="preserve">Успішність та ефективність </w:t>
      </w:r>
      <w:r>
        <w:rPr>
          <w:sz w:val="28"/>
          <w:szCs w:val="28"/>
        </w:rPr>
        <w:t>П</w:t>
      </w:r>
      <w:r w:rsidRPr="005C1973">
        <w:rPr>
          <w:sz w:val="28"/>
          <w:szCs w:val="28"/>
        </w:rPr>
        <w:t>рограми здійснюватиметься шляхом запровадження щорічного системного аналізу кількісних та якісних змін.</w:t>
      </w:r>
    </w:p>
    <w:p w14:paraId="79982BF8" w14:textId="77777777" w:rsidR="00B82E72" w:rsidRPr="0094499C" w:rsidRDefault="00B82E72" w:rsidP="00B82E72">
      <w:pPr>
        <w:shd w:val="clear" w:color="auto" w:fill="FFFFFF"/>
        <w:ind w:firstLine="720"/>
        <w:jc w:val="both"/>
        <w:rPr>
          <w:color w:val="FF0000"/>
          <w:sz w:val="28"/>
          <w:szCs w:val="28"/>
        </w:rPr>
      </w:pPr>
      <w:r w:rsidRPr="006E46BF">
        <w:rPr>
          <w:sz w:val="28"/>
          <w:szCs w:val="28"/>
          <w:lang w:eastAsia="zh-CN"/>
        </w:rPr>
        <w:t xml:space="preserve">Контроль за  ходом виконання Програми </w:t>
      </w:r>
      <w:r w:rsidRPr="00474CC9">
        <w:rPr>
          <w:sz w:val="28"/>
          <w:szCs w:val="28"/>
          <w:lang w:eastAsia="zh-CN"/>
        </w:rPr>
        <w:t xml:space="preserve">та </w:t>
      </w:r>
      <w:r w:rsidRPr="00474CC9">
        <w:rPr>
          <w:sz w:val="28"/>
          <w:szCs w:val="28"/>
        </w:rPr>
        <w:t>координатором Програми є заступник міського голови з питань виконавчих органів ради (Коваленко).</w:t>
      </w:r>
    </w:p>
    <w:p w14:paraId="5DDBD2CF" w14:textId="77777777" w:rsidR="00B82E72" w:rsidRPr="006E46BF" w:rsidRDefault="00B82E72" w:rsidP="00B82E72">
      <w:pPr>
        <w:suppressAutoHyphens/>
        <w:ind w:firstLine="709"/>
        <w:jc w:val="both"/>
        <w:rPr>
          <w:sz w:val="28"/>
          <w:szCs w:val="28"/>
          <w:lang w:eastAsia="zh-CN"/>
        </w:rPr>
      </w:pPr>
      <w:r w:rsidRPr="006E46BF">
        <w:rPr>
          <w:sz w:val="28"/>
          <w:szCs w:val="28"/>
          <w:lang w:eastAsia="zh-CN"/>
        </w:rPr>
        <w:lastRenderedPageBreak/>
        <w:t xml:space="preserve">Органом, що здійснює координацію дій між виконавцями Програми і несе відповідальність за її </w:t>
      </w:r>
      <w:r w:rsidRPr="00D3453A">
        <w:rPr>
          <w:sz w:val="28"/>
          <w:szCs w:val="28"/>
          <w:lang w:eastAsia="zh-CN"/>
        </w:rPr>
        <w:t xml:space="preserve">виконання є виконком </w:t>
      </w:r>
      <w:r w:rsidRPr="006E46BF">
        <w:rPr>
          <w:sz w:val="28"/>
          <w:szCs w:val="28"/>
          <w:lang w:eastAsia="zh-CN"/>
        </w:rPr>
        <w:t>Сіверської міської ради</w:t>
      </w:r>
    </w:p>
    <w:p w14:paraId="55334A01" w14:textId="77777777" w:rsidR="00B82E72" w:rsidRPr="00386E1E" w:rsidRDefault="00B82E72" w:rsidP="00B82E72">
      <w:pPr>
        <w:shd w:val="clear" w:color="auto" w:fill="FFFFFF"/>
        <w:ind w:firstLine="720"/>
        <w:jc w:val="both"/>
        <w:rPr>
          <w:sz w:val="28"/>
          <w:szCs w:val="28"/>
        </w:rPr>
      </w:pPr>
      <w:r w:rsidRPr="00386E1E">
        <w:rPr>
          <w:sz w:val="28"/>
          <w:szCs w:val="28"/>
        </w:rPr>
        <w:t>Виконавці Програми забезпечують виконання заходів, передбачених Програмою та щокварталу, до 05 числа місяця, що настає за звітним періодом, надають провідному спеціалісту з питань сім’ї, молоді та спорту виконкому міської ради (</w:t>
      </w:r>
      <w:r>
        <w:rPr>
          <w:sz w:val="28"/>
          <w:szCs w:val="28"/>
        </w:rPr>
        <w:t>Сердюкова</w:t>
      </w:r>
      <w:r w:rsidRPr="00386E1E">
        <w:rPr>
          <w:sz w:val="28"/>
          <w:szCs w:val="28"/>
        </w:rPr>
        <w:t>) інформацію про результати реалізації заходів Програми за відповідний період.</w:t>
      </w:r>
    </w:p>
    <w:p w14:paraId="2BAAFD67" w14:textId="77777777" w:rsidR="00B82E72" w:rsidRPr="00386E1E" w:rsidRDefault="00B82E72" w:rsidP="00B82E72">
      <w:pPr>
        <w:shd w:val="clear" w:color="auto" w:fill="FFFFFF"/>
        <w:ind w:firstLine="720"/>
        <w:jc w:val="both"/>
        <w:rPr>
          <w:sz w:val="28"/>
          <w:szCs w:val="28"/>
        </w:rPr>
      </w:pPr>
    </w:p>
    <w:p w14:paraId="59C8279E" w14:textId="77777777" w:rsidR="00B82E72" w:rsidRPr="005C1973" w:rsidRDefault="00B82E72" w:rsidP="00B82E72">
      <w:pPr>
        <w:shd w:val="clear" w:color="auto" w:fill="FFFFFF"/>
        <w:ind w:firstLine="720"/>
        <w:jc w:val="both"/>
        <w:rPr>
          <w:sz w:val="28"/>
          <w:szCs w:val="28"/>
        </w:rPr>
      </w:pPr>
    </w:p>
    <w:p w14:paraId="6EA4B203" w14:textId="77777777" w:rsidR="00B82E72" w:rsidRPr="005C1973" w:rsidRDefault="00B82E72" w:rsidP="00B82E72">
      <w:pPr>
        <w:shd w:val="clear" w:color="auto" w:fill="FFFFFF"/>
        <w:ind w:firstLine="720"/>
        <w:jc w:val="both"/>
        <w:rPr>
          <w:sz w:val="28"/>
          <w:szCs w:val="28"/>
        </w:rPr>
      </w:pPr>
    </w:p>
    <w:p w14:paraId="3F4E0038" w14:textId="77777777" w:rsidR="00B82E72" w:rsidRPr="005C1973" w:rsidRDefault="00B82E72" w:rsidP="00B82E72">
      <w:pPr>
        <w:shd w:val="clear" w:color="auto" w:fill="FFFFFF"/>
        <w:ind w:firstLine="720"/>
        <w:jc w:val="both"/>
        <w:rPr>
          <w:sz w:val="28"/>
          <w:szCs w:val="28"/>
        </w:rPr>
      </w:pPr>
    </w:p>
    <w:p w14:paraId="2E6B4A2C" w14:textId="77777777" w:rsidR="00B82E72" w:rsidRDefault="00B82E72" w:rsidP="00B82E72">
      <w:pPr>
        <w:shd w:val="clear" w:color="auto" w:fill="FFFFFF"/>
        <w:jc w:val="both"/>
        <w:rPr>
          <w:sz w:val="28"/>
          <w:szCs w:val="28"/>
        </w:rPr>
      </w:pPr>
      <w:r>
        <w:rPr>
          <w:sz w:val="28"/>
          <w:szCs w:val="28"/>
        </w:rPr>
        <w:t>Секретар міської ради                                                            Тетяна ВОЛОШИНА</w:t>
      </w:r>
    </w:p>
    <w:p w14:paraId="65094E0D" w14:textId="77777777" w:rsidR="00B82E72" w:rsidRDefault="00B82E72" w:rsidP="00B82E72">
      <w:pPr>
        <w:shd w:val="clear" w:color="auto" w:fill="FFFFFF"/>
        <w:jc w:val="both"/>
        <w:rPr>
          <w:sz w:val="28"/>
          <w:szCs w:val="28"/>
        </w:rPr>
      </w:pPr>
    </w:p>
    <w:p w14:paraId="31044149" w14:textId="77777777" w:rsidR="00B82E72" w:rsidRDefault="00B82E72" w:rsidP="00B82E72">
      <w:pPr>
        <w:shd w:val="clear" w:color="auto" w:fill="FFFFFF"/>
        <w:jc w:val="both"/>
        <w:rPr>
          <w:sz w:val="28"/>
          <w:szCs w:val="28"/>
        </w:rPr>
      </w:pPr>
    </w:p>
    <w:p w14:paraId="0B494AF7" w14:textId="77777777" w:rsidR="00B82E72" w:rsidRDefault="00B82E72" w:rsidP="00B82E72">
      <w:pPr>
        <w:tabs>
          <w:tab w:val="left" w:pos="3165"/>
        </w:tabs>
        <w:jc w:val="center"/>
        <w:rPr>
          <w:b/>
          <w:sz w:val="26"/>
          <w:szCs w:val="26"/>
        </w:rPr>
      </w:pPr>
    </w:p>
    <w:p w14:paraId="15CD971C" w14:textId="77777777" w:rsidR="00B82E72" w:rsidRDefault="00B82E72" w:rsidP="00B82E72">
      <w:pPr>
        <w:tabs>
          <w:tab w:val="left" w:pos="3165"/>
        </w:tabs>
        <w:jc w:val="center"/>
        <w:rPr>
          <w:b/>
          <w:sz w:val="26"/>
          <w:szCs w:val="26"/>
        </w:rPr>
      </w:pPr>
    </w:p>
    <w:p w14:paraId="0B2ADB8D" w14:textId="77777777" w:rsidR="00B82E72" w:rsidRDefault="00B82E72" w:rsidP="00B82E72">
      <w:pPr>
        <w:tabs>
          <w:tab w:val="left" w:pos="3165"/>
        </w:tabs>
        <w:jc w:val="center"/>
        <w:rPr>
          <w:b/>
          <w:sz w:val="26"/>
          <w:szCs w:val="26"/>
        </w:rPr>
      </w:pPr>
    </w:p>
    <w:p w14:paraId="0635638D" w14:textId="77777777" w:rsidR="00B82E72" w:rsidRDefault="00B82E72" w:rsidP="00B82E72">
      <w:pPr>
        <w:tabs>
          <w:tab w:val="left" w:pos="3165"/>
        </w:tabs>
        <w:jc w:val="center"/>
        <w:rPr>
          <w:b/>
          <w:sz w:val="26"/>
          <w:szCs w:val="26"/>
        </w:rPr>
      </w:pPr>
    </w:p>
    <w:p w14:paraId="4938DBF5" w14:textId="77777777" w:rsidR="00B82E72" w:rsidRDefault="00B82E72" w:rsidP="00B82E72">
      <w:pPr>
        <w:tabs>
          <w:tab w:val="left" w:pos="3165"/>
        </w:tabs>
        <w:jc w:val="center"/>
        <w:rPr>
          <w:b/>
          <w:sz w:val="26"/>
          <w:szCs w:val="26"/>
        </w:rPr>
      </w:pPr>
    </w:p>
    <w:p w14:paraId="255B27A3" w14:textId="77777777" w:rsidR="00B82E72" w:rsidRDefault="00B82E72" w:rsidP="00B82E72">
      <w:pPr>
        <w:tabs>
          <w:tab w:val="left" w:pos="3165"/>
        </w:tabs>
        <w:jc w:val="center"/>
        <w:rPr>
          <w:b/>
          <w:sz w:val="26"/>
          <w:szCs w:val="26"/>
        </w:rPr>
      </w:pPr>
    </w:p>
    <w:p w14:paraId="350C65B1" w14:textId="77777777" w:rsidR="00B82E72" w:rsidRDefault="00B82E72" w:rsidP="00B82E72">
      <w:pPr>
        <w:tabs>
          <w:tab w:val="left" w:pos="3165"/>
        </w:tabs>
        <w:jc w:val="center"/>
        <w:rPr>
          <w:b/>
          <w:sz w:val="26"/>
          <w:szCs w:val="26"/>
        </w:rPr>
      </w:pPr>
    </w:p>
    <w:p w14:paraId="37A60A19" w14:textId="77777777" w:rsidR="00B82E72" w:rsidRDefault="00B82E72" w:rsidP="00B82E72">
      <w:pPr>
        <w:tabs>
          <w:tab w:val="left" w:pos="3165"/>
        </w:tabs>
        <w:jc w:val="center"/>
        <w:rPr>
          <w:b/>
          <w:sz w:val="26"/>
          <w:szCs w:val="26"/>
        </w:rPr>
      </w:pPr>
    </w:p>
    <w:p w14:paraId="77DE2FE7" w14:textId="77777777" w:rsidR="00B82E72" w:rsidRDefault="00B82E72" w:rsidP="00B82E72">
      <w:pPr>
        <w:tabs>
          <w:tab w:val="left" w:pos="3165"/>
        </w:tabs>
        <w:jc w:val="center"/>
        <w:rPr>
          <w:b/>
          <w:sz w:val="26"/>
          <w:szCs w:val="26"/>
        </w:rPr>
      </w:pPr>
    </w:p>
    <w:p w14:paraId="21E0B46B" w14:textId="77777777" w:rsidR="00B82E72" w:rsidRDefault="00B82E72" w:rsidP="00B82E72">
      <w:pPr>
        <w:tabs>
          <w:tab w:val="left" w:pos="3165"/>
        </w:tabs>
        <w:jc w:val="center"/>
        <w:rPr>
          <w:b/>
          <w:sz w:val="26"/>
          <w:szCs w:val="26"/>
        </w:rPr>
      </w:pPr>
    </w:p>
    <w:p w14:paraId="44763E51" w14:textId="77777777" w:rsidR="00B82E72" w:rsidRDefault="00B82E72" w:rsidP="00B82E72">
      <w:pPr>
        <w:tabs>
          <w:tab w:val="left" w:pos="3165"/>
        </w:tabs>
        <w:jc w:val="center"/>
        <w:rPr>
          <w:b/>
          <w:sz w:val="26"/>
          <w:szCs w:val="26"/>
        </w:rPr>
      </w:pPr>
    </w:p>
    <w:p w14:paraId="07419447" w14:textId="77777777" w:rsidR="00B82E72" w:rsidRDefault="00B82E72" w:rsidP="00B82E72">
      <w:pPr>
        <w:tabs>
          <w:tab w:val="left" w:pos="3165"/>
        </w:tabs>
        <w:jc w:val="center"/>
        <w:rPr>
          <w:b/>
          <w:sz w:val="26"/>
          <w:szCs w:val="26"/>
        </w:rPr>
      </w:pPr>
    </w:p>
    <w:p w14:paraId="79E21C04" w14:textId="77777777" w:rsidR="00B82E72" w:rsidRDefault="00B82E72" w:rsidP="00B82E72">
      <w:pPr>
        <w:tabs>
          <w:tab w:val="left" w:pos="3165"/>
        </w:tabs>
        <w:jc w:val="center"/>
        <w:rPr>
          <w:b/>
          <w:sz w:val="26"/>
          <w:szCs w:val="26"/>
        </w:rPr>
      </w:pPr>
    </w:p>
    <w:p w14:paraId="7259B671" w14:textId="77777777" w:rsidR="00B82E72" w:rsidRDefault="00B82E72" w:rsidP="00B82E72">
      <w:pPr>
        <w:tabs>
          <w:tab w:val="left" w:pos="3165"/>
        </w:tabs>
        <w:jc w:val="center"/>
        <w:rPr>
          <w:b/>
          <w:sz w:val="26"/>
          <w:szCs w:val="26"/>
        </w:rPr>
      </w:pPr>
    </w:p>
    <w:p w14:paraId="76B909F4" w14:textId="77777777" w:rsidR="00B82E72" w:rsidRDefault="00B82E72" w:rsidP="00B82E72">
      <w:pPr>
        <w:tabs>
          <w:tab w:val="left" w:pos="3165"/>
        </w:tabs>
        <w:jc w:val="center"/>
        <w:rPr>
          <w:b/>
          <w:sz w:val="26"/>
          <w:szCs w:val="26"/>
        </w:rPr>
      </w:pPr>
    </w:p>
    <w:p w14:paraId="33BFCE0D" w14:textId="77777777" w:rsidR="00B82E72" w:rsidRDefault="00B82E72" w:rsidP="00B82E72">
      <w:pPr>
        <w:tabs>
          <w:tab w:val="left" w:pos="3165"/>
        </w:tabs>
        <w:jc w:val="center"/>
        <w:rPr>
          <w:b/>
          <w:sz w:val="26"/>
          <w:szCs w:val="26"/>
        </w:rPr>
      </w:pPr>
    </w:p>
    <w:p w14:paraId="0E2E03BF" w14:textId="77777777" w:rsidR="00A67B7E" w:rsidRDefault="00A67B7E" w:rsidP="00B82E72">
      <w:pPr>
        <w:tabs>
          <w:tab w:val="left" w:pos="3165"/>
        </w:tabs>
        <w:jc w:val="center"/>
        <w:rPr>
          <w:b/>
          <w:sz w:val="26"/>
          <w:szCs w:val="26"/>
        </w:rPr>
      </w:pPr>
    </w:p>
    <w:p w14:paraId="16526E70" w14:textId="77777777" w:rsidR="00A67B7E" w:rsidRDefault="00A67B7E" w:rsidP="00B82E72">
      <w:pPr>
        <w:tabs>
          <w:tab w:val="left" w:pos="3165"/>
        </w:tabs>
        <w:jc w:val="center"/>
        <w:rPr>
          <w:b/>
          <w:sz w:val="26"/>
          <w:szCs w:val="26"/>
        </w:rPr>
      </w:pPr>
    </w:p>
    <w:p w14:paraId="73636D11" w14:textId="77777777" w:rsidR="00A67B7E" w:rsidRDefault="00A67B7E" w:rsidP="00B82E72">
      <w:pPr>
        <w:tabs>
          <w:tab w:val="left" w:pos="3165"/>
        </w:tabs>
        <w:jc w:val="center"/>
        <w:rPr>
          <w:b/>
          <w:sz w:val="26"/>
          <w:szCs w:val="26"/>
        </w:rPr>
      </w:pPr>
    </w:p>
    <w:p w14:paraId="485C0FB9" w14:textId="77777777" w:rsidR="00A67B7E" w:rsidRDefault="00A67B7E" w:rsidP="00B82E72">
      <w:pPr>
        <w:tabs>
          <w:tab w:val="left" w:pos="3165"/>
        </w:tabs>
        <w:jc w:val="center"/>
        <w:rPr>
          <w:b/>
          <w:sz w:val="26"/>
          <w:szCs w:val="26"/>
        </w:rPr>
      </w:pPr>
    </w:p>
    <w:p w14:paraId="0ED41170" w14:textId="77777777" w:rsidR="00A67B7E" w:rsidRDefault="00A67B7E" w:rsidP="00B82E72">
      <w:pPr>
        <w:tabs>
          <w:tab w:val="left" w:pos="3165"/>
        </w:tabs>
        <w:jc w:val="center"/>
        <w:rPr>
          <w:b/>
          <w:sz w:val="26"/>
          <w:szCs w:val="26"/>
        </w:rPr>
      </w:pPr>
    </w:p>
    <w:p w14:paraId="78ADB85F" w14:textId="77777777" w:rsidR="00A67B7E" w:rsidRDefault="00A67B7E" w:rsidP="00B82E72">
      <w:pPr>
        <w:tabs>
          <w:tab w:val="left" w:pos="3165"/>
        </w:tabs>
        <w:jc w:val="center"/>
        <w:rPr>
          <w:b/>
          <w:sz w:val="26"/>
          <w:szCs w:val="26"/>
        </w:rPr>
      </w:pPr>
    </w:p>
    <w:p w14:paraId="3B8707AD" w14:textId="77777777" w:rsidR="00A67B7E" w:rsidRDefault="00A67B7E" w:rsidP="00B82E72">
      <w:pPr>
        <w:tabs>
          <w:tab w:val="left" w:pos="3165"/>
        </w:tabs>
        <w:jc w:val="center"/>
        <w:rPr>
          <w:b/>
          <w:sz w:val="26"/>
          <w:szCs w:val="26"/>
        </w:rPr>
      </w:pPr>
    </w:p>
    <w:p w14:paraId="463E58BB" w14:textId="77777777" w:rsidR="00A67B7E" w:rsidRDefault="00A67B7E" w:rsidP="00B82E72">
      <w:pPr>
        <w:tabs>
          <w:tab w:val="left" w:pos="3165"/>
        </w:tabs>
        <w:jc w:val="center"/>
        <w:rPr>
          <w:b/>
          <w:sz w:val="26"/>
          <w:szCs w:val="26"/>
        </w:rPr>
      </w:pPr>
    </w:p>
    <w:p w14:paraId="60DED273" w14:textId="77777777" w:rsidR="00A67B7E" w:rsidRDefault="00A67B7E" w:rsidP="00B82E72">
      <w:pPr>
        <w:tabs>
          <w:tab w:val="left" w:pos="3165"/>
        </w:tabs>
        <w:jc w:val="center"/>
        <w:rPr>
          <w:b/>
          <w:sz w:val="26"/>
          <w:szCs w:val="26"/>
        </w:rPr>
      </w:pPr>
    </w:p>
    <w:p w14:paraId="5F3C81C8" w14:textId="77777777" w:rsidR="00A67B7E" w:rsidRDefault="00A67B7E" w:rsidP="00B82E72">
      <w:pPr>
        <w:tabs>
          <w:tab w:val="left" w:pos="3165"/>
        </w:tabs>
        <w:jc w:val="center"/>
        <w:rPr>
          <w:b/>
          <w:sz w:val="26"/>
          <w:szCs w:val="26"/>
        </w:rPr>
      </w:pPr>
    </w:p>
    <w:p w14:paraId="2F4BC719" w14:textId="77777777" w:rsidR="00A67B7E" w:rsidRDefault="00A67B7E" w:rsidP="00B82E72">
      <w:pPr>
        <w:tabs>
          <w:tab w:val="left" w:pos="3165"/>
        </w:tabs>
        <w:jc w:val="center"/>
        <w:rPr>
          <w:b/>
          <w:sz w:val="26"/>
          <w:szCs w:val="26"/>
        </w:rPr>
      </w:pPr>
    </w:p>
    <w:p w14:paraId="0921E413" w14:textId="77777777" w:rsidR="00A67B7E" w:rsidRDefault="00A67B7E" w:rsidP="00B82E72">
      <w:pPr>
        <w:tabs>
          <w:tab w:val="left" w:pos="3165"/>
        </w:tabs>
        <w:jc w:val="center"/>
        <w:rPr>
          <w:b/>
          <w:sz w:val="26"/>
          <w:szCs w:val="26"/>
        </w:rPr>
      </w:pPr>
    </w:p>
    <w:p w14:paraId="74376625" w14:textId="77777777" w:rsidR="00A67B7E" w:rsidRDefault="00A67B7E" w:rsidP="00B82E72">
      <w:pPr>
        <w:tabs>
          <w:tab w:val="left" w:pos="3165"/>
        </w:tabs>
        <w:jc w:val="center"/>
        <w:rPr>
          <w:b/>
          <w:sz w:val="26"/>
          <w:szCs w:val="26"/>
        </w:rPr>
      </w:pPr>
    </w:p>
    <w:p w14:paraId="0C5690F5" w14:textId="77777777" w:rsidR="00A67B7E" w:rsidRDefault="00A67B7E" w:rsidP="00B82E72">
      <w:pPr>
        <w:tabs>
          <w:tab w:val="left" w:pos="3165"/>
        </w:tabs>
        <w:jc w:val="center"/>
        <w:rPr>
          <w:b/>
          <w:sz w:val="26"/>
          <w:szCs w:val="26"/>
        </w:rPr>
      </w:pPr>
    </w:p>
    <w:p w14:paraId="7003AFB0" w14:textId="77777777" w:rsidR="00A67B7E" w:rsidRDefault="00A67B7E" w:rsidP="00B82E72">
      <w:pPr>
        <w:tabs>
          <w:tab w:val="left" w:pos="3165"/>
        </w:tabs>
        <w:jc w:val="center"/>
        <w:rPr>
          <w:b/>
          <w:sz w:val="26"/>
          <w:szCs w:val="26"/>
        </w:rPr>
      </w:pPr>
    </w:p>
    <w:p w14:paraId="0C699A8D" w14:textId="77777777" w:rsidR="00A67B7E" w:rsidRDefault="00A67B7E" w:rsidP="00B82E72">
      <w:pPr>
        <w:tabs>
          <w:tab w:val="left" w:pos="3165"/>
        </w:tabs>
        <w:jc w:val="center"/>
        <w:rPr>
          <w:b/>
          <w:sz w:val="26"/>
          <w:szCs w:val="26"/>
        </w:rPr>
      </w:pPr>
    </w:p>
    <w:p w14:paraId="60509EAA" w14:textId="01661135" w:rsidR="00B82E72" w:rsidRDefault="00A67B7E" w:rsidP="00A67B7E">
      <w:pPr>
        <w:spacing w:after="160" w:line="259" w:lineRule="auto"/>
        <w:rPr>
          <w:b/>
          <w:sz w:val="26"/>
          <w:szCs w:val="26"/>
        </w:rPr>
        <w:sectPr w:rsidR="00B82E72">
          <w:pgSz w:w="11906" w:h="16838"/>
          <w:pgMar w:top="1134" w:right="850" w:bottom="1134" w:left="1701" w:header="708" w:footer="708" w:gutter="0"/>
          <w:cols w:space="708"/>
          <w:docGrid w:linePitch="360"/>
        </w:sectPr>
      </w:pPr>
      <w:r>
        <w:rPr>
          <w:b/>
          <w:sz w:val="26"/>
          <w:szCs w:val="26"/>
        </w:rPr>
        <w:br w:type="page"/>
      </w:r>
    </w:p>
    <w:p w14:paraId="0FE3C6B6" w14:textId="221022DF" w:rsidR="00B82E72" w:rsidRPr="009752D5" w:rsidRDefault="00B82E72" w:rsidP="00B82E72">
      <w:pPr>
        <w:ind w:firstLine="709"/>
        <w:jc w:val="right"/>
        <w:rPr>
          <w:sz w:val="24"/>
          <w:szCs w:val="24"/>
        </w:rPr>
      </w:pPr>
      <w:r w:rsidRPr="009752D5">
        <w:rPr>
          <w:sz w:val="24"/>
          <w:szCs w:val="24"/>
        </w:rPr>
        <w:lastRenderedPageBreak/>
        <w:t xml:space="preserve">                                                                                                                                                                                                                                            </w:t>
      </w:r>
      <w:r>
        <w:rPr>
          <w:sz w:val="24"/>
          <w:szCs w:val="24"/>
        </w:rPr>
        <w:t xml:space="preserve">                            </w:t>
      </w:r>
      <w:r w:rsidRPr="009752D5">
        <w:rPr>
          <w:sz w:val="24"/>
          <w:szCs w:val="24"/>
        </w:rPr>
        <w:t>Додаток</w:t>
      </w:r>
      <w:r>
        <w:rPr>
          <w:sz w:val="24"/>
          <w:szCs w:val="24"/>
        </w:rPr>
        <w:t xml:space="preserve"> 1</w:t>
      </w:r>
      <w:r w:rsidRPr="009752D5">
        <w:rPr>
          <w:sz w:val="24"/>
          <w:szCs w:val="24"/>
        </w:rPr>
        <w:t xml:space="preserve"> до Програми </w:t>
      </w:r>
    </w:p>
    <w:p w14:paraId="304AFDA0" w14:textId="77777777" w:rsidR="00B82E72" w:rsidRPr="009752D5" w:rsidRDefault="00B82E72" w:rsidP="00B82E72">
      <w:pPr>
        <w:ind w:left="10620"/>
        <w:rPr>
          <w:sz w:val="24"/>
          <w:szCs w:val="24"/>
        </w:rPr>
      </w:pPr>
    </w:p>
    <w:p w14:paraId="47F09DDE" w14:textId="77777777" w:rsidR="00B82E72" w:rsidRPr="00564B7B" w:rsidRDefault="00B82E72" w:rsidP="00B82E72">
      <w:pPr>
        <w:ind w:right="-119"/>
        <w:jc w:val="center"/>
        <w:rPr>
          <w:rFonts w:eastAsiaTheme="minorEastAsia"/>
          <w:sz w:val="26"/>
          <w:szCs w:val="26"/>
        </w:rPr>
      </w:pPr>
      <w:bookmarkStart w:id="44" w:name="_Hlk78381039"/>
      <w:r w:rsidRPr="00564B7B">
        <w:rPr>
          <w:b/>
          <w:bCs/>
          <w:sz w:val="26"/>
          <w:szCs w:val="26"/>
        </w:rPr>
        <w:t>Напрям</w:t>
      </w:r>
      <w:r w:rsidRPr="009752D5">
        <w:rPr>
          <w:b/>
          <w:bCs/>
          <w:sz w:val="26"/>
          <w:szCs w:val="26"/>
        </w:rPr>
        <w:t>и</w:t>
      </w:r>
      <w:r w:rsidRPr="00564B7B">
        <w:rPr>
          <w:b/>
          <w:bCs/>
          <w:sz w:val="26"/>
          <w:szCs w:val="26"/>
        </w:rPr>
        <w:t xml:space="preserve"> діяльності та основні заходи</w:t>
      </w:r>
    </w:p>
    <w:p w14:paraId="74E53712" w14:textId="77777777" w:rsidR="00B82E72" w:rsidRPr="00564B7B" w:rsidRDefault="00B82E72" w:rsidP="00B82E72">
      <w:pPr>
        <w:rPr>
          <w:rFonts w:eastAsiaTheme="minorEastAsia"/>
          <w:sz w:val="26"/>
          <w:szCs w:val="26"/>
        </w:rPr>
      </w:pPr>
    </w:p>
    <w:p w14:paraId="187E9D2F" w14:textId="77777777" w:rsidR="00B82E72" w:rsidRDefault="00B82E72" w:rsidP="00B82E72">
      <w:pPr>
        <w:tabs>
          <w:tab w:val="left" w:pos="709"/>
          <w:tab w:val="left" w:pos="851"/>
          <w:tab w:val="left" w:pos="1418"/>
          <w:tab w:val="left" w:pos="1701"/>
          <w:tab w:val="left" w:pos="10490"/>
        </w:tabs>
        <w:ind w:firstLine="709"/>
        <w:jc w:val="center"/>
        <w:rPr>
          <w:b/>
          <w:sz w:val="26"/>
          <w:szCs w:val="26"/>
        </w:rPr>
      </w:pPr>
      <w:r w:rsidRPr="009752D5">
        <w:rPr>
          <w:b/>
          <w:bCs/>
          <w:sz w:val="26"/>
          <w:szCs w:val="26"/>
        </w:rPr>
        <w:t>П</w:t>
      </w:r>
      <w:r w:rsidRPr="00564B7B">
        <w:rPr>
          <w:b/>
          <w:bCs/>
          <w:sz w:val="26"/>
          <w:szCs w:val="26"/>
        </w:rPr>
        <w:t xml:space="preserve">рограми </w:t>
      </w:r>
      <w:r w:rsidRPr="005E502A">
        <w:rPr>
          <w:b/>
          <w:sz w:val="26"/>
          <w:szCs w:val="26"/>
        </w:rPr>
        <w:t>розвитку сімейної, гендерної політики та протидії торгівлі людьми в Сіверській міській територіальній громаді на 2021-2025 роки</w:t>
      </w:r>
    </w:p>
    <w:bookmarkEnd w:id="44"/>
    <w:p w14:paraId="4C60E06D" w14:textId="77777777" w:rsidR="00B82E72" w:rsidRPr="009752D5" w:rsidRDefault="00B82E72" w:rsidP="00B82E72">
      <w:pPr>
        <w:tabs>
          <w:tab w:val="left" w:pos="709"/>
          <w:tab w:val="left" w:pos="851"/>
          <w:tab w:val="left" w:pos="1418"/>
          <w:tab w:val="left" w:pos="1701"/>
          <w:tab w:val="left" w:pos="10490"/>
        </w:tabs>
        <w:ind w:firstLine="709"/>
        <w:jc w:val="center"/>
        <w:rPr>
          <w:b/>
          <w:sz w:val="24"/>
          <w:szCs w:val="24"/>
        </w:rPr>
      </w:pPr>
    </w:p>
    <w:p w14:paraId="3B8E92F5" w14:textId="77777777" w:rsidR="00B82E72" w:rsidRPr="00564B7B" w:rsidRDefault="00B82E72" w:rsidP="00B82E72">
      <w:pPr>
        <w:ind w:firstLine="709"/>
        <w:jc w:val="center"/>
      </w:pPr>
    </w:p>
    <w:tbl>
      <w:tblPr>
        <w:tblStyle w:val="19"/>
        <w:tblW w:w="15163" w:type="dxa"/>
        <w:jc w:val="center"/>
        <w:tblLayout w:type="fixed"/>
        <w:tblLook w:val="04A0" w:firstRow="1" w:lastRow="0" w:firstColumn="1" w:lastColumn="0" w:noHBand="0" w:noVBand="1"/>
      </w:tblPr>
      <w:tblGrid>
        <w:gridCol w:w="562"/>
        <w:gridCol w:w="1985"/>
        <w:gridCol w:w="2835"/>
        <w:gridCol w:w="1276"/>
        <w:gridCol w:w="1842"/>
        <w:gridCol w:w="709"/>
        <w:gridCol w:w="851"/>
        <w:gridCol w:w="850"/>
        <w:gridCol w:w="851"/>
        <w:gridCol w:w="850"/>
        <w:gridCol w:w="709"/>
        <w:gridCol w:w="1843"/>
      </w:tblGrid>
      <w:tr w:rsidR="00B82E72" w:rsidRPr="00FD7786" w14:paraId="6DE14FAA" w14:textId="77777777" w:rsidTr="00B82E72">
        <w:trPr>
          <w:jc w:val="center"/>
        </w:trPr>
        <w:tc>
          <w:tcPr>
            <w:tcW w:w="562" w:type="dxa"/>
            <w:vMerge w:val="restart"/>
            <w:tcBorders>
              <w:top w:val="single" w:sz="4" w:space="0" w:color="auto"/>
              <w:left w:val="single" w:sz="4" w:space="0" w:color="auto"/>
              <w:right w:val="single" w:sz="4" w:space="0" w:color="auto"/>
            </w:tcBorders>
          </w:tcPr>
          <w:p w14:paraId="67A8A747" w14:textId="77777777" w:rsidR="00B82E72" w:rsidRPr="009752D5" w:rsidRDefault="00B82E72" w:rsidP="00B82E72">
            <w:pPr>
              <w:widowControl w:val="0"/>
              <w:jc w:val="center"/>
              <w:rPr>
                <w:b/>
                <w:sz w:val="24"/>
                <w:szCs w:val="24"/>
              </w:rPr>
            </w:pPr>
            <w:r w:rsidRPr="009752D5">
              <w:rPr>
                <w:b/>
                <w:sz w:val="24"/>
                <w:szCs w:val="24"/>
              </w:rPr>
              <w:t>№ з/п</w:t>
            </w:r>
          </w:p>
        </w:tc>
        <w:tc>
          <w:tcPr>
            <w:tcW w:w="1985" w:type="dxa"/>
            <w:vMerge w:val="restart"/>
            <w:tcBorders>
              <w:top w:val="single" w:sz="4" w:space="0" w:color="auto"/>
              <w:left w:val="single" w:sz="4" w:space="0" w:color="auto"/>
              <w:right w:val="single" w:sz="4" w:space="0" w:color="auto"/>
            </w:tcBorders>
          </w:tcPr>
          <w:p w14:paraId="4C264CAC" w14:textId="77777777" w:rsidR="00B82E72" w:rsidRPr="009752D5" w:rsidRDefault="00B82E72" w:rsidP="00B82E72">
            <w:pPr>
              <w:widowControl w:val="0"/>
              <w:jc w:val="center"/>
              <w:rPr>
                <w:b/>
                <w:bCs/>
                <w:sz w:val="24"/>
                <w:szCs w:val="24"/>
              </w:rPr>
            </w:pPr>
            <w:r w:rsidRPr="009752D5">
              <w:rPr>
                <w:b/>
                <w:bCs/>
                <w:sz w:val="24"/>
                <w:szCs w:val="24"/>
              </w:rPr>
              <w:t>Назва напряму діяльності (пріоритетні завдання)</w:t>
            </w:r>
          </w:p>
        </w:tc>
        <w:tc>
          <w:tcPr>
            <w:tcW w:w="2835" w:type="dxa"/>
            <w:vMerge w:val="restart"/>
            <w:tcBorders>
              <w:top w:val="single" w:sz="4" w:space="0" w:color="auto"/>
              <w:left w:val="single" w:sz="4" w:space="0" w:color="auto"/>
              <w:right w:val="single" w:sz="4" w:space="0" w:color="auto"/>
            </w:tcBorders>
          </w:tcPr>
          <w:p w14:paraId="74584251" w14:textId="77777777" w:rsidR="00B82E72" w:rsidRPr="009752D5" w:rsidRDefault="00B82E72" w:rsidP="00B82E72">
            <w:pPr>
              <w:widowControl w:val="0"/>
              <w:jc w:val="center"/>
              <w:rPr>
                <w:b/>
                <w:sz w:val="24"/>
                <w:szCs w:val="24"/>
              </w:rPr>
            </w:pPr>
            <w:r w:rsidRPr="009752D5">
              <w:rPr>
                <w:b/>
                <w:bCs/>
                <w:sz w:val="24"/>
                <w:szCs w:val="24"/>
              </w:rPr>
              <w:t>Перелік заходів програми</w:t>
            </w:r>
          </w:p>
        </w:tc>
        <w:tc>
          <w:tcPr>
            <w:tcW w:w="1276" w:type="dxa"/>
            <w:vMerge w:val="restart"/>
            <w:tcBorders>
              <w:top w:val="single" w:sz="4" w:space="0" w:color="auto"/>
              <w:left w:val="single" w:sz="4" w:space="0" w:color="auto"/>
              <w:right w:val="single" w:sz="4" w:space="0" w:color="auto"/>
            </w:tcBorders>
          </w:tcPr>
          <w:p w14:paraId="78F5037A" w14:textId="77777777" w:rsidR="00B82E72" w:rsidRPr="009752D5" w:rsidRDefault="00B82E72" w:rsidP="00B82E72">
            <w:pPr>
              <w:jc w:val="center"/>
              <w:rPr>
                <w:b/>
                <w:sz w:val="24"/>
                <w:szCs w:val="24"/>
              </w:rPr>
            </w:pPr>
            <w:r w:rsidRPr="009752D5">
              <w:rPr>
                <w:b/>
                <w:sz w:val="24"/>
                <w:szCs w:val="24"/>
              </w:rPr>
              <w:t>Строк виконання</w:t>
            </w:r>
          </w:p>
          <w:p w14:paraId="6A934871" w14:textId="77777777" w:rsidR="00B82E72" w:rsidRPr="009752D5" w:rsidRDefault="00B82E72" w:rsidP="00B82E72">
            <w:pPr>
              <w:widowControl w:val="0"/>
              <w:jc w:val="center"/>
              <w:rPr>
                <w:b/>
                <w:sz w:val="24"/>
                <w:szCs w:val="24"/>
              </w:rPr>
            </w:pPr>
            <w:r w:rsidRPr="009752D5">
              <w:rPr>
                <w:b/>
                <w:sz w:val="24"/>
                <w:szCs w:val="24"/>
              </w:rPr>
              <w:t>заходу</w:t>
            </w:r>
          </w:p>
        </w:tc>
        <w:tc>
          <w:tcPr>
            <w:tcW w:w="1842" w:type="dxa"/>
            <w:vMerge w:val="restart"/>
            <w:tcBorders>
              <w:top w:val="single" w:sz="4" w:space="0" w:color="auto"/>
              <w:left w:val="single" w:sz="4" w:space="0" w:color="auto"/>
              <w:right w:val="single" w:sz="4" w:space="0" w:color="auto"/>
            </w:tcBorders>
          </w:tcPr>
          <w:p w14:paraId="2F4F1143" w14:textId="77777777" w:rsidR="00B82E72" w:rsidRPr="009752D5" w:rsidRDefault="00B82E72" w:rsidP="00B82E72">
            <w:pPr>
              <w:autoSpaceDE w:val="0"/>
              <w:snapToGrid w:val="0"/>
              <w:jc w:val="center"/>
              <w:rPr>
                <w:b/>
                <w:bCs/>
                <w:sz w:val="24"/>
                <w:szCs w:val="24"/>
              </w:rPr>
            </w:pPr>
            <w:r w:rsidRPr="009752D5">
              <w:rPr>
                <w:b/>
                <w:bCs/>
                <w:sz w:val="24"/>
                <w:szCs w:val="24"/>
              </w:rPr>
              <w:t>Відповідальні</w:t>
            </w:r>
          </w:p>
          <w:p w14:paraId="0755F4A3" w14:textId="77777777" w:rsidR="00B82E72" w:rsidRPr="009752D5" w:rsidRDefault="00B82E72" w:rsidP="00B82E72">
            <w:pPr>
              <w:widowControl w:val="0"/>
              <w:jc w:val="center"/>
              <w:rPr>
                <w:b/>
                <w:sz w:val="24"/>
                <w:szCs w:val="24"/>
              </w:rPr>
            </w:pPr>
            <w:r w:rsidRPr="009752D5">
              <w:rPr>
                <w:b/>
                <w:bCs/>
                <w:sz w:val="24"/>
                <w:szCs w:val="24"/>
              </w:rPr>
              <w:t>виконавці</w:t>
            </w:r>
          </w:p>
        </w:tc>
        <w:tc>
          <w:tcPr>
            <w:tcW w:w="4820" w:type="dxa"/>
            <w:gridSpan w:val="6"/>
          </w:tcPr>
          <w:p w14:paraId="0796B4A9" w14:textId="77777777" w:rsidR="00B82E72" w:rsidRPr="009752D5" w:rsidRDefault="00B82E72" w:rsidP="00B82E72">
            <w:pPr>
              <w:widowControl w:val="0"/>
              <w:autoSpaceDE w:val="0"/>
              <w:autoSpaceDN w:val="0"/>
              <w:ind w:left="496" w:right="496"/>
              <w:jc w:val="center"/>
              <w:rPr>
                <w:b/>
                <w:sz w:val="24"/>
                <w:szCs w:val="24"/>
              </w:rPr>
            </w:pPr>
            <w:r w:rsidRPr="009752D5">
              <w:rPr>
                <w:b/>
                <w:sz w:val="24"/>
                <w:szCs w:val="24"/>
              </w:rPr>
              <w:t>Орієнтовні обсяги фінансування (вартість), тис. грн.,</w:t>
            </w:r>
          </w:p>
          <w:p w14:paraId="3B9D67A6" w14:textId="77777777" w:rsidR="00B82E72" w:rsidRPr="006E46BF" w:rsidRDefault="00B82E72" w:rsidP="00B82E72">
            <w:pPr>
              <w:jc w:val="center"/>
            </w:pPr>
            <w:r w:rsidRPr="009752D5">
              <w:rPr>
                <w:b/>
                <w:sz w:val="24"/>
                <w:szCs w:val="24"/>
              </w:rPr>
              <w:t>у тому числі по роках</w:t>
            </w:r>
          </w:p>
        </w:tc>
        <w:tc>
          <w:tcPr>
            <w:tcW w:w="1843" w:type="dxa"/>
          </w:tcPr>
          <w:p w14:paraId="209E243F" w14:textId="77777777" w:rsidR="00B82E72" w:rsidRPr="00414F06" w:rsidRDefault="00B82E72" w:rsidP="00B82E72">
            <w:pPr>
              <w:pStyle w:val="af6"/>
              <w:rPr>
                <w:b/>
                <w:bCs/>
                <w:lang w:val="uk-UA"/>
              </w:rPr>
            </w:pPr>
            <w:r w:rsidRPr="00414F06">
              <w:rPr>
                <w:b/>
                <w:bCs/>
                <w:lang w:val="uk-UA"/>
              </w:rPr>
              <w:t>Очікуваний результат</w:t>
            </w:r>
          </w:p>
        </w:tc>
      </w:tr>
      <w:tr w:rsidR="00B82E72" w:rsidRPr="009752D5" w14:paraId="2781E977" w14:textId="77777777" w:rsidTr="00B82E72">
        <w:trPr>
          <w:jc w:val="center"/>
        </w:trPr>
        <w:tc>
          <w:tcPr>
            <w:tcW w:w="562" w:type="dxa"/>
            <w:vMerge/>
            <w:tcBorders>
              <w:left w:val="single" w:sz="4" w:space="0" w:color="auto"/>
              <w:right w:val="single" w:sz="4" w:space="0" w:color="auto"/>
            </w:tcBorders>
          </w:tcPr>
          <w:p w14:paraId="77BA113C" w14:textId="77777777" w:rsidR="00B82E72" w:rsidRPr="006E46BF" w:rsidRDefault="00B82E72" w:rsidP="00B82E72"/>
        </w:tc>
        <w:tc>
          <w:tcPr>
            <w:tcW w:w="1985" w:type="dxa"/>
            <w:vMerge/>
            <w:tcBorders>
              <w:left w:val="single" w:sz="4" w:space="0" w:color="auto"/>
              <w:right w:val="single" w:sz="4" w:space="0" w:color="auto"/>
            </w:tcBorders>
          </w:tcPr>
          <w:p w14:paraId="38341AF7" w14:textId="77777777" w:rsidR="00B82E72" w:rsidRPr="006E46BF" w:rsidRDefault="00B82E72" w:rsidP="00B82E72"/>
        </w:tc>
        <w:tc>
          <w:tcPr>
            <w:tcW w:w="2835" w:type="dxa"/>
            <w:vMerge/>
            <w:tcBorders>
              <w:left w:val="single" w:sz="4" w:space="0" w:color="auto"/>
              <w:right w:val="single" w:sz="4" w:space="0" w:color="auto"/>
            </w:tcBorders>
          </w:tcPr>
          <w:p w14:paraId="41FB4C6C" w14:textId="77777777" w:rsidR="00B82E72" w:rsidRPr="006E46BF" w:rsidRDefault="00B82E72" w:rsidP="00B82E72"/>
        </w:tc>
        <w:tc>
          <w:tcPr>
            <w:tcW w:w="1276" w:type="dxa"/>
            <w:vMerge/>
            <w:tcBorders>
              <w:left w:val="single" w:sz="4" w:space="0" w:color="auto"/>
              <w:right w:val="single" w:sz="4" w:space="0" w:color="auto"/>
            </w:tcBorders>
          </w:tcPr>
          <w:p w14:paraId="60AFAB24" w14:textId="77777777" w:rsidR="00B82E72" w:rsidRPr="006E46BF" w:rsidRDefault="00B82E72" w:rsidP="00B82E72"/>
        </w:tc>
        <w:tc>
          <w:tcPr>
            <w:tcW w:w="1842" w:type="dxa"/>
            <w:vMerge/>
            <w:tcBorders>
              <w:left w:val="single" w:sz="4" w:space="0" w:color="auto"/>
              <w:right w:val="single" w:sz="4" w:space="0" w:color="auto"/>
            </w:tcBorders>
          </w:tcPr>
          <w:p w14:paraId="4E457119" w14:textId="77777777" w:rsidR="00B82E72" w:rsidRPr="006E46BF" w:rsidRDefault="00B82E72" w:rsidP="00B82E72"/>
        </w:tc>
        <w:tc>
          <w:tcPr>
            <w:tcW w:w="709" w:type="dxa"/>
            <w:tcBorders>
              <w:left w:val="single" w:sz="4" w:space="0" w:color="auto"/>
            </w:tcBorders>
          </w:tcPr>
          <w:p w14:paraId="5910B0EF" w14:textId="77777777" w:rsidR="00B82E72" w:rsidRPr="009752D5" w:rsidRDefault="00B82E72" w:rsidP="00B82E72">
            <w:pPr>
              <w:rPr>
                <w:sz w:val="24"/>
                <w:szCs w:val="24"/>
              </w:rPr>
            </w:pPr>
            <w:r w:rsidRPr="009752D5">
              <w:rPr>
                <w:sz w:val="24"/>
                <w:szCs w:val="24"/>
              </w:rPr>
              <w:t>2021</w:t>
            </w:r>
          </w:p>
        </w:tc>
        <w:tc>
          <w:tcPr>
            <w:tcW w:w="851" w:type="dxa"/>
          </w:tcPr>
          <w:p w14:paraId="7060AD65" w14:textId="77777777" w:rsidR="00B82E72" w:rsidRPr="009752D5" w:rsidRDefault="00B82E72" w:rsidP="00B82E72">
            <w:r w:rsidRPr="009752D5">
              <w:rPr>
                <w:sz w:val="24"/>
                <w:szCs w:val="24"/>
              </w:rPr>
              <w:t>2022</w:t>
            </w:r>
          </w:p>
        </w:tc>
        <w:tc>
          <w:tcPr>
            <w:tcW w:w="850" w:type="dxa"/>
          </w:tcPr>
          <w:p w14:paraId="47E8DD19" w14:textId="77777777" w:rsidR="00B82E72" w:rsidRPr="009752D5" w:rsidRDefault="00B82E72" w:rsidP="00B82E72">
            <w:r w:rsidRPr="009752D5">
              <w:rPr>
                <w:sz w:val="24"/>
                <w:szCs w:val="24"/>
              </w:rPr>
              <w:t>2023</w:t>
            </w:r>
          </w:p>
        </w:tc>
        <w:tc>
          <w:tcPr>
            <w:tcW w:w="851" w:type="dxa"/>
          </w:tcPr>
          <w:p w14:paraId="4B76E704" w14:textId="77777777" w:rsidR="00B82E72" w:rsidRPr="009752D5" w:rsidRDefault="00B82E72" w:rsidP="00B82E72">
            <w:r w:rsidRPr="009752D5">
              <w:rPr>
                <w:sz w:val="24"/>
                <w:szCs w:val="24"/>
              </w:rPr>
              <w:t>2024</w:t>
            </w:r>
          </w:p>
        </w:tc>
        <w:tc>
          <w:tcPr>
            <w:tcW w:w="850" w:type="dxa"/>
          </w:tcPr>
          <w:p w14:paraId="2B89639D" w14:textId="77777777" w:rsidR="00B82E72" w:rsidRPr="009752D5" w:rsidRDefault="00B82E72" w:rsidP="00B82E72">
            <w:r w:rsidRPr="009752D5">
              <w:rPr>
                <w:sz w:val="24"/>
                <w:szCs w:val="24"/>
              </w:rPr>
              <w:t>2025</w:t>
            </w:r>
          </w:p>
        </w:tc>
        <w:tc>
          <w:tcPr>
            <w:tcW w:w="709" w:type="dxa"/>
          </w:tcPr>
          <w:p w14:paraId="50BF4BBC" w14:textId="77777777" w:rsidR="00B82E72" w:rsidRPr="009752D5" w:rsidRDefault="00B82E72" w:rsidP="00B82E72">
            <w:r w:rsidRPr="009752D5">
              <w:t>ВСЬОГО</w:t>
            </w:r>
          </w:p>
        </w:tc>
        <w:tc>
          <w:tcPr>
            <w:tcW w:w="1843" w:type="dxa"/>
          </w:tcPr>
          <w:p w14:paraId="55C952FF" w14:textId="77777777" w:rsidR="00B82E72" w:rsidRPr="009752D5" w:rsidRDefault="00B82E72" w:rsidP="00B82E72"/>
        </w:tc>
      </w:tr>
      <w:tr w:rsidR="00B82E72" w:rsidRPr="00FC154E" w14:paraId="669F8E33" w14:textId="77777777" w:rsidTr="00B82E72">
        <w:trPr>
          <w:jc w:val="center"/>
        </w:trPr>
        <w:tc>
          <w:tcPr>
            <w:tcW w:w="562" w:type="dxa"/>
            <w:vMerge w:val="restart"/>
          </w:tcPr>
          <w:p w14:paraId="3DE63221" w14:textId="77777777" w:rsidR="00B82E72" w:rsidRPr="00C30F5A" w:rsidRDefault="00B82E72" w:rsidP="00B82E72">
            <w:pPr>
              <w:rPr>
                <w:sz w:val="24"/>
                <w:szCs w:val="24"/>
              </w:rPr>
            </w:pPr>
            <w:r>
              <w:rPr>
                <w:sz w:val="24"/>
                <w:szCs w:val="24"/>
              </w:rPr>
              <w:t>1</w:t>
            </w:r>
          </w:p>
        </w:tc>
        <w:tc>
          <w:tcPr>
            <w:tcW w:w="1985" w:type="dxa"/>
            <w:vMerge w:val="restart"/>
          </w:tcPr>
          <w:p w14:paraId="431DE2CC" w14:textId="77777777" w:rsidR="00B82E72" w:rsidRPr="00C30F5A" w:rsidRDefault="00B82E72" w:rsidP="00B82E72">
            <w:pPr>
              <w:widowControl w:val="0"/>
              <w:jc w:val="both"/>
              <w:rPr>
                <w:bCs/>
                <w:sz w:val="24"/>
                <w:szCs w:val="24"/>
              </w:rPr>
            </w:pPr>
            <w:r w:rsidRPr="003927D1">
              <w:rPr>
                <w:bCs/>
                <w:sz w:val="24"/>
                <w:szCs w:val="24"/>
              </w:rPr>
              <w:t>Сімейна політика</w:t>
            </w:r>
          </w:p>
        </w:tc>
        <w:tc>
          <w:tcPr>
            <w:tcW w:w="2835" w:type="dxa"/>
          </w:tcPr>
          <w:p w14:paraId="6C927889" w14:textId="77777777" w:rsidR="00B82E72" w:rsidRPr="007B52C1" w:rsidRDefault="00B82E72" w:rsidP="00B82E72">
            <w:pPr>
              <w:jc w:val="both"/>
              <w:rPr>
                <w:sz w:val="24"/>
                <w:szCs w:val="24"/>
              </w:rPr>
            </w:pPr>
            <w:r w:rsidRPr="003927D1">
              <w:rPr>
                <w:sz w:val="24"/>
                <w:szCs w:val="24"/>
              </w:rPr>
              <w:t>1.1 Участь в обласних конкурсах "Молода родина року", «Таланти багатодітної родини»</w:t>
            </w:r>
          </w:p>
        </w:tc>
        <w:tc>
          <w:tcPr>
            <w:tcW w:w="1276" w:type="dxa"/>
          </w:tcPr>
          <w:p w14:paraId="4A270419" w14:textId="77777777" w:rsidR="00B82E72" w:rsidRPr="007B52C1" w:rsidRDefault="00B82E72" w:rsidP="00B82E72">
            <w:pPr>
              <w:jc w:val="center"/>
              <w:rPr>
                <w:sz w:val="24"/>
                <w:szCs w:val="24"/>
              </w:rPr>
            </w:pPr>
            <w:r w:rsidRPr="003927D1">
              <w:rPr>
                <w:sz w:val="24"/>
                <w:szCs w:val="24"/>
              </w:rPr>
              <w:t>2021-2025</w:t>
            </w:r>
          </w:p>
        </w:tc>
        <w:tc>
          <w:tcPr>
            <w:tcW w:w="1842" w:type="dxa"/>
          </w:tcPr>
          <w:p w14:paraId="55D51550" w14:textId="77777777" w:rsidR="00B82E72" w:rsidRPr="007B52C1" w:rsidRDefault="00B82E72" w:rsidP="00B82E72">
            <w:pPr>
              <w:rPr>
                <w:sz w:val="24"/>
                <w:szCs w:val="24"/>
              </w:rPr>
            </w:pPr>
            <w:r w:rsidRPr="003927D1">
              <w:rPr>
                <w:sz w:val="24"/>
                <w:szCs w:val="24"/>
              </w:rPr>
              <w:t>Сіверська міська рада, управління освіти, заклади освіти та культури, молодіжний центр, Сіверський професійний ліцей (за згодою)</w:t>
            </w:r>
          </w:p>
        </w:tc>
        <w:tc>
          <w:tcPr>
            <w:tcW w:w="709" w:type="dxa"/>
          </w:tcPr>
          <w:p w14:paraId="6A9F7CEB" w14:textId="77777777" w:rsidR="00B82E72" w:rsidRPr="007B52C1" w:rsidRDefault="00B82E72" w:rsidP="00B82E72">
            <w:pPr>
              <w:rPr>
                <w:sz w:val="24"/>
                <w:szCs w:val="24"/>
              </w:rPr>
            </w:pPr>
            <w:r>
              <w:rPr>
                <w:sz w:val="24"/>
                <w:szCs w:val="24"/>
              </w:rPr>
              <w:t>-</w:t>
            </w:r>
          </w:p>
        </w:tc>
        <w:tc>
          <w:tcPr>
            <w:tcW w:w="851" w:type="dxa"/>
          </w:tcPr>
          <w:p w14:paraId="038841EE" w14:textId="77777777" w:rsidR="00B82E72" w:rsidRPr="007B52C1" w:rsidRDefault="00B82E72" w:rsidP="00B82E72">
            <w:pPr>
              <w:rPr>
                <w:sz w:val="24"/>
                <w:szCs w:val="24"/>
              </w:rPr>
            </w:pPr>
            <w:r w:rsidRPr="007B52C1">
              <w:rPr>
                <w:sz w:val="24"/>
                <w:szCs w:val="24"/>
              </w:rPr>
              <w:t>2,00</w:t>
            </w:r>
          </w:p>
        </w:tc>
        <w:tc>
          <w:tcPr>
            <w:tcW w:w="850" w:type="dxa"/>
          </w:tcPr>
          <w:p w14:paraId="1D55F2EC" w14:textId="77777777" w:rsidR="00B82E72" w:rsidRPr="007B52C1" w:rsidRDefault="00B82E72" w:rsidP="00B82E72">
            <w:pPr>
              <w:rPr>
                <w:sz w:val="24"/>
                <w:szCs w:val="24"/>
              </w:rPr>
            </w:pPr>
            <w:r w:rsidRPr="007B52C1">
              <w:rPr>
                <w:sz w:val="24"/>
                <w:szCs w:val="24"/>
              </w:rPr>
              <w:t>2,00</w:t>
            </w:r>
          </w:p>
        </w:tc>
        <w:tc>
          <w:tcPr>
            <w:tcW w:w="851" w:type="dxa"/>
          </w:tcPr>
          <w:p w14:paraId="055508B3" w14:textId="77777777" w:rsidR="00B82E72" w:rsidRPr="007B52C1" w:rsidRDefault="00B82E72" w:rsidP="00B82E72">
            <w:pPr>
              <w:rPr>
                <w:sz w:val="24"/>
                <w:szCs w:val="24"/>
              </w:rPr>
            </w:pPr>
            <w:r w:rsidRPr="007B52C1">
              <w:rPr>
                <w:sz w:val="24"/>
                <w:szCs w:val="24"/>
              </w:rPr>
              <w:t>2,00</w:t>
            </w:r>
          </w:p>
        </w:tc>
        <w:tc>
          <w:tcPr>
            <w:tcW w:w="850" w:type="dxa"/>
          </w:tcPr>
          <w:p w14:paraId="2A3B8103" w14:textId="77777777" w:rsidR="00B82E72" w:rsidRPr="007B52C1" w:rsidRDefault="00B82E72" w:rsidP="00B82E72">
            <w:pPr>
              <w:rPr>
                <w:sz w:val="24"/>
                <w:szCs w:val="24"/>
              </w:rPr>
            </w:pPr>
            <w:r w:rsidRPr="007B52C1">
              <w:rPr>
                <w:sz w:val="24"/>
                <w:szCs w:val="24"/>
              </w:rPr>
              <w:t>2,00</w:t>
            </w:r>
          </w:p>
        </w:tc>
        <w:tc>
          <w:tcPr>
            <w:tcW w:w="709" w:type="dxa"/>
          </w:tcPr>
          <w:p w14:paraId="47D11C97" w14:textId="77777777" w:rsidR="00B82E72" w:rsidRPr="007B52C1" w:rsidRDefault="00B82E72" w:rsidP="00B82E72">
            <w:pPr>
              <w:rPr>
                <w:sz w:val="24"/>
                <w:szCs w:val="24"/>
              </w:rPr>
            </w:pPr>
            <w:r w:rsidRPr="007B52C1">
              <w:rPr>
                <w:sz w:val="24"/>
                <w:szCs w:val="24"/>
              </w:rPr>
              <w:t>8,00</w:t>
            </w:r>
          </w:p>
        </w:tc>
        <w:tc>
          <w:tcPr>
            <w:tcW w:w="1843" w:type="dxa"/>
          </w:tcPr>
          <w:p w14:paraId="3C42B827" w14:textId="77777777" w:rsidR="00B82E72" w:rsidRPr="007B52C1" w:rsidRDefault="00B82E72" w:rsidP="00B82E72">
            <w:pPr>
              <w:jc w:val="both"/>
              <w:rPr>
                <w:sz w:val="24"/>
                <w:szCs w:val="24"/>
              </w:rPr>
            </w:pPr>
            <w:r w:rsidRPr="007B52C1">
              <w:rPr>
                <w:color w:val="000000" w:themeColor="text1"/>
                <w:sz w:val="24"/>
                <w:szCs w:val="24"/>
              </w:rPr>
              <w:t>Підвищення престижу сім'ї, утвердження пріоритетності сімейних цінностей, підвищення ролі батьків у вихованні дитини</w:t>
            </w:r>
          </w:p>
        </w:tc>
      </w:tr>
      <w:tr w:rsidR="00B82E72" w:rsidRPr="00FC154E" w14:paraId="43A6C67C" w14:textId="77777777" w:rsidTr="00B82E72">
        <w:trPr>
          <w:jc w:val="center"/>
        </w:trPr>
        <w:tc>
          <w:tcPr>
            <w:tcW w:w="562" w:type="dxa"/>
            <w:vMerge/>
          </w:tcPr>
          <w:p w14:paraId="121F3929" w14:textId="77777777" w:rsidR="00B82E72" w:rsidRPr="00C30F5A" w:rsidRDefault="00B82E72" w:rsidP="00B82E72">
            <w:pPr>
              <w:rPr>
                <w:sz w:val="24"/>
                <w:szCs w:val="24"/>
              </w:rPr>
            </w:pPr>
          </w:p>
        </w:tc>
        <w:tc>
          <w:tcPr>
            <w:tcW w:w="1985" w:type="dxa"/>
            <w:vMerge/>
          </w:tcPr>
          <w:p w14:paraId="52E08C52" w14:textId="77777777" w:rsidR="00B82E72" w:rsidRPr="00C30F5A" w:rsidRDefault="00B82E72" w:rsidP="00B82E72">
            <w:pPr>
              <w:widowControl w:val="0"/>
              <w:jc w:val="both"/>
              <w:rPr>
                <w:bCs/>
                <w:color w:val="000000" w:themeColor="text1"/>
                <w:sz w:val="24"/>
                <w:szCs w:val="24"/>
              </w:rPr>
            </w:pPr>
          </w:p>
        </w:tc>
        <w:tc>
          <w:tcPr>
            <w:tcW w:w="2835" w:type="dxa"/>
          </w:tcPr>
          <w:p w14:paraId="0B7408FF" w14:textId="77777777" w:rsidR="00B82E72" w:rsidRPr="007B52C1" w:rsidRDefault="00B82E72" w:rsidP="00B82E72">
            <w:pPr>
              <w:pStyle w:val="af6"/>
              <w:jc w:val="both"/>
              <w:rPr>
                <w:lang w:val="uk-UA"/>
              </w:rPr>
            </w:pPr>
            <w:r w:rsidRPr="007B52C1">
              <w:rPr>
                <w:lang w:val="uk-UA"/>
              </w:rPr>
              <w:t>1.2. Розповсюдження інформаційних матеріалів з питань сім'ї, підготовки молоді до життя в подружжі, усвідомленого батьківства</w:t>
            </w:r>
          </w:p>
        </w:tc>
        <w:tc>
          <w:tcPr>
            <w:tcW w:w="1276" w:type="dxa"/>
          </w:tcPr>
          <w:p w14:paraId="7D89E4FE" w14:textId="77777777" w:rsidR="00B82E72" w:rsidRPr="007B52C1" w:rsidRDefault="00B82E72" w:rsidP="00B82E72">
            <w:pPr>
              <w:jc w:val="center"/>
              <w:rPr>
                <w:sz w:val="24"/>
                <w:szCs w:val="24"/>
              </w:rPr>
            </w:pPr>
            <w:r>
              <w:rPr>
                <w:sz w:val="24"/>
                <w:szCs w:val="24"/>
              </w:rPr>
              <w:t>2021</w:t>
            </w:r>
            <w:r w:rsidRPr="007B52C1">
              <w:rPr>
                <w:sz w:val="24"/>
                <w:szCs w:val="24"/>
              </w:rPr>
              <w:t>-2025</w:t>
            </w:r>
          </w:p>
        </w:tc>
        <w:tc>
          <w:tcPr>
            <w:tcW w:w="1842" w:type="dxa"/>
          </w:tcPr>
          <w:p w14:paraId="2E22D39E" w14:textId="77777777" w:rsidR="00B82E72" w:rsidRPr="007B52C1" w:rsidRDefault="00B82E72" w:rsidP="00B82E72">
            <w:pPr>
              <w:rPr>
                <w:sz w:val="24"/>
                <w:szCs w:val="24"/>
              </w:rPr>
            </w:pPr>
            <w:r w:rsidRPr="007B52C1">
              <w:rPr>
                <w:sz w:val="24"/>
                <w:szCs w:val="24"/>
              </w:rPr>
              <w:t>Виконавчий комітет</w:t>
            </w:r>
          </w:p>
        </w:tc>
        <w:tc>
          <w:tcPr>
            <w:tcW w:w="709" w:type="dxa"/>
          </w:tcPr>
          <w:p w14:paraId="091D2B3E" w14:textId="77777777" w:rsidR="00B82E72" w:rsidRPr="007B52C1" w:rsidRDefault="00B82E72" w:rsidP="00B82E72">
            <w:pPr>
              <w:rPr>
                <w:sz w:val="24"/>
                <w:szCs w:val="24"/>
              </w:rPr>
            </w:pPr>
            <w:r w:rsidRPr="007B52C1">
              <w:rPr>
                <w:sz w:val="24"/>
                <w:szCs w:val="24"/>
              </w:rPr>
              <w:t>-</w:t>
            </w:r>
          </w:p>
        </w:tc>
        <w:tc>
          <w:tcPr>
            <w:tcW w:w="851" w:type="dxa"/>
          </w:tcPr>
          <w:p w14:paraId="3F10B101" w14:textId="77777777" w:rsidR="00B82E72" w:rsidRPr="007B52C1" w:rsidRDefault="00B82E72" w:rsidP="00B82E72">
            <w:pPr>
              <w:rPr>
                <w:sz w:val="24"/>
                <w:szCs w:val="24"/>
              </w:rPr>
            </w:pPr>
            <w:r>
              <w:rPr>
                <w:sz w:val="24"/>
                <w:szCs w:val="24"/>
              </w:rPr>
              <w:t>2</w:t>
            </w:r>
            <w:r w:rsidRPr="007B52C1">
              <w:rPr>
                <w:sz w:val="24"/>
                <w:szCs w:val="24"/>
              </w:rPr>
              <w:t>,00</w:t>
            </w:r>
          </w:p>
        </w:tc>
        <w:tc>
          <w:tcPr>
            <w:tcW w:w="850" w:type="dxa"/>
          </w:tcPr>
          <w:p w14:paraId="7E635823" w14:textId="77777777" w:rsidR="00B82E72" w:rsidRPr="007B52C1" w:rsidRDefault="00B82E72" w:rsidP="00B82E72">
            <w:pPr>
              <w:rPr>
                <w:sz w:val="24"/>
                <w:szCs w:val="24"/>
              </w:rPr>
            </w:pPr>
            <w:r>
              <w:rPr>
                <w:sz w:val="24"/>
                <w:szCs w:val="24"/>
              </w:rPr>
              <w:t>2</w:t>
            </w:r>
            <w:r w:rsidRPr="007B52C1">
              <w:rPr>
                <w:sz w:val="24"/>
                <w:szCs w:val="24"/>
              </w:rPr>
              <w:t>,00</w:t>
            </w:r>
          </w:p>
        </w:tc>
        <w:tc>
          <w:tcPr>
            <w:tcW w:w="851" w:type="dxa"/>
          </w:tcPr>
          <w:p w14:paraId="443942AE" w14:textId="77777777" w:rsidR="00B82E72" w:rsidRPr="007B52C1" w:rsidRDefault="00B82E72" w:rsidP="00B82E72">
            <w:pPr>
              <w:rPr>
                <w:sz w:val="24"/>
                <w:szCs w:val="24"/>
              </w:rPr>
            </w:pPr>
            <w:r>
              <w:rPr>
                <w:sz w:val="24"/>
                <w:szCs w:val="24"/>
              </w:rPr>
              <w:t>2</w:t>
            </w:r>
            <w:r w:rsidRPr="007B52C1">
              <w:rPr>
                <w:sz w:val="24"/>
                <w:szCs w:val="24"/>
              </w:rPr>
              <w:t>,00</w:t>
            </w:r>
          </w:p>
        </w:tc>
        <w:tc>
          <w:tcPr>
            <w:tcW w:w="850" w:type="dxa"/>
          </w:tcPr>
          <w:p w14:paraId="63BFF2BD" w14:textId="77777777" w:rsidR="00B82E72" w:rsidRPr="007B52C1" w:rsidRDefault="00B82E72" w:rsidP="00B82E72">
            <w:pPr>
              <w:rPr>
                <w:sz w:val="24"/>
                <w:szCs w:val="24"/>
              </w:rPr>
            </w:pPr>
            <w:r>
              <w:rPr>
                <w:sz w:val="24"/>
                <w:szCs w:val="24"/>
              </w:rPr>
              <w:t>2</w:t>
            </w:r>
            <w:r w:rsidRPr="007B52C1">
              <w:rPr>
                <w:sz w:val="24"/>
                <w:szCs w:val="24"/>
              </w:rPr>
              <w:t>,00</w:t>
            </w:r>
          </w:p>
        </w:tc>
        <w:tc>
          <w:tcPr>
            <w:tcW w:w="709" w:type="dxa"/>
          </w:tcPr>
          <w:p w14:paraId="55D01B38" w14:textId="77777777" w:rsidR="00B82E72" w:rsidRPr="007B52C1" w:rsidRDefault="00B82E72" w:rsidP="00B82E72">
            <w:pPr>
              <w:rPr>
                <w:sz w:val="24"/>
                <w:szCs w:val="24"/>
              </w:rPr>
            </w:pPr>
            <w:r>
              <w:rPr>
                <w:sz w:val="24"/>
                <w:szCs w:val="24"/>
              </w:rPr>
              <w:t>8</w:t>
            </w:r>
            <w:r w:rsidRPr="007B52C1">
              <w:rPr>
                <w:sz w:val="24"/>
                <w:szCs w:val="24"/>
              </w:rPr>
              <w:t>,00</w:t>
            </w:r>
          </w:p>
        </w:tc>
        <w:tc>
          <w:tcPr>
            <w:tcW w:w="1843" w:type="dxa"/>
          </w:tcPr>
          <w:p w14:paraId="2BB11607" w14:textId="77777777" w:rsidR="00B82E72" w:rsidRPr="007B52C1" w:rsidRDefault="00B82E72" w:rsidP="00B82E72">
            <w:pPr>
              <w:rPr>
                <w:sz w:val="24"/>
                <w:szCs w:val="24"/>
              </w:rPr>
            </w:pPr>
            <w:r w:rsidRPr="007B52C1">
              <w:rPr>
                <w:sz w:val="24"/>
                <w:szCs w:val="24"/>
              </w:rPr>
              <w:t>Проведення інформаційн</w:t>
            </w:r>
            <w:r>
              <w:rPr>
                <w:sz w:val="24"/>
                <w:szCs w:val="24"/>
              </w:rPr>
              <w:t>о</w:t>
            </w:r>
            <w:r w:rsidRPr="007B52C1">
              <w:rPr>
                <w:sz w:val="24"/>
                <w:szCs w:val="24"/>
              </w:rPr>
              <w:t xml:space="preserve">-просвітницької кампанії, спрямованої на розвиток та підтримку сім'ї, збереження орієнтації </w:t>
            </w:r>
            <w:r w:rsidRPr="007B52C1">
              <w:rPr>
                <w:sz w:val="24"/>
                <w:szCs w:val="24"/>
              </w:rPr>
              <w:lastRenderedPageBreak/>
              <w:t>населення на сімейний спосіб життя</w:t>
            </w:r>
          </w:p>
        </w:tc>
      </w:tr>
      <w:tr w:rsidR="00B82E72" w:rsidRPr="00AC06B0" w14:paraId="10984406" w14:textId="77777777" w:rsidTr="00B82E72">
        <w:trPr>
          <w:jc w:val="center"/>
        </w:trPr>
        <w:tc>
          <w:tcPr>
            <w:tcW w:w="562" w:type="dxa"/>
            <w:vMerge/>
          </w:tcPr>
          <w:p w14:paraId="701968DF" w14:textId="77777777" w:rsidR="00B82E72" w:rsidRPr="00C30F5A" w:rsidRDefault="00B82E72" w:rsidP="00B82E72">
            <w:pPr>
              <w:rPr>
                <w:sz w:val="24"/>
                <w:szCs w:val="24"/>
              </w:rPr>
            </w:pPr>
          </w:p>
        </w:tc>
        <w:tc>
          <w:tcPr>
            <w:tcW w:w="1985" w:type="dxa"/>
            <w:vMerge/>
          </w:tcPr>
          <w:p w14:paraId="19D92D72" w14:textId="77777777" w:rsidR="00B82E72" w:rsidRPr="00C30F5A" w:rsidRDefault="00B82E72" w:rsidP="00B82E72">
            <w:pPr>
              <w:widowControl w:val="0"/>
              <w:jc w:val="both"/>
              <w:rPr>
                <w:bCs/>
                <w:color w:val="000000" w:themeColor="text1"/>
                <w:sz w:val="24"/>
                <w:szCs w:val="24"/>
              </w:rPr>
            </w:pPr>
          </w:p>
        </w:tc>
        <w:tc>
          <w:tcPr>
            <w:tcW w:w="2835" w:type="dxa"/>
          </w:tcPr>
          <w:p w14:paraId="3BB140C3" w14:textId="77777777" w:rsidR="00B82E72" w:rsidRPr="00252DB1" w:rsidRDefault="00B82E72" w:rsidP="00B82E72">
            <w:pPr>
              <w:pStyle w:val="af6"/>
              <w:jc w:val="both"/>
              <w:rPr>
                <w:color w:val="7030A0"/>
                <w:lang w:val="uk-UA"/>
              </w:rPr>
            </w:pPr>
            <w:r w:rsidRPr="00C22B79">
              <w:rPr>
                <w:color w:val="000000" w:themeColor="text1"/>
                <w:lang w:val="uk-UA"/>
              </w:rPr>
              <w:t>1.3. Сприяння рівноправній участі батька і матері у вихованні, дозвіллі, всебічному розвитку дітей та зміни стереотипів про роль чоловіків і жінок у сім’ї, робота «Школи відповідального батьківства»</w:t>
            </w:r>
          </w:p>
        </w:tc>
        <w:tc>
          <w:tcPr>
            <w:tcW w:w="1276" w:type="dxa"/>
          </w:tcPr>
          <w:p w14:paraId="1A0E4438" w14:textId="77777777" w:rsidR="00B82E72" w:rsidRPr="00252DB1" w:rsidRDefault="00B82E72" w:rsidP="00B82E72">
            <w:pPr>
              <w:jc w:val="center"/>
              <w:rPr>
                <w:color w:val="7030A0"/>
                <w:sz w:val="24"/>
                <w:szCs w:val="24"/>
              </w:rPr>
            </w:pPr>
            <w:r>
              <w:rPr>
                <w:color w:val="000000" w:themeColor="text1"/>
                <w:sz w:val="24"/>
                <w:szCs w:val="24"/>
              </w:rPr>
              <w:t>2021</w:t>
            </w:r>
            <w:r w:rsidRPr="00C22B79">
              <w:rPr>
                <w:color w:val="000000" w:themeColor="text1"/>
                <w:sz w:val="24"/>
                <w:szCs w:val="24"/>
              </w:rPr>
              <w:t>-2025</w:t>
            </w:r>
          </w:p>
        </w:tc>
        <w:tc>
          <w:tcPr>
            <w:tcW w:w="1842" w:type="dxa"/>
          </w:tcPr>
          <w:p w14:paraId="305BE7D8" w14:textId="77777777" w:rsidR="00B82E72" w:rsidRPr="00252DB1" w:rsidRDefault="00B82E72" w:rsidP="00B82E72">
            <w:pPr>
              <w:rPr>
                <w:color w:val="7030A0"/>
                <w:sz w:val="24"/>
                <w:szCs w:val="24"/>
              </w:rPr>
            </w:pPr>
            <w:r w:rsidRPr="0041182B">
              <w:rPr>
                <w:color w:val="000000" w:themeColor="text1"/>
                <w:sz w:val="24"/>
                <w:szCs w:val="24"/>
              </w:rPr>
              <w:t>Виконавчий комітет</w:t>
            </w:r>
          </w:p>
        </w:tc>
        <w:tc>
          <w:tcPr>
            <w:tcW w:w="709" w:type="dxa"/>
          </w:tcPr>
          <w:p w14:paraId="50DA1898" w14:textId="77777777" w:rsidR="00B82E72" w:rsidRPr="007B52C1" w:rsidRDefault="00B82E72" w:rsidP="00B82E72">
            <w:pPr>
              <w:rPr>
                <w:sz w:val="24"/>
                <w:szCs w:val="24"/>
              </w:rPr>
            </w:pPr>
            <w:r>
              <w:rPr>
                <w:sz w:val="24"/>
                <w:szCs w:val="24"/>
              </w:rPr>
              <w:t>-</w:t>
            </w:r>
          </w:p>
        </w:tc>
        <w:tc>
          <w:tcPr>
            <w:tcW w:w="851" w:type="dxa"/>
          </w:tcPr>
          <w:p w14:paraId="59EE51DD" w14:textId="77777777" w:rsidR="00B82E72" w:rsidRPr="007B52C1" w:rsidRDefault="00B82E72" w:rsidP="00B82E72">
            <w:pPr>
              <w:rPr>
                <w:sz w:val="24"/>
                <w:szCs w:val="24"/>
              </w:rPr>
            </w:pPr>
            <w:r>
              <w:rPr>
                <w:sz w:val="24"/>
                <w:szCs w:val="24"/>
              </w:rPr>
              <w:t>0,0</w:t>
            </w:r>
          </w:p>
        </w:tc>
        <w:tc>
          <w:tcPr>
            <w:tcW w:w="850" w:type="dxa"/>
          </w:tcPr>
          <w:p w14:paraId="26C7728A" w14:textId="77777777" w:rsidR="00B82E72" w:rsidRPr="007B52C1" w:rsidRDefault="00B82E72" w:rsidP="00B82E72">
            <w:pPr>
              <w:rPr>
                <w:sz w:val="24"/>
                <w:szCs w:val="24"/>
              </w:rPr>
            </w:pPr>
            <w:r>
              <w:rPr>
                <w:sz w:val="24"/>
                <w:szCs w:val="24"/>
              </w:rPr>
              <w:t>0</w:t>
            </w:r>
            <w:r w:rsidRPr="002A2680">
              <w:rPr>
                <w:sz w:val="24"/>
                <w:szCs w:val="24"/>
              </w:rPr>
              <w:t>,0</w:t>
            </w:r>
          </w:p>
        </w:tc>
        <w:tc>
          <w:tcPr>
            <w:tcW w:w="851" w:type="dxa"/>
          </w:tcPr>
          <w:p w14:paraId="4C81D726" w14:textId="77777777" w:rsidR="00B82E72" w:rsidRPr="007B52C1" w:rsidRDefault="00B82E72" w:rsidP="00B82E72">
            <w:pPr>
              <w:rPr>
                <w:sz w:val="24"/>
                <w:szCs w:val="24"/>
              </w:rPr>
            </w:pPr>
            <w:r>
              <w:rPr>
                <w:sz w:val="24"/>
                <w:szCs w:val="24"/>
              </w:rPr>
              <w:t>0</w:t>
            </w:r>
            <w:r w:rsidRPr="002A2680">
              <w:rPr>
                <w:sz w:val="24"/>
                <w:szCs w:val="24"/>
              </w:rPr>
              <w:t>,0</w:t>
            </w:r>
          </w:p>
        </w:tc>
        <w:tc>
          <w:tcPr>
            <w:tcW w:w="850" w:type="dxa"/>
          </w:tcPr>
          <w:p w14:paraId="2C279D6E" w14:textId="77777777" w:rsidR="00B82E72" w:rsidRPr="007B52C1" w:rsidRDefault="00B82E72" w:rsidP="00B82E72">
            <w:pPr>
              <w:rPr>
                <w:sz w:val="24"/>
                <w:szCs w:val="24"/>
              </w:rPr>
            </w:pPr>
            <w:r>
              <w:rPr>
                <w:sz w:val="24"/>
                <w:szCs w:val="24"/>
              </w:rPr>
              <w:t>0</w:t>
            </w:r>
            <w:r w:rsidRPr="002A2680">
              <w:rPr>
                <w:sz w:val="24"/>
                <w:szCs w:val="24"/>
              </w:rPr>
              <w:t>,0</w:t>
            </w:r>
          </w:p>
        </w:tc>
        <w:tc>
          <w:tcPr>
            <w:tcW w:w="709" w:type="dxa"/>
          </w:tcPr>
          <w:p w14:paraId="06CF4986" w14:textId="77777777" w:rsidR="00B82E72" w:rsidRPr="007B52C1" w:rsidRDefault="00B82E72" w:rsidP="00B82E72">
            <w:pPr>
              <w:rPr>
                <w:sz w:val="24"/>
                <w:szCs w:val="24"/>
              </w:rPr>
            </w:pPr>
            <w:r>
              <w:rPr>
                <w:sz w:val="24"/>
                <w:szCs w:val="24"/>
              </w:rPr>
              <w:t>0,0</w:t>
            </w:r>
          </w:p>
        </w:tc>
        <w:tc>
          <w:tcPr>
            <w:tcW w:w="1843" w:type="dxa"/>
          </w:tcPr>
          <w:p w14:paraId="594454DF" w14:textId="77777777" w:rsidR="00B82E72" w:rsidRPr="0041182B" w:rsidRDefault="00B82E72" w:rsidP="00B82E72">
            <w:pPr>
              <w:rPr>
                <w:color w:val="000000" w:themeColor="text1"/>
                <w:sz w:val="24"/>
                <w:szCs w:val="24"/>
              </w:rPr>
            </w:pPr>
            <w:r w:rsidRPr="0041182B">
              <w:rPr>
                <w:color w:val="000000" w:themeColor="text1"/>
                <w:sz w:val="24"/>
                <w:szCs w:val="24"/>
              </w:rPr>
              <w:t>Підвищення ролі батька у вихованні дітей</w:t>
            </w:r>
          </w:p>
          <w:p w14:paraId="2D78DBE2" w14:textId="77777777" w:rsidR="00B82E72" w:rsidRPr="00252DB1" w:rsidRDefault="00B82E72" w:rsidP="00B82E72">
            <w:pPr>
              <w:rPr>
                <w:color w:val="7030A0"/>
                <w:sz w:val="24"/>
                <w:szCs w:val="24"/>
              </w:rPr>
            </w:pPr>
          </w:p>
        </w:tc>
      </w:tr>
      <w:tr w:rsidR="00B82E72" w:rsidRPr="00C30F5A" w14:paraId="2F370D46" w14:textId="77777777" w:rsidTr="00B82E72">
        <w:trPr>
          <w:jc w:val="center"/>
        </w:trPr>
        <w:tc>
          <w:tcPr>
            <w:tcW w:w="562" w:type="dxa"/>
            <w:vMerge/>
          </w:tcPr>
          <w:p w14:paraId="3C764244" w14:textId="77777777" w:rsidR="00B82E72" w:rsidRPr="00C30F5A" w:rsidRDefault="00B82E72" w:rsidP="00B82E72">
            <w:pPr>
              <w:rPr>
                <w:sz w:val="24"/>
                <w:szCs w:val="24"/>
              </w:rPr>
            </w:pPr>
          </w:p>
        </w:tc>
        <w:tc>
          <w:tcPr>
            <w:tcW w:w="1985" w:type="dxa"/>
            <w:vMerge/>
          </w:tcPr>
          <w:p w14:paraId="1FD90B5D" w14:textId="77777777" w:rsidR="00B82E72" w:rsidRPr="00C30F5A" w:rsidRDefault="00B82E72" w:rsidP="00B82E72">
            <w:pPr>
              <w:widowControl w:val="0"/>
              <w:jc w:val="both"/>
              <w:rPr>
                <w:bCs/>
                <w:color w:val="000000" w:themeColor="text1"/>
                <w:sz w:val="24"/>
                <w:szCs w:val="24"/>
              </w:rPr>
            </w:pPr>
          </w:p>
        </w:tc>
        <w:tc>
          <w:tcPr>
            <w:tcW w:w="2835" w:type="dxa"/>
          </w:tcPr>
          <w:p w14:paraId="6495AE66" w14:textId="77777777" w:rsidR="00B82E72" w:rsidRPr="007B52C1" w:rsidRDefault="00B82E72" w:rsidP="00B82E72">
            <w:pPr>
              <w:jc w:val="both"/>
              <w:rPr>
                <w:sz w:val="24"/>
                <w:szCs w:val="24"/>
              </w:rPr>
            </w:pPr>
            <w:r w:rsidRPr="007B52C1">
              <w:rPr>
                <w:sz w:val="24"/>
                <w:szCs w:val="24"/>
              </w:rPr>
              <w:t>1.</w:t>
            </w:r>
            <w:r>
              <w:rPr>
                <w:sz w:val="24"/>
                <w:szCs w:val="24"/>
              </w:rPr>
              <w:t>4</w:t>
            </w:r>
            <w:r w:rsidRPr="007B52C1">
              <w:rPr>
                <w:sz w:val="24"/>
                <w:szCs w:val="24"/>
              </w:rPr>
              <w:t>. Проведення лекцій для сімей, які планують стати батьками</w:t>
            </w:r>
          </w:p>
        </w:tc>
        <w:tc>
          <w:tcPr>
            <w:tcW w:w="1276" w:type="dxa"/>
          </w:tcPr>
          <w:p w14:paraId="5D50610F" w14:textId="77777777" w:rsidR="00B82E72" w:rsidRPr="007B52C1" w:rsidRDefault="00B82E72" w:rsidP="00B82E72">
            <w:pPr>
              <w:jc w:val="center"/>
              <w:rPr>
                <w:sz w:val="24"/>
                <w:szCs w:val="24"/>
              </w:rPr>
            </w:pPr>
            <w:r>
              <w:rPr>
                <w:sz w:val="24"/>
                <w:szCs w:val="24"/>
              </w:rPr>
              <w:t>2021</w:t>
            </w:r>
            <w:r w:rsidRPr="007B52C1">
              <w:rPr>
                <w:sz w:val="24"/>
                <w:szCs w:val="24"/>
              </w:rPr>
              <w:t>-2025</w:t>
            </w:r>
          </w:p>
        </w:tc>
        <w:tc>
          <w:tcPr>
            <w:tcW w:w="1842" w:type="dxa"/>
          </w:tcPr>
          <w:p w14:paraId="6FA86CC4" w14:textId="77777777" w:rsidR="00B82E72" w:rsidRPr="007B52C1" w:rsidRDefault="00B82E72" w:rsidP="00B82E72">
            <w:pPr>
              <w:rPr>
                <w:sz w:val="24"/>
                <w:szCs w:val="24"/>
              </w:rPr>
            </w:pPr>
            <w:r>
              <w:rPr>
                <w:sz w:val="24"/>
                <w:szCs w:val="24"/>
              </w:rPr>
              <w:t xml:space="preserve">Заклади </w:t>
            </w:r>
            <w:r w:rsidRPr="007B52C1">
              <w:rPr>
                <w:sz w:val="24"/>
                <w:szCs w:val="24"/>
              </w:rPr>
              <w:t>культури, молодіжний центр</w:t>
            </w:r>
            <w:r>
              <w:rPr>
                <w:sz w:val="24"/>
                <w:szCs w:val="24"/>
              </w:rPr>
              <w:t>, громадські об’єднання (за згодою)</w:t>
            </w:r>
          </w:p>
        </w:tc>
        <w:tc>
          <w:tcPr>
            <w:tcW w:w="709" w:type="dxa"/>
          </w:tcPr>
          <w:p w14:paraId="2B617FC2" w14:textId="77777777" w:rsidR="00B82E72" w:rsidRPr="007B52C1" w:rsidRDefault="00B82E72" w:rsidP="00B82E72">
            <w:pPr>
              <w:rPr>
                <w:sz w:val="24"/>
                <w:szCs w:val="24"/>
              </w:rPr>
            </w:pPr>
            <w:r w:rsidRPr="007B52C1">
              <w:rPr>
                <w:sz w:val="24"/>
                <w:szCs w:val="24"/>
              </w:rPr>
              <w:t>0,00</w:t>
            </w:r>
          </w:p>
        </w:tc>
        <w:tc>
          <w:tcPr>
            <w:tcW w:w="851" w:type="dxa"/>
          </w:tcPr>
          <w:p w14:paraId="566F0653" w14:textId="77777777" w:rsidR="00B82E72" w:rsidRPr="007B52C1" w:rsidRDefault="00B82E72" w:rsidP="00B82E72">
            <w:pPr>
              <w:rPr>
                <w:sz w:val="24"/>
                <w:szCs w:val="24"/>
              </w:rPr>
            </w:pPr>
            <w:r w:rsidRPr="007B52C1">
              <w:rPr>
                <w:sz w:val="24"/>
                <w:szCs w:val="24"/>
              </w:rPr>
              <w:t>0,00</w:t>
            </w:r>
          </w:p>
        </w:tc>
        <w:tc>
          <w:tcPr>
            <w:tcW w:w="850" w:type="dxa"/>
          </w:tcPr>
          <w:p w14:paraId="7C52779D" w14:textId="77777777" w:rsidR="00B82E72" w:rsidRPr="007B52C1" w:rsidRDefault="00B82E72" w:rsidP="00B82E72">
            <w:pPr>
              <w:rPr>
                <w:sz w:val="24"/>
                <w:szCs w:val="24"/>
              </w:rPr>
            </w:pPr>
            <w:r w:rsidRPr="007B52C1">
              <w:rPr>
                <w:sz w:val="24"/>
                <w:szCs w:val="24"/>
              </w:rPr>
              <w:t>0,00</w:t>
            </w:r>
          </w:p>
        </w:tc>
        <w:tc>
          <w:tcPr>
            <w:tcW w:w="851" w:type="dxa"/>
          </w:tcPr>
          <w:p w14:paraId="02C3BD99" w14:textId="77777777" w:rsidR="00B82E72" w:rsidRPr="007B52C1" w:rsidRDefault="00B82E72" w:rsidP="00B82E72">
            <w:pPr>
              <w:rPr>
                <w:sz w:val="24"/>
                <w:szCs w:val="24"/>
              </w:rPr>
            </w:pPr>
            <w:r w:rsidRPr="007B52C1">
              <w:rPr>
                <w:sz w:val="24"/>
                <w:szCs w:val="24"/>
              </w:rPr>
              <w:t>0,00</w:t>
            </w:r>
          </w:p>
        </w:tc>
        <w:tc>
          <w:tcPr>
            <w:tcW w:w="850" w:type="dxa"/>
          </w:tcPr>
          <w:p w14:paraId="2A4D37ED" w14:textId="77777777" w:rsidR="00B82E72" w:rsidRPr="007B52C1" w:rsidRDefault="00B82E72" w:rsidP="00B82E72">
            <w:pPr>
              <w:rPr>
                <w:sz w:val="24"/>
                <w:szCs w:val="24"/>
              </w:rPr>
            </w:pPr>
            <w:r w:rsidRPr="007B52C1">
              <w:rPr>
                <w:sz w:val="24"/>
                <w:szCs w:val="24"/>
              </w:rPr>
              <w:t>0,00</w:t>
            </w:r>
          </w:p>
        </w:tc>
        <w:tc>
          <w:tcPr>
            <w:tcW w:w="709" w:type="dxa"/>
          </w:tcPr>
          <w:p w14:paraId="6F67526B" w14:textId="77777777" w:rsidR="00B82E72" w:rsidRPr="007B52C1" w:rsidRDefault="00B82E72" w:rsidP="00B82E72">
            <w:pPr>
              <w:rPr>
                <w:sz w:val="24"/>
                <w:szCs w:val="24"/>
              </w:rPr>
            </w:pPr>
            <w:r w:rsidRPr="007B52C1">
              <w:rPr>
                <w:sz w:val="24"/>
                <w:szCs w:val="24"/>
              </w:rPr>
              <w:t>0,00</w:t>
            </w:r>
          </w:p>
        </w:tc>
        <w:tc>
          <w:tcPr>
            <w:tcW w:w="1843" w:type="dxa"/>
          </w:tcPr>
          <w:p w14:paraId="69D1C31D" w14:textId="77777777" w:rsidR="00B82E72" w:rsidRPr="007B52C1" w:rsidRDefault="00B82E72" w:rsidP="00B82E72">
            <w:pPr>
              <w:rPr>
                <w:sz w:val="24"/>
                <w:szCs w:val="24"/>
              </w:rPr>
            </w:pPr>
            <w:r w:rsidRPr="007B52C1">
              <w:rPr>
                <w:color w:val="000000" w:themeColor="text1"/>
                <w:sz w:val="24"/>
                <w:szCs w:val="24"/>
              </w:rPr>
              <w:t>Підготовка молоді до подружнього життя, народження і виховання бажаних дітей у сім'ях, підготовка подружжя до майбутнього батьківства та відповідального батьківства у вихованні дітей</w:t>
            </w:r>
          </w:p>
        </w:tc>
      </w:tr>
      <w:tr w:rsidR="00B82E72" w:rsidRPr="00FC154E" w14:paraId="46290344" w14:textId="77777777" w:rsidTr="00B82E72">
        <w:trPr>
          <w:jc w:val="center"/>
        </w:trPr>
        <w:tc>
          <w:tcPr>
            <w:tcW w:w="562" w:type="dxa"/>
            <w:vMerge/>
          </w:tcPr>
          <w:p w14:paraId="6E04F2D2" w14:textId="77777777" w:rsidR="00B82E72" w:rsidRPr="00C30F5A" w:rsidRDefault="00B82E72" w:rsidP="00B82E72">
            <w:pPr>
              <w:rPr>
                <w:sz w:val="24"/>
                <w:szCs w:val="24"/>
              </w:rPr>
            </w:pPr>
          </w:p>
        </w:tc>
        <w:tc>
          <w:tcPr>
            <w:tcW w:w="1985" w:type="dxa"/>
            <w:vMerge/>
          </w:tcPr>
          <w:p w14:paraId="4EE44B90" w14:textId="77777777" w:rsidR="00B82E72" w:rsidRPr="00C30F5A" w:rsidRDefault="00B82E72" w:rsidP="00B82E72">
            <w:pPr>
              <w:widowControl w:val="0"/>
              <w:jc w:val="both"/>
              <w:rPr>
                <w:bCs/>
                <w:color w:val="000000" w:themeColor="text1"/>
                <w:sz w:val="24"/>
                <w:szCs w:val="24"/>
              </w:rPr>
            </w:pPr>
          </w:p>
        </w:tc>
        <w:tc>
          <w:tcPr>
            <w:tcW w:w="2835" w:type="dxa"/>
          </w:tcPr>
          <w:p w14:paraId="2733B519" w14:textId="77777777" w:rsidR="00B82E72" w:rsidRPr="007B52C1" w:rsidRDefault="00B82E72" w:rsidP="00B82E72">
            <w:pPr>
              <w:jc w:val="both"/>
              <w:rPr>
                <w:sz w:val="24"/>
                <w:szCs w:val="24"/>
              </w:rPr>
            </w:pPr>
            <w:r w:rsidRPr="00D07275">
              <w:rPr>
                <w:sz w:val="24"/>
                <w:szCs w:val="24"/>
              </w:rPr>
              <w:t xml:space="preserve">3.3. Інформаційні кампанії для населення з питань рівного розподілу сімейних обов’язків та відповідальності між жінками і чоловіками </w:t>
            </w:r>
            <w:r w:rsidRPr="00D07275">
              <w:rPr>
                <w:sz w:val="24"/>
                <w:szCs w:val="24"/>
              </w:rPr>
              <w:lastRenderedPageBreak/>
              <w:t>щодо виховання дитини через проведення різноманітних заходів</w:t>
            </w:r>
            <w:r>
              <w:rPr>
                <w:sz w:val="24"/>
                <w:szCs w:val="24"/>
              </w:rPr>
              <w:t>.</w:t>
            </w:r>
          </w:p>
        </w:tc>
        <w:tc>
          <w:tcPr>
            <w:tcW w:w="1276" w:type="dxa"/>
          </w:tcPr>
          <w:p w14:paraId="05B73523" w14:textId="77777777" w:rsidR="00B82E72" w:rsidRPr="007B52C1" w:rsidRDefault="00B82E72" w:rsidP="00B82E72">
            <w:pPr>
              <w:jc w:val="center"/>
              <w:rPr>
                <w:sz w:val="24"/>
                <w:szCs w:val="24"/>
              </w:rPr>
            </w:pPr>
            <w:r w:rsidRPr="00D07275">
              <w:rPr>
                <w:sz w:val="24"/>
                <w:szCs w:val="24"/>
              </w:rPr>
              <w:lastRenderedPageBreak/>
              <w:t>2021-2025</w:t>
            </w:r>
          </w:p>
        </w:tc>
        <w:tc>
          <w:tcPr>
            <w:tcW w:w="1842" w:type="dxa"/>
          </w:tcPr>
          <w:p w14:paraId="607E23E7" w14:textId="77777777" w:rsidR="00B82E72" w:rsidRDefault="00B82E72" w:rsidP="00B82E72">
            <w:pPr>
              <w:rPr>
                <w:sz w:val="24"/>
                <w:szCs w:val="24"/>
              </w:rPr>
            </w:pPr>
            <w:r w:rsidRPr="00D07275">
              <w:rPr>
                <w:sz w:val="24"/>
                <w:szCs w:val="24"/>
              </w:rPr>
              <w:t>Виконком міської ради, громадські об’єднання (за згодою)</w:t>
            </w:r>
          </w:p>
        </w:tc>
        <w:tc>
          <w:tcPr>
            <w:tcW w:w="709" w:type="dxa"/>
          </w:tcPr>
          <w:p w14:paraId="62344ADA" w14:textId="77777777" w:rsidR="00B82E72" w:rsidRPr="007B52C1" w:rsidRDefault="00B82E72" w:rsidP="00B82E72">
            <w:pPr>
              <w:rPr>
                <w:sz w:val="24"/>
                <w:szCs w:val="24"/>
              </w:rPr>
            </w:pPr>
            <w:r w:rsidRPr="007B52C1">
              <w:rPr>
                <w:sz w:val="24"/>
                <w:szCs w:val="24"/>
              </w:rPr>
              <w:t>1,00</w:t>
            </w:r>
          </w:p>
        </w:tc>
        <w:tc>
          <w:tcPr>
            <w:tcW w:w="851" w:type="dxa"/>
          </w:tcPr>
          <w:p w14:paraId="0B2889A8" w14:textId="77777777" w:rsidR="00B82E72" w:rsidRPr="007B52C1" w:rsidRDefault="00B82E72" w:rsidP="00B82E72">
            <w:pPr>
              <w:rPr>
                <w:sz w:val="24"/>
                <w:szCs w:val="24"/>
              </w:rPr>
            </w:pPr>
            <w:r w:rsidRPr="007B52C1">
              <w:rPr>
                <w:sz w:val="24"/>
                <w:szCs w:val="24"/>
              </w:rPr>
              <w:t>1,00</w:t>
            </w:r>
          </w:p>
        </w:tc>
        <w:tc>
          <w:tcPr>
            <w:tcW w:w="850" w:type="dxa"/>
          </w:tcPr>
          <w:p w14:paraId="2D359A32" w14:textId="77777777" w:rsidR="00B82E72" w:rsidRPr="007B52C1" w:rsidRDefault="00B82E72" w:rsidP="00B82E72">
            <w:pPr>
              <w:rPr>
                <w:sz w:val="24"/>
                <w:szCs w:val="24"/>
              </w:rPr>
            </w:pPr>
            <w:r w:rsidRPr="007B52C1">
              <w:rPr>
                <w:sz w:val="24"/>
                <w:szCs w:val="24"/>
              </w:rPr>
              <w:t>1,00</w:t>
            </w:r>
          </w:p>
        </w:tc>
        <w:tc>
          <w:tcPr>
            <w:tcW w:w="851" w:type="dxa"/>
          </w:tcPr>
          <w:p w14:paraId="7C69316C" w14:textId="77777777" w:rsidR="00B82E72" w:rsidRPr="007B52C1" w:rsidRDefault="00B82E72" w:rsidP="00B82E72">
            <w:pPr>
              <w:rPr>
                <w:sz w:val="24"/>
                <w:szCs w:val="24"/>
              </w:rPr>
            </w:pPr>
            <w:r w:rsidRPr="007B52C1">
              <w:rPr>
                <w:sz w:val="24"/>
                <w:szCs w:val="24"/>
              </w:rPr>
              <w:t>1,00</w:t>
            </w:r>
          </w:p>
        </w:tc>
        <w:tc>
          <w:tcPr>
            <w:tcW w:w="850" w:type="dxa"/>
          </w:tcPr>
          <w:p w14:paraId="6A9A0474" w14:textId="77777777" w:rsidR="00B82E72" w:rsidRPr="007B52C1" w:rsidRDefault="00B82E72" w:rsidP="00B82E72">
            <w:pPr>
              <w:rPr>
                <w:sz w:val="24"/>
                <w:szCs w:val="24"/>
              </w:rPr>
            </w:pPr>
            <w:r w:rsidRPr="007B52C1">
              <w:rPr>
                <w:sz w:val="24"/>
                <w:szCs w:val="24"/>
              </w:rPr>
              <w:t>1,00</w:t>
            </w:r>
          </w:p>
        </w:tc>
        <w:tc>
          <w:tcPr>
            <w:tcW w:w="709" w:type="dxa"/>
          </w:tcPr>
          <w:p w14:paraId="31A9B8AC" w14:textId="77777777" w:rsidR="00B82E72" w:rsidRPr="007B52C1" w:rsidRDefault="00B82E72" w:rsidP="00B82E72">
            <w:pPr>
              <w:rPr>
                <w:sz w:val="24"/>
                <w:szCs w:val="24"/>
              </w:rPr>
            </w:pPr>
            <w:r w:rsidRPr="007B52C1">
              <w:rPr>
                <w:sz w:val="24"/>
                <w:szCs w:val="24"/>
              </w:rPr>
              <w:t>5,00</w:t>
            </w:r>
          </w:p>
        </w:tc>
        <w:tc>
          <w:tcPr>
            <w:tcW w:w="1843" w:type="dxa"/>
          </w:tcPr>
          <w:p w14:paraId="571E72DA" w14:textId="77777777" w:rsidR="00B82E72" w:rsidRPr="007B52C1" w:rsidRDefault="00B82E72" w:rsidP="00B82E72">
            <w:pPr>
              <w:rPr>
                <w:color w:val="000000" w:themeColor="text1"/>
                <w:sz w:val="24"/>
                <w:szCs w:val="24"/>
              </w:rPr>
            </w:pPr>
            <w:r w:rsidRPr="00D07275">
              <w:rPr>
                <w:color w:val="000000" w:themeColor="text1"/>
                <w:sz w:val="24"/>
                <w:szCs w:val="24"/>
              </w:rPr>
              <w:t>Підвищення рівня обізнаності учнівської та студентської молоді</w:t>
            </w:r>
          </w:p>
        </w:tc>
      </w:tr>
      <w:tr w:rsidR="00B82E72" w:rsidRPr="00FC154E" w14:paraId="53325CA4" w14:textId="77777777" w:rsidTr="00B82E72">
        <w:trPr>
          <w:jc w:val="center"/>
        </w:trPr>
        <w:tc>
          <w:tcPr>
            <w:tcW w:w="562" w:type="dxa"/>
            <w:vMerge/>
          </w:tcPr>
          <w:p w14:paraId="2E6F1B06" w14:textId="77777777" w:rsidR="00B82E72" w:rsidRPr="00C30F5A" w:rsidRDefault="00B82E72" w:rsidP="00B82E72">
            <w:pPr>
              <w:rPr>
                <w:sz w:val="24"/>
                <w:szCs w:val="24"/>
              </w:rPr>
            </w:pPr>
          </w:p>
        </w:tc>
        <w:tc>
          <w:tcPr>
            <w:tcW w:w="1985" w:type="dxa"/>
            <w:vMerge/>
          </w:tcPr>
          <w:p w14:paraId="776C8E6B" w14:textId="77777777" w:rsidR="00B82E72" w:rsidRPr="00C30F5A" w:rsidRDefault="00B82E72" w:rsidP="00B82E72">
            <w:pPr>
              <w:widowControl w:val="0"/>
              <w:jc w:val="both"/>
              <w:rPr>
                <w:bCs/>
                <w:color w:val="000000" w:themeColor="text1"/>
                <w:sz w:val="24"/>
                <w:szCs w:val="24"/>
              </w:rPr>
            </w:pPr>
          </w:p>
        </w:tc>
        <w:tc>
          <w:tcPr>
            <w:tcW w:w="2835" w:type="dxa"/>
          </w:tcPr>
          <w:p w14:paraId="1AA08587" w14:textId="77777777" w:rsidR="00B82E72" w:rsidRPr="007B52C1" w:rsidRDefault="00B82E72" w:rsidP="00B82E72">
            <w:pPr>
              <w:jc w:val="both"/>
              <w:rPr>
                <w:sz w:val="24"/>
                <w:szCs w:val="24"/>
              </w:rPr>
            </w:pPr>
            <w:r w:rsidRPr="007B52C1">
              <w:rPr>
                <w:sz w:val="24"/>
                <w:szCs w:val="24"/>
              </w:rPr>
              <w:t xml:space="preserve">1.4. Забезпечення </w:t>
            </w:r>
            <w:r w:rsidRPr="007B52C1">
              <w:rPr>
                <w:bCs/>
                <w:sz w:val="24"/>
                <w:szCs w:val="24"/>
              </w:rPr>
              <w:t>видачі посвідчень батькам багатодітної сім’ї та дитини з багатодітної сім’ї</w:t>
            </w:r>
            <w:r w:rsidRPr="007B52C1">
              <w:rPr>
                <w:sz w:val="24"/>
                <w:szCs w:val="24"/>
              </w:rPr>
              <w:t xml:space="preserve"> для отримання пільг</w:t>
            </w:r>
          </w:p>
        </w:tc>
        <w:tc>
          <w:tcPr>
            <w:tcW w:w="1276" w:type="dxa"/>
          </w:tcPr>
          <w:p w14:paraId="1B2F39D4" w14:textId="77777777" w:rsidR="00B82E72" w:rsidRPr="007B52C1" w:rsidRDefault="00B82E72" w:rsidP="00B82E72">
            <w:pPr>
              <w:jc w:val="center"/>
              <w:rPr>
                <w:sz w:val="24"/>
                <w:szCs w:val="24"/>
              </w:rPr>
            </w:pPr>
            <w:r w:rsidRPr="007B52C1">
              <w:rPr>
                <w:sz w:val="24"/>
                <w:szCs w:val="24"/>
              </w:rPr>
              <w:t>2021-2025</w:t>
            </w:r>
          </w:p>
        </w:tc>
        <w:tc>
          <w:tcPr>
            <w:tcW w:w="1842" w:type="dxa"/>
          </w:tcPr>
          <w:p w14:paraId="7DCA2CD0" w14:textId="77777777" w:rsidR="00B82E72" w:rsidRPr="007B52C1" w:rsidRDefault="00B82E72" w:rsidP="00B82E72">
            <w:pPr>
              <w:rPr>
                <w:sz w:val="24"/>
                <w:szCs w:val="24"/>
              </w:rPr>
            </w:pPr>
            <w:r>
              <w:rPr>
                <w:sz w:val="24"/>
                <w:szCs w:val="24"/>
              </w:rPr>
              <w:t>Провідний спеціаліст з питань сім’, молоді та спорту виконкому міської ради, відділ надання адміністративних послуг</w:t>
            </w:r>
          </w:p>
        </w:tc>
        <w:tc>
          <w:tcPr>
            <w:tcW w:w="709" w:type="dxa"/>
          </w:tcPr>
          <w:p w14:paraId="50262D9C" w14:textId="0263D95A" w:rsidR="00B82E72" w:rsidRPr="007B52C1" w:rsidRDefault="00B82E72" w:rsidP="00B82E72">
            <w:pPr>
              <w:rPr>
                <w:sz w:val="24"/>
                <w:szCs w:val="24"/>
              </w:rPr>
            </w:pPr>
            <w:r>
              <w:rPr>
                <w:noProof/>
                <w:sz w:val="24"/>
                <w:szCs w:val="24"/>
                <w:lang w:val="ru-RU"/>
              </w:rPr>
              <w:drawing>
                <wp:inline distT="0" distB="0" distL="0" distR="0" wp14:anchorId="20FE697B" wp14:editId="653376DD">
                  <wp:extent cx="5947410" cy="28638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7410" cy="286385"/>
                          </a:xfrm>
                          <a:prstGeom prst="rect">
                            <a:avLst/>
                          </a:prstGeom>
                          <a:noFill/>
                          <a:ln>
                            <a:noFill/>
                          </a:ln>
                        </pic:spPr>
                      </pic:pic>
                    </a:graphicData>
                  </a:graphic>
                </wp:inline>
              </w:drawing>
            </w:r>
          </w:p>
        </w:tc>
        <w:tc>
          <w:tcPr>
            <w:tcW w:w="851" w:type="dxa"/>
          </w:tcPr>
          <w:p w14:paraId="63B091DC" w14:textId="0F5D7432" w:rsidR="00B82E72" w:rsidRPr="007B52C1" w:rsidRDefault="00B82E72" w:rsidP="00B82E72">
            <w:pPr>
              <w:rPr>
                <w:sz w:val="24"/>
                <w:szCs w:val="24"/>
              </w:rPr>
            </w:pPr>
            <w:r>
              <w:rPr>
                <w:noProof/>
                <w:sz w:val="24"/>
                <w:szCs w:val="24"/>
                <w:lang w:val="ru-RU"/>
              </w:rPr>
              <w:drawing>
                <wp:inline distT="0" distB="0" distL="0" distR="0" wp14:anchorId="5B2160C9" wp14:editId="4300C39F">
                  <wp:extent cx="5947410" cy="28638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7410" cy="286385"/>
                          </a:xfrm>
                          <a:prstGeom prst="rect">
                            <a:avLst/>
                          </a:prstGeom>
                          <a:noFill/>
                          <a:ln>
                            <a:noFill/>
                          </a:ln>
                        </pic:spPr>
                      </pic:pic>
                    </a:graphicData>
                  </a:graphic>
                </wp:inline>
              </w:drawing>
            </w:r>
          </w:p>
        </w:tc>
        <w:tc>
          <w:tcPr>
            <w:tcW w:w="850" w:type="dxa"/>
          </w:tcPr>
          <w:p w14:paraId="07D89D1C" w14:textId="77777777" w:rsidR="00B82E72" w:rsidRPr="007B52C1" w:rsidRDefault="00B82E72" w:rsidP="00B82E72">
            <w:pPr>
              <w:rPr>
                <w:sz w:val="24"/>
                <w:szCs w:val="24"/>
              </w:rPr>
            </w:pPr>
            <w:r w:rsidRPr="007B52C1">
              <w:rPr>
                <w:sz w:val="24"/>
                <w:szCs w:val="24"/>
              </w:rPr>
              <w:t>1,00</w:t>
            </w:r>
          </w:p>
        </w:tc>
        <w:tc>
          <w:tcPr>
            <w:tcW w:w="851" w:type="dxa"/>
          </w:tcPr>
          <w:p w14:paraId="1C0FFC23" w14:textId="77777777" w:rsidR="00B82E72" w:rsidRPr="007B52C1" w:rsidRDefault="00B82E72" w:rsidP="00B82E72">
            <w:pPr>
              <w:rPr>
                <w:sz w:val="24"/>
                <w:szCs w:val="24"/>
              </w:rPr>
            </w:pPr>
            <w:r w:rsidRPr="007B52C1">
              <w:rPr>
                <w:sz w:val="24"/>
                <w:szCs w:val="24"/>
              </w:rPr>
              <w:t>1,00</w:t>
            </w:r>
          </w:p>
        </w:tc>
        <w:tc>
          <w:tcPr>
            <w:tcW w:w="850" w:type="dxa"/>
          </w:tcPr>
          <w:p w14:paraId="2C4890B3" w14:textId="77777777" w:rsidR="00B82E72" w:rsidRPr="007B52C1" w:rsidRDefault="00B82E72" w:rsidP="00B82E72">
            <w:pPr>
              <w:rPr>
                <w:sz w:val="24"/>
                <w:szCs w:val="24"/>
              </w:rPr>
            </w:pPr>
            <w:r w:rsidRPr="007B52C1">
              <w:rPr>
                <w:sz w:val="24"/>
                <w:szCs w:val="24"/>
              </w:rPr>
              <w:t>1,00</w:t>
            </w:r>
          </w:p>
        </w:tc>
        <w:tc>
          <w:tcPr>
            <w:tcW w:w="709" w:type="dxa"/>
          </w:tcPr>
          <w:p w14:paraId="76E3EF87" w14:textId="77777777" w:rsidR="00B82E72" w:rsidRPr="007B52C1" w:rsidRDefault="00B82E72" w:rsidP="00B82E72">
            <w:pPr>
              <w:rPr>
                <w:sz w:val="24"/>
                <w:szCs w:val="24"/>
              </w:rPr>
            </w:pPr>
            <w:r w:rsidRPr="007B52C1">
              <w:rPr>
                <w:sz w:val="24"/>
                <w:szCs w:val="24"/>
              </w:rPr>
              <w:t>3,00</w:t>
            </w:r>
          </w:p>
        </w:tc>
        <w:tc>
          <w:tcPr>
            <w:tcW w:w="1843" w:type="dxa"/>
          </w:tcPr>
          <w:p w14:paraId="2168F958" w14:textId="77777777" w:rsidR="00B82E72" w:rsidRPr="007B52C1" w:rsidRDefault="00B82E72" w:rsidP="00B82E72">
            <w:pPr>
              <w:rPr>
                <w:color w:val="000000" w:themeColor="text1"/>
                <w:sz w:val="24"/>
                <w:szCs w:val="24"/>
              </w:rPr>
            </w:pPr>
            <w:r w:rsidRPr="007B52C1">
              <w:rPr>
                <w:sz w:val="24"/>
                <w:szCs w:val="24"/>
              </w:rPr>
              <w:t>Забезпечення багатодітних сімей та дітей з багатодітних сімей  відповідними посвідченнями на 100 %</w:t>
            </w:r>
          </w:p>
        </w:tc>
      </w:tr>
      <w:tr w:rsidR="00B82E72" w:rsidRPr="00FC154E" w14:paraId="4081D854" w14:textId="77777777" w:rsidTr="00B82E72">
        <w:trPr>
          <w:jc w:val="center"/>
        </w:trPr>
        <w:tc>
          <w:tcPr>
            <w:tcW w:w="562" w:type="dxa"/>
            <w:vMerge/>
          </w:tcPr>
          <w:p w14:paraId="4E18D7D8" w14:textId="77777777" w:rsidR="00B82E72" w:rsidRPr="00C30F5A" w:rsidRDefault="00B82E72" w:rsidP="00B82E72">
            <w:pPr>
              <w:rPr>
                <w:sz w:val="24"/>
                <w:szCs w:val="24"/>
              </w:rPr>
            </w:pPr>
          </w:p>
        </w:tc>
        <w:tc>
          <w:tcPr>
            <w:tcW w:w="1985" w:type="dxa"/>
            <w:vMerge/>
          </w:tcPr>
          <w:p w14:paraId="2A1D5243" w14:textId="77777777" w:rsidR="00B82E72" w:rsidRPr="00C30F5A" w:rsidRDefault="00B82E72" w:rsidP="00B82E72">
            <w:pPr>
              <w:widowControl w:val="0"/>
              <w:jc w:val="both"/>
              <w:rPr>
                <w:bCs/>
                <w:color w:val="000000" w:themeColor="text1"/>
                <w:sz w:val="24"/>
                <w:szCs w:val="24"/>
              </w:rPr>
            </w:pPr>
          </w:p>
        </w:tc>
        <w:tc>
          <w:tcPr>
            <w:tcW w:w="2835" w:type="dxa"/>
          </w:tcPr>
          <w:p w14:paraId="41E9912F" w14:textId="77777777" w:rsidR="00B82E72" w:rsidRPr="0055132E" w:rsidRDefault="00B82E72" w:rsidP="00B82E72">
            <w:pPr>
              <w:jc w:val="both"/>
              <w:rPr>
                <w:sz w:val="24"/>
                <w:szCs w:val="24"/>
              </w:rPr>
            </w:pPr>
            <w:r w:rsidRPr="0055132E">
              <w:rPr>
                <w:sz w:val="24"/>
                <w:szCs w:val="24"/>
              </w:rPr>
              <w:t xml:space="preserve">1.5. Придбання житла для багатодітних сімей </w:t>
            </w:r>
          </w:p>
        </w:tc>
        <w:tc>
          <w:tcPr>
            <w:tcW w:w="1276" w:type="dxa"/>
          </w:tcPr>
          <w:p w14:paraId="38737E6F" w14:textId="77777777" w:rsidR="00B82E72" w:rsidRPr="0055132E" w:rsidRDefault="00B82E72" w:rsidP="00B82E72">
            <w:pPr>
              <w:jc w:val="center"/>
              <w:rPr>
                <w:sz w:val="24"/>
                <w:szCs w:val="24"/>
              </w:rPr>
            </w:pPr>
            <w:r w:rsidRPr="0055132E">
              <w:rPr>
                <w:sz w:val="24"/>
                <w:szCs w:val="24"/>
              </w:rPr>
              <w:t>2021-2025</w:t>
            </w:r>
          </w:p>
        </w:tc>
        <w:tc>
          <w:tcPr>
            <w:tcW w:w="1842" w:type="dxa"/>
          </w:tcPr>
          <w:p w14:paraId="41C6314E" w14:textId="77777777" w:rsidR="00B82E72" w:rsidRPr="0055132E" w:rsidRDefault="00B82E72" w:rsidP="00B82E72">
            <w:pPr>
              <w:rPr>
                <w:sz w:val="24"/>
                <w:szCs w:val="24"/>
              </w:rPr>
            </w:pPr>
            <w:r w:rsidRPr="0055132E">
              <w:rPr>
                <w:sz w:val="24"/>
                <w:szCs w:val="24"/>
              </w:rPr>
              <w:t xml:space="preserve">Виконавчий комітет міської ради, управління фінансів </w:t>
            </w:r>
          </w:p>
        </w:tc>
        <w:tc>
          <w:tcPr>
            <w:tcW w:w="709" w:type="dxa"/>
          </w:tcPr>
          <w:p w14:paraId="6B5E5407" w14:textId="77777777" w:rsidR="00B82E72" w:rsidRPr="0055132E" w:rsidRDefault="00B82E72" w:rsidP="00B82E72">
            <w:pPr>
              <w:rPr>
                <w:sz w:val="24"/>
                <w:szCs w:val="24"/>
              </w:rPr>
            </w:pPr>
            <w:r w:rsidRPr="0055132E">
              <w:rPr>
                <w:sz w:val="24"/>
                <w:szCs w:val="24"/>
              </w:rPr>
              <w:t>0,00</w:t>
            </w:r>
          </w:p>
        </w:tc>
        <w:tc>
          <w:tcPr>
            <w:tcW w:w="851" w:type="dxa"/>
          </w:tcPr>
          <w:p w14:paraId="1CCA7074" w14:textId="77777777" w:rsidR="00B82E72" w:rsidRPr="0055132E" w:rsidRDefault="00B82E72" w:rsidP="00B82E72">
            <w:pPr>
              <w:rPr>
                <w:sz w:val="24"/>
                <w:szCs w:val="24"/>
              </w:rPr>
            </w:pPr>
            <w:r w:rsidRPr="0055132E">
              <w:rPr>
                <w:sz w:val="24"/>
                <w:szCs w:val="24"/>
              </w:rPr>
              <w:t>0,00</w:t>
            </w:r>
          </w:p>
        </w:tc>
        <w:tc>
          <w:tcPr>
            <w:tcW w:w="850" w:type="dxa"/>
          </w:tcPr>
          <w:p w14:paraId="1D48D8CD" w14:textId="77777777" w:rsidR="00B82E72" w:rsidRPr="0055132E" w:rsidRDefault="00B82E72" w:rsidP="00B82E72">
            <w:pPr>
              <w:rPr>
                <w:sz w:val="24"/>
                <w:szCs w:val="24"/>
              </w:rPr>
            </w:pPr>
            <w:r w:rsidRPr="0055132E">
              <w:rPr>
                <w:sz w:val="24"/>
                <w:szCs w:val="24"/>
              </w:rPr>
              <w:t>100,00</w:t>
            </w:r>
          </w:p>
        </w:tc>
        <w:tc>
          <w:tcPr>
            <w:tcW w:w="851" w:type="dxa"/>
          </w:tcPr>
          <w:p w14:paraId="0EB1EEF7" w14:textId="77777777" w:rsidR="00B82E72" w:rsidRPr="0055132E" w:rsidRDefault="00B82E72" w:rsidP="00B82E72">
            <w:pPr>
              <w:rPr>
                <w:sz w:val="24"/>
                <w:szCs w:val="24"/>
              </w:rPr>
            </w:pPr>
            <w:r w:rsidRPr="0055132E">
              <w:rPr>
                <w:sz w:val="24"/>
                <w:szCs w:val="24"/>
              </w:rPr>
              <w:t>100,00</w:t>
            </w:r>
          </w:p>
        </w:tc>
        <w:tc>
          <w:tcPr>
            <w:tcW w:w="850" w:type="dxa"/>
          </w:tcPr>
          <w:p w14:paraId="5B293FF0" w14:textId="77777777" w:rsidR="00B82E72" w:rsidRPr="0055132E" w:rsidRDefault="00B82E72" w:rsidP="00B82E72">
            <w:pPr>
              <w:rPr>
                <w:sz w:val="24"/>
                <w:szCs w:val="24"/>
              </w:rPr>
            </w:pPr>
            <w:r w:rsidRPr="0055132E">
              <w:rPr>
                <w:sz w:val="24"/>
                <w:szCs w:val="24"/>
              </w:rPr>
              <w:t>100,00</w:t>
            </w:r>
          </w:p>
        </w:tc>
        <w:tc>
          <w:tcPr>
            <w:tcW w:w="709" w:type="dxa"/>
          </w:tcPr>
          <w:p w14:paraId="5886BB98" w14:textId="77777777" w:rsidR="00B82E72" w:rsidRPr="0055132E" w:rsidRDefault="00B82E72" w:rsidP="00B82E72">
            <w:pPr>
              <w:rPr>
                <w:sz w:val="24"/>
                <w:szCs w:val="24"/>
              </w:rPr>
            </w:pPr>
            <w:r w:rsidRPr="0055132E">
              <w:rPr>
                <w:sz w:val="24"/>
                <w:szCs w:val="24"/>
              </w:rPr>
              <w:t>300,00</w:t>
            </w:r>
          </w:p>
        </w:tc>
        <w:tc>
          <w:tcPr>
            <w:tcW w:w="1843" w:type="dxa"/>
          </w:tcPr>
          <w:p w14:paraId="43D79527" w14:textId="77777777" w:rsidR="00B82E72" w:rsidRPr="0055132E" w:rsidRDefault="00B82E72" w:rsidP="00B82E72">
            <w:pPr>
              <w:rPr>
                <w:sz w:val="24"/>
                <w:szCs w:val="24"/>
              </w:rPr>
            </w:pPr>
            <w:r w:rsidRPr="0055132E">
              <w:rPr>
                <w:sz w:val="24"/>
                <w:szCs w:val="24"/>
              </w:rPr>
              <w:t>Підтримка багатодітної сім'ї, Підвищення престижу сім'ї, утвердження пріоритетності сімейних цінностей, підвищення ролі батьків у вихованні дитини</w:t>
            </w:r>
          </w:p>
        </w:tc>
      </w:tr>
      <w:tr w:rsidR="00B82E72" w:rsidRPr="00C919B4" w14:paraId="587C1312" w14:textId="77777777" w:rsidTr="00B82E72">
        <w:trPr>
          <w:jc w:val="center"/>
        </w:trPr>
        <w:tc>
          <w:tcPr>
            <w:tcW w:w="562" w:type="dxa"/>
            <w:vMerge/>
          </w:tcPr>
          <w:p w14:paraId="5054DC37" w14:textId="77777777" w:rsidR="00B82E72" w:rsidRPr="00C30F5A" w:rsidRDefault="00B82E72" w:rsidP="00B82E72">
            <w:pPr>
              <w:rPr>
                <w:sz w:val="24"/>
                <w:szCs w:val="24"/>
              </w:rPr>
            </w:pPr>
          </w:p>
        </w:tc>
        <w:tc>
          <w:tcPr>
            <w:tcW w:w="1985" w:type="dxa"/>
            <w:vMerge/>
          </w:tcPr>
          <w:p w14:paraId="629111AE" w14:textId="77777777" w:rsidR="00B82E72" w:rsidRPr="00C30F5A" w:rsidRDefault="00B82E72" w:rsidP="00B82E72">
            <w:pPr>
              <w:widowControl w:val="0"/>
              <w:jc w:val="both"/>
              <w:rPr>
                <w:bCs/>
                <w:color w:val="000000" w:themeColor="text1"/>
                <w:sz w:val="24"/>
                <w:szCs w:val="24"/>
              </w:rPr>
            </w:pPr>
          </w:p>
        </w:tc>
        <w:tc>
          <w:tcPr>
            <w:tcW w:w="2835" w:type="dxa"/>
          </w:tcPr>
          <w:p w14:paraId="72602908" w14:textId="77777777" w:rsidR="00B82E72" w:rsidRPr="00B91B4C" w:rsidRDefault="00B82E72" w:rsidP="00B82E72">
            <w:pPr>
              <w:jc w:val="both"/>
              <w:rPr>
                <w:sz w:val="24"/>
                <w:szCs w:val="24"/>
              </w:rPr>
            </w:pPr>
            <w:r w:rsidRPr="007B52C1">
              <w:rPr>
                <w:sz w:val="24"/>
                <w:szCs w:val="24"/>
              </w:rPr>
              <w:t xml:space="preserve">1.6. </w:t>
            </w:r>
            <w:r w:rsidRPr="00B91B4C">
              <w:rPr>
                <w:sz w:val="24"/>
                <w:szCs w:val="24"/>
              </w:rPr>
              <w:t xml:space="preserve">Проведення заходів </w:t>
            </w:r>
            <w:r>
              <w:rPr>
                <w:sz w:val="24"/>
                <w:szCs w:val="24"/>
              </w:rPr>
              <w:t>до</w:t>
            </w:r>
            <w:r w:rsidRPr="00B91B4C">
              <w:rPr>
                <w:sz w:val="24"/>
                <w:szCs w:val="24"/>
              </w:rPr>
              <w:t xml:space="preserve"> Дня святого Миколая, Новорічних та Різдвяних свят з врученням подарунків дітям - сиротам та дітям, позбавленим</w:t>
            </w:r>
            <w:r>
              <w:rPr>
                <w:sz w:val="24"/>
                <w:szCs w:val="24"/>
              </w:rPr>
              <w:t xml:space="preserve"> </w:t>
            </w:r>
            <w:r w:rsidRPr="00B91B4C">
              <w:rPr>
                <w:sz w:val="24"/>
                <w:szCs w:val="24"/>
              </w:rPr>
              <w:t xml:space="preserve">батьківського піклування, дітям </w:t>
            </w:r>
            <w:r w:rsidRPr="00B91B4C">
              <w:rPr>
                <w:sz w:val="24"/>
                <w:szCs w:val="24"/>
              </w:rPr>
              <w:lastRenderedPageBreak/>
              <w:t>інвалідам, багатодітним, малозабезпеченим, обдарованій і активній молоді, інших міських</w:t>
            </w:r>
            <w:r>
              <w:rPr>
                <w:sz w:val="24"/>
                <w:szCs w:val="24"/>
              </w:rPr>
              <w:t xml:space="preserve"> свят.</w:t>
            </w:r>
          </w:p>
        </w:tc>
        <w:tc>
          <w:tcPr>
            <w:tcW w:w="1276" w:type="dxa"/>
          </w:tcPr>
          <w:p w14:paraId="6E131C87" w14:textId="77777777" w:rsidR="00B82E72" w:rsidRPr="007B52C1" w:rsidRDefault="00B82E72" w:rsidP="00B82E72">
            <w:pPr>
              <w:jc w:val="center"/>
              <w:rPr>
                <w:sz w:val="24"/>
                <w:szCs w:val="24"/>
              </w:rPr>
            </w:pPr>
            <w:r w:rsidRPr="007B52C1">
              <w:rPr>
                <w:sz w:val="24"/>
                <w:szCs w:val="24"/>
              </w:rPr>
              <w:lastRenderedPageBreak/>
              <w:t>2021-2025</w:t>
            </w:r>
          </w:p>
        </w:tc>
        <w:tc>
          <w:tcPr>
            <w:tcW w:w="1842" w:type="dxa"/>
          </w:tcPr>
          <w:p w14:paraId="6E3A545C" w14:textId="77777777" w:rsidR="00B82E72" w:rsidRPr="007B52C1" w:rsidRDefault="00B82E72" w:rsidP="00B82E72">
            <w:pPr>
              <w:rPr>
                <w:sz w:val="24"/>
                <w:szCs w:val="24"/>
              </w:rPr>
            </w:pPr>
            <w:r>
              <w:rPr>
                <w:sz w:val="24"/>
                <w:szCs w:val="24"/>
              </w:rPr>
              <w:t>Сіверська міська рада</w:t>
            </w:r>
          </w:p>
        </w:tc>
        <w:tc>
          <w:tcPr>
            <w:tcW w:w="709" w:type="dxa"/>
          </w:tcPr>
          <w:p w14:paraId="4EC34E39" w14:textId="77777777" w:rsidR="00B82E72" w:rsidRPr="007B52C1" w:rsidRDefault="00B82E72" w:rsidP="00B82E72">
            <w:pPr>
              <w:rPr>
                <w:sz w:val="24"/>
                <w:szCs w:val="24"/>
              </w:rPr>
            </w:pPr>
            <w:r w:rsidRPr="007B52C1">
              <w:rPr>
                <w:sz w:val="24"/>
                <w:szCs w:val="24"/>
              </w:rPr>
              <w:t>80,00</w:t>
            </w:r>
          </w:p>
        </w:tc>
        <w:tc>
          <w:tcPr>
            <w:tcW w:w="851" w:type="dxa"/>
          </w:tcPr>
          <w:p w14:paraId="359CC3D7" w14:textId="77777777" w:rsidR="00B82E72" w:rsidRPr="007B52C1" w:rsidRDefault="00B82E72" w:rsidP="00B82E72">
            <w:pPr>
              <w:rPr>
                <w:sz w:val="24"/>
                <w:szCs w:val="24"/>
              </w:rPr>
            </w:pPr>
            <w:r w:rsidRPr="007B52C1">
              <w:rPr>
                <w:sz w:val="24"/>
                <w:szCs w:val="24"/>
              </w:rPr>
              <w:t>90,00</w:t>
            </w:r>
          </w:p>
        </w:tc>
        <w:tc>
          <w:tcPr>
            <w:tcW w:w="850" w:type="dxa"/>
          </w:tcPr>
          <w:p w14:paraId="5A11CE7E" w14:textId="77777777" w:rsidR="00B82E72" w:rsidRPr="007B52C1" w:rsidRDefault="00B82E72" w:rsidP="00B82E72">
            <w:pPr>
              <w:rPr>
                <w:sz w:val="24"/>
                <w:szCs w:val="24"/>
              </w:rPr>
            </w:pPr>
            <w:r w:rsidRPr="007B52C1">
              <w:rPr>
                <w:sz w:val="24"/>
                <w:szCs w:val="24"/>
              </w:rPr>
              <w:t>100,00</w:t>
            </w:r>
          </w:p>
        </w:tc>
        <w:tc>
          <w:tcPr>
            <w:tcW w:w="851" w:type="dxa"/>
          </w:tcPr>
          <w:p w14:paraId="782BAB3C" w14:textId="77777777" w:rsidR="00B82E72" w:rsidRPr="007B52C1" w:rsidRDefault="00B82E72" w:rsidP="00B82E72">
            <w:pPr>
              <w:rPr>
                <w:sz w:val="24"/>
                <w:szCs w:val="24"/>
              </w:rPr>
            </w:pPr>
            <w:r w:rsidRPr="007B52C1">
              <w:rPr>
                <w:sz w:val="24"/>
                <w:szCs w:val="24"/>
              </w:rPr>
              <w:t>110,00</w:t>
            </w:r>
          </w:p>
        </w:tc>
        <w:tc>
          <w:tcPr>
            <w:tcW w:w="850" w:type="dxa"/>
          </w:tcPr>
          <w:p w14:paraId="3E55197A" w14:textId="77777777" w:rsidR="00B82E72" w:rsidRPr="007B52C1" w:rsidRDefault="00B82E72" w:rsidP="00B82E72">
            <w:pPr>
              <w:rPr>
                <w:sz w:val="24"/>
                <w:szCs w:val="24"/>
              </w:rPr>
            </w:pPr>
            <w:r w:rsidRPr="007B52C1">
              <w:rPr>
                <w:sz w:val="24"/>
                <w:szCs w:val="24"/>
              </w:rPr>
              <w:t>120,00</w:t>
            </w:r>
          </w:p>
        </w:tc>
        <w:tc>
          <w:tcPr>
            <w:tcW w:w="709" w:type="dxa"/>
          </w:tcPr>
          <w:p w14:paraId="61BF40C0" w14:textId="77777777" w:rsidR="00B82E72" w:rsidRPr="007B52C1" w:rsidRDefault="00B82E72" w:rsidP="00B82E72">
            <w:pPr>
              <w:rPr>
                <w:sz w:val="24"/>
                <w:szCs w:val="24"/>
              </w:rPr>
            </w:pPr>
            <w:r w:rsidRPr="007B52C1">
              <w:rPr>
                <w:sz w:val="24"/>
                <w:szCs w:val="24"/>
              </w:rPr>
              <w:t>500,00</w:t>
            </w:r>
          </w:p>
        </w:tc>
        <w:tc>
          <w:tcPr>
            <w:tcW w:w="1843" w:type="dxa"/>
          </w:tcPr>
          <w:p w14:paraId="0123E104" w14:textId="77777777" w:rsidR="00B82E72" w:rsidRPr="00B91B4C" w:rsidRDefault="00B82E72" w:rsidP="00B82E72">
            <w:pPr>
              <w:rPr>
                <w:color w:val="000000" w:themeColor="text1"/>
                <w:sz w:val="24"/>
                <w:szCs w:val="24"/>
              </w:rPr>
            </w:pPr>
            <w:r w:rsidRPr="00B91B4C">
              <w:rPr>
                <w:color w:val="000000" w:themeColor="text1"/>
                <w:sz w:val="24"/>
                <w:szCs w:val="24"/>
              </w:rPr>
              <w:t>Пропаганда національних духовних цінностей, підтримка соціально незахищених дітей</w:t>
            </w:r>
          </w:p>
        </w:tc>
      </w:tr>
      <w:tr w:rsidR="00B82E72" w:rsidRPr="00FC154E" w14:paraId="3D730AA6" w14:textId="77777777" w:rsidTr="00B82E72">
        <w:trPr>
          <w:jc w:val="center"/>
        </w:trPr>
        <w:tc>
          <w:tcPr>
            <w:tcW w:w="562" w:type="dxa"/>
            <w:vMerge/>
          </w:tcPr>
          <w:p w14:paraId="2AF4715C" w14:textId="77777777" w:rsidR="00B82E72" w:rsidRPr="00C30F5A" w:rsidRDefault="00B82E72" w:rsidP="00B82E72">
            <w:pPr>
              <w:rPr>
                <w:sz w:val="24"/>
                <w:szCs w:val="24"/>
              </w:rPr>
            </w:pPr>
          </w:p>
        </w:tc>
        <w:tc>
          <w:tcPr>
            <w:tcW w:w="1985" w:type="dxa"/>
          </w:tcPr>
          <w:p w14:paraId="7EAD90DD" w14:textId="77777777" w:rsidR="00B82E72" w:rsidRPr="00C30F5A" w:rsidRDefault="00B82E72" w:rsidP="00B82E72">
            <w:pPr>
              <w:widowControl w:val="0"/>
              <w:jc w:val="both"/>
              <w:rPr>
                <w:bCs/>
                <w:color w:val="000000" w:themeColor="text1"/>
                <w:sz w:val="24"/>
                <w:szCs w:val="24"/>
              </w:rPr>
            </w:pPr>
          </w:p>
        </w:tc>
        <w:tc>
          <w:tcPr>
            <w:tcW w:w="2835" w:type="dxa"/>
          </w:tcPr>
          <w:p w14:paraId="639B6233" w14:textId="77777777" w:rsidR="00B82E72" w:rsidRPr="007B52C1" w:rsidRDefault="00B82E72" w:rsidP="00B82E72">
            <w:pPr>
              <w:jc w:val="both"/>
              <w:rPr>
                <w:sz w:val="24"/>
                <w:szCs w:val="24"/>
              </w:rPr>
            </w:pPr>
            <w:r w:rsidRPr="007B52C1">
              <w:rPr>
                <w:sz w:val="24"/>
                <w:szCs w:val="24"/>
              </w:rPr>
              <w:t xml:space="preserve">1.7. Проведення заходів до Дня матері, </w:t>
            </w:r>
            <w:r w:rsidRPr="0041182B">
              <w:rPr>
                <w:color w:val="000000" w:themeColor="text1"/>
                <w:sz w:val="24"/>
                <w:szCs w:val="24"/>
              </w:rPr>
              <w:t>Дня батька, Дня родин</w:t>
            </w:r>
            <w:r w:rsidRPr="007B52C1">
              <w:rPr>
                <w:sz w:val="24"/>
                <w:szCs w:val="24"/>
              </w:rPr>
              <w:t>и, інших календарних дат, організація ігор, конкурсів, концертів, інформаційних кампаній та інших заходів</w:t>
            </w:r>
          </w:p>
        </w:tc>
        <w:tc>
          <w:tcPr>
            <w:tcW w:w="1276" w:type="dxa"/>
          </w:tcPr>
          <w:p w14:paraId="5B13185D" w14:textId="77777777" w:rsidR="00B82E72" w:rsidRPr="007B52C1" w:rsidRDefault="00B82E72" w:rsidP="00B82E72">
            <w:pPr>
              <w:jc w:val="center"/>
              <w:rPr>
                <w:sz w:val="24"/>
                <w:szCs w:val="24"/>
              </w:rPr>
            </w:pPr>
            <w:r w:rsidRPr="007B52C1">
              <w:rPr>
                <w:sz w:val="24"/>
                <w:szCs w:val="24"/>
              </w:rPr>
              <w:t>2021-2025</w:t>
            </w:r>
          </w:p>
        </w:tc>
        <w:tc>
          <w:tcPr>
            <w:tcW w:w="1842" w:type="dxa"/>
          </w:tcPr>
          <w:p w14:paraId="069A9FD3" w14:textId="77777777" w:rsidR="00B82E72" w:rsidRPr="007B52C1" w:rsidRDefault="00B82E72" w:rsidP="00B82E72">
            <w:pPr>
              <w:rPr>
                <w:sz w:val="24"/>
                <w:szCs w:val="24"/>
              </w:rPr>
            </w:pPr>
            <w:r>
              <w:rPr>
                <w:sz w:val="24"/>
                <w:szCs w:val="24"/>
              </w:rPr>
              <w:t>Заклади культури, Сіверський молодіжний центр, виконавчий комітет міської ради</w:t>
            </w:r>
          </w:p>
        </w:tc>
        <w:tc>
          <w:tcPr>
            <w:tcW w:w="709" w:type="dxa"/>
          </w:tcPr>
          <w:p w14:paraId="74F214AD" w14:textId="77777777" w:rsidR="00B82E72" w:rsidRPr="007B52C1" w:rsidRDefault="00B82E72" w:rsidP="00B82E72">
            <w:pPr>
              <w:rPr>
                <w:sz w:val="24"/>
                <w:szCs w:val="24"/>
              </w:rPr>
            </w:pPr>
            <w:r w:rsidRPr="007B52C1">
              <w:rPr>
                <w:sz w:val="24"/>
                <w:szCs w:val="24"/>
              </w:rPr>
              <w:t>0,00</w:t>
            </w:r>
          </w:p>
        </w:tc>
        <w:tc>
          <w:tcPr>
            <w:tcW w:w="851" w:type="dxa"/>
          </w:tcPr>
          <w:p w14:paraId="06102571" w14:textId="77777777" w:rsidR="00B82E72" w:rsidRPr="007B52C1" w:rsidRDefault="00B82E72" w:rsidP="00B82E72">
            <w:pPr>
              <w:rPr>
                <w:sz w:val="24"/>
                <w:szCs w:val="24"/>
              </w:rPr>
            </w:pPr>
            <w:r w:rsidRPr="007B52C1">
              <w:rPr>
                <w:sz w:val="24"/>
                <w:szCs w:val="24"/>
              </w:rPr>
              <w:t>1,5</w:t>
            </w:r>
          </w:p>
        </w:tc>
        <w:tc>
          <w:tcPr>
            <w:tcW w:w="850" w:type="dxa"/>
          </w:tcPr>
          <w:p w14:paraId="34790571" w14:textId="77777777" w:rsidR="00B82E72" w:rsidRPr="007B52C1" w:rsidRDefault="00B82E72" w:rsidP="00B82E72">
            <w:pPr>
              <w:rPr>
                <w:sz w:val="24"/>
                <w:szCs w:val="24"/>
              </w:rPr>
            </w:pPr>
            <w:r w:rsidRPr="007B52C1">
              <w:rPr>
                <w:sz w:val="24"/>
                <w:szCs w:val="24"/>
              </w:rPr>
              <w:t>1,5</w:t>
            </w:r>
          </w:p>
        </w:tc>
        <w:tc>
          <w:tcPr>
            <w:tcW w:w="851" w:type="dxa"/>
          </w:tcPr>
          <w:p w14:paraId="21D28C08" w14:textId="77777777" w:rsidR="00B82E72" w:rsidRPr="007B52C1" w:rsidRDefault="00B82E72" w:rsidP="00B82E72">
            <w:pPr>
              <w:rPr>
                <w:sz w:val="24"/>
                <w:szCs w:val="24"/>
              </w:rPr>
            </w:pPr>
            <w:r w:rsidRPr="007B52C1">
              <w:rPr>
                <w:sz w:val="24"/>
                <w:szCs w:val="24"/>
              </w:rPr>
              <w:t>1,5</w:t>
            </w:r>
          </w:p>
        </w:tc>
        <w:tc>
          <w:tcPr>
            <w:tcW w:w="850" w:type="dxa"/>
          </w:tcPr>
          <w:p w14:paraId="2552C96D" w14:textId="77777777" w:rsidR="00B82E72" w:rsidRPr="007B52C1" w:rsidRDefault="00B82E72" w:rsidP="00B82E72">
            <w:pPr>
              <w:rPr>
                <w:sz w:val="24"/>
                <w:szCs w:val="24"/>
              </w:rPr>
            </w:pPr>
            <w:r w:rsidRPr="007B52C1">
              <w:rPr>
                <w:sz w:val="24"/>
                <w:szCs w:val="24"/>
              </w:rPr>
              <w:t>1,5</w:t>
            </w:r>
          </w:p>
        </w:tc>
        <w:tc>
          <w:tcPr>
            <w:tcW w:w="709" w:type="dxa"/>
          </w:tcPr>
          <w:p w14:paraId="74062F1D" w14:textId="77777777" w:rsidR="00B82E72" w:rsidRPr="007B52C1" w:rsidRDefault="00B82E72" w:rsidP="00B82E72">
            <w:pPr>
              <w:rPr>
                <w:sz w:val="24"/>
                <w:szCs w:val="24"/>
              </w:rPr>
            </w:pPr>
            <w:r w:rsidRPr="007B52C1">
              <w:rPr>
                <w:sz w:val="24"/>
                <w:szCs w:val="24"/>
              </w:rPr>
              <w:t>6,00</w:t>
            </w:r>
          </w:p>
        </w:tc>
        <w:tc>
          <w:tcPr>
            <w:tcW w:w="1843" w:type="dxa"/>
          </w:tcPr>
          <w:p w14:paraId="2C4A678B" w14:textId="77777777" w:rsidR="00B82E72" w:rsidRPr="007B52C1" w:rsidRDefault="00B82E72" w:rsidP="00B82E72">
            <w:pPr>
              <w:rPr>
                <w:color w:val="000000" w:themeColor="text1"/>
                <w:sz w:val="24"/>
                <w:szCs w:val="24"/>
              </w:rPr>
            </w:pPr>
            <w:r w:rsidRPr="007B52C1">
              <w:rPr>
                <w:sz w:val="24"/>
                <w:szCs w:val="24"/>
              </w:rPr>
              <w:t>Пропагування сімейних цінностей, підтримки сім’ї</w:t>
            </w:r>
          </w:p>
        </w:tc>
      </w:tr>
      <w:tr w:rsidR="00B82E72" w:rsidRPr="00C30F5A" w14:paraId="26FB747C" w14:textId="77777777" w:rsidTr="00B82E72">
        <w:trPr>
          <w:jc w:val="center"/>
        </w:trPr>
        <w:tc>
          <w:tcPr>
            <w:tcW w:w="8500" w:type="dxa"/>
            <w:gridSpan w:val="5"/>
          </w:tcPr>
          <w:p w14:paraId="016C6344" w14:textId="77777777" w:rsidR="00B82E72" w:rsidRPr="00701E75" w:rsidRDefault="00B82E72" w:rsidP="00B82E72">
            <w:pPr>
              <w:rPr>
                <w:b/>
                <w:bCs/>
                <w:sz w:val="24"/>
                <w:szCs w:val="24"/>
              </w:rPr>
            </w:pPr>
            <w:r w:rsidRPr="00701E75">
              <w:rPr>
                <w:b/>
                <w:bCs/>
                <w:sz w:val="24"/>
                <w:szCs w:val="24"/>
              </w:rPr>
              <w:t>Всього за напрямом 1:</w:t>
            </w:r>
          </w:p>
        </w:tc>
        <w:tc>
          <w:tcPr>
            <w:tcW w:w="709" w:type="dxa"/>
          </w:tcPr>
          <w:p w14:paraId="3628DCD4" w14:textId="77777777" w:rsidR="00B82E72" w:rsidRPr="00591AD1" w:rsidRDefault="00B82E72" w:rsidP="00B82E72">
            <w:pPr>
              <w:rPr>
                <w:b/>
                <w:bCs/>
                <w:sz w:val="24"/>
                <w:szCs w:val="24"/>
              </w:rPr>
            </w:pPr>
            <w:r w:rsidRPr="00591AD1">
              <w:rPr>
                <w:b/>
                <w:bCs/>
                <w:sz w:val="24"/>
                <w:szCs w:val="24"/>
              </w:rPr>
              <w:t>80,0</w:t>
            </w:r>
          </w:p>
        </w:tc>
        <w:tc>
          <w:tcPr>
            <w:tcW w:w="851" w:type="dxa"/>
          </w:tcPr>
          <w:p w14:paraId="58AC828A" w14:textId="77777777" w:rsidR="00B82E72" w:rsidRPr="00591AD1" w:rsidRDefault="00B82E72" w:rsidP="00B82E72">
            <w:pPr>
              <w:rPr>
                <w:b/>
                <w:bCs/>
                <w:sz w:val="24"/>
                <w:szCs w:val="24"/>
              </w:rPr>
            </w:pPr>
            <w:r w:rsidRPr="00591AD1">
              <w:rPr>
                <w:b/>
                <w:bCs/>
                <w:sz w:val="24"/>
                <w:szCs w:val="24"/>
              </w:rPr>
              <w:t>95,5</w:t>
            </w:r>
          </w:p>
        </w:tc>
        <w:tc>
          <w:tcPr>
            <w:tcW w:w="850" w:type="dxa"/>
          </w:tcPr>
          <w:p w14:paraId="6D18BF0C" w14:textId="77777777" w:rsidR="00B82E72" w:rsidRPr="00591AD1" w:rsidRDefault="00B82E72" w:rsidP="00B82E72">
            <w:pPr>
              <w:rPr>
                <w:b/>
                <w:bCs/>
                <w:sz w:val="24"/>
                <w:szCs w:val="24"/>
              </w:rPr>
            </w:pPr>
            <w:r w:rsidRPr="00591AD1">
              <w:rPr>
                <w:b/>
                <w:bCs/>
                <w:sz w:val="24"/>
                <w:szCs w:val="24"/>
              </w:rPr>
              <w:t>206,5</w:t>
            </w:r>
          </w:p>
        </w:tc>
        <w:tc>
          <w:tcPr>
            <w:tcW w:w="851" w:type="dxa"/>
          </w:tcPr>
          <w:p w14:paraId="6966242C" w14:textId="77777777" w:rsidR="00B82E72" w:rsidRPr="00591AD1" w:rsidRDefault="00B82E72" w:rsidP="00B82E72">
            <w:pPr>
              <w:rPr>
                <w:b/>
                <w:bCs/>
                <w:sz w:val="24"/>
                <w:szCs w:val="24"/>
              </w:rPr>
            </w:pPr>
            <w:r w:rsidRPr="00591AD1">
              <w:rPr>
                <w:b/>
                <w:bCs/>
                <w:sz w:val="24"/>
                <w:szCs w:val="24"/>
              </w:rPr>
              <w:t>216,5</w:t>
            </w:r>
          </w:p>
        </w:tc>
        <w:tc>
          <w:tcPr>
            <w:tcW w:w="850" w:type="dxa"/>
          </w:tcPr>
          <w:p w14:paraId="0E868CB8" w14:textId="77777777" w:rsidR="00B82E72" w:rsidRPr="00591AD1" w:rsidRDefault="00B82E72" w:rsidP="00B82E72">
            <w:pPr>
              <w:rPr>
                <w:b/>
                <w:bCs/>
                <w:sz w:val="24"/>
                <w:szCs w:val="24"/>
              </w:rPr>
            </w:pPr>
            <w:r w:rsidRPr="00591AD1">
              <w:rPr>
                <w:b/>
                <w:bCs/>
                <w:sz w:val="24"/>
                <w:szCs w:val="24"/>
              </w:rPr>
              <w:t>226,5</w:t>
            </w:r>
          </w:p>
        </w:tc>
        <w:tc>
          <w:tcPr>
            <w:tcW w:w="2552" w:type="dxa"/>
            <w:gridSpan w:val="2"/>
          </w:tcPr>
          <w:p w14:paraId="5AD1356D" w14:textId="77777777" w:rsidR="00B82E72" w:rsidRPr="007B52C1" w:rsidRDefault="00B82E72" w:rsidP="00B82E72">
            <w:pPr>
              <w:rPr>
                <w:sz w:val="24"/>
                <w:szCs w:val="24"/>
              </w:rPr>
            </w:pPr>
            <w:r w:rsidRPr="00591AD1">
              <w:rPr>
                <w:b/>
                <w:bCs/>
                <w:sz w:val="24"/>
                <w:szCs w:val="24"/>
              </w:rPr>
              <w:t>825,0</w:t>
            </w:r>
          </w:p>
        </w:tc>
      </w:tr>
      <w:tr w:rsidR="00B82E72" w:rsidRPr="00C30F5A" w14:paraId="3E451055" w14:textId="77777777" w:rsidTr="00B82E72">
        <w:trPr>
          <w:jc w:val="center"/>
        </w:trPr>
        <w:tc>
          <w:tcPr>
            <w:tcW w:w="562" w:type="dxa"/>
            <w:vMerge w:val="restart"/>
          </w:tcPr>
          <w:p w14:paraId="17B08361" w14:textId="77777777" w:rsidR="00B82E72" w:rsidRPr="00C30F5A" w:rsidRDefault="00B82E72" w:rsidP="00B82E72">
            <w:pPr>
              <w:rPr>
                <w:sz w:val="24"/>
                <w:szCs w:val="24"/>
              </w:rPr>
            </w:pPr>
            <w:r w:rsidRPr="00C30F5A">
              <w:rPr>
                <w:sz w:val="24"/>
                <w:szCs w:val="24"/>
              </w:rPr>
              <w:t>2</w:t>
            </w:r>
          </w:p>
        </w:tc>
        <w:tc>
          <w:tcPr>
            <w:tcW w:w="1985" w:type="dxa"/>
            <w:vMerge w:val="restart"/>
          </w:tcPr>
          <w:p w14:paraId="69ACDAE8" w14:textId="77777777" w:rsidR="00B82E72" w:rsidRPr="00C30F5A" w:rsidRDefault="00B82E72" w:rsidP="00B82E72">
            <w:pPr>
              <w:widowControl w:val="0"/>
              <w:jc w:val="both"/>
              <w:rPr>
                <w:bCs/>
                <w:color w:val="000000" w:themeColor="text1"/>
                <w:sz w:val="24"/>
                <w:szCs w:val="24"/>
              </w:rPr>
            </w:pPr>
            <w:r w:rsidRPr="00C30F5A">
              <w:rPr>
                <w:bCs/>
                <w:color w:val="000000" w:themeColor="text1"/>
                <w:sz w:val="24"/>
                <w:szCs w:val="24"/>
              </w:rPr>
              <w:t>Запобігання та протидія домашньому насильству та насильству за ознакою статі</w:t>
            </w:r>
          </w:p>
        </w:tc>
        <w:tc>
          <w:tcPr>
            <w:tcW w:w="2835" w:type="dxa"/>
          </w:tcPr>
          <w:p w14:paraId="2756D8BD" w14:textId="77777777" w:rsidR="00B82E72" w:rsidRPr="007B52C1" w:rsidRDefault="00B82E72" w:rsidP="00B82E72">
            <w:pPr>
              <w:pStyle w:val="af6"/>
              <w:rPr>
                <w:lang w:val="uk-UA"/>
              </w:rPr>
            </w:pPr>
            <w:r w:rsidRPr="007B52C1">
              <w:rPr>
                <w:lang w:val="uk-UA"/>
              </w:rPr>
              <w:t>2.1. Забезпечення інформаційно-просвітницьких заходів</w:t>
            </w:r>
            <w:r>
              <w:rPr>
                <w:lang w:val="uk-UA"/>
              </w:rPr>
              <w:t xml:space="preserve"> </w:t>
            </w:r>
            <w:r w:rsidRPr="007B52C1">
              <w:rPr>
                <w:lang w:val="uk-UA"/>
              </w:rPr>
              <w:t>щодо запобігання домашньому насильству та/або насильству за ознакою статі в закладах освіти, закладах охорони здоров’я, структурних підрозділах міської ради та в громадських місцях</w:t>
            </w:r>
          </w:p>
        </w:tc>
        <w:tc>
          <w:tcPr>
            <w:tcW w:w="1276" w:type="dxa"/>
          </w:tcPr>
          <w:p w14:paraId="49C59810" w14:textId="77777777" w:rsidR="00B82E72" w:rsidRPr="007B52C1" w:rsidRDefault="00B82E72" w:rsidP="00B82E72">
            <w:pPr>
              <w:jc w:val="center"/>
              <w:rPr>
                <w:sz w:val="24"/>
                <w:szCs w:val="24"/>
              </w:rPr>
            </w:pPr>
            <w:r w:rsidRPr="007B52C1">
              <w:rPr>
                <w:sz w:val="24"/>
                <w:szCs w:val="24"/>
              </w:rPr>
              <w:t>2021-2025</w:t>
            </w:r>
          </w:p>
        </w:tc>
        <w:tc>
          <w:tcPr>
            <w:tcW w:w="1842" w:type="dxa"/>
          </w:tcPr>
          <w:p w14:paraId="3C6769A4" w14:textId="77777777" w:rsidR="00B82E72" w:rsidRPr="007B52C1" w:rsidRDefault="00B82E72" w:rsidP="00B82E72">
            <w:pPr>
              <w:rPr>
                <w:sz w:val="24"/>
                <w:szCs w:val="24"/>
              </w:rPr>
            </w:pPr>
            <w:r>
              <w:rPr>
                <w:sz w:val="24"/>
                <w:szCs w:val="24"/>
              </w:rPr>
              <w:t>Провідний спеціаліст з питань сім’ї, молоді та спорту виконкому міської ради</w:t>
            </w:r>
          </w:p>
        </w:tc>
        <w:tc>
          <w:tcPr>
            <w:tcW w:w="709" w:type="dxa"/>
          </w:tcPr>
          <w:p w14:paraId="664C8B86" w14:textId="77777777" w:rsidR="00B82E72" w:rsidRPr="007B52C1" w:rsidRDefault="00B82E72" w:rsidP="00B82E72">
            <w:pPr>
              <w:rPr>
                <w:sz w:val="24"/>
                <w:szCs w:val="24"/>
              </w:rPr>
            </w:pPr>
            <w:r w:rsidRPr="007B52C1">
              <w:rPr>
                <w:sz w:val="24"/>
                <w:szCs w:val="24"/>
              </w:rPr>
              <w:t>1,00</w:t>
            </w:r>
          </w:p>
        </w:tc>
        <w:tc>
          <w:tcPr>
            <w:tcW w:w="851" w:type="dxa"/>
          </w:tcPr>
          <w:p w14:paraId="21917071" w14:textId="77777777" w:rsidR="00B82E72" w:rsidRPr="007B52C1" w:rsidRDefault="00B82E72" w:rsidP="00B82E72">
            <w:pPr>
              <w:rPr>
                <w:sz w:val="24"/>
                <w:szCs w:val="24"/>
              </w:rPr>
            </w:pPr>
            <w:r w:rsidRPr="007B52C1">
              <w:rPr>
                <w:sz w:val="24"/>
                <w:szCs w:val="24"/>
              </w:rPr>
              <w:t>3,00</w:t>
            </w:r>
          </w:p>
        </w:tc>
        <w:tc>
          <w:tcPr>
            <w:tcW w:w="850" w:type="dxa"/>
          </w:tcPr>
          <w:p w14:paraId="639373F1" w14:textId="77777777" w:rsidR="00B82E72" w:rsidRPr="007B52C1" w:rsidRDefault="00B82E72" w:rsidP="00B82E72">
            <w:pPr>
              <w:rPr>
                <w:sz w:val="24"/>
                <w:szCs w:val="24"/>
              </w:rPr>
            </w:pPr>
            <w:r w:rsidRPr="007B52C1">
              <w:rPr>
                <w:sz w:val="24"/>
                <w:szCs w:val="24"/>
              </w:rPr>
              <w:t>3,00</w:t>
            </w:r>
          </w:p>
        </w:tc>
        <w:tc>
          <w:tcPr>
            <w:tcW w:w="851" w:type="dxa"/>
          </w:tcPr>
          <w:p w14:paraId="2AD3DD09" w14:textId="77777777" w:rsidR="00B82E72" w:rsidRPr="007B52C1" w:rsidRDefault="00B82E72" w:rsidP="00B82E72">
            <w:pPr>
              <w:rPr>
                <w:sz w:val="24"/>
                <w:szCs w:val="24"/>
              </w:rPr>
            </w:pPr>
            <w:r w:rsidRPr="007B52C1">
              <w:rPr>
                <w:sz w:val="24"/>
                <w:szCs w:val="24"/>
              </w:rPr>
              <w:t>3,00</w:t>
            </w:r>
          </w:p>
        </w:tc>
        <w:tc>
          <w:tcPr>
            <w:tcW w:w="850" w:type="dxa"/>
          </w:tcPr>
          <w:p w14:paraId="1CD37F1C" w14:textId="77777777" w:rsidR="00B82E72" w:rsidRPr="007B52C1" w:rsidRDefault="00B82E72" w:rsidP="00B82E72">
            <w:pPr>
              <w:rPr>
                <w:sz w:val="24"/>
                <w:szCs w:val="24"/>
              </w:rPr>
            </w:pPr>
            <w:r w:rsidRPr="007B52C1">
              <w:rPr>
                <w:sz w:val="24"/>
                <w:szCs w:val="24"/>
              </w:rPr>
              <w:t>3,00</w:t>
            </w:r>
          </w:p>
        </w:tc>
        <w:tc>
          <w:tcPr>
            <w:tcW w:w="709" w:type="dxa"/>
          </w:tcPr>
          <w:p w14:paraId="78C00AAB" w14:textId="77777777" w:rsidR="00B82E72" w:rsidRPr="007B52C1" w:rsidRDefault="00B82E72" w:rsidP="00B82E72">
            <w:pPr>
              <w:rPr>
                <w:sz w:val="24"/>
                <w:szCs w:val="24"/>
              </w:rPr>
            </w:pPr>
            <w:r w:rsidRPr="007B52C1">
              <w:rPr>
                <w:sz w:val="24"/>
                <w:szCs w:val="24"/>
              </w:rPr>
              <w:t>13,00</w:t>
            </w:r>
          </w:p>
        </w:tc>
        <w:tc>
          <w:tcPr>
            <w:tcW w:w="1843" w:type="dxa"/>
          </w:tcPr>
          <w:p w14:paraId="7A66367B" w14:textId="77777777" w:rsidR="00B82E72" w:rsidRPr="007B52C1" w:rsidRDefault="00B82E72" w:rsidP="00B82E72">
            <w:pPr>
              <w:rPr>
                <w:sz w:val="24"/>
                <w:szCs w:val="24"/>
              </w:rPr>
            </w:pPr>
            <w:r w:rsidRPr="007B52C1">
              <w:rPr>
                <w:sz w:val="24"/>
                <w:szCs w:val="24"/>
              </w:rPr>
              <w:t>Підвищення рівня проі</w:t>
            </w:r>
            <w:r>
              <w:rPr>
                <w:sz w:val="24"/>
                <w:szCs w:val="24"/>
              </w:rPr>
              <w:t>н</w:t>
            </w:r>
            <w:r w:rsidRPr="007B52C1">
              <w:rPr>
                <w:sz w:val="24"/>
                <w:szCs w:val="24"/>
              </w:rPr>
              <w:t>формова</w:t>
            </w:r>
            <w:r>
              <w:rPr>
                <w:sz w:val="24"/>
                <w:szCs w:val="24"/>
              </w:rPr>
              <w:t>н</w:t>
            </w:r>
            <w:r w:rsidRPr="007B52C1">
              <w:rPr>
                <w:sz w:val="24"/>
                <w:szCs w:val="24"/>
              </w:rPr>
              <w:t>ості населення про форми, прояви, причини та наслідки до-машнього насильства; прав, заходів та можл</w:t>
            </w:r>
            <w:r>
              <w:rPr>
                <w:sz w:val="24"/>
                <w:szCs w:val="24"/>
              </w:rPr>
              <w:t>и</w:t>
            </w:r>
            <w:r w:rsidRPr="007B52C1">
              <w:rPr>
                <w:sz w:val="24"/>
                <w:szCs w:val="24"/>
              </w:rPr>
              <w:t xml:space="preserve">вості отримання послуг, якими можна скористатися у випадку вчинення насильства; формування нетерпимого </w:t>
            </w:r>
            <w:r w:rsidRPr="007B52C1">
              <w:rPr>
                <w:sz w:val="24"/>
                <w:szCs w:val="24"/>
              </w:rPr>
              <w:lastRenderedPageBreak/>
              <w:t>ставлення громадян до насильницької моделі поведінки</w:t>
            </w:r>
          </w:p>
        </w:tc>
      </w:tr>
      <w:tr w:rsidR="00B82E72" w:rsidRPr="00FC154E" w14:paraId="7519BE52" w14:textId="77777777" w:rsidTr="00B82E72">
        <w:trPr>
          <w:jc w:val="center"/>
        </w:trPr>
        <w:tc>
          <w:tcPr>
            <w:tcW w:w="562" w:type="dxa"/>
            <w:vMerge/>
          </w:tcPr>
          <w:p w14:paraId="7A906C42" w14:textId="77777777" w:rsidR="00B82E72" w:rsidRPr="00C30F5A" w:rsidRDefault="00B82E72" w:rsidP="00B82E72">
            <w:pPr>
              <w:rPr>
                <w:sz w:val="24"/>
                <w:szCs w:val="24"/>
              </w:rPr>
            </w:pPr>
          </w:p>
        </w:tc>
        <w:tc>
          <w:tcPr>
            <w:tcW w:w="1985" w:type="dxa"/>
            <w:vMerge/>
          </w:tcPr>
          <w:p w14:paraId="119628F3" w14:textId="77777777" w:rsidR="00B82E72" w:rsidRPr="00C30F5A" w:rsidRDefault="00B82E72" w:rsidP="00B82E72">
            <w:pPr>
              <w:widowControl w:val="0"/>
              <w:jc w:val="both"/>
              <w:rPr>
                <w:bCs/>
                <w:color w:val="000000" w:themeColor="text1"/>
                <w:sz w:val="24"/>
                <w:szCs w:val="24"/>
              </w:rPr>
            </w:pPr>
          </w:p>
        </w:tc>
        <w:tc>
          <w:tcPr>
            <w:tcW w:w="2835" w:type="dxa"/>
          </w:tcPr>
          <w:p w14:paraId="48ADA740" w14:textId="77777777" w:rsidR="00B82E72" w:rsidRPr="007B52C1" w:rsidRDefault="00B82E72" w:rsidP="00B82E72">
            <w:pPr>
              <w:jc w:val="both"/>
              <w:rPr>
                <w:sz w:val="24"/>
                <w:szCs w:val="24"/>
              </w:rPr>
            </w:pPr>
            <w:r w:rsidRPr="007B52C1">
              <w:rPr>
                <w:sz w:val="24"/>
                <w:szCs w:val="24"/>
              </w:rPr>
              <w:t>2.2. Організація підготовки фахівців, до компетенції яких належать питання запобігання та протидії насильству, у тому чис</w:t>
            </w:r>
            <w:r>
              <w:rPr>
                <w:sz w:val="24"/>
                <w:szCs w:val="24"/>
              </w:rPr>
              <w:t>лі фахівців, які реалізують про</w:t>
            </w:r>
            <w:r w:rsidRPr="007B52C1">
              <w:rPr>
                <w:sz w:val="24"/>
                <w:szCs w:val="24"/>
              </w:rPr>
              <w:t>грами для кривдників в частині здійснення захисних та реабілітаційних заходів для постраждалих осіб</w:t>
            </w:r>
          </w:p>
        </w:tc>
        <w:tc>
          <w:tcPr>
            <w:tcW w:w="1276" w:type="dxa"/>
          </w:tcPr>
          <w:p w14:paraId="48F62C33" w14:textId="77777777" w:rsidR="00B82E72" w:rsidRPr="007B52C1" w:rsidRDefault="00B82E72" w:rsidP="00B82E72">
            <w:pPr>
              <w:jc w:val="center"/>
              <w:rPr>
                <w:sz w:val="24"/>
                <w:szCs w:val="24"/>
              </w:rPr>
            </w:pPr>
            <w:r w:rsidRPr="007B52C1">
              <w:rPr>
                <w:sz w:val="24"/>
                <w:szCs w:val="24"/>
              </w:rPr>
              <w:t>2021-2025</w:t>
            </w:r>
          </w:p>
        </w:tc>
        <w:tc>
          <w:tcPr>
            <w:tcW w:w="1842" w:type="dxa"/>
          </w:tcPr>
          <w:p w14:paraId="270A7439" w14:textId="77777777" w:rsidR="00B82E72" w:rsidRPr="007B52C1" w:rsidRDefault="00B82E72" w:rsidP="00B82E72">
            <w:pPr>
              <w:rPr>
                <w:sz w:val="24"/>
                <w:szCs w:val="24"/>
              </w:rPr>
            </w:pPr>
            <w:r>
              <w:rPr>
                <w:sz w:val="24"/>
                <w:szCs w:val="24"/>
              </w:rPr>
              <w:t>Сіверська міська рада</w:t>
            </w:r>
          </w:p>
        </w:tc>
        <w:tc>
          <w:tcPr>
            <w:tcW w:w="709" w:type="dxa"/>
          </w:tcPr>
          <w:p w14:paraId="5719846D" w14:textId="77777777" w:rsidR="00B82E72" w:rsidRPr="007B52C1" w:rsidRDefault="00B82E72" w:rsidP="00B82E72">
            <w:pPr>
              <w:rPr>
                <w:sz w:val="24"/>
                <w:szCs w:val="24"/>
              </w:rPr>
            </w:pPr>
            <w:r w:rsidRPr="007B52C1">
              <w:rPr>
                <w:sz w:val="24"/>
                <w:szCs w:val="24"/>
              </w:rPr>
              <w:t>0,00</w:t>
            </w:r>
          </w:p>
        </w:tc>
        <w:tc>
          <w:tcPr>
            <w:tcW w:w="851" w:type="dxa"/>
          </w:tcPr>
          <w:p w14:paraId="08FA1BA6" w14:textId="77777777" w:rsidR="00B82E72" w:rsidRPr="007B52C1" w:rsidRDefault="00B82E72" w:rsidP="00B82E72">
            <w:pPr>
              <w:rPr>
                <w:sz w:val="24"/>
                <w:szCs w:val="24"/>
              </w:rPr>
            </w:pPr>
            <w:r w:rsidRPr="007B52C1">
              <w:rPr>
                <w:sz w:val="24"/>
                <w:szCs w:val="24"/>
              </w:rPr>
              <w:t>0,00</w:t>
            </w:r>
          </w:p>
        </w:tc>
        <w:tc>
          <w:tcPr>
            <w:tcW w:w="850" w:type="dxa"/>
          </w:tcPr>
          <w:p w14:paraId="7E035ECE" w14:textId="77777777" w:rsidR="00B82E72" w:rsidRPr="007B52C1" w:rsidRDefault="00B82E72" w:rsidP="00B82E72">
            <w:pPr>
              <w:rPr>
                <w:sz w:val="24"/>
                <w:szCs w:val="24"/>
              </w:rPr>
            </w:pPr>
            <w:r w:rsidRPr="007B52C1">
              <w:rPr>
                <w:sz w:val="24"/>
                <w:szCs w:val="24"/>
              </w:rPr>
              <w:t>0,00</w:t>
            </w:r>
          </w:p>
        </w:tc>
        <w:tc>
          <w:tcPr>
            <w:tcW w:w="851" w:type="dxa"/>
          </w:tcPr>
          <w:p w14:paraId="62590B2E" w14:textId="77777777" w:rsidR="00B82E72" w:rsidRPr="007B52C1" w:rsidRDefault="00B82E72" w:rsidP="00B82E72">
            <w:pPr>
              <w:rPr>
                <w:sz w:val="24"/>
                <w:szCs w:val="24"/>
              </w:rPr>
            </w:pPr>
            <w:r w:rsidRPr="007B52C1">
              <w:rPr>
                <w:sz w:val="24"/>
                <w:szCs w:val="24"/>
              </w:rPr>
              <w:t>0,00</w:t>
            </w:r>
          </w:p>
        </w:tc>
        <w:tc>
          <w:tcPr>
            <w:tcW w:w="850" w:type="dxa"/>
          </w:tcPr>
          <w:p w14:paraId="0D0ED7C7" w14:textId="77777777" w:rsidR="00B82E72" w:rsidRPr="007B52C1" w:rsidRDefault="00B82E72" w:rsidP="00B82E72">
            <w:pPr>
              <w:rPr>
                <w:sz w:val="24"/>
                <w:szCs w:val="24"/>
              </w:rPr>
            </w:pPr>
            <w:r w:rsidRPr="007B52C1">
              <w:rPr>
                <w:sz w:val="24"/>
                <w:szCs w:val="24"/>
              </w:rPr>
              <w:t>0,00</w:t>
            </w:r>
          </w:p>
        </w:tc>
        <w:tc>
          <w:tcPr>
            <w:tcW w:w="709" w:type="dxa"/>
          </w:tcPr>
          <w:p w14:paraId="0D78AEA2" w14:textId="77777777" w:rsidR="00B82E72" w:rsidRPr="007B52C1" w:rsidRDefault="00B82E72" w:rsidP="00B82E72">
            <w:pPr>
              <w:rPr>
                <w:sz w:val="24"/>
                <w:szCs w:val="24"/>
              </w:rPr>
            </w:pPr>
            <w:r w:rsidRPr="007B52C1">
              <w:rPr>
                <w:sz w:val="24"/>
                <w:szCs w:val="24"/>
              </w:rPr>
              <w:t>0,00</w:t>
            </w:r>
          </w:p>
        </w:tc>
        <w:tc>
          <w:tcPr>
            <w:tcW w:w="1843" w:type="dxa"/>
          </w:tcPr>
          <w:p w14:paraId="69D03F50" w14:textId="77777777" w:rsidR="00B82E72" w:rsidRPr="007B52C1" w:rsidRDefault="00B82E72" w:rsidP="00B82E72">
            <w:pPr>
              <w:rPr>
                <w:sz w:val="24"/>
                <w:szCs w:val="24"/>
              </w:rPr>
            </w:pPr>
            <w:r w:rsidRPr="007B52C1">
              <w:rPr>
                <w:sz w:val="24"/>
                <w:szCs w:val="24"/>
              </w:rPr>
              <w:t>Підвищення професійної підготовки, обізнаності, вмінь та навичок фахівців, впровадження новітніх технологій, використання міжнародного досвіду</w:t>
            </w:r>
          </w:p>
        </w:tc>
      </w:tr>
      <w:tr w:rsidR="00B82E72" w:rsidRPr="00FC154E" w14:paraId="3597B78B" w14:textId="77777777" w:rsidTr="00B82E72">
        <w:trPr>
          <w:jc w:val="center"/>
        </w:trPr>
        <w:tc>
          <w:tcPr>
            <w:tcW w:w="562" w:type="dxa"/>
            <w:vMerge/>
          </w:tcPr>
          <w:p w14:paraId="77A73CF5" w14:textId="77777777" w:rsidR="00B82E72" w:rsidRPr="00C30F5A" w:rsidRDefault="00B82E72" w:rsidP="00B82E72">
            <w:pPr>
              <w:rPr>
                <w:sz w:val="24"/>
                <w:szCs w:val="24"/>
              </w:rPr>
            </w:pPr>
          </w:p>
        </w:tc>
        <w:tc>
          <w:tcPr>
            <w:tcW w:w="1985" w:type="dxa"/>
            <w:vMerge/>
          </w:tcPr>
          <w:p w14:paraId="65DA75DE" w14:textId="77777777" w:rsidR="00B82E72" w:rsidRPr="00C30F5A" w:rsidRDefault="00B82E72" w:rsidP="00B82E72">
            <w:pPr>
              <w:widowControl w:val="0"/>
              <w:jc w:val="both"/>
              <w:rPr>
                <w:bCs/>
                <w:color w:val="000000" w:themeColor="text1"/>
                <w:sz w:val="24"/>
                <w:szCs w:val="24"/>
              </w:rPr>
            </w:pPr>
          </w:p>
        </w:tc>
        <w:tc>
          <w:tcPr>
            <w:tcW w:w="2835" w:type="dxa"/>
          </w:tcPr>
          <w:p w14:paraId="08E8B106" w14:textId="77777777" w:rsidR="00B82E72" w:rsidRPr="007B52C1" w:rsidRDefault="00B82E72" w:rsidP="00B82E72">
            <w:pPr>
              <w:jc w:val="both"/>
              <w:rPr>
                <w:sz w:val="24"/>
                <w:szCs w:val="24"/>
              </w:rPr>
            </w:pPr>
            <w:r w:rsidRPr="007B52C1">
              <w:rPr>
                <w:sz w:val="24"/>
                <w:szCs w:val="24"/>
              </w:rPr>
              <w:t>2.3. Проведення моніторингу стану виконання суб’єктами поставлених завдань у процесі реалізації державної політики у сфері запобігання і протидії домашньому насильству та насильству за ознакою статі на місцевому рівні</w:t>
            </w:r>
          </w:p>
        </w:tc>
        <w:tc>
          <w:tcPr>
            <w:tcW w:w="1276" w:type="dxa"/>
          </w:tcPr>
          <w:p w14:paraId="61DBF1D1" w14:textId="77777777" w:rsidR="00B82E72" w:rsidRPr="007B52C1" w:rsidRDefault="00B82E72" w:rsidP="00B82E72">
            <w:pPr>
              <w:jc w:val="center"/>
              <w:rPr>
                <w:sz w:val="24"/>
                <w:szCs w:val="24"/>
              </w:rPr>
            </w:pPr>
            <w:r w:rsidRPr="007B52C1">
              <w:rPr>
                <w:sz w:val="24"/>
                <w:szCs w:val="24"/>
              </w:rPr>
              <w:t>2021-2025</w:t>
            </w:r>
          </w:p>
        </w:tc>
        <w:tc>
          <w:tcPr>
            <w:tcW w:w="1842" w:type="dxa"/>
          </w:tcPr>
          <w:p w14:paraId="4DD8D96F" w14:textId="77777777" w:rsidR="00B82E72" w:rsidRPr="007B52C1" w:rsidRDefault="00B82E72" w:rsidP="00B82E72">
            <w:pPr>
              <w:rPr>
                <w:sz w:val="24"/>
                <w:szCs w:val="24"/>
              </w:rPr>
            </w:pPr>
            <w:r>
              <w:rPr>
                <w:sz w:val="24"/>
                <w:szCs w:val="24"/>
              </w:rPr>
              <w:t>Провідний спеціаліст з питань сім’ї, молоді та спорту виконкому міської ради</w:t>
            </w:r>
          </w:p>
        </w:tc>
        <w:tc>
          <w:tcPr>
            <w:tcW w:w="709" w:type="dxa"/>
          </w:tcPr>
          <w:p w14:paraId="131A507E" w14:textId="77777777" w:rsidR="00B82E72" w:rsidRPr="007B52C1" w:rsidRDefault="00B82E72" w:rsidP="00B82E72">
            <w:pPr>
              <w:rPr>
                <w:sz w:val="24"/>
                <w:szCs w:val="24"/>
              </w:rPr>
            </w:pPr>
            <w:r w:rsidRPr="007B52C1">
              <w:rPr>
                <w:sz w:val="24"/>
                <w:szCs w:val="24"/>
              </w:rPr>
              <w:t>0,0</w:t>
            </w:r>
          </w:p>
        </w:tc>
        <w:tc>
          <w:tcPr>
            <w:tcW w:w="851" w:type="dxa"/>
          </w:tcPr>
          <w:p w14:paraId="738EAB17" w14:textId="77777777" w:rsidR="00B82E72" w:rsidRPr="007B52C1" w:rsidRDefault="00B82E72" w:rsidP="00B82E72">
            <w:pPr>
              <w:rPr>
                <w:sz w:val="24"/>
                <w:szCs w:val="24"/>
              </w:rPr>
            </w:pPr>
            <w:r w:rsidRPr="007B52C1">
              <w:rPr>
                <w:sz w:val="24"/>
                <w:szCs w:val="24"/>
              </w:rPr>
              <w:t>0,0</w:t>
            </w:r>
          </w:p>
        </w:tc>
        <w:tc>
          <w:tcPr>
            <w:tcW w:w="850" w:type="dxa"/>
          </w:tcPr>
          <w:p w14:paraId="43468FD6" w14:textId="77777777" w:rsidR="00B82E72" w:rsidRPr="007B52C1" w:rsidRDefault="00B82E72" w:rsidP="00B82E72">
            <w:pPr>
              <w:rPr>
                <w:sz w:val="24"/>
                <w:szCs w:val="24"/>
              </w:rPr>
            </w:pPr>
            <w:r w:rsidRPr="007B52C1">
              <w:rPr>
                <w:sz w:val="24"/>
                <w:szCs w:val="24"/>
              </w:rPr>
              <w:t>0,0</w:t>
            </w:r>
          </w:p>
        </w:tc>
        <w:tc>
          <w:tcPr>
            <w:tcW w:w="851" w:type="dxa"/>
          </w:tcPr>
          <w:p w14:paraId="0508CF99" w14:textId="77777777" w:rsidR="00B82E72" w:rsidRPr="007B52C1" w:rsidRDefault="00B82E72" w:rsidP="00B82E72">
            <w:pPr>
              <w:rPr>
                <w:sz w:val="24"/>
                <w:szCs w:val="24"/>
              </w:rPr>
            </w:pPr>
            <w:r w:rsidRPr="007B52C1">
              <w:rPr>
                <w:sz w:val="24"/>
                <w:szCs w:val="24"/>
              </w:rPr>
              <w:t>0,0</w:t>
            </w:r>
          </w:p>
        </w:tc>
        <w:tc>
          <w:tcPr>
            <w:tcW w:w="850" w:type="dxa"/>
          </w:tcPr>
          <w:p w14:paraId="3E10E5AB" w14:textId="77777777" w:rsidR="00B82E72" w:rsidRPr="007B52C1" w:rsidRDefault="00B82E72" w:rsidP="00B82E72">
            <w:pPr>
              <w:rPr>
                <w:sz w:val="24"/>
                <w:szCs w:val="24"/>
              </w:rPr>
            </w:pPr>
            <w:r w:rsidRPr="007B52C1">
              <w:rPr>
                <w:sz w:val="24"/>
                <w:szCs w:val="24"/>
              </w:rPr>
              <w:t>0,0</w:t>
            </w:r>
          </w:p>
        </w:tc>
        <w:tc>
          <w:tcPr>
            <w:tcW w:w="709" w:type="dxa"/>
          </w:tcPr>
          <w:p w14:paraId="294796BB" w14:textId="77777777" w:rsidR="00B82E72" w:rsidRPr="007B52C1" w:rsidRDefault="00B82E72" w:rsidP="00B82E72">
            <w:pPr>
              <w:rPr>
                <w:sz w:val="24"/>
                <w:szCs w:val="24"/>
              </w:rPr>
            </w:pPr>
            <w:r w:rsidRPr="007B52C1">
              <w:rPr>
                <w:sz w:val="24"/>
                <w:szCs w:val="24"/>
              </w:rPr>
              <w:t>0,0</w:t>
            </w:r>
          </w:p>
        </w:tc>
        <w:tc>
          <w:tcPr>
            <w:tcW w:w="1843" w:type="dxa"/>
          </w:tcPr>
          <w:p w14:paraId="3A6E53F5" w14:textId="77777777" w:rsidR="00B82E72" w:rsidRPr="007B52C1" w:rsidRDefault="00B82E72" w:rsidP="00B82E72">
            <w:pPr>
              <w:rPr>
                <w:sz w:val="24"/>
                <w:szCs w:val="24"/>
              </w:rPr>
            </w:pPr>
            <w:r w:rsidRPr="007B52C1">
              <w:rPr>
                <w:sz w:val="24"/>
                <w:szCs w:val="24"/>
              </w:rPr>
              <w:t xml:space="preserve">Посилення ефективності діяльності суб’єктів, що здійснюють заходи у сфері запобігання та протидії до-машньому насильству, виявлення проблемних питань, надання прак-тичної і методичної допомоги, </w:t>
            </w:r>
            <w:r w:rsidRPr="007B52C1">
              <w:rPr>
                <w:sz w:val="24"/>
                <w:szCs w:val="24"/>
              </w:rPr>
              <w:lastRenderedPageBreak/>
              <w:t xml:space="preserve">узагальнення позитивного досвіду </w:t>
            </w:r>
          </w:p>
        </w:tc>
      </w:tr>
      <w:tr w:rsidR="00B82E72" w:rsidRPr="00C30F5A" w14:paraId="40153D53" w14:textId="77777777" w:rsidTr="00B82E72">
        <w:trPr>
          <w:jc w:val="center"/>
        </w:trPr>
        <w:tc>
          <w:tcPr>
            <w:tcW w:w="562" w:type="dxa"/>
            <w:vMerge/>
          </w:tcPr>
          <w:p w14:paraId="18692BA9" w14:textId="77777777" w:rsidR="00B82E72" w:rsidRPr="00C30F5A" w:rsidRDefault="00B82E72" w:rsidP="00B82E72">
            <w:pPr>
              <w:rPr>
                <w:sz w:val="24"/>
                <w:szCs w:val="24"/>
              </w:rPr>
            </w:pPr>
            <w:bookmarkStart w:id="45" w:name="_Hlk83978219"/>
          </w:p>
        </w:tc>
        <w:tc>
          <w:tcPr>
            <w:tcW w:w="1985" w:type="dxa"/>
            <w:vMerge/>
          </w:tcPr>
          <w:p w14:paraId="15BCB5E8" w14:textId="77777777" w:rsidR="00B82E72" w:rsidRPr="00C30F5A" w:rsidRDefault="00B82E72" w:rsidP="00B82E72">
            <w:pPr>
              <w:widowControl w:val="0"/>
              <w:jc w:val="both"/>
              <w:rPr>
                <w:bCs/>
                <w:color w:val="000000" w:themeColor="text1"/>
                <w:sz w:val="24"/>
                <w:szCs w:val="24"/>
              </w:rPr>
            </w:pPr>
          </w:p>
        </w:tc>
        <w:tc>
          <w:tcPr>
            <w:tcW w:w="2835" w:type="dxa"/>
          </w:tcPr>
          <w:p w14:paraId="039B5203" w14:textId="77777777" w:rsidR="00B82E72" w:rsidRPr="007B52C1" w:rsidRDefault="00B82E72" w:rsidP="00B82E72">
            <w:pPr>
              <w:jc w:val="both"/>
              <w:rPr>
                <w:sz w:val="24"/>
                <w:szCs w:val="24"/>
              </w:rPr>
            </w:pPr>
            <w:r w:rsidRPr="007B52C1">
              <w:rPr>
                <w:sz w:val="24"/>
                <w:szCs w:val="24"/>
              </w:rPr>
              <w:t xml:space="preserve">2.4.Проведення Всеукраїнської акції «16 днів проти насильства» </w:t>
            </w:r>
          </w:p>
        </w:tc>
        <w:tc>
          <w:tcPr>
            <w:tcW w:w="1276" w:type="dxa"/>
          </w:tcPr>
          <w:p w14:paraId="78A5F090" w14:textId="77777777" w:rsidR="00B82E72" w:rsidRPr="007B52C1" w:rsidRDefault="00B82E72" w:rsidP="00B82E72">
            <w:pPr>
              <w:jc w:val="center"/>
              <w:rPr>
                <w:sz w:val="24"/>
                <w:szCs w:val="24"/>
              </w:rPr>
            </w:pPr>
            <w:r w:rsidRPr="007B52C1">
              <w:rPr>
                <w:sz w:val="24"/>
                <w:szCs w:val="24"/>
              </w:rPr>
              <w:t>2021-2025</w:t>
            </w:r>
          </w:p>
        </w:tc>
        <w:tc>
          <w:tcPr>
            <w:tcW w:w="1842" w:type="dxa"/>
          </w:tcPr>
          <w:p w14:paraId="110ABC5A" w14:textId="77777777" w:rsidR="00B82E72" w:rsidRPr="007B52C1" w:rsidRDefault="00B82E72" w:rsidP="00B82E72">
            <w:pPr>
              <w:rPr>
                <w:sz w:val="24"/>
                <w:szCs w:val="24"/>
              </w:rPr>
            </w:pPr>
            <w:r>
              <w:rPr>
                <w:sz w:val="24"/>
                <w:szCs w:val="24"/>
              </w:rPr>
              <w:t>Виконавчий комітет, заклади культури, Сіверський молодіжний центр, громадські об’єднання (за згодою)</w:t>
            </w:r>
          </w:p>
        </w:tc>
        <w:tc>
          <w:tcPr>
            <w:tcW w:w="709" w:type="dxa"/>
          </w:tcPr>
          <w:p w14:paraId="63E87BDF" w14:textId="77777777" w:rsidR="00B82E72" w:rsidRPr="007B52C1" w:rsidRDefault="00B82E72" w:rsidP="00B82E72">
            <w:pPr>
              <w:rPr>
                <w:sz w:val="24"/>
                <w:szCs w:val="24"/>
              </w:rPr>
            </w:pPr>
            <w:r w:rsidRPr="007B52C1">
              <w:rPr>
                <w:sz w:val="24"/>
                <w:szCs w:val="24"/>
              </w:rPr>
              <w:t>1,00</w:t>
            </w:r>
          </w:p>
        </w:tc>
        <w:tc>
          <w:tcPr>
            <w:tcW w:w="851" w:type="dxa"/>
          </w:tcPr>
          <w:p w14:paraId="68E4F62C" w14:textId="77777777" w:rsidR="00B82E72" w:rsidRPr="007B52C1" w:rsidRDefault="00B82E72" w:rsidP="00B82E72">
            <w:pPr>
              <w:rPr>
                <w:sz w:val="24"/>
                <w:szCs w:val="24"/>
              </w:rPr>
            </w:pPr>
            <w:r w:rsidRPr="007B52C1">
              <w:rPr>
                <w:sz w:val="24"/>
                <w:szCs w:val="24"/>
              </w:rPr>
              <w:t>1,00</w:t>
            </w:r>
          </w:p>
        </w:tc>
        <w:tc>
          <w:tcPr>
            <w:tcW w:w="850" w:type="dxa"/>
          </w:tcPr>
          <w:p w14:paraId="32C4DFDC" w14:textId="77777777" w:rsidR="00B82E72" w:rsidRPr="007B52C1" w:rsidRDefault="00B82E72" w:rsidP="00B82E72">
            <w:pPr>
              <w:rPr>
                <w:sz w:val="24"/>
                <w:szCs w:val="24"/>
              </w:rPr>
            </w:pPr>
            <w:r w:rsidRPr="007B52C1">
              <w:rPr>
                <w:sz w:val="24"/>
                <w:szCs w:val="24"/>
              </w:rPr>
              <w:t>1,00</w:t>
            </w:r>
          </w:p>
        </w:tc>
        <w:tc>
          <w:tcPr>
            <w:tcW w:w="851" w:type="dxa"/>
          </w:tcPr>
          <w:p w14:paraId="45CCC7A6" w14:textId="77777777" w:rsidR="00B82E72" w:rsidRPr="007B52C1" w:rsidRDefault="00B82E72" w:rsidP="00B82E72">
            <w:pPr>
              <w:rPr>
                <w:sz w:val="24"/>
                <w:szCs w:val="24"/>
              </w:rPr>
            </w:pPr>
            <w:r w:rsidRPr="007B52C1">
              <w:rPr>
                <w:sz w:val="24"/>
                <w:szCs w:val="24"/>
              </w:rPr>
              <w:t>1,00</w:t>
            </w:r>
          </w:p>
        </w:tc>
        <w:tc>
          <w:tcPr>
            <w:tcW w:w="850" w:type="dxa"/>
          </w:tcPr>
          <w:p w14:paraId="5C140524" w14:textId="77777777" w:rsidR="00B82E72" w:rsidRPr="007B52C1" w:rsidRDefault="00B82E72" w:rsidP="00B82E72">
            <w:pPr>
              <w:rPr>
                <w:sz w:val="24"/>
                <w:szCs w:val="24"/>
              </w:rPr>
            </w:pPr>
            <w:r w:rsidRPr="007B52C1">
              <w:rPr>
                <w:sz w:val="24"/>
                <w:szCs w:val="24"/>
              </w:rPr>
              <w:t>1,00</w:t>
            </w:r>
          </w:p>
        </w:tc>
        <w:tc>
          <w:tcPr>
            <w:tcW w:w="709" w:type="dxa"/>
          </w:tcPr>
          <w:p w14:paraId="07162E1E" w14:textId="77777777" w:rsidR="00B82E72" w:rsidRPr="007B52C1" w:rsidRDefault="00B82E72" w:rsidP="00B82E72">
            <w:pPr>
              <w:rPr>
                <w:sz w:val="24"/>
                <w:szCs w:val="24"/>
              </w:rPr>
            </w:pPr>
            <w:r w:rsidRPr="007B52C1">
              <w:rPr>
                <w:sz w:val="24"/>
                <w:szCs w:val="24"/>
              </w:rPr>
              <w:t>5,00</w:t>
            </w:r>
          </w:p>
        </w:tc>
        <w:tc>
          <w:tcPr>
            <w:tcW w:w="1843" w:type="dxa"/>
          </w:tcPr>
          <w:p w14:paraId="78F3E7EC" w14:textId="77777777" w:rsidR="00B82E72" w:rsidRPr="007B52C1" w:rsidRDefault="00B82E72" w:rsidP="00B82E72">
            <w:pPr>
              <w:rPr>
                <w:sz w:val="24"/>
                <w:szCs w:val="24"/>
              </w:rPr>
            </w:pPr>
            <w:r w:rsidRPr="007B52C1">
              <w:rPr>
                <w:color w:val="000000" w:themeColor="text1"/>
                <w:sz w:val="24"/>
                <w:szCs w:val="24"/>
              </w:rPr>
              <w:t>Формування в суспільстві нетерпимого ставлення до насильницьких моделей поведінки, небайдужого ставлення до постраждалих осіб, насамперед постраждалих дітей, усвідомлення домашнього насильства як порушення прав людини</w:t>
            </w:r>
          </w:p>
        </w:tc>
      </w:tr>
      <w:tr w:rsidR="00B82E72" w:rsidRPr="00C30F5A" w14:paraId="0042C274" w14:textId="77777777" w:rsidTr="00B82E72">
        <w:trPr>
          <w:jc w:val="center"/>
        </w:trPr>
        <w:tc>
          <w:tcPr>
            <w:tcW w:w="562" w:type="dxa"/>
            <w:vMerge/>
          </w:tcPr>
          <w:p w14:paraId="09DE64E9" w14:textId="77777777" w:rsidR="00B82E72" w:rsidRPr="00C30F5A" w:rsidRDefault="00B82E72" w:rsidP="00B82E72">
            <w:pPr>
              <w:rPr>
                <w:sz w:val="24"/>
                <w:szCs w:val="24"/>
              </w:rPr>
            </w:pPr>
            <w:bookmarkStart w:id="46" w:name="_Hlk78363629"/>
            <w:bookmarkEnd w:id="45"/>
          </w:p>
        </w:tc>
        <w:tc>
          <w:tcPr>
            <w:tcW w:w="1985" w:type="dxa"/>
          </w:tcPr>
          <w:p w14:paraId="33D1E442" w14:textId="77777777" w:rsidR="00B82E72" w:rsidRPr="00C30F5A" w:rsidRDefault="00B82E72" w:rsidP="00B82E72">
            <w:pPr>
              <w:widowControl w:val="0"/>
              <w:jc w:val="both"/>
              <w:rPr>
                <w:bCs/>
                <w:color w:val="000000" w:themeColor="text1"/>
                <w:sz w:val="24"/>
                <w:szCs w:val="24"/>
              </w:rPr>
            </w:pPr>
          </w:p>
        </w:tc>
        <w:tc>
          <w:tcPr>
            <w:tcW w:w="2835" w:type="dxa"/>
          </w:tcPr>
          <w:p w14:paraId="162E98DD" w14:textId="77777777" w:rsidR="00B82E72" w:rsidRPr="007B52C1" w:rsidRDefault="00B82E72" w:rsidP="00B82E72">
            <w:pPr>
              <w:jc w:val="both"/>
              <w:rPr>
                <w:sz w:val="24"/>
                <w:szCs w:val="24"/>
              </w:rPr>
            </w:pPr>
            <w:r w:rsidRPr="007B52C1">
              <w:rPr>
                <w:sz w:val="24"/>
                <w:szCs w:val="24"/>
              </w:rPr>
              <w:t>2.</w:t>
            </w:r>
            <w:r>
              <w:rPr>
                <w:sz w:val="24"/>
                <w:szCs w:val="24"/>
              </w:rPr>
              <w:t>5</w:t>
            </w:r>
            <w:r w:rsidRPr="007B52C1">
              <w:rPr>
                <w:sz w:val="24"/>
                <w:szCs w:val="24"/>
              </w:rPr>
              <w:t xml:space="preserve">. Оплата послуг </w:t>
            </w:r>
            <w:r w:rsidRPr="007B52C1">
              <w:rPr>
                <w:color w:val="000000"/>
                <w:sz w:val="24"/>
                <w:szCs w:val="24"/>
              </w:rPr>
              <w:t>спеціалізован</w:t>
            </w:r>
            <w:r>
              <w:rPr>
                <w:color w:val="000000"/>
                <w:sz w:val="24"/>
                <w:szCs w:val="24"/>
              </w:rPr>
              <w:t>ої</w:t>
            </w:r>
            <w:r w:rsidRPr="007B52C1">
              <w:rPr>
                <w:color w:val="000000"/>
                <w:sz w:val="24"/>
                <w:szCs w:val="24"/>
              </w:rPr>
              <w:t xml:space="preserve"> служб</w:t>
            </w:r>
            <w:r>
              <w:rPr>
                <w:color w:val="000000"/>
                <w:sz w:val="24"/>
                <w:szCs w:val="24"/>
              </w:rPr>
              <w:t>и</w:t>
            </w:r>
            <w:r w:rsidRPr="007B52C1">
              <w:rPr>
                <w:color w:val="000000"/>
                <w:sz w:val="24"/>
                <w:szCs w:val="24"/>
              </w:rPr>
              <w:t xml:space="preserve"> </w:t>
            </w:r>
            <w:r>
              <w:rPr>
                <w:color w:val="000000"/>
                <w:sz w:val="24"/>
                <w:szCs w:val="24"/>
              </w:rPr>
              <w:t xml:space="preserve">або денного центру психологічної </w:t>
            </w:r>
            <w:r w:rsidRPr="007B52C1">
              <w:rPr>
                <w:color w:val="000000"/>
                <w:sz w:val="24"/>
                <w:szCs w:val="24"/>
              </w:rPr>
              <w:t>підтримки постраждалих осіб від домашнього насильства та/або насильства за ознакою статі</w:t>
            </w:r>
            <w:r>
              <w:rPr>
                <w:color w:val="000000"/>
                <w:sz w:val="24"/>
                <w:szCs w:val="24"/>
              </w:rPr>
              <w:t>.</w:t>
            </w:r>
            <w:r w:rsidRPr="007B52C1">
              <w:rPr>
                <w:color w:val="000000"/>
                <w:sz w:val="24"/>
                <w:szCs w:val="24"/>
              </w:rPr>
              <w:t xml:space="preserve"> </w:t>
            </w:r>
          </w:p>
        </w:tc>
        <w:tc>
          <w:tcPr>
            <w:tcW w:w="1276" w:type="dxa"/>
          </w:tcPr>
          <w:p w14:paraId="14AB0472" w14:textId="77777777" w:rsidR="00B82E72" w:rsidRPr="007B52C1" w:rsidRDefault="00B82E72" w:rsidP="00B82E72">
            <w:pPr>
              <w:jc w:val="center"/>
              <w:rPr>
                <w:sz w:val="24"/>
                <w:szCs w:val="24"/>
              </w:rPr>
            </w:pPr>
            <w:r w:rsidRPr="007B52C1">
              <w:rPr>
                <w:sz w:val="24"/>
                <w:szCs w:val="24"/>
              </w:rPr>
              <w:t>2021-2025</w:t>
            </w:r>
          </w:p>
        </w:tc>
        <w:tc>
          <w:tcPr>
            <w:tcW w:w="1842" w:type="dxa"/>
          </w:tcPr>
          <w:p w14:paraId="7FD638B1" w14:textId="77777777" w:rsidR="00B82E72" w:rsidRPr="007B52C1" w:rsidRDefault="00B82E72" w:rsidP="00B82E72">
            <w:pPr>
              <w:rPr>
                <w:sz w:val="24"/>
                <w:szCs w:val="24"/>
              </w:rPr>
            </w:pPr>
            <w:r>
              <w:rPr>
                <w:sz w:val="24"/>
                <w:szCs w:val="24"/>
              </w:rPr>
              <w:t>Сіверська міська рада</w:t>
            </w:r>
          </w:p>
        </w:tc>
        <w:tc>
          <w:tcPr>
            <w:tcW w:w="709" w:type="dxa"/>
          </w:tcPr>
          <w:p w14:paraId="5849CFBE" w14:textId="77777777" w:rsidR="00B82E72" w:rsidRPr="007B52C1" w:rsidRDefault="00B82E72" w:rsidP="00B82E72">
            <w:pPr>
              <w:rPr>
                <w:sz w:val="24"/>
                <w:szCs w:val="24"/>
              </w:rPr>
            </w:pPr>
            <w:r w:rsidRPr="007B52C1">
              <w:rPr>
                <w:sz w:val="24"/>
                <w:szCs w:val="24"/>
              </w:rPr>
              <w:t>0,00</w:t>
            </w:r>
          </w:p>
        </w:tc>
        <w:tc>
          <w:tcPr>
            <w:tcW w:w="851" w:type="dxa"/>
          </w:tcPr>
          <w:p w14:paraId="22B3862A" w14:textId="77777777" w:rsidR="00B82E72" w:rsidRPr="007B52C1" w:rsidRDefault="00B82E72" w:rsidP="00B82E72">
            <w:pPr>
              <w:rPr>
                <w:sz w:val="24"/>
                <w:szCs w:val="24"/>
              </w:rPr>
            </w:pPr>
            <w:r w:rsidRPr="007B52C1">
              <w:rPr>
                <w:sz w:val="24"/>
                <w:szCs w:val="24"/>
              </w:rPr>
              <w:t>30,00</w:t>
            </w:r>
          </w:p>
        </w:tc>
        <w:tc>
          <w:tcPr>
            <w:tcW w:w="850" w:type="dxa"/>
          </w:tcPr>
          <w:p w14:paraId="5C2EC070" w14:textId="77777777" w:rsidR="00B82E72" w:rsidRPr="007B52C1" w:rsidRDefault="00B82E72" w:rsidP="00B82E72">
            <w:pPr>
              <w:rPr>
                <w:sz w:val="24"/>
                <w:szCs w:val="24"/>
              </w:rPr>
            </w:pPr>
            <w:r w:rsidRPr="007B52C1">
              <w:rPr>
                <w:sz w:val="24"/>
                <w:szCs w:val="24"/>
              </w:rPr>
              <w:t>32,00</w:t>
            </w:r>
          </w:p>
        </w:tc>
        <w:tc>
          <w:tcPr>
            <w:tcW w:w="851" w:type="dxa"/>
          </w:tcPr>
          <w:p w14:paraId="089977F6" w14:textId="77777777" w:rsidR="00B82E72" w:rsidRPr="007B52C1" w:rsidRDefault="00B82E72" w:rsidP="00B82E72">
            <w:pPr>
              <w:rPr>
                <w:sz w:val="24"/>
                <w:szCs w:val="24"/>
              </w:rPr>
            </w:pPr>
            <w:r w:rsidRPr="007B52C1">
              <w:rPr>
                <w:sz w:val="24"/>
                <w:szCs w:val="24"/>
              </w:rPr>
              <w:t>34,00</w:t>
            </w:r>
          </w:p>
        </w:tc>
        <w:tc>
          <w:tcPr>
            <w:tcW w:w="850" w:type="dxa"/>
          </w:tcPr>
          <w:p w14:paraId="029BC1BB" w14:textId="77777777" w:rsidR="00B82E72" w:rsidRPr="007B52C1" w:rsidRDefault="00B82E72" w:rsidP="00B82E72">
            <w:pPr>
              <w:rPr>
                <w:sz w:val="24"/>
                <w:szCs w:val="24"/>
              </w:rPr>
            </w:pPr>
            <w:r w:rsidRPr="007B52C1">
              <w:rPr>
                <w:sz w:val="24"/>
                <w:szCs w:val="24"/>
              </w:rPr>
              <w:t>36,00</w:t>
            </w:r>
          </w:p>
        </w:tc>
        <w:tc>
          <w:tcPr>
            <w:tcW w:w="709" w:type="dxa"/>
          </w:tcPr>
          <w:p w14:paraId="2C63E09A" w14:textId="77777777" w:rsidR="00B82E72" w:rsidRPr="007B52C1" w:rsidRDefault="00B82E72" w:rsidP="00B82E72">
            <w:pPr>
              <w:rPr>
                <w:sz w:val="24"/>
                <w:szCs w:val="24"/>
              </w:rPr>
            </w:pPr>
            <w:r w:rsidRPr="007B52C1">
              <w:rPr>
                <w:sz w:val="24"/>
                <w:szCs w:val="24"/>
              </w:rPr>
              <w:t>132,00</w:t>
            </w:r>
          </w:p>
        </w:tc>
        <w:tc>
          <w:tcPr>
            <w:tcW w:w="1843" w:type="dxa"/>
          </w:tcPr>
          <w:p w14:paraId="0EAC3A3C" w14:textId="77777777" w:rsidR="00B82E72" w:rsidRPr="007B52C1" w:rsidRDefault="00B82E72" w:rsidP="00B82E72">
            <w:pPr>
              <w:rPr>
                <w:color w:val="000000" w:themeColor="text1"/>
                <w:sz w:val="24"/>
                <w:szCs w:val="24"/>
              </w:rPr>
            </w:pPr>
            <w:r w:rsidRPr="007B52C1">
              <w:rPr>
                <w:sz w:val="24"/>
                <w:szCs w:val="24"/>
              </w:rPr>
              <w:t>Забезпечення постраждалих осіб місцем безпечного тимчасового цілодобового перебування, надання невідкладної психологічної допомоги (кризове втручання</w:t>
            </w:r>
            <w:r w:rsidRPr="007B52C1">
              <w:t>)</w:t>
            </w:r>
          </w:p>
        </w:tc>
      </w:tr>
      <w:tr w:rsidR="00B82E72" w:rsidRPr="00C30F5A" w14:paraId="0AD4F1B6" w14:textId="77777777" w:rsidTr="00B82E72">
        <w:trPr>
          <w:jc w:val="center"/>
        </w:trPr>
        <w:tc>
          <w:tcPr>
            <w:tcW w:w="8500" w:type="dxa"/>
            <w:gridSpan w:val="5"/>
          </w:tcPr>
          <w:p w14:paraId="1C2A8787" w14:textId="77777777" w:rsidR="00B82E72" w:rsidRPr="002C3015" w:rsidRDefault="00B82E72" w:rsidP="00B82E72">
            <w:pPr>
              <w:rPr>
                <w:sz w:val="24"/>
                <w:szCs w:val="24"/>
              </w:rPr>
            </w:pPr>
            <w:r w:rsidRPr="002C3015">
              <w:rPr>
                <w:b/>
                <w:bCs/>
                <w:sz w:val="24"/>
                <w:szCs w:val="24"/>
              </w:rPr>
              <w:lastRenderedPageBreak/>
              <w:t>Всього за напрямом 2</w:t>
            </w:r>
            <w:r w:rsidRPr="002C3015">
              <w:rPr>
                <w:sz w:val="24"/>
                <w:szCs w:val="24"/>
              </w:rPr>
              <w:t>:</w:t>
            </w:r>
          </w:p>
        </w:tc>
        <w:tc>
          <w:tcPr>
            <w:tcW w:w="709" w:type="dxa"/>
          </w:tcPr>
          <w:p w14:paraId="269E000A" w14:textId="77777777" w:rsidR="00B82E72" w:rsidRPr="004A274C" w:rsidRDefault="00B82E72" w:rsidP="00B82E72">
            <w:pPr>
              <w:rPr>
                <w:b/>
                <w:bCs/>
                <w:sz w:val="24"/>
                <w:szCs w:val="24"/>
              </w:rPr>
            </w:pPr>
            <w:r w:rsidRPr="004A274C">
              <w:rPr>
                <w:b/>
                <w:bCs/>
                <w:sz w:val="24"/>
                <w:szCs w:val="24"/>
              </w:rPr>
              <w:t>2,0</w:t>
            </w:r>
          </w:p>
        </w:tc>
        <w:tc>
          <w:tcPr>
            <w:tcW w:w="851" w:type="dxa"/>
          </w:tcPr>
          <w:p w14:paraId="16745820" w14:textId="77777777" w:rsidR="00B82E72" w:rsidRPr="004A274C" w:rsidRDefault="00B82E72" w:rsidP="00B82E72">
            <w:pPr>
              <w:rPr>
                <w:b/>
                <w:bCs/>
                <w:sz w:val="24"/>
                <w:szCs w:val="24"/>
              </w:rPr>
            </w:pPr>
            <w:r w:rsidRPr="004A274C">
              <w:rPr>
                <w:b/>
                <w:bCs/>
                <w:sz w:val="24"/>
                <w:szCs w:val="24"/>
              </w:rPr>
              <w:t>34,0</w:t>
            </w:r>
          </w:p>
        </w:tc>
        <w:tc>
          <w:tcPr>
            <w:tcW w:w="850" w:type="dxa"/>
          </w:tcPr>
          <w:p w14:paraId="08658AF6" w14:textId="77777777" w:rsidR="00B82E72" w:rsidRPr="004A274C" w:rsidRDefault="00B82E72" w:rsidP="00B82E72">
            <w:pPr>
              <w:rPr>
                <w:b/>
                <w:bCs/>
                <w:sz w:val="24"/>
                <w:szCs w:val="24"/>
              </w:rPr>
            </w:pPr>
            <w:r w:rsidRPr="004A274C">
              <w:rPr>
                <w:b/>
                <w:bCs/>
                <w:sz w:val="24"/>
                <w:szCs w:val="24"/>
              </w:rPr>
              <w:t>36,0</w:t>
            </w:r>
          </w:p>
        </w:tc>
        <w:tc>
          <w:tcPr>
            <w:tcW w:w="851" w:type="dxa"/>
          </w:tcPr>
          <w:p w14:paraId="3A90AFD9" w14:textId="77777777" w:rsidR="00B82E72" w:rsidRPr="004A274C" w:rsidRDefault="00B82E72" w:rsidP="00B82E72">
            <w:pPr>
              <w:rPr>
                <w:b/>
                <w:bCs/>
                <w:sz w:val="24"/>
                <w:szCs w:val="24"/>
              </w:rPr>
            </w:pPr>
            <w:r w:rsidRPr="004A274C">
              <w:rPr>
                <w:b/>
                <w:bCs/>
                <w:sz w:val="24"/>
                <w:szCs w:val="24"/>
              </w:rPr>
              <w:t>38,0</w:t>
            </w:r>
          </w:p>
        </w:tc>
        <w:tc>
          <w:tcPr>
            <w:tcW w:w="850" w:type="dxa"/>
          </w:tcPr>
          <w:p w14:paraId="5BB6DF50" w14:textId="77777777" w:rsidR="00B82E72" w:rsidRPr="004A274C" w:rsidRDefault="00B82E72" w:rsidP="00B82E72">
            <w:pPr>
              <w:rPr>
                <w:b/>
                <w:bCs/>
                <w:sz w:val="24"/>
                <w:szCs w:val="24"/>
              </w:rPr>
            </w:pPr>
            <w:r w:rsidRPr="004A274C">
              <w:rPr>
                <w:b/>
                <w:bCs/>
                <w:sz w:val="24"/>
                <w:szCs w:val="24"/>
              </w:rPr>
              <w:t>40,0</w:t>
            </w:r>
          </w:p>
        </w:tc>
        <w:tc>
          <w:tcPr>
            <w:tcW w:w="2552" w:type="dxa"/>
            <w:gridSpan w:val="2"/>
          </w:tcPr>
          <w:p w14:paraId="11A1E4D8" w14:textId="77777777" w:rsidR="00B82E72" w:rsidRPr="004A274C" w:rsidRDefault="00B82E72" w:rsidP="00B82E72">
            <w:pPr>
              <w:rPr>
                <w:b/>
                <w:bCs/>
                <w:sz w:val="24"/>
                <w:szCs w:val="24"/>
              </w:rPr>
            </w:pPr>
            <w:r w:rsidRPr="004A274C">
              <w:rPr>
                <w:b/>
                <w:bCs/>
                <w:sz w:val="24"/>
                <w:szCs w:val="24"/>
              </w:rPr>
              <w:t>150,0</w:t>
            </w:r>
          </w:p>
        </w:tc>
      </w:tr>
      <w:bookmarkEnd w:id="46"/>
      <w:tr w:rsidR="00B82E72" w:rsidRPr="00FC154E" w14:paraId="3A2C0B7C" w14:textId="77777777" w:rsidTr="00B82E72">
        <w:trPr>
          <w:jc w:val="center"/>
        </w:trPr>
        <w:tc>
          <w:tcPr>
            <w:tcW w:w="562" w:type="dxa"/>
            <w:vMerge w:val="restart"/>
          </w:tcPr>
          <w:p w14:paraId="26499249" w14:textId="77777777" w:rsidR="00B82E72" w:rsidRPr="00C30F5A" w:rsidRDefault="00B82E72" w:rsidP="00B82E72">
            <w:pPr>
              <w:rPr>
                <w:sz w:val="24"/>
                <w:szCs w:val="24"/>
              </w:rPr>
            </w:pPr>
            <w:r w:rsidRPr="00C30F5A">
              <w:rPr>
                <w:sz w:val="24"/>
                <w:szCs w:val="24"/>
              </w:rPr>
              <w:t>3</w:t>
            </w:r>
          </w:p>
        </w:tc>
        <w:tc>
          <w:tcPr>
            <w:tcW w:w="1985" w:type="dxa"/>
            <w:vMerge w:val="restart"/>
          </w:tcPr>
          <w:p w14:paraId="6F7DB2B7" w14:textId="77777777" w:rsidR="00B82E72" w:rsidRPr="00C30F5A" w:rsidRDefault="00B82E72" w:rsidP="00B82E72">
            <w:pPr>
              <w:widowControl w:val="0"/>
              <w:jc w:val="both"/>
              <w:rPr>
                <w:bCs/>
                <w:color w:val="000000" w:themeColor="text1"/>
                <w:sz w:val="24"/>
                <w:szCs w:val="24"/>
              </w:rPr>
            </w:pPr>
            <w:r w:rsidRPr="00C30F5A">
              <w:rPr>
                <w:bCs/>
                <w:color w:val="000000" w:themeColor="text1"/>
                <w:sz w:val="24"/>
                <w:szCs w:val="24"/>
              </w:rPr>
              <w:t>Забезпечення рівних прав та можливостей жінок і чоловіків</w:t>
            </w:r>
          </w:p>
        </w:tc>
        <w:tc>
          <w:tcPr>
            <w:tcW w:w="2835" w:type="dxa"/>
          </w:tcPr>
          <w:p w14:paraId="443DF929" w14:textId="77777777" w:rsidR="00B82E72" w:rsidRPr="007B52C1" w:rsidRDefault="00B82E72" w:rsidP="00B82E72">
            <w:pPr>
              <w:jc w:val="both"/>
              <w:rPr>
                <w:sz w:val="24"/>
                <w:szCs w:val="24"/>
              </w:rPr>
            </w:pPr>
            <w:r w:rsidRPr="007B52C1">
              <w:rPr>
                <w:bCs/>
                <w:color w:val="000000" w:themeColor="text1"/>
                <w:sz w:val="24"/>
                <w:szCs w:val="24"/>
              </w:rPr>
              <w:t xml:space="preserve">3.1. </w:t>
            </w:r>
            <w:r w:rsidRPr="007B52C1">
              <w:rPr>
                <w:sz w:val="24"/>
                <w:szCs w:val="24"/>
              </w:rPr>
              <w:t>Р</w:t>
            </w:r>
            <w:r>
              <w:rPr>
                <w:sz w:val="24"/>
                <w:szCs w:val="24"/>
              </w:rPr>
              <w:t xml:space="preserve">озробка та реалізація </w:t>
            </w:r>
            <w:r w:rsidRPr="007B52C1">
              <w:rPr>
                <w:sz w:val="24"/>
                <w:szCs w:val="24"/>
              </w:rPr>
              <w:t xml:space="preserve"> плану заходів з виконання резолюції Ради Безпеки ООН 1325 «Жінки, мир, безпека»</w:t>
            </w:r>
          </w:p>
        </w:tc>
        <w:tc>
          <w:tcPr>
            <w:tcW w:w="1276" w:type="dxa"/>
          </w:tcPr>
          <w:p w14:paraId="188C7C47" w14:textId="77777777" w:rsidR="00B82E72" w:rsidRPr="007B52C1" w:rsidRDefault="00B82E72" w:rsidP="00B82E72">
            <w:pPr>
              <w:jc w:val="center"/>
              <w:rPr>
                <w:sz w:val="24"/>
                <w:szCs w:val="24"/>
              </w:rPr>
            </w:pPr>
            <w:r w:rsidRPr="007B52C1">
              <w:rPr>
                <w:sz w:val="24"/>
                <w:szCs w:val="24"/>
              </w:rPr>
              <w:t>2021-2025</w:t>
            </w:r>
          </w:p>
        </w:tc>
        <w:tc>
          <w:tcPr>
            <w:tcW w:w="1842" w:type="dxa"/>
          </w:tcPr>
          <w:p w14:paraId="60887639" w14:textId="77777777" w:rsidR="00B82E72" w:rsidRPr="007B52C1" w:rsidRDefault="00B82E72" w:rsidP="00B82E72">
            <w:pPr>
              <w:rPr>
                <w:sz w:val="24"/>
                <w:szCs w:val="24"/>
              </w:rPr>
            </w:pPr>
            <w:r>
              <w:rPr>
                <w:sz w:val="24"/>
                <w:szCs w:val="24"/>
              </w:rPr>
              <w:t>КУ «Центр надання соціальних послуг», служба у справах дітей, управління освіти, провідний спеціаліст з питань охорони здоров’я, провідний спеціаліст з питань сім’ї, молоді та спорту громадські об’єднання (за згодою)</w:t>
            </w:r>
          </w:p>
        </w:tc>
        <w:tc>
          <w:tcPr>
            <w:tcW w:w="709" w:type="dxa"/>
          </w:tcPr>
          <w:p w14:paraId="6E2C5F04" w14:textId="77777777" w:rsidR="00B82E72" w:rsidRPr="007B52C1" w:rsidRDefault="00B82E72" w:rsidP="00B82E72">
            <w:pPr>
              <w:rPr>
                <w:sz w:val="24"/>
                <w:szCs w:val="24"/>
              </w:rPr>
            </w:pPr>
            <w:r w:rsidRPr="007B52C1">
              <w:rPr>
                <w:sz w:val="24"/>
                <w:szCs w:val="24"/>
              </w:rPr>
              <w:t>0,0</w:t>
            </w:r>
          </w:p>
        </w:tc>
        <w:tc>
          <w:tcPr>
            <w:tcW w:w="851" w:type="dxa"/>
          </w:tcPr>
          <w:p w14:paraId="37461563" w14:textId="77777777" w:rsidR="00B82E72" w:rsidRPr="007B52C1" w:rsidRDefault="00B82E72" w:rsidP="00B82E72">
            <w:pPr>
              <w:rPr>
                <w:sz w:val="24"/>
                <w:szCs w:val="24"/>
              </w:rPr>
            </w:pPr>
            <w:r w:rsidRPr="007B52C1">
              <w:rPr>
                <w:sz w:val="24"/>
                <w:szCs w:val="24"/>
              </w:rPr>
              <w:t>0,0</w:t>
            </w:r>
          </w:p>
        </w:tc>
        <w:tc>
          <w:tcPr>
            <w:tcW w:w="850" w:type="dxa"/>
          </w:tcPr>
          <w:p w14:paraId="16AF5767" w14:textId="77777777" w:rsidR="00B82E72" w:rsidRPr="007B52C1" w:rsidRDefault="00B82E72" w:rsidP="00B82E72">
            <w:pPr>
              <w:rPr>
                <w:sz w:val="24"/>
                <w:szCs w:val="24"/>
              </w:rPr>
            </w:pPr>
            <w:r w:rsidRPr="007B52C1">
              <w:rPr>
                <w:sz w:val="24"/>
                <w:szCs w:val="24"/>
              </w:rPr>
              <w:t>0,0</w:t>
            </w:r>
          </w:p>
        </w:tc>
        <w:tc>
          <w:tcPr>
            <w:tcW w:w="851" w:type="dxa"/>
          </w:tcPr>
          <w:p w14:paraId="5FB8B520" w14:textId="77777777" w:rsidR="00B82E72" w:rsidRPr="007B52C1" w:rsidRDefault="00B82E72" w:rsidP="00B82E72">
            <w:pPr>
              <w:rPr>
                <w:sz w:val="24"/>
                <w:szCs w:val="24"/>
              </w:rPr>
            </w:pPr>
            <w:r w:rsidRPr="007B52C1">
              <w:rPr>
                <w:sz w:val="24"/>
                <w:szCs w:val="24"/>
              </w:rPr>
              <w:t>0,0</w:t>
            </w:r>
          </w:p>
        </w:tc>
        <w:tc>
          <w:tcPr>
            <w:tcW w:w="850" w:type="dxa"/>
          </w:tcPr>
          <w:p w14:paraId="4C097AFE" w14:textId="77777777" w:rsidR="00B82E72" w:rsidRPr="007B52C1" w:rsidRDefault="00B82E72" w:rsidP="00B82E72">
            <w:pPr>
              <w:rPr>
                <w:sz w:val="24"/>
                <w:szCs w:val="24"/>
              </w:rPr>
            </w:pPr>
            <w:r w:rsidRPr="007B52C1">
              <w:rPr>
                <w:sz w:val="24"/>
                <w:szCs w:val="24"/>
              </w:rPr>
              <w:t>0,0</w:t>
            </w:r>
          </w:p>
        </w:tc>
        <w:tc>
          <w:tcPr>
            <w:tcW w:w="709" w:type="dxa"/>
          </w:tcPr>
          <w:p w14:paraId="22C05178" w14:textId="77777777" w:rsidR="00B82E72" w:rsidRPr="007B52C1" w:rsidRDefault="00B82E72" w:rsidP="00B82E72">
            <w:pPr>
              <w:rPr>
                <w:sz w:val="24"/>
                <w:szCs w:val="24"/>
              </w:rPr>
            </w:pPr>
            <w:r w:rsidRPr="007B52C1">
              <w:rPr>
                <w:sz w:val="24"/>
                <w:szCs w:val="24"/>
              </w:rPr>
              <w:t>0,0</w:t>
            </w:r>
          </w:p>
        </w:tc>
        <w:tc>
          <w:tcPr>
            <w:tcW w:w="1843" w:type="dxa"/>
          </w:tcPr>
          <w:p w14:paraId="47023159" w14:textId="77777777" w:rsidR="00B82E72" w:rsidRPr="007B52C1" w:rsidRDefault="00B82E72" w:rsidP="00B82E72">
            <w:pPr>
              <w:rPr>
                <w:sz w:val="24"/>
                <w:szCs w:val="24"/>
              </w:rPr>
            </w:pPr>
            <w:r w:rsidRPr="007B52C1">
              <w:rPr>
                <w:sz w:val="24"/>
                <w:szCs w:val="24"/>
              </w:rPr>
              <w:t>Посилення жіночого лідерства, підвищення їхньої участі в процесі прийняття рішень; припинення насильства по відношенню до жінок забезпечення миру і безпеки; розширення економічних прав жінок</w:t>
            </w:r>
          </w:p>
        </w:tc>
      </w:tr>
      <w:tr w:rsidR="00B82E72" w:rsidRPr="00AC06B0" w14:paraId="31D84B56" w14:textId="77777777" w:rsidTr="00B82E72">
        <w:trPr>
          <w:jc w:val="center"/>
        </w:trPr>
        <w:tc>
          <w:tcPr>
            <w:tcW w:w="562" w:type="dxa"/>
            <w:vMerge/>
          </w:tcPr>
          <w:p w14:paraId="46C159F4" w14:textId="77777777" w:rsidR="00B82E72" w:rsidRPr="00C30F5A" w:rsidRDefault="00B82E72" w:rsidP="00B82E72">
            <w:pPr>
              <w:rPr>
                <w:sz w:val="24"/>
                <w:szCs w:val="24"/>
              </w:rPr>
            </w:pPr>
            <w:bookmarkStart w:id="47" w:name="_Hlk78373670"/>
          </w:p>
        </w:tc>
        <w:tc>
          <w:tcPr>
            <w:tcW w:w="1985" w:type="dxa"/>
            <w:vMerge/>
          </w:tcPr>
          <w:p w14:paraId="02A4D18B" w14:textId="77777777" w:rsidR="00B82E72" w:rsidRPr="00C30F5A" w:rsidRDefault="00B82E72" w:rsidP="00B82E72">
            <w:pPr>
              <w:widowControl w:val="0"/>
              <w:jc w:val="both"/>
              <w:rPr>
                <w:bCs/>
                <w:color w:val="000000" w:themeColor="text1"/>
                <w:sz w:val="24"/>
                <w:szCs w:val="24"/>
              </w:rPr>
            </w:pPr>
          </w:p>
        </w:tc>
        <w:tc>
          <w:tcPr>
            <w:tcW w:w="2835" w:type="dxa"/>
          </w:tcPr>
          <w:p w14:paraId="08076431" w14:textId="77777777" w:rsidR="00B82E72" w:rsidRPr="007B52C1" w:rsidRDefault="00B82E72" w:rsidP="00B82E72">
            <w:pPr>
              <w:jc w:val="both"/>
              <w:rPr>
                <w:sz w:val="24"/>
                <w:szCs w:val="24"/>
              </w:rPr>
            </w:pPr>
            <w:r w:rsidRPr="007B52C1">
              <w:rPr>
                <w:sz w:val="24"/>
                <w:szCs w:val="24"/>
              </w:rPr>
              <w:t>3.2</w:t>
            </w:r>
            <w:r>
              <w:rPr>
                <w:sz w:val="24"/>
                <w:szCs w:val="24"/>
              </w:rPr>
              <w:t xml:space="preserve"> </w:t>
            </w:r>
            <w:r w:rsidRPr="0041182B">
              <w:rPr>
                <w:color w:val="000000" w:themeColor="text1"/>
                <w:sz w:val="24"/>
                <w:szCs w:val="24"/>
              </w:rPr>
              <w:t>Гендерний аналіз цільових і бюджетних  програм щодо впровадження гендерного підходу</w:t>
            </w:r>
          </w:p>
        </w:tc>
        <w:tc>
          <w:tcPr>
            <w:tcW w:w="1276" w:type="dxa"/>
          </w:tcPr>
          <w:p w14:paraId="1E9B631A" w14:textId="77777777" w:rsidR="00B82E72" w:rsidRPr="007B52C1" w:rsidRDefault="00B82E72" w:rsidP="00B82E72">
            <w:pPr>
              <w:jc w:val="center"/>
              <w:rPr>
                <w:sz w:val="24"/>
                <w:szCs w:val="24"/>
              </w:rPr>
            </w:pPr>
            <w:r w:rsidRPr="007B52C1">
              <w:rPr>
                <w:sz w:val="24"/>
                <w:szCs w:val="24"/>
              </w:rPr>
              <w:t>2021-2025</w:t>
            </w:r>
          </w:p>
        </w:tc>
        <w:tc>
          <w:tcPr>
            <w:tcW w:w="1842" w:type="dxa"/>
          </w:tcPr>
          <w:p w14:paraId="4A35A8DD" w14:textId="77777777" w:rsidR="00B82E72" w:rsidRPr="007B52C1" w:rsidRDefault="00B82E72" w:rsidP="00B82E72">
            <w:pPr>
              <w:rPr>
                <w:sz w:val="24"/>
                <w:szCs w:val="24"/>
              </w:rPr>
            </w:pPr>
            <w:r>
              <w:rPr>
                <w:sz w:val="24"/>
                <w:szCs w:val="24"/>
              </w:rPr>
              <w:t>Виконком міської ради, громадські об’єднання (за згодою)</w:t>
            </w:r>
          </w:p>
        </w:tc>
        <w:tc>
          <w:tcPr>
            <w:tcW w:w="709" w:type="dxa"/>
          </w:tcPr>
          <w:p w14:paraId="079BFB5F" w14:textId="77777777" w:rsidR="00B82E72" w:rsidRPr="007B52C1" w:rsidRDefault="00B82E72" w:rsidP="00B82E72">
            <w:pPr>
              <w:rPr>
                <w:sz w:val="24"/>
                <w:szCs w:val="24"/>
              </w:rPr>
            </w:pPr>
            <w:r w:rsidRPr="007B52C1">
              <w:rPr>
                <w:sz w:val="24"/>
                <w:szCs w:val="24"/>
              </w:rPr>
              <w:t>0,00</w:t>
            </w:r>
          </w:p>
        </w:tc>
        <w:tc>
          <w:tcPr>
            <w:tcW w:w="851" w:type="dxa"/>
          </w:tcPr>
          <w:p w14:paraId="0607157A" w14:textId="77777777" w:rsidR="00B82E72" w:rsidRPr="007B52C1" w:rsidRDefault="00B82E72" w:rsidP="00B82E72">
            <w:pPr>
              <w:rPr>
                <w:sz w:val="24"/>
                <w:szCs w:val="24"/>
              </w:rPr>
            </w:pPr>
            <w:r w:rsidRPr="007B52C1">
              <w:rPr>
                <w:sz w:val="24"/>
                <w:szCs w:val="24"/>
              </w:rPr>
              <w:t>0,00</w:t>
            </w:r>
          </w:p>
        </w:tc>
        <w:tc>
          <w:tcPr>
            <w:tcW w:w="850" w:type="dxa"/>
          </w:tcPr>
          <w:p w14:paraId="58CF9201" w14:textId="77777777" w:rsidR="00B82E72" w:rsidRPr="007B52C1" w:rsidRDefault="00B82E72" w:rsidP="00B82E72">
            <w:pPr>
              <w:rPr>
                <w:sz w:val="24"/>
                <w:szCs w:val="24"/>
              </w:rPr>
            </w:pPr>
            <w:r w:rsidRPr="007B52C1">
              <w:rPr>
                <w:sz w:val="24"/>
                <w:szCs w:val="24"/>
              </w:rPr>
              <w:t>0,00</w:t>
            </w:r>
          </w:p>
        </w:tc>
        <w:tc>
          <w:tcPr>
            <w:tcW w:w="851" w:type="dxa"/>
          </w:tcPr>
          <w:p w14:paraId="2E212268" w14:textId="77777777" w:rsidR="00B82E72" w:rsidRPr="007B52C1" w:rsidRDefault="00B82E72" w:rsidP="00B82E72">
            <w:pPr>
              <w:rPr>
                <w:sz w:val="24"/>
                <w:szCs w:val="24"/>
              </w:rPr>
            </w:pPr>
            <w:r w:rsidRPr="007B52C1">
              <w:rPr>
                <w:sz w:val="24"/>
                <w:szCs w:val="24"/>
              </w:rPr>
              <w:t>0,00</w:t>
            </w:r>
          </w:p>
        </w:tc>
        <w:tc>
          <w:tcPr>
            <w:tcW w:w="850" w:type="dxa"/>
          </w:tcPr>
          <w:p w14:paraId="4831B4CA" w14:textId="77777777" w:rsidR="00B82E72" w:rsidRPr="007B52C1" w:rsidRDefault="00B82E72" w:rsidP="00B82E72">
            <w:pPr>
              <w:rPr>
                <w:sz w:val="24"/>
                <w:szCs w:val="24"/>
              </w:rPr>
            </w:pPr>
            <w:r w:rsidRPr="007B52C1">
              <w:rPr>
                <w:sz w:val="24"/>
                <w:szCs w:val="24"/>
              </w:rPr>
              <w:t>0,00</w:t>
            </w:r>
          </w:p>
        </w:tc>
        <w:tc>
          <w:tcPr>
            <w:tcW w:w="709" w:type="dxa"/>
          </w:tcPr>
          <w:p w14:paraId="35F18E63" w14:textId="77777777" w:rsidR="00B82E72" w:rsidRPr="007B52C1" w:rsidRDefault="00B82E72" w:rsidP="00B82E72">
            <w:pPr>
              <w:rPr>
                <w:sz w:val="24"/>
                <w:szCs w:val="24"/>
              </w:rPr>
            </w:pPr>
            <w:r w:rsidRPr="007B52C1">
              <w:rPr>
                <w:sz w:val="24"/>
                <w:szCs w:val="24"/>
              </w:rPr>
              <w:t>0,00</w:t>
            </w:r>
          </w:p>
        </w:tc>
        <w:tc>
          <w:tcPr>
            <w:tcW w:w="1843" w:type="dxa"/>
          </w:tcPr>
          <w:p w14:paraId="0EF0401D" w14:textId="77777777" w:rsidR="00B82E72" w:rsidRPr="007B52C1" w:rsidRDefault="00B82E72" w:rsidP="00B82E72">
            <w:pPr>
              <w:rPr>
                <w:sz w:val="24"/>
                <w:szCs w:val="24"/>
              </w:rPr>
            </w:pPr>
            <w:r w:rsidRPr="007B52C1">
              <w:rPr>
                <w:sz w:val="24"/>
                <w:szCs w:val="24"/>
              </w:rPr>
              <w:t>Перерозподіл бюджетних коштів з урахуванням гендерно</w:t>
            </w:r>
            <w:r>
              <w:rPr>
                <w:sz w:val="24"/>
                <w:szCs w:val="24"/>
              </w:rPr>
              <w:t xml:space="preserve"> </w:t>
            </w:r>
            <w:r w:rsidRPr="007B52C1">
              <w:rPr>
                <w:sz w:val="24"/>
                <w:szCs w:val="24"/>
              </w:rPr>
              <w:t>орієнтованого бюджетування</w:t>
            </w:r>
          </w:p>
        </w:tc>
      </w:tr>
      <w:tr w:rsidR="00B82E72" w:rsidRPr="00FC154E" w14:paraId="05456557" w14:textId="77777777" w:rsidTr="00B82E72">
        <w:trPr>
          <w:jc w:val="center"/>
        </w:trPr>
        <w:tc>
          <w:tcPr>
            <w:tcW w:w="562" w:type="dxa"/>
            <w:vMerge/>
          </w:tcPr>
          <w:p w14:paraId="51CF01ED" w14:textId="77777777" w:rsidR="00B82E72" w:rsidRPr="00C30F5A" w:rsidRDefault="00B82E72" w:rsidP="00B82E72">
            <w:pPr>
              <w:rPr>
                <w:sz w:val="24"/>
                <w:szCs w:val="24"/>
              </w:rPr>
            </w:pPr>
            <w:bookmarkStart w:id="48" w:name="_Hlk83978894"/>
            <w:bookmarkEnd w:id="47"/>
          </w:p>
        </w:tc>
        <w:tc>
          <w:tcPr>
            <w:tcW w:w="1985" w:type="dxa"/>
            <w:vMerge/>
          </w:tcPr>
          <w:p w14:paraId="0D89B937" w14:textId="77777777" w:rsidR="00B82E72" w:rsidRPr="00C30F5A" w:rsidRDefault="00B82E72" w:rsidP="00B82E72">
            <w:pPr>
              <w:widowControl w:val="0"/>
              <w:jc w:val="both"/>
              <w:rPr>
                <w:bCs/>
                <w:color w:val="000000" w:themeColor="text1"/>
                <w:sz w:val="24"/>
                <w:szCs w:val="24"/>
              </w:rPr>
            </w:pPr>
          </w:p>
        </w:tc>
        <w:tc>
          <w:tcPr>
            <w:tcW w:w="2835" w:type="dxa"/>
          </w:tcPr>
          <w:p w14:paraId="77933DD5" w14:textId="77777777" w:rsidR="00B82E72" w:rsidRPr="007B52C1" w:rsidRDefault="00B82E72" w:rsidP="00B82E72">
            <w:pPr>
              <w:jc w:val="both"/>
              <w:rPr>
                <w:sz w:val="24"/>
                <w:szCs w:val="24"/>
              </w:rPr>
            </w:pPr>
            <w:r w:rsidRPr="007B52C1">
              <w:rPr>
                <w:sz w:val="24"/>
                <w:szCs w:val="24"/>
              </w:rPr>
              <w:t xml:space="preserve">3.4. Інформування громадськості через </w:t>
            </w:r>
            <w:r>
              <w:rPr>
                <w:sz w:val="24"/>
                <w:szCs w:val="24"/>
              </w:rPr>
              <w:t>офіційні веб-сайти, соціальні сторінки мережи Інтернет</w:t>
            </w:r>
            <w:r w:rsidRPr="007B52C1">
              <w:rPr>
                <w:sz w:val="24"/>
                <w:szCs w:val="24"/>
              </w:rPr>
              <w:t xml:space="preserve"> про діючі проекти міжнародних організацій </w:t>
            </w:r>
            <w:r w:rsidRPr="007B52C1">
              <w:rPr>
                <w:sz w:val="24"/>
                <w:szCs w:val="24"/>
              </w:rPr>
              <w:lastRenderedPageBreak/>
              <w:t>на території громади щодо забезпечення рівних прав та можливостей жінок і чоловіків у суспільстві</w:t>
            </w:r>
          </w:p>
        </w:tc>
        <w:tc>
          <w:tcPr>
            <w:tcW w:w="1276" w:type="dxa"/>
          </w:tcPr>
          <w:p w14:paraId="66B7FFD3" w14:textId="77777777" w:rsidR="00B82E72" w:rsidRPr="007B52C1" w:rsidRDefault="00B82E72" w:rsidP="00B82E72">
            <w:pPr>
              <w:jc w:val="center"/>
              <w:rPr>
                <w:sz w:val="24"/>
                <w:szCs w:val="24"/>
              </w:rPr>
            </w:pPr>
            <w:r w:rsidRPr="007B52C1">
              <w:rPr>
                <w:sz w:val="24"/>
                <w:szCs w:val="24"/>
              </w:rPr>
              <w:lastRenderedPageBreak/>
              <w:t>2021-2025</w:t>
            </w:r>
          </w:p>
        </w:tc>
        <w:tc>
          <w:tcPr>
            <w:tcW w:w="1842" w:type="dxa"/>
          </w:tcPr>
          <w:p w14:paraId="3BDE2DC6" w14:textId="77777777" w:rsidR="00B82E72" w:rsidRPr="007B52C1" w:rsidRDefault="00B82E72" w:rsidP="00B82E72">
            <w:pPr>
              <w:rPr>
                <w:sz w:val="24"/>
                <w:szCs w:val="24"/>
              </w:rPr>
            </w:pPr>
            <w:r>
              <w:rPr>
                <w:sz w:val="24"/>
                <w:szCs w:val="24"/>
              </w:rPr>
              <w:t xml:space="preserve">Відділ внутрішньої, інформаційної та правової політики, провідний спеціаліст з </w:t>
            </w:r>
            <w:r>
              <w:rPr>
                <w:sz w:val="24"/>
                <w:szCs w:val="24"/>
              </w:rPr>
              <w:lastRenderedPageBreak/>
              <w:t>питань сім’ї, молоді та спорту</w:t>
            </w:r>
          </w:p>
        </w:tc>
        <w:tc>
          <w:tcPr>
            <w:tcW w:w="709" w:type="dxa"/>
          </w:tcPr>
          <w:p w14:paraId="558EE2E4" w14:textId="77777777" w:rsidR="00B82E72" w:rsidRPr="007B52C1" w:rsidRDefault="00B82E72" w:rsidP="00B82E72">
            <w:pPr>
              <w:rPr>
                <w:sz w:val="24"/>
                <w:szCs w:val="24"/>
              </w:rPr>
            </w:pPr>
            <w:r w:rsidRPr="007B52C1">
              <w:rPr>
                <w:sz w:val="24"/>
                <w:szCs w:val="24"/>
              </w:rPr>
              <w:lastRenderedPageBreak/>
              <w:t>0,00</w:t>
            </w:r>
          </w:p>
        </w:tc>
        <w:tc>
          <w:tcPr>
            <w:tcW w:w="851" w:type="dxa"/>
          </w:tcPr>
          <w:p w14:paraId="65A31620" w14:textId="77777777" w:rsidR="00B82E72" w:rsidRPr="007B52C1" w:rsidRDefault="00B82E72" w:rsidP="00B82E72">
            <w:pPr>
              <w:rPr>
                <w:sz w:val="24"/>
                <w:szCs w:val="24"/>
              </w:rPr>
            </w:pPr>
            <w:r w:rsidRPr="007B52C1">
              <w:rPr>
                <w:sz w:val="24"/>
                <w:szCs w:val="24"/>
              </w:rPr>
              <w:t>0,00</w:t>
            </w:r>
          </w:p>
        </w:tc>
        <w:tc>
          <w:tcPr>
            <w:tcW w:w="850" w:type="dxa"/>
          </w:tcPr>
          <w:p w14:paraId="3C94A689" w14:textId="77777777" w:rsidR="00B82E72" w:rsidRPr="007B52C1" w:rsidRDefault="00B82E72" w:rsidP="00B82E72">
            <w:pPr>
              <w:rPr>
                <w:sz w:val="24"/>
                <w:szCs w:val="24"/>
              </w:rPr>
            </w:pPr>
            <w:r w:rsidRPr="007B52C1">
              <w:rPr>
                <w:sz w:val="24"/>
                <w:szCs w:val="24"/>
              </w:rPr>
              <w:t>0,00</w:t>
            </w:r>
          </w:p>
        </w:tc>
        <w:tc>
          <w:tcPr>
            <w:tcW w:w="851" w:type="dxa"/>
          </w:tcPr>
          <w:p w14:paraId="2DC5B89A" w14:textId="77777777" w:rsidR="00B82E72" w:rsidRPr="007B52C1" w:rsidRDefault="00B82E72" w:rsidP="00B82E72">
            <w:pPr>
              <w:rPr>
                <w:sz w:val="24"/>
                <w:szCs w:val="24"/>
              </w:rPr>
            </w:pPr>
            <w:r w:rsidRPr="007B52C1">
              <w:rPr>
                <w:sz w:val="24"/>
                <w:szCs w:val="24"/>
              </w:rPr>
              <w:t>0,00</w:t>
            </w:r>
          </w:p>
        </w:tc>
        <w:tc>
          <w:tcPr>
            <w:tcW w:w="850" w:type="dxa"/>
          </w:tcPr>
          <w:p w14:paraId="1547B5D4" w14:textId="77777777" w:rsidR="00B82E72" w:rsidRPr="007B52C1" w:rsidRDefault="00B82E72" w:rsidP="00B82E72">
            <w:pPr>
              <w:rPr>
                <w:sz w:val="24"/>
                <w:szCs w:val="24"/>
              </w:rPr>
            </w:pPr>
            <w:r w:rsidRPr="007B52C1">
              <w:rPr>
                <w:sz w:val="24"/>
                <w:szCs w:val="24"/>
              </w:rPr>
              <w:t>0,00</w:t>
            </w:r>
          </w:p>
        </w:tc>
        <w:tc>
          <w:tcPr>
            <w:tcW w:w="709" w:type="dxa"/>
          </w:tcPr>
          <w:p w14:paraId="7B173D3C" w14:textId="77777777" w:rsidR="00B82E72" w:rsidRPr="007B52C1" w:rsidRDefault="00B82E72" w:rsidP="00B82E72">
            <w:pPr>
              <w:rPr>
                <w:sz w:val="24"/>
                <w:szCs w:val="24"/>
              </w:rPr>
            </w:pPr>
            <w:r w:rsidRPr="007B52C1">
              <w:rPr>
                <w:sz w:val="24"/>
                <w:szCs w:val="24"/>
              </w:rPr>
              <w:t>0,00</w:t>
            </w:r>
          </w:p>
        </w:tc>
        <w:tc>
          <w:tcPr>
            <w:tcW w:w="1843" w:type="dxa"/>
          </w:tcPr>
          <w:p w14:paraId="459521FB" w14:textId="77777777" w:rsidR="00B82E72" w:rsidRPr="007B52C1" w:rsidRDefault="00B82E72" w:rsidP="00B82E72">
            <w:pPr>
              <w:rPr>
                <w:sz w:val="24"/>
                <w:szCs w:val="24"/>
              </w:rPr>
            </w:pPr>
            <w:r w:rsidRPr="007B52C1">
              <w:rPr>
                <w:sz w:val="24"/>
                <w:szCs w:val="24"/>
              </w:rPr>
              <w:t xml:space="preserve">Забезпечення співпраці міжнародних організацій та громадських об’єднань щодо забезпечення </w:t>
            </w:r>
            <w:r w:rsidRPr="007B52C1">
              <w:rPr>
                <w:sz w:val="24"/>
                <w:szCs w:val="24"/>
              </w:rPr>
              <w:lastRenderedPageBreak/>
              <w:t>рівних прав та можливостей жінок і чоловіків</w:t>
            </w:r>
          </w:p>
        </w:tc>
      </w:tr>
      <w:bookmarkEnd w:id="48"/>
      <w:tr w:rsidR="00B82E72" w:rsidRPr="0041182B" w14:paraId="541F8954" w14:textId="77777777" w:rsidTr="00B82E72">
        <w:trPr>
          <w:jc w:val="center"/>
        </w:trPr>
        <w:tc>
          <w:tcPr>
            <w:tcW w:w="562" w:type="dxa"/>
          </w:tcPr>
          <w:p w14:paraId="524D7533" w14:textId="77777777" w:rsidR="00B82E72" w:rsidRPr="00C30F5A" w:rsidRDefault="00B82E72" w:rsidP="00B82E72">
            <w:pPr>
              <w:rPr>
                <w:sz w:val="24"/>
                <w:szCs w:val="24"/>
              </w:rPr>
            </w:pPr>
          </w:p>
        </w:tc>
        <w:tc>
          <w:tcPr>
            <w:tcW w:w="1985" w:type="dxa"/>
          </w:tcPr>
          <w:p w14:paraId="00960105" w14:textId="77777777" w:rsidR="00B82E72" w:rsidRPr="00C30F5A" w:rsidRDefault="00B82E72" w:rsidP="00B82E72">
            <w:pPr>
              <w:widowControl w:val="0"/>
              <w:jc w:val="both"/>
              <w:rPr>
                <w:bCs/>
                <w:color w:val="000000" w:themeColor="text1"/>
                <w:sz w:val="24"/>
                <w:szCs w:val="24"/>
              </w:rPr>
            </w:pPr>
          </w:p>
        </w:tc>
        <w:tc>
          <w:tcPr>
            <w:tcW w:w="2835" w:type="dxa"/>
          </w:tcPr>
          <w:p w14:paraId="15B1C7FA" w14:textId="77777777" w:rsidR="00B82E72" w:rsidRPr="007B52C1" w:rsidRDefault="00B82E72" w:rsidP="00B82E72">
            <w:pPr>
              <w:jc w:val="both"/>
              <w:rPr>
                <w:sz w:val="24"/>
                <w:szCs w:val="24"/>
              </w:rPr>
            </w:pPr>
            <w:r w:rsidRPr="0041182B">
              <w:rPr>
                <w:color w:val="000000" w:themeColor="text1"/>
                <w:sz w:val="24"/>
                <w:szCs w:val="24"/>
              </w:rPr>
              <w:t>3.5. Підтримка діяльності  Координаційної ради з питань сімейної та гендерної політики, запобігання та протидії домашньому насильству,  торгівлі людьми при виконавчому комітеті  Сіверської міської ради</w:t>
            </w:r>
          </w:p>
        </w:tc>
        <w:tc>
          <w:tcPr>
            <w:tcW w:w="1276" w:type="dxa"/>
          </w:tcPr>
          <w:p w14:paraId="60518D46" w14:textId="77777777" w:rsidR="00B82E72" w:rsidRPr="007B52C1" w:rsidRDefault="00B82E72" w:rsidP="00B82E72">
            <w:pPr>
              <w:jc w:val="center"/>
              <w:rPr>
                <w:sz w:val="24"/>
                <w:szCs w:val="24"/>
              </w:rPr>
            </w:pPr>
            <w:r w:rsidRPr="001F5161">
              <w:rPr>
                <w:sz w:val="24"/>
                <w:szCs w:val="24"/>
              </w:rPr>
              <w:t>2021-2025</w:t>
            </w:r>
          </w:p>
        </w:tc>
        <w:tc>
          <w:tcPr>
            <w:tcW w:w="1842" w:type="dxa"/>
          </w:tcPr>
          <w:p w14:paraId="33A59866" w14:textId="77777777" w:rsidR="00B82E72" w:rsidRDefault="00B82E72" w:rsidP="00B82E72">
            <w:pPr>
              <w:rPr>
                <w:sz w:val="24"/>
                <w:szCs w:val="24"/>
              </w:rPr>
            </w:pPr>
            <w:r w:rsidRPr="001F5161">
              <w:rPr>
                <w:sz w:val="24"/>
                <w:szCs w:val="24"/>
              </w:rPr>
              <w:t>Виконком міської ради, громадські об’єднання (за згодою)</w:t>
            </w:r>
          </w:p>
        </w:tc>
        <w:tc>
          <w:tcPr>
            <w:tcW w:w="709" w:type="dxa"/>
          </w:tcPr>
          <w:p w14:paraId="72D45AAB" w14:textId="77777777" w:rsidR="00B82E72" w:rsidRPr="007B52C1" w:rsidRDefault="00B82E72" w:rsidP="00B82E72">
            <w:pPr>
              <w:rPr>
                <w:sz w:val="24"/>
                <w:szCs w:val="24"/>
              </w:rPr>
            </w:pPr>
            <w:r w:rsidRPr="007B52C1">
              <w:rPr>
                <w:sz w:val="24"/>
                <w:szCs w:val="24"/>
              </w:rPr>
              <w:t>0,00</w:t>
            </w:r>
          </w:p>
        </w:tc>
        <w:tc>
          <w:tcPr>
            <w:tcW w:w="851" w:type="dxa"/>
          </w:tcPr>
          <w:p w14:paraId="57A73540" w14:textId="77777777" w:rsidR="00B82E72" w:rsidRPr="007B52C1" w:rsidRDefault="00B82E72" w:rsidP="00B82E72">
            <w:pPr>
              <w:rPr>
                <w:sz w:val="24"/>
                <w:szCs w:val="24"/>
              </w:rPr>
            </w:pPr>
            <w:r w:rsidRPr="007B52C1">
              <w:rPr>
                <w:sz w:val="24"/>
                <w:szCs w:val="24"/>
              </w:rPr>
              <w:t>0,00</w:t>
            </w:r>
          </w:p>
        </w:tc>
        <w:tc>
          <w:tcPr>
            <w:tcW w:w="850" w:type="dxa"/>
          </w:tcPr>
          <w:p w14:paraId="44B2BE14" w14:textId="77777777" w:rsidR="00B82E72" w:rsidRPr="007B52C1" w:rsidRDefault="00B82E72" w:rsidP="00B82E72">
            <w:pPr>
              <w:rPr>
                <w:sz w:val="24"/>
                <w:szCs w:val="24"/>
              </w:rPr>
            </w:pPr>
            <w:r w:rsidRPr="007B52C1">
              <w:rPr>
                <w:sz w:val="24"/>
                <w:szCs w:val="24"/>
              </w:rPr>
              <w:t>0,00</w:t>
            </w:r>
          </w:p>
        </w:tc>
        <w:tc>
          <w:tcPr>
            <w:tcW w:w="851" w:type="dxa"/>
          </w:tcPr>
          <w:p w14:paraId="1832D957" w14:textId="77777777" w:rsidR="00B82E72" w:rsidRPr="007B52C1" w:rsidRDefault="00B82E72" w:rsidP="00B82E72">
            <w:pPr>
              <w:rPr>
                <w:sz w:val="24"/>
                <w:szCs w:val="24"/>
              </w:rPr>
            </w:pPr>
            <w:r w:rsidRPr="007B52C1">
              <w:rPr>
                <w:sz w:val="24"/>
                <w:szCs w:val="24"/>
              </w:rPr>
              <w:t>0,00</w:t>
            </w:r>
          </w:p>
        </w:tc>
        <w:tc>
          <w:tcPr>
            <w:tcW w:w="850" w:type="dxa"/>
          </w:tcPr>
          <w:p w14:paraId="71C88A70" w14:textId="77777777" w:rsidR="00B82E72" w:rsidRPr="007B52C1" w:rsidRDefault="00B82E72" w:rsidP="00B82E72">
            <w:pPr>
              <w:rPr>
                <w:sz w:val="24"/>
                <w:szCs w:val="24"/>
              </w:rPr>
            </w:pPr>
            <w:r w:rsidRPr="007B52C1">
              <w:rPr>
                <w:sz w:val="24"/>
                <w:szCs w:val="24"/>
              </w:rPr>
              <w:t>0,00</w:t>
            </w:r>
          </w:p>
        </w:tc>
        <w:tc>
          <w:tcPr>
            <w:tcW w:w="709" w:type="dxa"/>
          </w:tcPr>
          <w:p w14:paraId="3573CE7E" w14:textId="77777777" w:rsidR="00B82E72" w:rsidRPr="007B52C1" w:rsidRDefault="00B82E72" w:rsidP="00B82E72">
            <w:pPr>
              <w:rPr>
                <w:sz w:val="24"/>
                <w:szCs w:val="24"/>
              </w:rPr>
            </w:pPr>
            <w:r w:rsidRPr="007B52C1">
              <w:rPr>
                <w:sz w:val="24"/>
                <w:szCs w:val="24"/>
              </w:rPr>
              <w:t>0,00</w:t>
            </w:r>
          </w:p>
        </w:tc>
        <w:tc>
          <w:tcPr>
            <w:tcW w:w="1843" w:type="dxa"/>
          </w:tcPr>
          <w:p w14:paraId="36C58F84" w14:textId="77777777" w:rsidR="00B82E72" w:rsidRPr="0041182B" w:rsidRDefault="00B82E72" w:rsidP="00B82E72">
            <w:pPr>
              <w:rPr>
                <w:color w:val="000000" w:themeColor="text1"/>
                <w:sz w:val="24"/>
                <w:szCs w:val="24"/>
              </w:rPr>
            </w:pPr>
            <w:r w:rsidRPr="0041182B">
              <w:rPr>
                <w:color w:val="000000" w:themeColor="text1"/>
                <w:sz w:val="24"/>
                <w:szCs w:val="24"/>
              </w:rPr>
              <w:t xml:space="preserve">Інститувалізація діяльності Координаційної ради </w:t>
            </w:r>
          </w:p>
        </w:tc>
      </w:tr>
      <w:tr w:rsidR="00B82E72" w:rsidRPr="00AC06B0" w14:paraId="1B80663A" w14:textId="77777777" w:rsidTr="00B82E72">
        <w:trPr>
          <w:jc w:val="center"/>
        </w:trPr>
        <w:tc>
          <w:tcPr>
            <w:tcW w:w="562" w:type="dxa"/>
          </w:tcPr>
          <w:p w14:paraId="58E43534" w14:textId="77777777" w:rsidR="00B82E72" w:rsidRPr="00C30F5A" w:rsidRDefault="00B82E72" w:rsidP="00B82E72">
            <w:pPr>
              <w:rPr>
                <w:sz w:val="24"/>
                <w:szCs w:val="24"/>
              </w:rPr>
            </w:pPr>
          </w:p>
        </w:tc>
        <w:tc>
          <w:tcPr>
            <w:tcW w:w="1985" w:type="dxa"/>
          </w:tcPr>
          <w:p w14:paraId="45D9F5FD" w14:textId="77777777" w:rsidR="00B82E72" w:rsidRPr="00C30F5A" w:rsidRDefault="00B82E72" w:rsidP="00B82E72">
            <w:pPr>
              <w:widowControl w:val="0"/>
              <w:jc w:val="both"/>
              <w:rPr>
                <w:bCs/>
                <w:color w:val="000000" w:themeColor="text1"/>
                <w:sz w:val="24"/>
                <w:szCs w:val="24"/>
              </w:rPr>
            </w:pPr>
          </w:p>
        </w:tc>
        <w:tc>
          <w:tcPr>
            <w:tcW w:w="2835" w:type="dxa"/>
          </w:tcPr>
          <w:p w14:paraId="55BECC8A" w14:textId="77777777" w:rsidR="00B82E72" w:rsidRPr="00252DB1" w:rsidRDefault="00B82E72" w:rsidP="00B82E72">
            <w:pPr>
              <w:jc w:val="both"/>
              <w:rPr>
                <w:color w:val="7030A0"/>
                <w:sz w:val="24"/>
                <w:szCs w:val="24"/>
              </w:rPr>
            </w:pPr>
            <w:r w:rsidRPr="0041182B">
              <w:rPr>
                <w:color w:val="000000" w:themeColor="text1"/>
                <w:sz w:val="24"/>
                <w:szCs w:val="24"/>
              </w:rPr>
              <w:t xml:space="preserve">3.6. Розробка гендерного профіля Сіверської МТГ та його щорічне оновлення </w:t>
            </w:r>
          </w:p>
        </w:tc>
        <w:tc>
          <w:tcPr>
            <w:tcW w:w="1276" w:type="dxa"/>
          </w:tcPr>
          <w:p w14:paraId="13B9BDFA" w14:textId="77777777" w:rsidR="00B82E72" w:rsidRPr="007B52C1" w:rsidRDefault="00B82E72" w:rsidP="00B82E72">
            <w:pPr>
              <w:jc w:val="center"/>
              <w:rPr>
                <w:sz w:val="24"/>
                <w:szCs w:val="24"/>
              </w:rPr>
            </w:pPr>
            <w:r w:rsidRPr="001F5161">
              <w:rPr>
                <w:sz w:val="24"/>
                <w:szCs w:val="24"/>
              </w:rPr>
              <w:t>2021-2025</w:t>
            </w:r>
          </w:p>
        </w:tc>
        <w:tc>
          <w:tcPr>
            <w:tcW w:w="1842" w:type="dxa"/>
          </w:tcPr>
          <w:p w14:paraId="57B9CC40" w14:textId="77777777" w:rsidR="00B82E72" w:rsidRDefault="00B82E72" w:rsidP="00B82E72">
            <w:pPr>
              <w:rPr>
                <w:sz w:val="24"/>
                <w:szCs w:val="24"/>
              </w:rPr>
            </w:pPr>
            <w:r w:rsidRPr="001F5161">
              <w:rPr>
                <w:sz w:val="24"/>
                <w:szCs w:val="24"/>
              </w:rPr>
              <w:t>Виконком міської ради, громадські об’єднання (за згодою)</w:t>
            </w:r>
          </w:p>
        </w:tc>
        <w:tc>
          <w:tcPr>
            <w:tcW w:w="709" w:type="dxa"/>
          </w:tcPr>
          <w:p w14:paraId="0DDDA871" w14:textId="77777777" w:rsidR="00B82E72" w:rsidRPr="007B52C1" w:rsidRDefault="00B82E72" w:rsidP="00B82E72">
            <w:pPr>
              <w:rPr>
                <w:sz w:val="24"/>
                <w:szCs w:val="24"/>
              </w:rPr>
            </w:pPr>
            <w:r w:rsidRPr="007B52C1">
              <w:rPr>
                <w:sz w:val="24"/>
                <w:szCs w:val="24"/>
              </w:rPr>
              <w:t>0,00</w:t>
            </w:r>
          </w:p>
        </w:tc>
        <w:tc>
          <w:tcPr>
            <w:tcW w:w="851" w:type="dxa"/>
          </w:tcPr>
          <w:p w14:paraId="0B93ADD4" w14:textId="77777777" w:rsidR="00B82E72" w:rsidRPr="007B52C1" w:rsidRDefault="00B82E72" w:rsidP="00B82E72">
            <w:pPr>
              <w:rPr>
                <w:sz w:val="24"/>
                <w:szCs w:val="24"/>
              </w:rPr>
            </w:pPr>
            <w:r w:rsidRPr="007B52C1">
              <w:rPr>
                <w:sz w:val="24"/>
                <w:szCs w:val="24"/>
              </w:rPr>
              <w:t>0,00</w:t>
            </w:r>
          </w:p>
        </w:tc>
        <w:tc>
          <w:tcPr>
            <w:tcW w:w="850" w:type="dxa"/>
          </w:tcPr>
          <w:p w14:paraId="3B804906" w14:textId="77777777" w:rsidR="00B82E72" w:rsidRPr="007B52C1" w:rsidRDefault="00B82E72" w:rsidP="00B82E72">
            <w:pPr>
              <w:rPr>
                <w:sz w:val="24"/>
                <w:szCs w:val="24"/>
              </w:rPr>
            </w:pPr>
            <w:r w:rsidRPr="007B52C1">
              <w:rPr>
                <w:sz w:val="24"/>
                <w:szCs w:val="24"/>
              </w:rPr>
              <w:t>0,00</w:t>
            </w:r>
          </w:p>
        </w:tc>
        <w:tc>
          <w:tcPr>
            <w:tcW w:w="851" w:type="dxa"/>
          </w:tcPr>
          <w:p w14:paraId="437E4F0F" w14:textId="77777777" w:rsidR="00B82E72" w:rsidRPr="007B52C1" w:rsidRDefault="00B82E72" w:rsidP="00B82E72">
            <w:pPr>
              <w:rPr>
                <w:sz w:val="24"/>
                <w:szCs w:val="24"/>
              </w:rPr>
            </w:pPr>
            <w:r w:rsidRPr="007B52C1">
              <w:rPr>
                <w:sz w:val="24"/>
                <w:szCs w:val="24"/>
              </w:rPr>
              <w:t>0,00</w:t>
            </w:r>
          </w:p>
        </w:tc>
        <w:tc>
          <w:tcPr>
            <w:tcW w:w="850" w:type="dxa"/>
          </w:tcPr>
          <w:p w14:paraId="5FABD128" w14:textId="77777777" w:rsidR="00B82E72" w:rsidRPr="007B52C1" w:rsidRDefault="00B82E72" w:rsidP="00B82E72">
            <w:pPr>
              <w:rPr>
                <w:sz w:val="24"/>
                <w:szCs w:val="24"/>
              </w:rPr>
            </w:pPr>
            <w:r w:rsidRPr="007B52C1">
              <w:rPr>
                <w:sz w:val="24"/>
                <w:szCs w:val="24"/>
              </w:rPr>
              <w:t>0,00</w:t>
            </w:r>
          </w:p>
        </w:tc>
        <w:tc>
          <w:tcPr>
            <w:tcW w:w="709" w:type="dxa"/>
          </w:tcPr>
          <w:p w14:paraId="5D83DC26" w14:textId="77777777" w:rsidR="00B82E72" w:rsidRPr="007B52C1" w:rsidRDefault="00B82E72" w:rsidP="00B82E72">
            <w:pPr>
              <w:rPr>
                <w:sz w:val="24"/>
                <w:szCs w:val="24"/>
              </w:rPr>
            </w:pPr>
            <w:r w:rsidRPr="007B52C1">
              <w:rPr>
                <w:sz w:val="24"/>
                <w:szCs w:val="24"/>
              </w:rPr>
              <w:t>0,00</w:t>
            </w:r>
          </w:p>
        </w:tc>
        <w:tc>
          <w:tcPr>
            <w:tcW w:w="1843" w:type="dxa"/>
          </w:tcPr>
          <w:p w14:paraId="26A177DF" w14:textId="77777777" w:rsidR="00B82E72" w:rsidRPr="007B52C1" w:rsidRDefault="00B82E72" w:rsidP="00B82E72">
            <w:pPr>
              <w:rPr>
                <w:sz w:val="24"/>
                <w:szCs w:val="24"/>
              </w:rPr>
            </w:pPr>
            <w:r>
              <w:rPr>
                <w:sz w:val="24"/>
                <w:szCs w:val="24"/>
              </w:rPr>
              <w:t xml:space="preserve">Прийняття Гендерного профіля </w:t>
            </w:r>
          </w:p>
        </w:tc>
      </w:tr>
      <w:tr w:rsidR="00B82E72" w:rsidRPr="00AC06B0" w14:paraId="090E380C" w14:textId="77777777" w:rsidTr="00B82E72">
        <w:trPr>
          <w:jc w:val="center"/>
        </w:trPr>
        <w:tc>
          <w:tcPr>
            <w:tcW w:w="562" w:type="dxa"/>
          </w:tcPr>
          <w:p w14:paraId="27DE8C19" w14:textId="77777777" w:rsidR="00B82E72" w:rsidRPr="00C30F5A" w:rsidRDefault="00B82E72" w:rsidP="00B82E72">
            <w:pPr>
              <w:rPr>
                <w:sz w:val="24"/>
                <w:szCs w:val="24"/>
              </w:rPr>
            </w:pPr>
          </w:p>
        </w:tc>
        <w:tc>
          <w:tcPr>
            <w:tcW w:w="1985" w:type="dxa"/>
          </w:tcPr>
          <w:p w14:paraId="1FB16A6F" w14:textId="77777777" w:rsidR="00B82E72" w:rsidRPr="00C30F5A" w:rsidRDefault="00B82E72" w:rsidP="00B82E72">
            <w:pPr>
              <w:widowControl w:val="0"/>
              <w:jc w:val="both"/>
              <w:rPr>
                <w:bCs/>
                <w:color w:val="000000" w:themeColor="text1"/>
                <w:sz w:val="24"/>
                <w:szCs w:val="24"/>
              </w:rPr>
            </w:pPr>
          </w:p>
        </w:tc>
        <w:tc>
          <w:tcPr>
            <w:tcW w:w="2835" w:type="dxa"/>
          </w:tcPr>
          <w:p w14:paraId="744CE582" w14:textId="77777777" w:rsidR="00B82E72" w:rsidRPr="0041182B" w:rsidRDefault="00B82E72" w:rsidP="00B82E72">
            <w:pPr>
              <w:jc w:val="both"/>
              <w:rPr>
                <w:color w:val="000000" w:themeColor="text1"/>
                <w:sz w:val="24"/>
                <w:szCs w:val="24"/>
              </w:rPr>
            </w:pPr>
            <w:r w:rsidRPr="0041182B">
              <w:rPr>
                <w:color w:val="000000" w:themeColor="text1"/>
                <w:sz w:val="24"/>
                <w:szCs w:val="24"/>
              </w:rPr>
              <w:t>3.7. Забезпечити врахування гендерного підходу при розробці стратегічних програмних, бюджетних політик і проєктів</w:t>
            </w:r>
          </w:p>
        </w:tc>
        <w:tc>
          <w:tcPr>
            <w:tcW w:w="1276" w:type="dxa"/>
          </w:tcPr>
          <w:p w14:paraId="450DAD7A" w14:textId="77777777" w:rsidR="00B82E72" w:rsidRPr="007B52C1" w:rsidRDefault="00B82E72" w:rsidP="00B82E72">
            <w:pPr>
              <w:jc w:val="center"/>
              <w:rPr>
                <w:sz w:val="24"/>
                <w:szCs w:val="24"/>
              </w:rPr>
            </w:pPr>
            <w:r w:rsidRPr="001F5161">
              <w:rPr>
                <w:sz w:val="24"/>
                <w:szCs w:val="24"/>
              </w:rPr>
              <w:t>2021-2025</w:t>
            </w:r>
          </w:p>
        </w:tc>
        <w:tc>
          <w:tcPr>
            <w:tcW w:w="1842" w:type="dxa"/>
          </w:tcPr>
          <w:p w14:paraId="38C507E6" w14:textId="77777777" w:rsidR="00B82E72" w:rsidRDefault="00B82E72" w:rsidP="00B82E72">
            <w:pPr>
              <w:rPr>
                <w:sz w:val="24"/>
                <w:szCs w:val="24"/>
              </w:rPr>
            </w:pPr>
            <w:r w:rsidRPr="001F5161">
              <w:rPr>
                <w:sz w:val="24"/>
                <w:szCs w:val="24"/>
              </w:rPr>
              <w:t>Виконком міської ради, громадські об’єднання (за згодою)</w:t>
            </w:r>
          </w:p>
        </w:tc>
        <w:tc>
          <w:tcPr>
            <w:tcW w:w="709" w:type="dxa"/>
          </w:tcPr>
          <w:p w14:paraId="79CCCF94" w14:textId="77777777" w:rsidR="00B82E72" w:rsidRPr="007B52C1" w:rsidRDefault="00B82E72" w:rsidP="00B82E72">
            <w:pPr>
              <w:rPr>
                <w:sz w:val="24"/>
                <w:szCs w:val="24"/>
              </w:rPr>
            </w:pPr>
            <w:r w:rsidRPr="007B52C1">
              <w:rPr>
                <w:sz w:val="24"/>
                <w:szCs w:val="24"/>
              </w:rPr>
              <w:t>0,00</w:t>
            </w:r>
          </w:p>
        </w:tc>
        <w:tc>
          <w:tcPr>
            <w:tcW w:w="851" w:type="dxa"/>
          </w:tcPr>
          <w:p w14:paraId="4144567A" w14:textId="77777777" w:rsidR="00B82E72" w:rsidRPr="007B52C1" w:rsidRDefault="00B82E72" w:rsidP="00B82E72">
            <w:pPr>
              <w:rPr>
                <w:sz w:val="24"/>
                <w:szCs w:val="24"/>
              </w:rPr>
            </w:pPr>
            <w:r w:rsidRPr="007B52C1">
              <w:rPr>
                <w:sz w:val="24"/>
                <w:szCs w:val="24"/>
              </w:rPr>
              <w:t>0,00</w:t>
            </w:r>
          </w:p>
        </w:tc>
        <w:tc>
          <w:tcPr>
            <w:tcW w:w="850" w:type="dxa"/>
          </w:tcPr>
          <w:p w14:paraId="75B66DF1" w14:textId="77777777" w:rsidR="00B82E72" w:rsidRPr="007B52C1" w:rsidRDefault="00B82E72" w:rsidP="00B82E72">
            <w:pPr>
              <w:rPr>
                <w:sz w:val="24"/>
                <w:szCs w:val="24"/>
              </w:rPr>
            </w:pPr>
            <w:r w:rsidRPr="007B52C1">
              <w:rPr>
                <w:sz w:val="24"/>
                <w:szCs w:val="24"/>
              </w:rPr>
              <w:t>0,00</w:t>
            </w:r>
          </w:p>
        </w:tc>
        <w:tc>
          <w:tcPr>
            <w:tcW w:w="851" w:type="dxa"/>
          </w:tcPr>
          <w:p w14:paraId="72A4BEC5" w14:textId="77777777" w:rsidR="00B82E72" w:rsidRPr="007B52C1" w:rsidRDefault="00B82E72" w:rsidP="00B82E72">
            <w:pPr>
              <w:rPr>
                <w:sz w:val="24"/>
                <w:szCs w:val="24"/>
              </w:rPr>
            </w:pPr>
            <w:r w:rsidRPr="007B52C1">
              <w:rPr>
                <w:sz w:val="24"/>
                <w:szCs w:val="24"/>
              </w:rPr>
              <w:t>0,00</w:t>
            </w:r>
          </w:p>
        </w:tc>
        <w:tc>
          <w:tcPr>
            <w:tcW w:w="850" w:type="dxa"/>
          </w:tcPr>
          <w:p w14:paraId="35376E19" w14:textId="77777777" w:rsidR="00B82E72" w:rsidRPr="007B52C1" w:rsidRDefault="00B82E72" w:rsidP="00B82E72">
            <w:pPr>
              <w:rPr>
                <w:sz w:val="24"/>
                <w:szCs w:val="24"/>
              </w:rPr>
            </w:pPr>
            <w:r w:rsidRPr="007B52C1">
              <w:rPr>
                <w:sz w:val="24"/>
                <w:szCs w:val="24"/>
              </w:rPr>
              <w:t>0,00</w:t>
            </w:r>
          </w:p>
        </w:tc>
        <w:tc>
          <w:tcPr>
            <w:tcW w:w="709" w:type="dxa"/>
          </w:tcPr>
          <w:p w14:paraId="2A878987" w14:textId="77777777" w:rsidR="00B82E72" w:rsidRPr="007B52C1" w:rsidRDefault="00B82E72" w:rsidP="00B82E72">
            <w:pPr>
              <w:rPr>
                <w:sz w:val="24"/>
                <w:szCs w:val="24"/>
              </w:rPr>
            </w:pPr>
            <w:r w:rsidRPr="007B52C1">
              <w:rPr>
                <w:sz w:val="24"/>
                <w:szCs w:val="24"/>
              </w:rPr>
              <w:t>0,00</w:t>
            </w:r>
          </w:p>
        </w:tc>
        <w:tc>
          <w:tcPr>
            <w:tcW w:w="1843" w:type="dxa"/>
          </w:tcPr>
          <w:p w14:paraId="2CB3CEB8" w14:textId="77777777" w:rsidR="00B82E72" w:rsidRPr="0041182B" w:rsidRDefault="00B82E72" w:rsidP="00B82E72">
            <w:pPr>
              <w:rPr>
                <w:color w:val="000000" w:themeColor="text1"/>
                <w:sz w:val="24"/>
                <w:szCs w:val="24"/>
              </w:rPr>
            </w:pPr>
            <w:r w:rsidRPr="0041182B">
              <w:rPr>
                <w:color w:val="000000" w:themeColor="text1"/>
                <w:sz w:val="24"/>
                <w:szCs w:val="24"/>
              </w:rPr>
              <w:t>Формування гендерно чутливих політик і проєктів</w:t>
            </w:r>
          </w:p>
        </w:tc>
      </w:tr>
      <w:tr w:rsidR="00B82E72" w:rsidRPr="00FC154E" w14:paraId="32DA02A3" w14:textId="77777777" w:rsidTr="00B82E72">
        <w:trPr>
          <w:jc w:val="center"/>
        </w:trPr>
        <w:tc>
          <w:tcPr>
            <w:tcW w:w="562" w:type="dxa"/>
          </w:tcPr>
          <w:p w14:paraId="0188D79D" w14:textId="77777777" w:rsidR="00B82E72" w:rsidRPr="00C30F5A" w:rsidRDefault="00B82E72" w:rsidP="00B82E72">
            <w:pPr>
              <w:rPr>
                <w:sz w:val="24"/>
                <w:szCs w:val="24"/>
              </w:rPr>
            </w:pPr>
          </w:p>
        </w:tc>
        <w:tc>
          <w:tcPr>
            <w:tcW w:w="1985" w:type="dxa"/>
          </w:tcPr>
          <w:p w14:paraId="79C45ECC" w14:textId="77777777" w:rsidR="00B82E72" w:rsidRPr="00C30F5A" w:rsidRDefault="00B82E72" w:rsidP="00B82E72">
            <w:pPr>
              <w:widowControl w:val="0"/>
              <w:jc w:val="both"/>
              <w:rPr>
                <w:bCs/>
                <w:color w:val="000000" w:themeColor="text1"/>
                <w:sz w:val="24"/>
                <w:szCs w:val="24"/>
              </w:rPr>
            </w:pPr>
          </w:p>
        </w:tc>
        <w:tc>
          <w:tcPr>
            <w:tcW w:w="2835" w:type="dxa"/>
          </w:tcPr>
          <w:p w14:paraId="7D75C439" w14:textId="77777777" w:rsidR="00B82E72" w:rsidRPr="0041182B" w:rsidRDefault="00B82E72" w:rsidP="00B82E72">
            <w:pPr>
              <w:jc w:val="both"/>
              <w:rPr>
                <w:color w:val="000000" w:themeColor="text1"/>
                <w:sz w:val="24"/>
                <w:szCs w:val="24"/>
              </w:rPr>
            </w:pPr>
            <w:r w:rsidRPr="0041182B">
              <w:rPr>
                <w:color w:val="000000" w:themeColor="text1"/>
                <w:sz w:val="24"/>
                <w:szCs w:val="24"/>
              </w:rPr>
              <w:t>3.8. Забезпечити врахування гендерної рівності  при формуванні робочих груп, штабів, комісій з питань реагування на безпекові виклики, проти розповсюдження COVID-19</w:t>
            </w:r>
          </w:p>
        </w:tc>
        <w:tc>
          <w:tcPr>
            <w:tcW w:w="1276" w:type="dxa"/>
          </w:tcPr>
          <w:p w14:paraId="29F5BDB6" w14:textId="77777777" w:rsidR="00B82E72" w:rsidRPr="007B52C1" w:rsidRDefault="00B82E72" w:rsidP="00B82E72">
            <w:pPr>
              <w:jc w:val="center"/>
              <w:rPr>
                <w:sz w:val="24"/>
                <w:szCs w:val="24"/>
              </w:rPr>
            </w:pPr>
            <w:r w:rsidRPr="001F5161">
              <w:rPr>
                <w:sz w:val="24"/>
                <w:szCs w:val="24"/>
              </w:rPr>
              <w:t>2021-2025</w:t>
            </w:r>
          </w:p>
        </w:tc>
        <w:tc>
          <w:tcPr>
            <w:tcW w:w="1842" w:type="dxa"/>
          </w:tcPr>
          <w:p w14:paraId="537BC476" w14:textId="77777777" w:rsidR="00B82E72" w:rsidRDefault="00B82E72" w:rsidP="00B82E72">
            <w:pPr>
              <w:rPr>
                <w:sz w:val="24"/>
                <w:szCs w:val="24"/>
              </w:rPr>
            </w:pPr>
            <w:r w:rsidRPr="001F5161">
              <w:rPr>
                <w:sz w:val="24"/>
                <w:szCs w:val="24"/>
              </w:rPr>
              <w:t>Виконком міської ради, громадські об’єднання (за згодою)</w:t>
            </w:r>
          </w:p>
        </w:tc>
        <w:tc>
          <w:tcPr>
            <w:tcW w:w="709" w:type="dxa"/>
          </w:tcPr>
          <w:p w14:paraId="4E2CB86F" w14:textId="77777777" w:rsidR="00B82E72" w:rsidRPr="007B52C1" w:rsidRDefault="00B82E72" w:rsidP="00B82E72">
            <w:pPr>
              <w:rPr>
                <w:sz w:val="24"/>
                <w:szCs w:val="24"/>
              </w:rPr>
            </w:pPr>
            <w:r w:rsidRPr="007B52C1">
              <w:rPr>
                <w:sz w:val="24"/>
                <w:szCs w:val="24"/>
              </w:rPr>
              <w:t>0,00</w:t>
            </w:r>
          </w:p>
        </w:tc>
        <w:tc>
          <w:tcPr>
            <w:tcW w:w="851" w:type="dxa"/>
          </w:tcPr>
          <w:p w14:paraId="24AC64CD" w14:textId="77777777" w:rsidR="00B82E72" w:rsidRPr="007B52C1" w:rsidRDefault="00B82E72" w:rsidP="00B82E72">
            <w:pPr>
              <w:rPr>
                <w:sz w:val="24"/>
                <w:szCs w:val="24"/>
              </w:rPr>
            </w:pPr>
            <w:r w:rsidRPr="007B52C1">
              <w:rPr>
                <w:sz w:val="24"/>
                <w:szCs w:val="24"/>
              </w:rPr>
              <w:t>0,00</w:t>
            </w:r>
          </w:p>
        </w:tc>
        <w:tc>
          <w:tcPr>
            <w:tcW w:w="850" w:type="dxa"/>
          </w:tcPr>
          <w:p w14:paraId="04A3C439" w14:textId="77777777" w:rsidR="00B82E72" w:rsidRPr="007B52C1" w:rsidRDefault="00B82E72" w:rsidP="00B82E72">
            <w:pPr>
              <w:rPr>
                <w:sz w:val="24"/>
                <w:szCs w:val="24"/>
              </w:rPr>
            </w:pPr>
            <w:r w:rsidRPr="007B52C1">
              <w:rPr>
                <w:sz w:val="24"/>
                <w:szCs w:val="24"/>
              </w:rPr>
              <w:t>0,00</w:t>
            </w:r>
          </w:p>
        </w:tc>
        <w:tc>
          <w:tcPr>
            <w:tcW w:w="851" w:type="dxa"/>
          </w:tcPr>
          <w:p w14:paraId="19AB7795" w14:textId="77777777" w:rsidR="00B82E72" w:rsidRPr="007B52C1" w:rsidRDefault="00B82E72" w:rsidP="00B82E72">
            <w:pPr>
              <w:rPr>
                <w:sz w:val="24"/>
                <w:szCs w:val="24"/>
              </w:rPr>
            </w:pPr>
            <w:r w:rsidRPr="007B52C1">
              <w:rPr>
                <w:sz w:val="24"/>
                <w:szCs w:val="24"/>
              </w:rPr>
              <w:t>0,00</w:t>
            </w:r>
          </w:p>
        </w:tc>
        <w:tc>
          <w:tcPr>
            <w:tcW w:w="850" w:type="dxa"/>
          </w:tcPr>
          <w:p w14:paraId="62173D6F" w14:textId="77777777" w:rsidR="00B82E72" w:rsidRPr="007B52C1" w:rsidRDefault="00B82E72" w:rsidP="00B82E72">
            <w:pPr>
              <w:rPr>
                <w:sz w:val="24"/>
                <w:szCs w:val="24"/>
              </w:rPr>
            </w:pPr>
            <w:r w:rsidRPr="007B52C1">
              <w:rPr>
                <w:sz w:val="24"/>
                <w:szCs w:val="24"/>
              </w:rPr>
              <w:t>0,00</w:t>
            </w:r>
          </w:p>
        </w:tc>
        <w:tc>
          <w:tcPr>
            <w:tcW w:w="709" w:type="dxa"/>
          </w:tcPr>
          <w:p w14:paraId="309CAEE8" w14:textId="77777777" w:rsidR="00B82E72" w:rsidRPr="007B52C1" w:rsidRDefault="00B82E72" w:rsidP="00B82E72">
            <w:pPr>
              <w:rPr>
                <w:sz w:val="24"/>
                <w:szCs w:val="24"/>
              </w:rPr>
            </w:pPr>
            <w:r w:rsidRPr="007B52C1">
              <w:rPr>
                <w:sz w:val="24"/>
                <w:szCs w:val="24"/>
              </w:rPr>
              <w:t>0,00</w:t>
            </w:r>
          </w:p>
        </w:tc>
        <w:tc>
          <w:tcPr>
            <w:tcW w:w="1843" w:type="dxa"/>
          </w:tcPr>
          <w:p w14:paraId="05EEBD1F" w14:textId="77777777" w:rsidR="00B82E72" w:rsidRPr="0041182B" w:rsidRDefault="00B82E72" w:rsidP="00B82E72">
            <w:pPr>
              <w:rPr>
                <w:color w:val="000000" w:themeColor="text1"/>
                <w:sz w:val="24"/>
                <w:szCs w:val="24"/>
              </w:rPr>
            </w:pPr>
            <w:r w:rsidRPr="0041182B">
              <w:rPr>
                <w:color w:val="000000" w:themeColor="text1"/>
                <w:sz w:val="24"/>
                <w:szCs w:val="24"/>
              </w:rPr>
              <w:t xml:space="preserve">Врахування принципу гендерної рівності при формування  при формуванні робочих груп, штабів, комісій з питань </w:t>
            </w:r>
            <w:r w:rsidRPr="0041182B">
              <w:rPr>
                <w:color w:val="000000" w:themeColor="text1"/>
                <w:sz w:val="24"/>
                <w:szCs w:val="24"/>
              </w:rPr>
              <w:lastRenderedPageBreak/>
              <w:t>реагування на безпекові виклики, проти розповсюдження COVID-19</w:t>
            </w:r>
          </w:p>
        </w:tc>
      </w:tr>
      <w:tr w:rsidR="00B82E72" w:rsidRPr="00FC154E" w14:paraId="5CCF9E04" w14:textId="77777777" w:rsidTr="00B82E72">
        <w:trPr>
          <w:jc w:val="center"/>
        </w:trPr>
        <w:tc>
          <w:tcPr>
            <w:tcW w:w="562" w:type="dxa"/>
          </w:tcPr>
          <w:p w14:paraId="70A3FFC7" w14:textId="77777777" w:rsidR="00B82E72" w:rsidRPr="00C30F5A" w:rsidRDefault="00B82E72" w:rsidP="00B82E72">
            <w:pPr>
              <w:rPr>
                <w:sz w:val="24"/>
                <w:szCs w:val="24"/>
              </w:rPr>
            </w:pPr>
          </w:p>
        </w:tc>
        <w:tc>
          <w:tcPr>
            <w:tcW w:w="1985" w:type="dxa"/>
          </w:tcPr>
          <w:p w14:paraId="5E9869F4" w14:textId="77777777" w:rsidR="00B82E72" w:rsidRPr="00C30F5A" w:rsidRDefault="00B82E72" w:rsidP="00B82E72">
            <w:pPr>
              <w:widowControl w:val="0"/>
              <w:jc w:val="both"/>
              <w:rPr>
                <w:bCs/>
                <w:color w:val="000000" w:themeColor="text1"/>
                <w:sz w:val="24"/>
                <w:szCs w:val="24"/>
              </w:rPr>
            </w:pPr>
          </w:p>
        </w:tc>
        <w:tc>
          <w:tcPr>
            <w:tcW w:w="2835" w:type="dxa"/>
          </w:tcPr>
          <w:p w14:paraId="1825AECD" w14:textId="77777777" w:rsidR="00B82E72" w:rsidRDefault="00B82E72" w:rsidP="00B82E72">
            <w:pPr>
              <w:jc w:val="both"/>
              <w:rPr>
                <w:color w:val="7030A0"/>
                <w:sz w:val="24"/>
                <w:szCs w:val="24"/>
              </w:rPr>
            </w:pPr>
            <w:r w:rsidRPr="0041182B">
              <w:rPr>
                <w:color w:val="000000" w:themeColor="text1"/>
                <w:sz w:val="24"/>
                <w:szCs w:val="24"/>
              </w:rPr>
              <w:t xml:space="preserve">3.9. Сприяння навчанню представників/ць ОМС, депутатів з питань гендерної рівності,  впровадження гендерно орієнтованого бюджетування та застосування гендерного підходу в управлінні </w:t>
            </w:r>
          </w:p>
        </w:tc>
        <w:tc>
          <w:tcPr>
            <w:tcW w:w="1276" w:type="dxa"/>
          </w:tcPr>
          <w:p w14:paraId="78AFBD4B" w14:textId="77777777" w:rsidR="00B82E72" w:rsidRPr="007B52C1" w:rsidRDefault="00B82E72" w:rsidP="00B82E72">
            <w:pPr>
              <w:jc w:val="center"/>
              <w:rPr>
                <w:sz w:val="24"/>
                <w:szCs w:val="24"/>
              </w:rPr>
            </w:pPr>
            <w:r w:rsidRPr="001F5161">
              <w:rPr>
                <w:sz w:val="24"/>
                <w:szCs w:val="24"/>
              </w:rPr>
              <w:t>2021-2025</w:t>
            </w:r>
          </w:p>
        </w:tc>
        <w:tc>
          <w:tcPr>
            <w:tcW w:w="1842" w:type="dxa"/>
          </w:tcPr>
          <w:p w14:paraId="08FDE9C0" w14:textId="77777777" w:rsidR="00B82E72" w:rsidRDefault="00B82E72" w:rsidP="00B82E72">
            <w:pPr>
              <w:rPr>
                <w:sz w:val="24"/>
                <w:szCs w:val="24"/>
              </w:rPr>
            </w:pPr>
            <w:r w:rsidRPr="001F5161">
              <w:rPr>
                <w:sz w:val="24"/>
                <w:szCs w:val="24"/>
              </w:rPr>
              <w:t>Виконком міської ради, громадські об’єднання (за згодою)</w:t>
            </w:r>
          </w:p>
        </w:tc>
        <w:tc>
          <w:tcPr>
            <w:tcW w:w="709" w:type="dxa"/>
          </w:tcPr>
          <w:p w14:paraId="0FFD15D6" w14:textId="77777777" w:rsidR="00B82E72" w:rsidRPr="007B52C1" w:rsidRDefault="00B82E72" w:rsidP="00B82E72">
            <w:pPr>
              <w:rPr>
                <w:sz w:val="24"/>
                <w:szCs w:val="24"/>
              </w:rPr>
            </w:pPr>
            <w:r>
              <w:rPr>
                <w:sz w:val="24"/>
                <w:szCs w:val="24"/>
              </w:rPr>
              <w:t>1</w:t>
            </w:r>
            <w:r w:rsidRPr="007B52C1">
              <w:rPr>
                <w:sz w:val="24"/>
                <w:szCs w:val="24"/>
              </w:rPr>
              <w:t>,00</w:t>
            </w:r>
          </w:p>
        </w:tc>
        <w:tc>
          <w:tcPr>
            <w:tcW w:w="851" w:type="dxa"/>
          </w:tcPr>
          <w:p w14:paraId="7B3B7739" w14:textId="77777777" w:rsidR="00B82E72" w:rsidRPr="007B52C1" w:rsidRDefault="00B82E72" w:rsidP="00B82E72">
            <w:pPr>
              <w:rPr>
                <w:sz w:val="24"/>
                <w:szCs w:val="24"/>
              </w:rPr>
            </w:pPr>
            <w:r>
              <w:rPr>
                <w:sz w:val="24"/>
                <w:szCs w:val="24"/>
              </w:rPr>
              <w:t>1</w:t>
            </w:r>
            <w:r w:rsidRPr="007B52C1">
              <w:rPr>
                <w:sz w:val="24"/>
                <w:szCs w:val="24"/>
              </w:rPr>
              <w:t>,00</w:t>
            </w:r>
          </w:p>
        </w:tc>
        <w:tc>
          <w:tcPr>
            <w:tcW w:w="850" w:type="dxa"/>
          </w:tcPr>
          <w:p w14:paraId="3359C6A9" w14:textId="77777777" w:rsidR="00B82E72" w:rsidRPr="007B52C1" w:rsidRDefault="00B82E72" w:rsidP="00B82E72">
            <w:pPr>
              <w:rPr>
                <w:sz w:val="24"/>
                <w:szCs w:val="24"/>
              </w:rPr>
            </w:pPr>
            <w:r>
              <w:rPr>
                <w:sz w:val="24"/>
                <w:szCs w:val="24"/>
              </w:rPr>
              <w:t>1</w:t>
            </w:r>
            <w:r w:rsidRPr="007B52C1">
              <w:rPr>
                <w:sz w:val="24"/>
                <w:szCs w:val="24"/>
              </w:rPr>
              <w:t>,00</w:t>
            </w:r>
          </w:p>
        </w:tc>
        <w:tc>
          <w:tcPr>
            <w:tcW w:w="851" w:type="dxa"/>
          </w:tcPr>
          <w:p w14:paraId="16270C1A" w14:textId="77777777" w:rsidR="00B82E72" w:rsidRPr="007B52C1" w:rsidRDefault="00B82E72" w:rsidP="00B82E72">
            <w:pPr>
              <w:rPr>
                <w:sz w:val="24"/>
                <w:szCs w:val="24"/>
              </w:rPr>
            </w:pPr>
            <w:r>
              <w:rPr>
                <w:sz w:val="24"/>
                <w:szCs w:val="24"/>
              </w:rPr>
              <w:t>1</w:t>
            </w:r>
            <w:r w:rsidRPr="007B52C1">
              <w:rPr>
                <w:sz w:val="24"/>
                <w:szCs w:val="24"/>
              </w:rPr>
              <w:t>,00</w:t>
            </w:r>
          </w:p>
        </w:tc>
        <w:tc>
          <w:tcPr>
            <w:tcW w:w="850" w:type="dxa"/>
          </w:tcPr>
          <w:p w14:paraId="7307F897" w14:textId="77777777" w:rsidR="00B82E72" w:rsidRPr="007B52C1" w:rsidRDefault="00B82E72" w:rsidP="00B82E72">
            <w:pPr>
              <w:rPr>
                <w:sz w:val="24"/>
                <w:szCs w:val="24"/>
              </w:rPr>
            </w:pPr>
            <w:r>
              <w:rPr>
                <w:sz w:val="24"/>
                <w:szCs w:val="24"/>
              </w:rPr>
              <w:t>1</w:t>
            </w:r>
            <w:r w:rsidRPr="007B52C1">
              <w:rPr>
                <w:sz w:val="24"/>
                <w:szCs w:val="24"/>
              </w:rPr>
              <w:t>,00</w:t>
            </w:r>
          </w:p>
        </w:tc>
        <w:tc>
          <w:tcPr>
            <w:tcW w:w="709" w:type="dxa"/>
          </w:tcPr>
          <w:p w14:paraId="13D8AD13" w14:textId="77777777" w:rsidR="00B82E72" w:rsidRPr="007B52C1" w:rsidRDefault="00B82E72" w:rsidP="00B82E72">
            <w:pPr>
              <w:rPr>
                <w:sz w:val="24"/>
                <w:szCs w:val="24"/>
              </w:rPr>
            </w:pPr>
            <w:r>
              <w:rPr>
                <w:sz w:val="24"/>
                <w:szCs w:val="24"/>
              </w:rPr>
              <w:t>5</w:t>
            </w:r>
            <w:r w:rsidRPr="007B52C1">
              <w:rPr>
                <w:sz w:val="24"/>
                <w:szCs w:val="24"/>
              </w:rPr>
              <w:t>,00</w:t>
            </w:r>
          </w:p>
        </w:tc>
        <w:tc>
          <w:tcPr>
            <w:tcW w:w="1843" w:type="dxa"/>
          </w:tcPr>
          <w:p w14:paraId="7A745AE3" w14:textId="77777777" w:rsidR="00B82E72" w:rsidRPr="007B52C1" w:rsidRDefault="00B82E72" w:rsidP="00B82E72">
            <w:pPr>
              <w:rPr>
                <w:sz w:val="24"/>
                <w:szCs w:val="24"/>
              </w:rPr>
            </w:pPr>
            <w:r>
              <w:rPr>
                <w:sz w:val="24"/>
                <w:szCs w:val="24"/>
              </w:rPr>
              <w:t>Підвищення компетенцій</w:t>
            </w:r>
            <w:r>
              <w:rPr>
                <w:color w:val="7030A0"/>
                <w:sz w:val="24"/>
                <w:szCs w:val="24"/>
              </w:rPr>
              <w:t xml:space="preserve"> </w:t>
            </w:r>
            <w:r w:rsidRPr="0041182B">
              <w:rPr>
                <w:color w:val="000000" w:themeColor="text1"/>
                <w:sz w:val="24"/>
                <w:szCs w:val="24"/>
              </w:rPr>
              <w:t xml:space="preserve">представників/ць ОМС, депутатів з питань гендерної рівності,  впровадження гендерно орієнтованого бюджетування та застосування гендерного підходу в управлінні </w:t>
            </w:r>
          </w:p>
        </w:tc>
      </w:tr>
      <w:tr w:rsidR="00B82E72" w:rsidRPr="00FC154E" w14:paraId="60253585" w14:textId="77777777" w:rsidTr="00B82E72">
        <w:trPr>
          <w:jc w:val="center"/>
        </w:trPr>
        <w:tc>
          <w:tcPr>
            <w:tcW w:w="562" w:type="dxa"/>
          </w:tcPr>
          <w:p w14:paraId="23EDDA7E" w14:textId="77777777" w:rsidR="00B82E72" w:rsidRPr="00C30F5A" w:rsidRDefault="00B82E72" w:rsidP="00B82E72">
            <w:pPr>
              <w:rPr>
                <w:sz w:val="24"/>
                <w:szCs w:val="24"/>
              </w:rPr>
            </w:pPr>
          </w:p>
        </w:tc>
        <w:tc>
          <w:tcPr>
            <w:tcW w:w="1985" w:type="dxa"/>
          </w:tcPr>
          <w:p w14:paraId="76E3E1D8" w14:textId="77777777" w:rsidR="00B82E72" w:rsidRPr="00C30F5A" w:rsidRDefault="00B82E72" w:rsidP="00B82E72">
            <w:pPr>
              <w:widowControl w:val="0"/>
              <w:jc w:val="both"/>
              <w:rPr>
                <w:bCs/>
                <w:color w:val="000000" w:themeColor="text1"/>
                <w:sz w:val="24"/>
                <w:szCs w:val="24"/>
              </w:rPr>
            </w:pPr>
          </w:p>
        </w:tc>
        <w:tc>
          <w:tcPr>
            <w:tcW w:w="2835" w:type="dxa"/>
          </w:tcPr>
          <w:p w14:paraId="1F5C2603" w14:textId="77777777" w:rsidR="00B82E72" w:rsidRDefault="00B82E72" w:rsidP="00B82E72">
            <w:pPr>
              <w:jc w:val="both"/>
              <w:rPr>
                <w:color w:val="7030A0"/>
                <w:sz w:val="24"/>
                <w:szCs w:val="24"/>
              </w:rPr>
            </w:pPr>
            <w:r w:rsidRPr="0041182B">
              <w:rPr>
                <w:color w:val="000000" w:themeColor="text1"/>
                <w:sz w:val="24"/>
                <w:szCs w:val="24"/>
              </w:rPr>
              <w:t>3.10. Висвітлення питань гендерної рівності на офіційному веб-сайті та соціальних мережах</w:t>
            </w:r>
          </w:p>
        </w:tc>
        <w:tc>
          <w:tcPr>
            <w:tcW w:w="1276" w:type="dxa"/>
          </w:tcPr>
          <w:p w14:paraId="2D2B1563" w14:textId="77777777" w:rsidR="00B82E72" w:rsidRPr="007B52C1" w:rsidRDefault="00B82E72" w:rsidP="00B82E72">
            <w:pPr>
              <w:jc w:val="center"/>
              <w:rPr>
                <w:sz w:val="24"/>
                <w:szCs w:val="24"/>
              </w:rPr>
            </w:pPr>
            <w:r w:rsidRPr="001F5161">
              <w:rPr>
                <w:sz w:val="24"/>
                <w:szCs w:val="24"/>
              </w:rPr>
              <w:t>2021-2025</w:t>
            </w:r>
          </w:p>
        </w:tc>
        <w:tc>
          <w:tcPr>
            <w:tcW w:w="1842" w:type="dxa"/>
          </w:tcPr>
          <w:p w14:paraId="68E037B3" w14:textId="77777777" w:rsidR="00B82E72" w:rsidRDefault="00B82E72" w:rsidP="00B82E72">
            <w:pPr>
              <w:rPr>
                <w:sz w:val="24"/>
                <w:szCs w:val="24"/>
              </w:rPr>
            </w:pPr>
            <w:r w:rsidRPr="001F5161">
              <w:rPr>
                <w:sz w:val="24"/>
                <w:szCs w:val="24"/>
              </w:rPr>
              <w:t>Відділ внутрішньої, інформаційної та правової політики, провідний спеціаліст з питань сім’ї, молоді та спорту</w:t>
            </w:r>
          </w:p>
        </w:tc>
        <w:tc>
          <w:tcPr>
            <w:tcW w:w="709" w:type="dxa"/>
          </w:tcPr>
          <w:p w14:paraId="7CC5CBD4" w14:textId="77777777" w:rsidR="00B82E72" w:rsidRPr="007B52C1" w:rsidRDefault="00B82E72" w:rsidP="00B82E72">
            <w:pPr>
              <w:rPr>
                <w:sz w:val="24"/>
                <w:szCs w:val="24"/>
              </w:rPr>
            </w:pPr>
            <w:r w:rsidRPr="007B52C1">
              <w:rPr>
                <w:sz w:val="24"/>
                <w:szCs w:val="24"/>
              </w:rPr>
              <w:t>0,00</w:t>
            </w:r>
          </w:p>
        </w:tc>
        <w:tc>
          <w:tcPr>
            <w:tcW w:w="851" w:type="dxa"/>
          </w:tcPr>
          <w:p w14:paraId="4B29833E" w14:textId="77777777" w:rsidR="00B82E72" w:rsidRPr="007B52C1" w:rsidRDefault="00B82E72" w:rsidP="00B82E72">
            <w:pPr>
              <w:rPr>
                <w:sz w:val="24"/>
                <w:szCs w:val="24"/>
              </w:rPr>
            </w:pPr>
            <w:r w:rsidRPr="007B52C1">
              <w:rPr>
                <w:sz w:val="24"/>
                <w:szCs w:val="24"/>
              </w:rPr>
              <w:t>0,00</w:t>
            </w:r>
          </w:p>
        </w:tc>
        <w:tc>
          <w:tcPr>
            <w:tcW w:w="850" w:type="dxa"/>
          </w:tcPr>
          <w:p w14:paraId="129CCBDA" w14:textId="77777777" w:rsidR="00B82E72" w:rsidRPr="007B52C1" w:rsidRDefault="00B82E72" w:rsidP="00B82E72">
            <w:pPr>
              <w:rPr>
                <w:sz w:val="24"/>
                <w:szCs w:val="24"/>
              </w:rPr>
            </w:pPr>
            <w:r w:rsidRPr="007B52C1">
              <w:rPr>
                <w:sz w:val="24"/>
                <w:szCs w:val="24"/>
              </w:rPr>
              <w:t>0,00</w:t>
            </w:r>
          </w:p>
        </w:tc>
        <w:tc>
          <w:tcPr>
            <w:tcW w:w="851" w:type="dxa"/>
          </w:tcPr>
          <w:p w14:paraId="24451402" w14:textId="77777777" w:rsidR="00B82E72" w:rsidRPr="007B52C1" w:rsidRDefault="00B82E72" w:rsidP="00B82E72">
            <w:pPr>
              <w:rPr>
                <w:sz w:val="24"/>
                <w:szCs w:val="24"/>
              </w:rPr>
            </w:pPr>
            <w:r w:rsidRPr="007B52C1">
              <w:rPr>
                <w:sz w:val="24"/>
                <w:szCs w:val="24"/>
              </w:rPr>
              <w:t>0,00</w:t>
            </w:r>
          </w:p>
        </w:tc>
        <w:tc>
          <w:tcPr>
            <w:tcW w:w="850" w:type="dxa"/>
          </w:tcPr>
          <w:p w14:paraId="091D51D8" w14:textId="77777777" w:rsidR="00B82E72" w:rsidRPr="007B52C1" w:rsidRDefault="00B82E72" w:rsidP="00B82E72">
            <w:pPr>
              <w:rPr>
                <w:sz w:val="24"/>
                <w:szCs w:val="24"/>
              </w:rPr>
            </w:pPr>
            <w:r w:rsidRPr="007B52C1">
              <w:rPr>
                <w:sz w:val="24"/>
                <w:szCs w:val="24"/>
              </w:rPr>
              <w:t>0,00</w:t>
            </w:r>
          </w:p>
        </w:tc>
        <w:tc>
          <w:tcPr>
            <w:tcW w:w="709" w:type="dxa"/>
          </w:tcPr>
          <w:p w14:paraId="44D97906" w14:textId="77777777" w:rsidR="00B82E72" w:rsidRPr="007B52C1" w:rsidRDefault="00B82E72" w:rsidP="00B82E72">
            <w:pPr>
              <w:rPr>
                <w:sz w:val="24"/>
                <w:szCs w:val="24"/>
              </w:rPr>
            </w:pPr>
            <w:r w:rsidRPr="007B52C1">
              <w:rPr>
                <w:sz w:val="24"/>
                <w:szCs w:val="24"/>
              </w:rPr>
              <w:t>0,00</w:t>
            </w:r>
          </w:p>
        </w:tc>
        <w:tc>
          <w:tcPr>
            <w:tcW w:w="1843" w:type="dxa"/>
          </w:tcPr>
          <w:p w14:paraId="6604C5CD" w14:textId="77777777" w:rsidR="00B82E72" w:rsidRPr="0041182B" w:rsidRDefault="00B82E72" w:rsidP="00B82E72">
            <w:pPr>
              <w:rPr>
                <w:color w:val="000000" w:themeColor="text1"/>
                <w:sz w:val="24"/>
                <w:szCs w:val="24"/>
              </w:rPr>
            </w:pPr>
            <w:r w:rsidRPr="0041182B">
              <w:rPr>
                <w:color w:val="000000" w:themeColor="text1"/>
                <w:sz w:val="24"/>
                <w:szCs w:val="24"/>
              </w:rPr>
              <w:t xml:space="preserve">Підвищення поінформованості мешканців і мешканок громади щодо гендерної рівності </w:t>
            </w:r>
          </w:p>
        </w:tc>
      </w:tr>
      <w:tr w:rsidR="00B82E72" w:rsidRPr="00AC06B0" w14:paraId="785681BD" w14:textId="77777777" w:rsidTr="00B82E72">
        <w:trPr>
          <w:jc w:val="center"/>
        </w:trPr>
        <w:tc>
          <w:tcPr>
            <w:tcW w:w="562" w:type="dxa"/>
          </w:tcPr>
          <w:p w14:paraId="0E830650" w14:textId="77777777" w:rsidR="00B82E72" w:rsidRPr="00C30F5A" w:rsidRDefault="00B82E72" w:rsidP="00B82E72">
            <w:pPr>
              <w:rPr>
                <w:sz w:val="24"/>
                <w:szCs w:val="24"/>
              </w:rPr>
            </w:pPr>
          </w:p>
        </w:tc>
        <w:tc>
          <w:tcPr>
            <w:tcW w:w="1985" w:type="dxa"/>
          </w:tcPr>
          <w:p w14:paraId="5395DA1E" w14:textId="77777777" w:rsidR="00B82E72" w:rsidRPr="00C30F5A" w:rsidRDefault="00B82E72" w:rsidP="00B82E72">
            <w:pPr>
              <w:widowControl w:val="0"/>
              <w:jc w:val="both"/>
              <w:rPr>
                <w:bCs/>
                <w:color w:val="000000" w:themeColor="text1"/>
                <w:sz w:val="24"/>
                <w:szCs w:val="24"/>
              </w:rPr>
            </w:pPr>
          </w:p>
        </w:tc>
        <w:tc>
          <w:tcPr>
            <w:tcW w:w="2835" w:type="dxa"/>
          </w:tcPr>
          <w:p w14:paraId="36DD8D70" w14:textId="77777777" w:rsidR="00B82E72" w:rsidRPr="0041182B" w:rsidRDefault="00B82E72" w:rsidP="00B82E72">
            <w:pPr>
              <w:jc w:val="both"/>
              <w:rPr>
                <w:color w:val="000000" w:themeColor="text1"/>
                <w:sz w:val="24"/>
                <w:szCs w:val="24"/>
              </w:rPr>
            </w:pPr>
            <w:r w:rsidRPr="0041182B">
              <w:rPr>
                <w:color w:val="000000" w:themeColor="text1"/>
                <w:sz w:val="24"/>
                <w:szCs w:val="24"/>
              </w:rPr>
              <w:t xml:space="preserve">3.11. Налагодити співробітництво  з  громадськими організаціями, групами </w:t>
            </w:r>
            <w:r w:rsidRPr="0041182B">
              <w:rPr>
                <w:color w:val="000000" w:themeColor="text1"/>
                <w:sz w:val="24"/>
                <w:szCs w:val="24"/>
              </w:rPr>
              <w:lastRenderedPageBreak/>
              <w:t>самодопомоги, вразливими групами   для реалізації заходів щодо  гендерної рівності</w:t>
            </w:r>
          </w:p>
        </w:tc>
        <w:tc>
          <w:tcPr>
            <w:tcW w:w="1276" w:type="dxa"/>
          </w:tcPr>
          <w:p w14:paraId="6C87C1AD" w14:textId="77777777" w:rsidR="00B82E72" w:rsidRPr="007B52C1" w:rsidRDefault="00B82E72" w:rsidP="00B82E72">
            <w:pPr>
              <w:jc w:val="center"/>
              <w:rPr>
                <w:sz w:val="24"/>
                <w:szCs w:val="24"/>
              </w:rPr>
            </w:pPr>
            <w:r w:rsidRPr="001F5161">
              <w:rPr>
                <w:sz w:val="24"/>
                <w:szCs w:val="24"/>
              </w:rPr>
              <w:lastRenderedPageBreak/>
              <w:t>2021-2025</w:t>
            </w:r>
          </w:p>
        </w:tc>
        <w:tc>
          <w:tcPr>
            <w:tcW w:w="1842" w:type="dxa"/>
          </w:tcPr>
          <w:p w14:paraId="2F1DE855" w14:textId="77777777" w:rsidR="00B82E72" w:rsidRDefault="00B82E72" w:rsidP="00B82E72">
            <w:pPr>
              <w:rPr>
                <w:sz w:val="24"/>
                <w:szCs w:val="24"/>
              </w:rPr>
            </w:pPr>
            <w:r w:rsidRPr="001F5161">
              <w:rPr>
                <w:sz w:val="24"/>
                <w:szCs w:val="24"/>
              </w:rPr>
              <w:t xml:space="preserve">Виконком міської ради, громадські </w:t>
            </w:r>
            <w:r w:rsidRPr="001F5161">
              <w:rPr>
                <w:sz w:val="24"/>
                <w:szCs w:val="24"/>
              </w:rPr>
              <w:lastRenderedPageBreak/>
              <w:t>об’єднання (за згодою)</w:t>
            </w:r>
          </w:p>
        </w:tc>
        <w:tc>
          <w:tcPr>
            <w:tcW w:w="709" w:type="dxa"/>
          </w:tcPr>
          <w:p w14:paraId="2966E0AB" w14:textId="77777777" w:rsidR="00B82E72" w:rsidRPr="007B52C1" w:rsidRDefault="00B82E72" w:rsidP="00B82E72">
            <w:pPr>
              <w:rPr>
                <w:sz w:val="24"/>
                <w:szCs w:val="24"/>
              </w:rPr>
            </w:pPr>
            <w:r w:rsidRPr="007B52C1">
              <w:rPr>
                <w:sz w:val="24"/>
                <w:szCs w:val="24"/>
              </w:rPr>
              <w:lastRenderedPageBreak/>
              <w:t>0,00</w:t>
            </w:r>
          </w:p>
        </w:tc>
        <w:tc>
          <w:tcPr>
            <w:tcW w:w="851" w:type="dxa"/>
          </w:tcPr>
          <w:p w14:paraId="6AC5C727" w14:textId="77777777" w:rsidR="00B82E72" w:rsidRPr="007B52C1" w:rsidRDefault="00B82E72" w:rsidP="00B82E72">
            <w:pPr>
              <w:rPr>
                <w:sz w:val="24"/>
                <w:szCs w:val="24"/>
              </w:rPr>
            </w:pPr>
            <w:r w:rsidRPr="007B52C1">
              <w:rPr>
                <w:sz w:val="24"/>
                <w:szCs w:val="24"/>
              </w:rPr>
              <w:t>0,00</w:t>
            </w:r>
          </w:p>
        </w:tc>
        <w:tc>
          <w:tcPr>
            <w:tcW w:w="850" w:type="dxa"/>
          </w:tcPr>
          <w:p w14:paraId="40760480" w14:textId="77777777" w:rsidR="00B82E72" w:rsidRPr="007B52C1" w:rsidRDefault="00B82E72" w:rsidP="00B82E72">
            <w:pPr>
              <w:rPr>
                <w:sz w:val="24"/>
                <w:szCs w:val="24"/>
              </w:rPr>
            </w:pPr>
            <w:r w:rsidRPr="007B52C1">
              <w:rPr>
                <w:sz w:val="24"/>
                <w:szCs w:val="24"/>
              </w:rPr>
              <w:t>0,00</w:t>
            </w:r>
          </w:p>
        </w:tc>
        <w:tc>
          <w:tcPr>
            <w:tcW w:w="851" w:type="dxa"/>
          </w:tcPr>
          <w:p w14:paraId="0A977A8B" w14:textId="77777777" w:rsidR="00B82E72" w:rsidRPr="007B52C1" w:rsidRDefault="00B82E72" w:rsidP="00B82E72">
            <w:pPr>
              <w:rPr>
                <w:sz w:val="24"/>
                <w:szCs w:val="24"/>
              </w:rPr>
            </w:pPr>
            <w:r w:rsidRPr="007B52C1">
              <w:rPr>
                <w:sz w:val="24"/>
                <w:szCs w:val="24"/>
              </w:rPr>
              <w:t>0,00</w:t>
            </w:r>
          </w:p>
        </w:tc>
        <w:tc>
          <w:tcPr>
            <w:tcW w:w="850" w:type="dxa"/>
          </w:tcPr>
          <w:p w14:paraId="7044EA61" w14:textId="77777777" w:rsidR="00B82E72" w:rsidRPr="007B52C1" w:rsidRDefault="00B82E72" w:rsidP="00B82E72">
            <w:pPr>
              <w:rPr>
                <w:sz w:val="24"/>
                <w:szCs w:val="24"/>
              </w:rPr>
            </w:pPr>
            <w:r w:rsidRPr="007B52C1">
              <w:rPr>
                <w:sz w:val="24"/>
                <w:szCs w:val="24"/>
              </w:rPr>
              <w:t>0,00</w:t>
            </w:r>
          </w:p>
        </w:tc>
        <w:tc>
          <w:tcPr>
            <w:tcW w:w="709" w:type="dxa"/>
          </w:tcPr>
          <w:p w14:paraId="1EE07ACF" w14:textId="77777777" w:rsidR="00B82E72" w:rsidRPr="007B52C1" w:rsidRDefault="00B82E72" w:rsidP="00B82E72">
            <w:pPr>
              <w:rPr>
                <w:sz w:val="24"/>
                <w:szCs w:val="24"/>
              </w:rPr>
            </w:pPr>
            <w:r w:rsidRPr="007B52C1">
              <w:rPr>
                <w:sz w:val="24"/>
                <w:szCs w:val="24"/>
              </w:rPr>
              <w:t>0,00</w:t>
            </w:r>
          </w:p>
        </w:tc>
        <w:tc>
          <w:tcPr>
            <w:tcW w:w="1843" w:type="dxa"/>
          </w:tcPr>
          <w:p w14:paraId="24D41C83" w14:textId="77777777" w:rsidR="00B82E72" w:rsidRPr="007B52C1" w:rsidRDefault="00B82E72" w:rsidP="00B82E72">
            <w:pPr>
              <w:rPr>
                <w:sz w:val="24"/>
                <w:szCs w:val="24"/>
              </w:rPr>
            </w:pPr>
            <w:r w:rsidRPr="0041182B">
              <w:rPr>
                <w:color w:val="000000" w:themeColor="text1"/>
                <w:sz w:val="24"/>
                <w:szCs w:val="24"/>
              </w:rPr>
              <w:t xml:space="preserve">Залучення громадських організацій груп </w:t>
            </w:r>
            <w:r w:rsidRPr="0041182B">
              <w:rPr>
                <w:color w:val="000000" w:themeColor="text1"/>
                <w:sz w:val="24"/>
                <w:szCs w:val="24"/>
              </w:rPr>
              <w:lastRenderedPageBreak/>
              <w:t>самодопомоги, вразливих груп для реалізації заходів щодо  гендерної рівності</w:t>
            </w:r>
          </w:p>
        </w:tc>
      </w:tr>
      <w:tr w:rsidR="00B82E72" w:rsidRPr="00C30F5A" w14:paraId="5D9A1C73" w14:textId="77777777" w:rsidTr="00B82E72">
        <w:trPr>
          <w:jc w:val="center"/>
        </w:trPr>
        <w:tc>
          <w:tcPr>
            <w:tcW w:w="8500" w:type="dxa"/>
            <w:gridSpan w:val="5"/>
          </w:tcPr>
          <w:p w14:paraId="29BC19AF" w14:textId="77777777" w:rsidR="00B82E72" w:rsidRPr="00701E75" w:rsidRDefault="00B82E72" w:rsidP="00B82E72">
            <w:pPr>
              <w:rPr>
                <w:b/>
                <w:bCs/>
                <w:sz w:val="24"/>
                <w:szCs w:val="24"/>
              </w:rPr>
            </w:pPr>
            <w:r w:rsidRPr="002C3015">
              <w:rPr>
                <w:b/>
                <w:bCs/>
                <w:sz w:val="24"/>
                <w:szCs w:val="24"/>
              </w:rPr>
              <w:lastRenderedPageBreak/>
              <w:t>Всього за напрямом 3</w:t>
            </w:r>
            <w:r w:rsidRPr="00701E75">
              <w:rPr>
                <w:b/>
                <w:bCs/>
              </w:rPr>
              <w:t>:</w:t>
            </w:r>
          </w:p>
        </w:tc>
        <w:tc>
          <w:tcPr>
            <w:tcW w:w="709" w:type="dxa"/>
          </w:tcPr>
          <w:p w14:paraId="30322950" w14:textId="77777777" w:rsidR="00B82E72" w:rsidRPr="004A274C" w:rsidRDefault="00B82E72" w:rsidP="00B82E72">
            <w:pPr>
              <w:rPr>
                <w:b/>
                <w:bCs/>
                <w:sz w:val="24"/>
                <w:szCs w:val="24"/>
              </w:rPr>
            </w:pPr>
            <w:r w:rsidRPr="004A274C">
              <w:rPr>
                <w:b/>
                <w:bCs/>
                <w:sz w:val="24"/>
                <w:szCs w:val="24"/>
              </w:rPr>
              <w:t>1,00</w:t>
            </w:r>
          </w:p>
        </w:tc>
        <w:tc>
          <w:tcPr>
            <w:tcW w:w="851" w:type="dxa"/>
          </w:tcPr>
          <w:p w14:paraId="0F67BAA2" w14:textId="77777777" w:rsidR="00B82E72" w:rsidRPr="004A274C" w:rsidRDefault="00B82E72" w:rsidP="00B82E72">
            <w:pPr>
              <w:rPr>
                <w:b/>
                <w:bCs/>
                <w:sz w:val="24"/>
                <w:szCs w:val="24"/>
              </w:rPr>
            </w:pPr>
            <w:r w:rsidRPr="004A274C">
              <w:rPr>
                <w:b/>
                <w:bCs/>
                <w:sz w:val="24"/>
                <w:szCs w:val="24"/>
              </w:rPr>
              <w:t>1,00</w:t>
            </w:r>
          </w:p>
        </w:tc>
        <w:tc>
          <w:tcPr>
            <w:tcW w:w="850" w:type="dxa"/>
          </w:tcPr>
          <w:p w14:paraId="196F80CB" w14:textId="77777777" w:rsidR="00B82E72" w:rsidRPr="004A274C" w:rsidRDefault="00B82E72" w:rsidP="00B82E72">
            <w:pPr>
              <w:rPr>
                <w:b/>
                <w:bCs/>
                <w:sz w:val="24"/>
                <w:szCs w:val="24"/>
              </w:rPr>
            </w:pPr>
            <w:r w:rsidRPr="004A274C">
              <w:rPr>
                <w:b/>
                <w:bCs/>
                <w:sz w:val="24"/>
                <w:szCs w:val="24"/>
              </w:rPr>
              <w:t>1,00</w:t>
            </w:r>
          </w:p>
        </w:tc>
        <w:tc>
          <w:tcPr>
            <w:tcW w:w="851" w:type="dxa"/>
          </w:tcPr>
          <w:p w14:paraId="65AC981A" w14:textId="77777777" w:rsidR="00B82E72" w:rsidRPr="004A274C" w:rsidRDefault="00B82E72" w:rsidP="00B82E72">
            <w:pPr>
              <w:rPr>
                <w:b/>
                <w:bCs/>
                <w:sz w:val="24"/>
                <w:szCs w:val="24"/>
              </w:rPr>
            </w:pPr>
            <w:r w:rsidRPr="004A274C">
              <w:rPr>
                <w:b/>
                <w:bCs/>
                <w:sz w:val="24"/>
                <w:szCs w:val="24"/>
              </w:rPr>
              <w:t>1,00</w:t>
            </w:r>
          </w:p>
        </w:tc>
        <w:tc>
          <w:tcPr>
            <w:tcW w:w="850" w:type="dxa"/>
          </w:tcPr>
          <w:p w14:paraId="29540BAB" w14:textId="77777777" w:rsidR="00B82E72" w:rsidRPr="004A274C" w:rsidRDefault="00B82E72" w:rsidP="00B82E72">
            <w:pPr>
              <w:rPr>
                <w:b/>
                <w:bCs/>
                <w:sz w:val="24"/>
                <w:szCs w:val="24"/>
              </w:rPr>
            </w:pPr>
            <w:r w:rsidRPr="004A274C">
              <w:rPr>
                <w:b/>
                <w:bCs/>
                <w:sz w:val="24"/>
                <w:szCs w:val="24"/>
              </w:rPr>
              <w:t>1,00</w:t>
            </w:r>
          </w:p>
        </w:tc>
        <w:tc>
          <w:tcPr>
            <w:tcW w:w="2552" w:type="dxa"/>
            <w:gridSpan w:val="2"/>
          </w:tcPr>
          <w:p w14:paraId="18505A04" w14:textId="77777777" w:rsidR="00B82E72" w:rsidRPr="007B52C1" w:rsidRDefault="00B82E72" w:rsidP="00B82E72">
            <w:pPr>
              <w:rPr>
                <w:sz w:val="24"/>
                <w:szCs w:val="24"/>
              </w:rPr>
            </w:pPr>
            <w:r w:rsidRPr="004A274C">
              <w:rPr>
                <w:b/>
                <w:bCs/>
                <w:sz w:val="24"/>
                <w:szCs w:val="24"/>
              </w:rPr>
              <w:t>5,00</w:t>
            </w:r>
          </w:p>
        </w:tc>
      </w:tr>
      <w:tr w:rsidR="00B82E72" w:rsidRPr="00FC154E" w14:paraId="2F383D4C" w14:textId="77777777" w:rsidTr="00B82E72">
        <w:trPr>
          <w:jc w:val="center"/>
        </w:trPr>
        <w:tc>
          <w:tcPr>
            <w:tcW w:w="562" w:type="dxa"/>
            <w:vMerge w:val="restart"/>
          </w:tcPr>
          <w:p w14:paraId="7C424F2D" w14:textId="77777777" w:rsidR="00B82E72" w:rsidRPr="00C30F5A" w:rsidRDefault="00B82E72" w:rsidP="00B82E72">
            <w:pPr>
              <w:rPr>
                <w:sz w:val="24"/>
                <w:szCs w:val="24"/>
              </w:rPr>
            </w:pPr>
            <w:r w:rsidRPr="00C30F5A">
              <w:rPr>
                <w:sz w:val="24"/>
                <w:szCs w:val="24"/>
              </w:rPr>
              <w:t>4</w:t>
            </w:r>
          </w:p>
        </w:tc>
        <w:tc>
          <w:tcPr>
            <w:tcW w:w="1985" w:type="dxa"/>
            <w:vMerge w:val="restart"/>
          </w:tcPr>
          <w:p w14:paraId="16E464AA" w14:textId="77777777" w:rsidR="00B82E72" w:rsidRPr="00C30F5A" w:rsidRDefault="00B82E72" w:rsidP="00B82E72">
            <w:pPr>
              <w:widowControl w:val="0"/>
              <w:jc w:val="both"/>
              <w:rPr>
                <w:bCs/>
                <w:color w:val="000000" w:themeColor="text1"/>
                <w:sz w:val="24"/>
                <w:szCs w:val="24"/>
              </w:rPr>
            </w:pPr>
            <w:r w:rsidRPr="00C30F5A">
              <w:rPr>
                <w:bCs/>
                <w:color w:val="000000" w:themeColor="text1"/>
                <w:sz w:val="24"/>
                <w:szCs w:val="24"/>
              </w:rPr>
              <w:t>Протидія торгівлі людьми</w:t>
            </w:r>
          </w:p>
        </w:tc>
        <w:tc>
          <w:tcPr>
            <w:tcW w:w="2835" w:type="dxa"/>
          </w:tcPr>
          <w:p w14:paraId="52F69636" w14:textId="77777777" w:rsidR="00B82E72" w:rsidRPr="007B52C1" w:rsidRDefault="00B82E72" w:rsidP="00B82E72">
            <w:pPr>
              <w:jc w:val="both"/>
              <w:rPr>
                <w:sz w:val="24"/>
                <w:szCs w:val="24"/>
              </w:rPr>
            </w:pPr>
            <w:r w:rsidRPr="007B52C1">
              <w:rPr>
                <w:sz w:val="24"/>
                <w:szCs w:val="24"/>
              </w:rPr>
              <w:t>4.1. Проведення роз’яснювальної роботи з особами групи ризику</w:t>
            </w:r>
          </w:p>
        </w:tc>
        <w:tc>
          <w:tcPr>
            <w:tcW w:w="1276" w:type="dxa"/>
          </w:tcPr>
          <w:p w14:paraId="58ED8842" w14:textId="77777777" w:rsidR="00B82E72" w:rsidRPr="007B52C1" w:rsidRDefault="00B82E72" w:rsidP="00B82E72">
            <w:pPr>
              <w:jc w:val="center"/>
              <w:rPr>
                <w:sz w:val="24"/>
                <w:szCs w:val="24"/>
              </w:rPr>
            </w:pPr>
            <w:r w:rsidRPr="007B52C1">
              <w:rPr>
                <w:sz w:val="24"/>
                <w:szCs w:val="24"/>
              </w:rPr>
              <w:t>2021-2025</w:t>
            </w:r>
          </w:p>
        </w:tc>
        <w:tc>
          <w:tcPr>
            <w:tcW w:w="1842" w:type="dxa"/>
          </w:tcPr>
          <w:p w14:paraId="2B91225F" w14:textId="77777777" w:rsidR="00B82E72" w:rsidRPr="007B52C1" w:rsidRDefault="00B82E72" w:rsidP="00B82E72">
            <w:pPr>
              <w:rPr>
                <w:sz w:val="24"/>
                <w:szCs w:val="24"/>
              </w:rPr>
            </w:pPr>
            <w:r>
              <w:rPr>
                <w:sz w:val="24"/>
                <w:szCs w:val="24"/>
              </w:rPr>
              <w:t>КУ «Центр надання соціальних послуг», служба у справах дітей, управління освіти, провідний спеціаліст з питань охорони здоров’я, провідний спеціаліст з питань сім’ї, молоді та спорту, заклади культури громадські об’єднання (за згодою)</w:t>
            </w:r>
          </w:p>
        </w:tc>
        <w:tc>
          <w:tcPr>
            <w:tcW w:w="709" w:type="dxa"/>
          </w:tcPr>
          <w:p w14:paraId="79E05A8B" w14:textId="77777777" w:rsidR="00B82E72" w:rsidRPr="007B52C1" w:rsidRDefault="00B82E72" w:rsidP="00B82E72">
            <w:pPr>
              <w:rPr>
                <w:sz w:val="24"/>
                <w:szCs w:val="24"/>
              </w:rPr>
            </w:pPr>
            <w:r w:rsidRPr="007B52C1">
              <w:rPr>
                <w:sz w:val="24"/>
                <w:szCs w:val="24"/>
              </w:rPr>
              <w:t>0,00</w:t>
            </w:r>
          </w:p>
        </w:tc>
        <w:tc>
          <w:tcPr>
            <w:tcW w:w="851" w:type="dxa"/>
          </w:tcPr>
          <w:p w14:paraId="2EFE8401" w14:textId="77777777" w:rsidR="00B82E72" w:rsidRPr="007B52C1" w:rsidRDefault="00B82E72" w:rsidP="00B82E72">
            <w:pPr>
              <w:rPr>
                <w:sz w:val="24"/>
                <w:szCs w:val="24"/>
              </w:rPr>
            </w:pPr>
            <w:r w:rsidRPr="007B52C1">
              <w:rPr>
                <w:sz w:val="24"/>
                <w:szCs w:val="24"/>
              </w:rPr>
              <w:t>0,00</w:t>
            </w:r>
          </w:p>
        </w:tc>
        <w:tc>
          <w:tcPr>
            <w:tcW w:w="850" w:type="dxa"/>
          </w:tcPr>
          <w:p w14:paraId="751AD76D" w14:textId="77777777" w:rsidR="00B82E72" w:rsidRPr="007B52C1" w:rsidRDefault="00B82E72" w:rsidP="00B82E72">
            <w:pPr>
              <w:rPr>
                <w:sz w:val="24"/>
                <w:szCs w:val="24"/>
              </w:rPr>
            </w:pPr>
            <w:r w:rsidRPr="007B52C1">
              <w:rPr>
                <w:sz w:val="24"/>
                <w:szCs w:val="24"/>
              </w:rPr>
              <w:t>0,00</w:t>
            </w:r>
          </w:p>
        </w:tc>
        <w:tc>
          <w:tcPr>
            <w:tcW w:w="851" w:type="dxa"/>
          </w:tcPr>
          <w:p w14:paraId="21C7723A" w14:textId="77777777" w:rsidR="00B82E72" w:rsidRPr="007B52C1" w:rsidRDefault="00B82E72" w:rsidP="00B82E72">
            <w:pPr>
              <w:rPr>
                <w:sz w:val="24"/>
                <w:szCs w:val="24"/>
              </w:rPr>
            </w:pPr>
            <w:r w:rsidRPr="007B52C1">
              <w:rPr>
                <w:sz w:val="24"/>
                <w:szCs w:val="24"/>
              </w:rPr>
              <w:t>0,00</w:t>
            </w:r>
          </w:p>
        </w:tc>
        <w:tc>
          <w:tcPr>
            <w:tcW w:w="850" w:type="dxa"/>
          </w:tcPr>
          <w:p w14:paraId="7B75D7D5" w14:textId="77777777" w:rsidR="00B82E72" w:rsidRPr="007B52C1" w:rsidRDefault="00B82E72" w:rsidP="00B82E72">
            <w:pPr>
              <w:rPr>
                <w:sz w:val="24"/>
                <w:szCs w:val="24"/>
              </w:rPr>
            </w:pPr>
            <w:r w:rsidRPr="007B52C1">
              <w:rPr>
                <w:sz w:val="24"/>
                <w:szCs w:val="24"/>
              </w:rPr>
              <w:t>0,00</w:t>
            </w:r>
          </w:p>
        </w:tc>
        <w:tc>
          <w:tcPr>
            <w:tcW w:w="709" w:type="dxa"/>
          </w:tcPr>
          <w:p w14:paraId="72E6127E" w14:textId="77777777" w:rsidR="00B82E72" w:rsidRPr="007B52C1" w:rsidRDefault="00B82E72" w:rsidP="00B82E72">
            <w:pPr>
              <w:rPr>
                <w:sz w:val="24"/>
                <w:szCs w:val="24"/>
              </w:rPr>
            </w:pPr>
            <w:r w:rsidRPr="007B52C1">
              <w:rPr>
                <w:sz w:val="24"/>
                <w:szCs w:val="24"/>
              </w:rPr>
              <w:t>0,00</w:t>
            </w:r>
          </w:p>
        </w:tc>
        <w:tc>
          <w:tcPr>
            <w:tcW w:w="1843" w:type="dxa"/>
          </w:tcPr>
          <w:p w14:paraId="7F605F62" w14:textId="77777777" w:rsidR="00B82E72" w:rsidRPr="007B52C1" w:rsidRDefault="00B82E72" w:rsidP="00B82E72">
            <w:pPr>
              <w:rPr>
                <w:sz w:val="24"/>
                <w:szCs w:val="24"/>
              </w:rPr>
            </w:pPr>
            <w:r w:rsidRPr="007B52C1">
              <w:rPr>
                <w:sz w:val="24"/>
                <w:szCs w:val="24"/>
              </w:rPr>
              <w:t>Підвищення обізнаності населення щодо безпечної міграції, запобігання торгівлі людьми, її первинна профілактика</w:t>
            </w:r>
          </w:p>
        </w:tc>
      </w:tr>
      <w:tr w:rsidR="00B82E72" w:rsidRPr="00FC154E" w14:paraId="109492D4" w14:textId="77777777" w:rsidTr="00B82E72">
        <w:trPr>
          <w:jc w:val="center"/>
        </w:trPr>
        <w:tc>
          <w:tcPr>
            <w:tcW w:w="562" w:type="dxa"/>
            <w:vMerge/>
          </w:tcPr>
          <w:p w14:paraId="1B94487B" w14:textId="77777777" w:rsidR="00B82E72" w:rsidRPr="00C30F5A" w:rsidRDefault="00B82E72" w:rsidP="00B82E72">
            <w:pPr>
              <w:rPr>
                <w:sz w:val="24"/>
                <w:szCs w:val="24"/>
              </w:rPr>
            </w:pPr>
          </w:p>
        </w:tc>
        <w:tc>
          <w:tcPr>
            <w:tcW w:w="1985" w:type="dxa"/>
            <w:vMerge/>
          </w:tcPr>
          <w:p w14:paraId="22AD4F2F" w14:textId="77777777" w:rsidR="00B82E72" w:rsidRPr="00C30F5A" w:rsidRDefault="00B82E72" w:rsidP="00B82E72">
            <w:pPr>
              <w:widowControl w:val="0"/>
              <w:jc w:val="both"/>
              <w:rPr>
                <w:bCs/>
                <w:color w:val="000000" w:themeColor="text1"/>
                <w:sz w:val="24"/>
                <w:szCs w:val="24"/>
              </w:rPr>
            </w:pPr>
          </w:p>
        </w:tc>
        <w:tc>
          <w:tcPr>
            <w:tcW w:w="2835" w:type="dxa"/>
          </w:tcPr>
          <w:p w14:paraId="6DC36FE6" w14:textId="77777777" w:rsidR="00B82E72" w:rsidRPr="007B52C1" w:rsidRDefault="00B82E72" w:rsidP="00B82E72">
            <w:pPr>
              <w:jc w:val="both"/>
              <w:rPr>
                <w:sz w:val="24"/>
                <w:szCs w:val="24"/>
              </w:rPr>
            </w:pPr>
            <w:r w:rsidRPr="007B52C1">
              <w:rPr>
                <w:sz w:val="24"/>
                <w:szCs w:val="24"/>
              </w:rPr>
              <w:t xml:space="preserve">4.2. Виготовлення та розповсюдження інформаційної продукції, спрямованої на поширення серед населення інформації щодо ризиків </w:t>
            </w:r>
            <w:r w:rsidRPr="007B52C1">
              <w:rPr>
                <w:sz w:val="24"/>
                <w:szCs w:val="24"/>
              </w:rPr>
              <w:lastRenderedPageBreak/>
              <w:t>потрапляння в ситуації торгівлі людьми</w:t>
            </w:r>
          </w:p>
        </w:tc>
        <w:tc>
          <w:tcPr>
            <w:tcW w:w="1276" w:type="dxa"/>
          </w:tcPr>
          <w:p w14:paraId="7DA8C2BC" w14:textId="77777777" w:rsidR="00B82E72" w:rsidRPr="007B52C1" w:rsidRDefault="00B82E72" w:rsidP="00B82E72">
            <w:pPr>
              <w:jc w:val="center"/>
              <w:rPr>
                <w:sz w:val="24"/>
                <w:szCs w:val="24"/>
              </w:rPr>
            </w:pPr>
            <w:r w:rsidRPr="007B52C1">
              <w:rPr>
                <w:sz w:val="24"/>
                <w:szCs w:val="24"/>
              </w:rPr>
              <w:lastRenderedPageBreak/>
              <w:t>2021-2025</w:t>
            </w:r>
          </w:p>
        </w:tc>
        <w:tc>
          <w:tcPr>
            <w:tcW w:w="1842" w:type="dxa"/>
          </w:tcPr>
          <w:p w14:paraId="4E43B3FC" w14:textId="77777777" w:rsidR="00B82E72" w:rsidRPr="007B52C1" w:rsidRDefault="00B82E72" w:rsidP="00B82E72">
            <w:pPr>
              <w:rPr>
                <w:sz w:val="24"/>
                <w:szCs w:val="24"/>
              </w:rPr>
            </w:pPr>
            <w:r>
              <w:rPr>
                <w:sz w:val="24"/>
                <w:szCs w:val="24"/>
              </w:rPr>
              <w:t xml:space="preserve">КУ «Центр надання соціальних послуг», служба у справах дітей, управління </w:t>
            </w:r>
            <w:r>
              <w:rPr>
                <w:sz w:val="24"/>
                <w:szCs w:val="24"/>
              </w:rPr>
              <w:lastRenderedPageBreak/>
              <w:t>освіти, провідний спеціаліст з питань охорони здоров’я, провідний спеціаліст з питань сім’ї, молоді та спорту, заклади культури, громадські об’єднання (за згодою)</w:t>
            </w:r>
          </w:p>
        </w:tc>
        <w:tc>
          <w:tcPr>
            <w:tcW w:w="709" w:type="dxa"/>
          </w:tcPr>
          <w:p w14:paraId="165CB6F9" w14:textId="77777777" w:rsidR="00B82E72" w:rsidRPr="007B52C1" w:rsidRDefault="00B82E72" w:rsidP="00B82E72">
            <w:pPr>
              <w:rPr>
                <w:sz w:val="24"/>
                <w:szCs w:val="24"/>
              </w:rPr>
            </w:pPr>
            <w:r w:rsidRPr="007B52C1">
              <w:rPr>
                <w:sz w:val="24"/>
                <w:szCs w:val="24"/>
              </w:rPr>
              <w:lastRenderedPageBreak/>
              <w:t>1,00</w:t>
            </w:r>
          </w:p>
        </w:tc>
        <w:tc>
          <w:tcPr>
            <w:tcW w:w="851" w:type="dxa"/>
          </w:tcPr>
          <w:p w14:paraId="7DE41B8F" w14:textId="77777777" w:rsidR="00B82E72" w:rsidRPr="007B52C1" w:rsidRDefault="00B82E72" w:rsidP="00B82E72">
            <w:pPr>
              <w:rPr>
                <w:sz w:val="24"/>
                <w:szCs w:val="24"/>
              </w:rPr>
            </w:pPr>
            <w:r w:rsidRPr="007B52C1">
              <w:rPr>
                <w:sz w:val="24"/>
                <w:szCs w:val="24"/>
              </w:rPr>
              <w:t>1,00</w:t>
            </w:r>
          </w:p>
        </w:tc>
        <w:tc>
          <w:tcPr>
            <w:tcW w:w="850" w:type="dxa"/>
          </w:tcPr>
          <w:p w14:paraId="33024A7D" w14:textId="77777777" w:rsidR="00B82E72" w:rsidRPr="007B52C1" w:rsidRDefault="00B82E72" w:rsidP="00B82E72">
            <w:pPr>
              <w:rPr>
                <w:sz w:val="24"/>
                <w:szCs w:val="24"/>
              </w:rPr>
            </w:pPr>
            <w:r w:rsidRPr="007B52C1">
              <w:rPr>
                <w:sz w:val="24"/>
                <w:szCs w:val="24"/>
              </w:rPr>
              <w:t>1,00</w:t>
            </w:r>
          </w:p>
        </w:tc>
        <w:tc>
          <w:tcPr>
            <w:tcW w:w="851" w:type="dxa"/>
          </w:tcPr>
          <w:p w14:paraId="79F07BE4" w14:textId="77777777" w:rsidR="00B82E72" w:rsidRPr="007B52C1" w:rsidRDefault="00B82E72" w:rsidP="00B82E72">
            <w:pPr>
              <w:rPr>
                <w:sz w:val="24"/>
                <w:szCs w:val="24"/>
              </w:rPr>
            </w:pPr>
            <w:r w:rsidRPr="007B52C1">
              <w:rPr>
                <w:sz w:val="24"/>
                <w:szCs w:val="24"/>
              </w:rPr>
              <w:t>1,00</w:t>
            </w:r>
          </w:p>
        </w:tc>
        <w:tc>
          <w:tcPr>
            <w:tcW w:w="850" w:type="dxa"/>
          </w:tcPr>
          <w:p w14:paraId="19CDDBE8" w14:textId="77777777" w:rsidR="00B82E72" w:rsidRPr="007B52C1" w:rsidRDefault="00B82E72" w:rsidP="00B82E72">
            <w:pPr>
              <w:rPr>
                <w:sz w:val="24"/>
                <w:szCs w:val="24"/>
              </w:rPr>
            </w:pPr>
            <w:r w:rsidRPr="007B52C1">
              <w:rPr>
                <w:sz w:val="24"/>
                <w:szCs w:val="24"/>
              </w:rPr>
              <w:t>1,00</w:t>
            </w:r>
          </w:p>
        </w:tc>
        <w:tc>
          <w:tcPr>
            <w:tcW w:w="709" w:type="dxa"/>
          </w:tcPr>
          <w:p w14:paraId="097A1359" w14:textId="77777777" w:rsidR="00B82E72" w:rsidRPr="007B52C1" w:rsidRDefault="00B82E72" w:rsidP="00B82E72">
            <w:pPr>
              <w:rPr>
                <w:sz w:val="24"/>
                <w:szCs w:val="24"/>
              </w:rPr>
            </w:pPr>
            <w:r w:rsidRPr="007B52C1">
              <w:rPr>
                <w:sz w:val="24"/>
                <w:szCs w:val="24"/>
              </w:rPr>
              <w:t>5,00</w:t>
            </w:r>
          </w:p>
        </w:tc>
        <w:tc>
          <w:tcPr>
            <w:tcW w:w="1843" w:type="dxa"/>
          </w:tcPr>
          <w:p w14:paraId="2B44FC6C" w14:textId="77777777" w:rsidR="00B82E72" w:rsidRPr="007B52C1" w:rsidRDefault="00B82E72" w:rsidP="00B82E72">
            <w:pPr>
              <w:rPr>
                <w:sz w:val="24"/>
                <w:szCs w:val="24"/>
              </w:rPr>
            </w:pPr>
            <w:r w:rsidRPr="007B52C1">
              <w:rPr>
                <w:sz w:val="24"/>
                <w:szCs w:val="24"/>
              </w:rPr>
              <w:t xml:space="preserve">Підвищення обізнаності населення щодо безпечної міграції, запобігання торгівлі </w:t>
            </w:r>
            <w:r w:rsidRPr="007B52C1">
              <w:rPr>
                <w:sz w:val="24"/>
                <w:szCs w:val="24"/>
              </w:rPr>
              <w:lastRenderedPageBreak/>
              <w:t>людьми, її первинна профілактика</w:t>
            </w:r>
            <w:r>
              <w:rPr>
                <w:sz w:val="24"/>
                <w:szCs w:val="24"/>
              </w:rPr>
              <w:t xml:space="preserve"> </w:t>
            </w:r>
          </w:p>
        </w:tc>
      </w:tr>
      <w:tr w:rsidR="00B82E72" w:rsidRPr="00C30F5A" w14:paraId="6CEBED40" w14:textId="77777777" w:rsidTr="00B82E72">
        <w:trPr>
          <w:jc w:val="center"/>
        </w:trPr>
        <w:tc>
          <w:tcPr>
            <w:tcW w:w="562" w:type="dxa"/>
            <w:vMerge/>
          </w:tcPr>
          <w:p w14:paraId="2ED18F75" w14:textId="77777777" w:rsidR="00B82E72" w:rsidRPr="00C30F5A" w:rsidRDefault="00B82E72" w:rsidP="00B82E72">
            <w:pPr>
              <w:rPr>
                <w:sz w:val="24"/>
                <w:szCs w:val="24"/>
              </w:rPr>
            </w:pPr>
          </w:p>
        </w:tc>
        <w:tc>
          <w:tcPr>
            <w:tcW w:w="1985" w:type="dxa"/>
            <w:vMerge/>
          </w:tcPr>
          <w:p w14:paraId="38793713" w14:textId="77777777" w:rsidR="00B82E72" w:rsidRPr="00C30F5A" w:rsidRDefault="00B82E72" w:rsidP="00B82E72">
            <w:pPr>
              <w:widowControl w:val="0"/>
              <w:jc w:val="both"/>
              <w:rPr>
                <w:bCs/>
                <w:color w:val="000000" w:themeColor="text1"/>
                <w:sz w:val="24"/>
                <w:szCs w:val="24"/>
              </w:rPr>
            </w:pPr>
          </w:p>
        </w:tc>
        <w:tc>
          <w:tcPr>
            <w:tcW w:w="2835" w:type="dxa"/>
          </w:tcPr>
          <w:p w14:paraId="1D4296E4" w14:textId="77777777" w:rsidR="00B82E72" w:rsidRPr="007B52C1" w:rsidRDefault="00B82E72" w:rsidP="00B82E72">
            <w:pPr>
              <w:jc w:val="both"/>
              <w:rPr>
                <w:sz w:val="24"/>
                <w:szCs w:val="24"/>
              </w:rPr>
            </w:pPr>
            <w:r w:rsidRPr="007B52C1">
              <w:rPr>
                <w:sz w:val="24"/>
                <w:szCs w:val="24"/>
              </w:rPr>
              <w:t>4.3. Проведення заходів, інформаційних кампаній до Всесвітнього дня боротьби з торгівлею людьми (30 липня),</w:t>
            </w:r>
            <w:r w:rsidRPr="007B52C1">
              <w:rPr>
                <w:b/>
                <w:bCs/>
                <w:color w:val="202124"/>
                <w:sz w:val="24"/>
                <w:szCs w:val="24"/>
                <w:shd w:val="clear" w:color="auto" w:fill="FFFFFF"/>
              </w:rPr>
              <w:t xml:space="preserve"> </w:t>
            </w:r>
            <w:r w:rsidRPr="007B52C1">
              <w:rPr>
                <w:color w:val="202124"/>
                <w:sz w:val="24"/>
                <w:szCs w:val="24"/>
                <w:shd w:val="clear" w:color="auto" w:fill="FFFFFF"/>
              </w:rPr>
              <w:t>Європейського дня боротьби з торгівлею людьми (18 жовтня), Міжнародного дня боротьби за скасування рабства (2 грудня)</w:t>
            </w:r>
          </w:p>
        </w:tc>
        <w:tc>
          <w:tcPr>
            <w:tcW w:w="1276" w:type="dxa"/>
          </w:tcPr>
          <w:p w14:paraId="1EA36B24" w14:textId="77777777" w:rsidR="00B82E72" w:rsidRPr="007B52C1" w:rsidRDefault="00B82E72" w:rsidP="00B82E72">
            <w:pPr>
              <w:jc w:val="center"/>
              <w:rPr>
                <w:sz w:val="24"/>
                <w:szCs w:val="24"/>
              </w:rPr>
            </w:pPr>
            <w:r w:rsidRPr="007B52C1">
              <w:rPr>
                <w:sz w:val="24"/>
                <w:szCs w:val="24"/>
              </w:rPr>
              <w:t>2021-2025</w:t>
            </w:r>
          </w:p>
        </w:tc>
        <w:tc>
          <w:tcPr>
            <w:tcW w:w="1842" w:type="dxa"/>
          </w:tcPr>
          <w:p w14:paraId="7E521466" w14:textId="77777777" w:rsidR="00B82E72" w:rsidRPr="007B52C1" w:rsidRDefault="00B82E72" w:rsidP="00B82E72">
            <w:pPr>
              <w:rPr>
                <w:sz w:val="24"/>
                <w:szCs w:val="24"/>
              </w:rPr>
            </w:pPr>
            <w:r>
              <w:rPr>
                <w:sz w:val="24"/>
                <w:szCs w:val="24"/>
              </w:rPr>
              <w:t>КУ «ЦНСП», служба у справах дітей, провідний спеціаліст з питань сім’ї, молоді та спорту, управління освіти, заклади освіти, Сіверський молодіжний центр, громадські об’єднання (за згодою)</w:t>
            </w:r>
          </w:p>
        </w:tc>
        <w:tc>
          <w:tcPr>
            <w:tcW w:w="709" w:type="dxa"/>
          </w:tcPr>
          <w:p w14:paraId="2DE58278" w14:textId="77777777" w:rsidR="00B82E72" w:rsidRPr="007B52C1" w:rsidRDefault="00B82E72" w:rsidP="00B82E72">
            <w:pPr>
              <w:rPr>
                <w:sz w:val="24"/>
                <w:szCs w:val="24"/>
              </w:rPr>
            </w:pPr>
            <w:r w:rsidRPr="007B52C1">
              <w:rPr>
                <w:sz w:val="24"/>
                <w:szCs w:val="24"/>
              </w:rPr>
              <w:t>3,00</w:t>
            </w:r>
          </w:p>
        </w:tc>
        <w:tc>
          <w:tcPr>
            <w:tcW w:w="851" w:type="dxa"/>
          </w:tcPr>
          <w:p w14:paraId="58CB0158" w14:textId="77777777" w:rsidR="00B82E72" w:rsidRPr="007B52C1" w:rsidRDefault="00B82E72" w:rsidP="00B82E72">
            <w:pPr>
              <w:rPr>
                <w:sz w:val="24"/>
                <w:szCs w:val="24"/>
              </w:rPr>
            </w:pPr>
            <w:r w:rsidRPr="007B52C1">
              <w:rPr>
                <w:sz w:val="24"/>
                <w:szCs w:val="24"/>
              </w:rPr>
              <w:t>3,00</w:t>
            </w:r>
          </w:p>
        </w:tc>
        <w:tc>
          <w:tcPr>
            <w:tcW w:w="850" w:type="dxa"/>
          </w:tcPr>
          <w:p w14:paraId="7EFF7F4E" w14:textId="77777777" w:rsidR="00B82E72" w:rsidRPr="007B52C1" w:rsidRDefault="00B82E72" w:rsidP="00B82E72">
            <w:pPr>
              <w:rPr>
                <w:sz w:val="24"/>
                <w:szCs w:val="24"/>
              </w:rPr>
            </w:pPr>
            <w:r w:rsidRPr="007B52C1">
              <w:rPr>
                <w:sz w:val="24"/>
                <w:szCs w:val="24"/>
              </w:rPr>
              <w:t>3,00</w:t>
            </w:r>
          </w:p>
        </w:tc>
        <w:tc>
          <w:tcPr>
            <w:tcW w:w="851" w:type="dxa"/>
          </w:tcPr>
          <w:p w14:paraId="2AC3DA95" w14:textId="77777777" w:rsidR="00B82E72" w:rsidRPr="007B52C1" w:rsidRDefault="00B82E72" w:rsidP="00B82E72">
            <w:pPr>
              <w:rPr>
                <w:sz w:val="24"/>
                <w:szCs w:val="24"/>
              </w:rPr>
            </w:pPr>
            <w:r w:rsidRPr="007B52C1">
              <w:rPr>
                <w:sz w:val="24"/>
                <w:szCs w:val="24"/>
              </w:rPr>
              <w:t>3,00</w:t>
            </w:r>
          </w:p>
        </w:tc>
        <w:tc>
          <w:tcPr>
            <w:tcW w:w="850" w:type="dxa"/>
          </w:tcPr>
          <w:p w14:paraId="36A55AB9" w14:textId="77777777" w:rsidR="00B82E72" w:rsidRPr="007B52C1" w:rsidRDefault="00B82E72" w:rsidP="00B82E72">
            <w:pPr>
              <w:rPr>
                <w:sz w:val="24"/>
                <w:szCs w:val="24"/>
              </w:rPr>
            </w:pPr>
            <w:r w:rsidRPr="007B52C1">
              <w:rPr>
                <w:sz w:val="24"/>
                <w:szCs w:val="24"/>
              </w:rPr>
              <w:t>3,00</w:t>
            </w:r>
          </w:p>
        </w:tc>
        <w:tc>
          <w:tcPr>
            <w:tcW w:w="709" w:type="dxa"/>
          </w:tcPr>
          <w:p w14:paraId="009647D3" w14:textId="77777777" w:rsidR="00B82E72" w:rsidRPr="007B52C1" w:rsidRDefault="00B82E72" w:rsidP="00B82E72">
            <w:pPr>
              <w:rPr>
                <w:sz w:val="24"/>
                <w:szCs w:val="24"/>
              </w:rPr>
            </w:pPr>
            <w:r w:rsidRPr="007B52C1">
              <w:rPr>
                <w:sz w:val="24"/>
                <w:szCs w:val="24"/>
              </w:rPr>
              <w:t>15,00</w:t>
            </w:r>
          </w:p>
        </w:tc>
        <w:tc>
          <w:tcPr>
            <w:tcW w:w="1843" w:type="dxa"/>
          </w:tcPr>
          <w:p w14:paraId="204E0A40" w14:textId="77777777" w:rsidR="00B82E72" w:rsidRPr="007B52C1" w:rsidRDefault="00B82E72" w:rsidP="00B82E72">
            <w:pPr>
              <w:rPr>
                <w:sz w:val="24"/>
                <w:szCs w:val="24"/>
              </w:rPr>
            </w:pPr>
            <w:r w:rsidRPr="007B52C1">
              <w:rPr>
                <w:bCs/>
                <w:color w:val="000000" w:themeColor="text1"/>
                <w:sz w:val="24"/>
                <w:szCs w:val="24"/>
              </w:rPr>
              <w:t>Підвищення рівня обізнаності населення щодо проблем торгівлі людьми</w:t>
            </w:r>
          </w:p>
        </w:tc>
      </w:tr>
      <w:tr w:rsidR="00B82E72" w:rsidRPr="00C30F5A" w14:paraId="526E01B2" w14:textId="77777777" w:rsidTr="00B82E72">
        <w:trPr>
          <w:jc w:val="center"/>
        </w:trPr>
        <w:tc>
          <w:tcPr>
            <w:tcW w:w="8500" w:type="dxa"/>
            <w:gridSpan w:val="5"/>
            <w:vAlign w:val="center"/>
          </w:tcPr>
          <w:p w14:paraId="31F997D7" w14:textId="77777777" w:rsidR="00B82E72" w:rsidRPr="002C3015" w:rsidRDefault="00B82E72" w:rsidP="00B82E72">
            <w:pPr>
              <w:rPr>
                <w:b/>
                <w:bCs/>
                <w:sz w:val="24"/>
                <w:szCs w:val="24"/>
              </w:rPr>
            </w:pPr>
            <w:r w:rsidRPr="002C3015">
              <w:rPr>
                <w:b/>
                <w:bCs/>
                <w:sz w:val="24"/>
                <w:szCs w:val="24"/>
              </w:rPr>
              <w:t>Всього за напрямом 4:</w:t>
            </w:r>
          </w:p>
        </w:tc>
        <w:tc>
          <w:tcPr>
            <w:tcW w:w="709" w:type="dxa"/>
            <w:vAlign w:val="center"/>
          </w:tcPr>
          <w:p w14:paraId="4F42DE68" w14:textId="77777777" w:rsidR="00B82E72" w:rsidRPr="004A274C" w:rsidRDefault="00B82E72" w:rsidP="00B82E72">
            <w:pPr>
              <w:rPr>
                <w:b/>
                <w:bCs/>
                <w:sz w:val="24"/>
                <w:szCs w:val="24"/>
              </w:rPr>
            </w:pPr>
            <w:r w:rsidRPr="004A274C">
              <w:rPr>
                <w:b/>
                <w:bCs/>
                <w:sz w:val="24"/>
                <w:szCs w:val="24"/>
              </w:rPr>
              <w:t>4,0</w:t>
            </w:r>
          </w:p>
        </w:tc>
        <w:tc>
          <w:tcPr>
            <w:tcW w:w="851" w:type="dxa"/>
            <w:vAlign w:val="center"/>
          </w:tcPr>
          <w:p w14:paraId="535B2AAD" w14:textId="77777777" w:rsidR="00B82E72" w:rsidRPr="004A274C" w:rsidRDefault="00B82E72" w:rsidP="00B82E72">
            <w:pPr>
              <w:rPr>
                <w:b/>
                <w:bCs/>
                <w:sz w:val="24"/>
                <w:szCs w:val="24"/>
              </w:rPr>
            </w:pPr>
            <w:r w:rsidRPr="004A274C">
              <w:rPr>
                <w:b/>
                <w:bCs/>
                <w:sz w:val="24"/>
                <w:szCs w:val="24"/>
              </w:rPr>
              <w:t>4,0</w:t>
            </w:r>
          </w:p>
        </w:tc>
        <w:tc>
          <w:tcPr>
            <w:tcW w:w="850" w:type="dxa"/>
            <w:vAlign w:val="center"/>
          </w:tcPr>
          <w:p w14:paraId="6B810217" w14:textId="77777777" w:rsidR="00B82E72" w:rsidRPr="004A274C" w:rsidRDefault="00B82E72" w:rsidP="00B82E72">
            <w:pPr>
              <w:rPr>
                <w:b/>
                <w:bCs/>
                <w:sz w:val="24"/>
                <w:szCs w:val="24"/>
              </w:rPr>
            </w:pPr>
            <w:r w:rsidRPr="004A274C">
              <w:rPr>
                <w:b/>
                <w:bCs/>
                <w:sz w:val="24"/>
                <w:szCs w:val="24"/>
              </w:rPr>
              <w:t>4,0</w:t>
            </w:r>
          </w:p>
        </w:tc>
        <w:tc>
          <w:tcPr>
            <w:tcW w:w="851" w:type="dxa"/>
            <w:vAlign w:val="center"/>
          </w:tcPr>
          <w:p w14:paraId="4F3A24FD" w14:textId="77777777" w:rsidR="00B82E72" w:rsidRPr="004A274C" w:rsidRDefault="00B82E72" w:rsidP="00B82E72">
            <w:pPr>
              <w:rPr>
                <w:b/>
                <w:bCs/>
                <w:sz w:val="24"/>
                <w:szCs w:val="24"/>
              </w:rPr>
            </w:pPr>
            <w:r w:rsidRPr="004A274C">
              <w:rPr>
                <w:b/>
                <w:bCs/>
                <w:sz w:val="24"/>
                <w:szCs w:val="24"/>
              </w:rPr>
              <w:t>4,0</w:t>
            </w:r>
          </w:p>
        </w:tc>
        <w:tc>
          <w:tcPr>
            <w:tcW w:w="850" w:type="dxa"/>
            <w:vAlign w:val="center"/>
          </w:tcPr>
          <w:p w14:paraId="04A9E8D6" w14:textId="77777777" w:rsidR="00B82E72" w:rsidRPr="004A274C" w:rsidRDefault="00B82E72" w:rsidP="00B82E72">
            <w:pPr>
              <w:rPr>
                <w:b/>
                <w:bCs/>
                <w:sz w:val="24"/>
                <w:szCs w:val="24"/>
              </w:rPr>
            </w:pPr>
            <w:r w:rsidRPr="004A274C">
              <w:rPr>
                <w:b/>
                <w:bCs/>
                <w:sz w:val="24"/>
                <w:szCs w:val="24"/>
              </w:rPr>
              <w:t>4,0</w:t>
            </w:r>
          </w:p>
        </w:tc>
        <w:tc>
          <w:tcPr>
            <w:tcW w:w="2552" w:type="dxa"/>
            <w:gridSpan w:val="2"/>
            <w:vAlign w:val="center"/>
          </w:tcPr>
          <w:p w14:paraId="055614F0" w14:textId="77777777" w:rsidR="00B82E72" w:rsidRPr="00C30F5A" w:rsidRDefault="00B82E72" w:rsidP="00B82E72">
            <w:pPr>
              <w:rPr>
                <w:sz w:val="24"/>
                <w:szCs w:val="24"/>
              </w:rPr>
            </w:pPr>
            <w:r w:rsidRPr="004A274C">
              <w:rPr>
                <w:b/>
                <w:bCs/>
                <w:sz w:val="24"/>
                <w:szCs w:val="24"/>
              </w:rPr>
              <w:t>20,0</w:t>
            </w:r>
          </w:p>
        </w:tc>
      </w:tr>
      <w:tr w:rsidR="00B82E72" w:rsidRPr="00C30F5A" w14:paraId="6263AE70" w14:textId="77777777" w:rsidTr="00B82E72">
        <w:trPr>
          <w:jc w:val="center"/>
        </w:trPr>
        <w:tc>
          <w:tcPr>
            <w:tcW w:w="8500" w:type="dxa"/>
            <w:gridSpan w:val="5"/>
            <w:vAlign w:val="center"/>
          </w:tcPr>
          <w:p w14:paraId="6143E094" w14:textId="77777777" w:rsidR="00B82E72" w:rsidRPr="00C30F5A" w:rsidRDefault="00B82E72" w:rsidP="00B82E72">
            <w:pPr>
              <w:rPr>
                <w:b/>
                <w:iCs/>
                <w:sz w:val="24"/>
                <w:szCs w:val="24"/>
              </w:rPr>
            </w:pPr>
            <w:r w:rsidRPr="00C30F5A">
              <w:rPr>
                <w:b/>
                <w:iCs/>
                <w:sz w:val="24"/>
                <w:szCs w:val="24"/>
              </w:rPr>
              <w:t>ВСЬОГО ЗА ПРОГРАМОЮ:</w:t>
            </w:r>
          </w:p>
          <w:p w14:paraId="040B8295" w14:textId="77777777" w:rsidR="00B82E72" w:rsidRPr="00C30F5A" w:rsidRDefault="00B82E72" w:rsidP="00B82E72">
            <w:pPr>
              <w:rPr>
                <w:sz w:val="24"/>
                <w:szCs w:val="24"/>
              </w:rPr>
            </w:pPr>
          </w:p>
        </w:tc>
        <w:tc>
          <w:tcPr>
            <w:tcW w:w="709" w:type="dxa"/>
            <w:vAlign w:val="center"/>
          </w:tcPr>
          <w:p w14:paraId="489D486C" w14:textId="77777777" w:rsidR="00B82E72" w:rsidRPr="002C3015" w:rsidRDefault="00B82E72" w:rsidP="00B82E72">
            <w:pPr>
              <w:jc w:val="center"/>
              <w:rPr>
                <w:b/>
                <w:bCs/>
                <w:sz w:val="24"/>
                <w:szCs w:val="24"/>
              </w:rPr>
            </w:pPr>
            <w:r w:rsidRPr="002C3015">
              <w:rPr>
                <w:b/>
                <w:bCs/>
                <w:sz w:val="24"/>
                <w:szCs w:val="24"/>
              </w:rPr>
              <w:t>87,0</w:t>
            </w:r>
          </w:p>
        </w:tc>
        <w:tc>
          <w:tcPr>
            <w:tcW w:w="851" w:type="dxa"/>
            <w:shd w:val="clear" w:color="auto" w:fill="FFFFFF"/>
            <w:vAlign w:val="center"/>
          </w:tcPr>
          <w:p w14:paraId="54F03D36" w14:textId="77777777" w:rsidR="00B82E72" w:rsidRPr="002C3015" w:rsidRDefault="00B82E72" w:rsidP="00B82E72">
            <w:pPr>
              <w:jc w:val="center"/>
              <w:rPr>
                <w:b/>
                <w:bCs/>
                <w:sz w:val="24"/>
                <w:szCs w:val="24"/>
              </w:rPr>
            </w:pPr>
            <w:r w:rsidRPr="002C3015">
              <w:rPr>
                <w:b/>
                <w:bCs/>
                <w:sz w:val="24"/>
                <w:szCs w:val="24"/>
              </w:rPr>
              <w:t>134,5</w:t>
            </w:r>
          </w:p>
        </w:tc>
        <w:tc>
          <w:tcPr>
            <w:tcW w:w="850" w:type="dxa"/>
            <w:shd w:val="clear" w:color="auto" w:fill="FFFFFF"/>
            <w:vAlign w:val="center"/>
          </w:tcPr>
          <w:p w14:paraId="1F6922A0" w14:textId="77777777" w:rsidR="00B82E72" w:rsidRPr="002C3015" w:rsidRDefault="00B82E72" w:rsidP="00B82E72">
            <w:pPr>
              <w:jc w:val="center"/>
              <w:rPr>
                <w:b/>
                <w:bCs/>
                <w:sz w:val="24"/>
                <w:szCs w:val="24"/>
              </w:rPr>
            </w:pPr>
            <w:r w:rsidRPr="002C3015">
              <w:rPr>
                <w:b/>
                <w:bCs/>
                <w:sz w:val="24"/>
                <w:szCs w:val="24"/>
              </w:rPr>
              <w:t>247,5</w:t>
            </w:r>
          </w:p>
        </w:tc>
        <w:tc>
          <w:tcPr>
            <w:tcW w:w="851" w:type="dxa"/>
            <w:shd w:val="clear" w:color="auto" w:fill="FFFFFF"/>
            <w:vAlign w:val="center"/>
          </w:tcPr>
          <w:p w14:paraId="1F621E15" w14:textId="77777777" w:rsidR="00B82E72" w:rsidRPr="002C3015" w:rsidRDefault="00B82E72" w:rsidP="00B82E72">
            <w:pPr>
              <w:jc w:val="center"/>
              <w:rPr>
                <w:b/>
                <w:bCs/>
                <w:sz w:val="24"/>
                <w:szCs w:val="24"/>
              </w:rPr>
            </w:pPr>
            <w:r w:rsidRPr="002C3015">
              <w:rPr>
                <w:b/>
                <w:bCs/>
                <w:sz w:val="24"/>
                <w:szCs w:val="24"/>
              </w:rPr>
              <w:t>259,5</w:t>
            </w:r>
          </w:p>
        </w:tc>
        <w:tc>
          <w:tcPr>
            <w:tcW w:w="850" w:type="dxa"/>
            <w:shd w:val="clear" w:color="auto" w:fill="FFFFFF"/>
            <w:vAlign w:val="center"/>
          </w:tcPr>
          <w:p w14:paraId="1228C9D3" w14:textId="77777777" w:rsidR="00B82E72" w:rsidRPr="002C3015" w:rsidRDefault="00B82E72" w:rsidP="00B82E72">
            <w:pPr>
              <w:jc w:val="center"/>
              <w:rPr>
                <w:b/>
                <w:bCs/>
                <w:sz w:val="24"/>
                <w:szCs w:val="24"/>
              </w:rPr>
            </w:pPr>
            <w:r w:rsidRPr="002C3015">
              <w:rPr>
                <w:b/>
                <w:bCs/>
                <w:sz w:val="24"/>
                <w:szCs w:val="24"/>
              </w:rPr>
              <w:t>271,5</w:t>
            </w:r>
          </w:p>
        </w:tc>
        <w:tc>
          <w:tcPr>
            <w:tcW w:w="2552" w:type="dxa"/>
            <w:gridSpan w:val="2"/>
            <w:vAlign w:val="center"/>
          </w:tcPr>
          <w:p w14:paraId="41D34DFD" w14:textId="77777777" w:rsidR="00B82E72" w:rsidRPr="002C3015" w:rsidRDefault="00B82E72" w:rsidP="00B82E72">
            <w:pPr>
              <w:jc w:val="center"/>
              <w:rPr>
                <w:b/>
                <w:bCs/>
                <w:sz w:val="24"/>
                <w:szCs w:val="24"/>
              </w:rPr>
            </w:pPr>
            <w:r w:rsidRPr="002C3015">
              <w:rPr>
                <w:b/>
                <w:bCs/>
                <w:sz w:val="24"/>
                <w:szCs w:val="24"/>
              </w:rPr>
              <w:t>1000,0</w:t>
            </w:r>
          </w:p>
        </w:tc>
      </w:tr>
    </w:tbl>
    <w:p w14:paraId="2527DC20" w14:textId="251E65B7" w:rsidR="00A67B7E" w:rsidRDefault="00A67B7E" w:rsidP="00B82E72">
      <w:pPr>
        <w:tabs>
          <w:tab w:val="left" w:pos="3165"/>
        </w:tabs>
        <w:jc w:val="center"/>
        <w:rPr>
          <w:b/>
          <w:sz w:val="24"/>
          <w:szCs w:val="24"/>
        </w:rPr>
      </w:pPr>
      <w:r>
        <w:rPr>
          <w:b/>
          <w:sz w:val="24"/>
          <w:szCs w:val="24"/>
        </w:rPr>
        <w:br w:type="page"/>
      </w:r>
    </w:p>
    <w:p w14:paraId="76A69868" w14:textId="114C8DDB" w:rsidR="00A67B7E" w:rsidRDefault="00A67B7E" w:rsidP="003C372A">
      <w:pPr>
        <w:spacing w:after="160" w:line="259" w:lineRule="auto"/>
        <w:rPr>
          <w:b/>
          <w:sz w:val="24"/>
          <w:szCs w:val="24"/>
        </w:rPr>
      </w:pPr>
      <w:r>
        <w:rPr>
          <w:b/>
          <w:sz w:val="24"/>
          <w:szCs w:val="24"/>
        </w:rPr>
        <w:lastRenderedPageBreak/>
        <w:br w:type="page"/>
      </w:r>
    </w:p>
    <w:p w14:paraId="3E3EFBBE" w14:textId="07ABDAE7" w:rsidR="003C372A" w:rsidRDefault="003C372A">
      <w:pPr>
        <w:spacing w:after="160" w:line="259" w:lineRule="auto"/>
        <w:rPr>
          <w:b/>
          <w:sz w:val="24"/>
          <w:szCs w:val="24"/>
        </w:rPr>
        <w:sectPr w:rsidR="003C372A" w:rsidSect="00A67B7E">
          <w:pgSz w:w="16840" w:h="11910" w:orient="landscape"/>
          <w:pgMar w:top="1701" w:right="1134" w:bottom="428" w:left="1134" w:header="708" w:footer="708" w:gutter="0"/>
          <w:cols w:space="720"/>
          <w:docGrid w:linePitch="272"/>
        </w:sectPr>
      </w:pPr>
    </w:p>
    <w:p w14:paraId="785881C2" w14:textId="5C83888C" w:rsidR="00D421DF" w:rsidRDefault="00D421DF" w:rsidP="00E43BF7">
      <w:pPr>
        <w:ind w:hanging="13"/>
        <w:jc w:val="center"/>
      </w:pPr>
      <w:r w:rsidRPr="006D5786">
        <w:rPr>
          <w:rFonts w:eastAsia="Calibri"/>
          <w:noProof/>
          <w:lang w:val="ru-RU"/>
        </w:rPr>
        <w:lastRenderedPageBreak/>
        <w:drawing>
          <wp:inline distT="0" distB="0" distL="0" distR="0" wp14:anchorId="3D1A3BBA" wp14:editId="32721262">
            <wp:extent cx="4286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52450"/>
                    </a:xfrm>
                    <a:prstGeom prst="rect">
                      <a:avLst/>
                    </a:prstGeom>
                    <a:solidFill>
                      <a:srgbClr val="FFFFFF"/>
                    </a:solidFill>
                    <a:ln>
                      <a:noFill/>
                    </a:ln>
                  </pic:spPr>
                </pic:pic>
              </a:graphicData>
            </a:graphic>
          </wp:inline>
        </w:drawing>
      </w:r>
    </w:p>
    <w:p w14:paraId="3AAA5511" w14:textId="77777777" w:rsidR="00E43BF7" w:rsidRPr="006D5786" w:rsidRDefault="00E43BF7" w:rsidP="00E43BF7">
      <w:pPr>
        <w:ind w:hanging="13"/>
        <w:jc w:val="center"/>
        <w:rPr>
          <w:b/>
          <w:sz w:val="28"/>
          <w:szCs w:val="28"/>
        </w:rPr>
      </w:pPr>
      <w:r w:rsidRPr="006D5786">
        <w:rPr>
          <w:b/>
          <w:sz w:val="28"/>
          <w:szCs w:val="28"/>
        </w:rPr>
        <w:t>УКРАЇНА</w:t>
      </w:r>
    </w:p>
    <w:p w14:paraId="338E3269" w14:textId="77777777" w:rsidR="00E43BF7" w:rsidRPr="006D5786" w:rsidRDefault="00E43BF7" w:rsidP="00E43BF7">
      <w:pPr>
        <w:jc w:val="center"/>
        <w:rPr>
          <w:b/>
          <w:sz w:val="28"/>
          <w:szCs w:val="28"/>
        </w:rPr>
      </w:pPr>
      <w:r w:rsidRPr="006D5786">
        <w:rPr>
          <w:b/>
          <w:sz w:val="28"/>
          <w:szCs w:val="28"/>
        </w:rPr>
        <w:t>СІВЕРСЬКА  МІСЬКА  РАДА</w:t>
      </w:r>
    </w:p>
    <w:p w14:paraId="7130B9B0" w14:textId="77777777" w:rsidR="00E43BF7" w:rsidRPr="006D5786" w:rsidRDefault="00E43BF7" w:rsidP="00E43BF7">
      <w:pPr>
        <w:jc w:val="center"/>
        <w:rPr>
          <w:b/>
          <w:sz w:val="28"/>
          <w:szCs w:val="28"/>
        </w:rPr>
      </w:pPr>
      <w:r w:rsidRPr="006D5786">
        <w:rPr>
          <w:b/>
          <w:sz w:val="28"/>
          <w:szCs w:val="28"/>
        </w:rPr>
        <w:t>БАХМУТСЬКОГО  РАЙОНУ  ДОНЕЦЬКОЇ  ОБЛАСТІ</w:t>
      </w:r>
    </w:p>
    <w:p w14:paraId="75508314" w14:textId="77777777" w:rsidR="00E43BF7" w:rsidRPr="006D5786" w:rsidRDefault="00E43BF7" w:rsidP="00E43BF7">
      <w:pPr>
        <w:jc w:val="center"/>
        <w:rPr>
          <w:b/>
          <w:sz w:val="28"/>
          <w:szCs w:val="28"/>
        </w:rPr>
      </w:pPr>
      <w:r w:rsidRPr="006D5786">
        <w:rPr>
          <w:b/>
          <w:sz w:val="28"/>
          <w:szCs w:val="28"/>
        </w:rPr>
        <w:t>ВИКОНАВЧИЙ  КОМІТЕТ</w:t>
      </w:r>
    </w:p>
    <w:p w14:paraId="2CC19712" w14:textId="77777777" w:rsidR="00E43BF7" w:rsidRPr="006D5786" w:rsidRDefault="00E43BF7" w:rsidP="00E43BF7">
      <w:pPr>
        <w:jc w:val="center"/>
        <w:rPr>
          <w:b/>
          <w:sz w:val="28"/>
          <w:szCs w:val="28"/>
        </w:rPr>
      </w:pPr>
    </w:p>
    <w:p w14:paraId="19CD4A4F" w14:textId="77777777" w:rsidR="00E43BF7" w:rsidRDefault="00E43BF7" w:rsidP="00E43BF7">
      <w:pPr>
        <w:jc w:val="center"/>
        <w:rPr>
          <w:b/>
          <w:sz w:val="28"/>
          <w:szCs w:val="28"/>
        </w:rPr>
      </w:pPr>
      <w:r w:rsidRPr="006D5786">
        <w:rPr>
          <w:b/>
          <w:sz w:val="28"/>
          <w:szCs w:val="28"/>
        </w:rPr>
        <w:t>Р І Ш Е Н Н Я</w:t>
      </w:r>
    </w:p>
    <w:p w14:paraId="4B4F4891" w14:textId="77777777" w:rsidR="00227E8B" w:rsidRPr="006D5786" w:rsidRDefault="00227E8B" w:rsidP="00E43BF7">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227E8B" w:rsidRPr="006D5786" w14:paraId="3267986C" w14:textId="77777777" w:rsidTr="00F953C1">
        <w:trPr>
          <w:jc w:val="center"/>
        </w:trPr>
        <w:tc>
          <w:tcPr>
            <w:tcW w:w="3095" w:type="dxa"/>
          </w:tcPr>
          <w:p w14:paraId="4327D918" w14:textId="77777777" w:rsidR="00227E8B" w:rsidRPr="006D5786" w:rsidRDefault="00227E8B" w:rsidP="00F953C1">
            <w:pPr>
              <w:widowControl w:val="0"/>
              <w:tabs>
                <w:tab w:val="left" w:pos="4680"/>
                <w:tab w:val="left" w:pos="6804"/>
              </w:tabs>
              <w:suppressAutoHyphens/>
              <w:spacing w:line="276" w:lineRule="auto"/>
              <w:jc w:val="center"/>
              <w:rPr>
                <w:b/>
                <w:kern w:val="2"/>
                <w:sz w:val="26"/>
                <w:szCs w:val="26"/>
                <w:lang w:eastAsia="ar-SA"/>
              </w:rPr>
            </w:pPr>
            <w:r>
              <w:rPr>
                <w:b/>
                <w:kern w:val="2"/>
                <w:sz w:val="26"/>
                <w:szCs w:val="26"/>
                <w:lang w:val="ru-RU" w:eastAsia="ar-SA"/>
              </w:rPr>
              <w:t>11.10.2021</w:t>
            </w:r>
          </w:p>
        </w:tc>
        <w:tc>
          <w:tcPr>
            <w:tcW w:w="3096" w:type="dxa"/>
          </w:tcPr>
          <w:p w14:paraId="6AC05305" w14:textId="77777777" w:rsidR="00227E8B" w:rsidRPr="006D5786" w:rsidRDefault="00227E8B" w:rsidP="00F953C1">
            <w:pPr>
              <w:widowControl w:val="0"/>
              <w:tabs>
                <w:tab w:val="left" w:pos="4680"/>
                <w:tab w:val="left" w:pos="6804"/>
              </w:tabs>
              <w:suppressAutoHyphens/>
              <w:spacing w:line="276" w:lineRule="auto"/>
              <w:jc w:val="center"/>
              <w:rPr>
                <w:kern w:val="2"/>
                <w:sz w:val="26"/>
                <w:szCs w:val="26"/>
                <w:lang w:eastAsia="ar-SA"/>
              </w:rPr>
            </w:pPr>
            <w:r w:rsidRPr="006D5786">
              <w:rPr>
                <w:kern w:val="2"/>
                <w:sz w:val="26"/>
                <w:szCs w:val="26"/>
                <w:lang w:eastAsia="ar-SA"/>
              </w:rPr>
              <w:t>Сіверськ</w:t>
            </w:r>
          </w:p>
        </w:tc>
        <w:tc>
          <w:tcPr>
            <w:tcW w:w="3096" w:type="dxa"/>
          </w:tcPr>
          <w:p w14:paraId="6F3DD6D5" w14:textId="79C808DB" w:rsidR="00227E8B" w:rsidRPr="006D5786" w:rsidRDefault="00227E8B" w:rsidP="00F953C1">
            <w:pPr>
              <w:widowControl w:val="0"/>
              <w:tabs>
                <w:tab w:val="left" w:pos="4680"/>
                <w:tab w:val="left" w:pos="6804"/>
              </w:tabs>
              <w:suppressAutoHyphens/>
              <w:spacing w:line="276" w:lineRule="auto"/>
              <w:ind w:firstLine="1214"/>
              <w:jc w:val="center"/>
              <w:rPr>
                <w:b/>
                <w:kern w:val="2"/>
                <w:sz w:val="26"/>
                <w:szCs w:val="26"/>
                <w:lang w:eastAsia="ar-SA"/>
              </w:rPr>
            </w:pPr>
            <w:r w:rsidRPr="006D5786">
              <w:rPr>
                <w:b/>
                <w:kern w:val="2"/>
                <w:sz w:val="26"/>
                <w:szCs w:val="26"/>
                <w:lang w:eastAsia="ar-SA"/>
              </w:rPr>
              <w:t>№</w:t>
            </w:r>
            <w:r>
              <w:rPr>
                <w:b/>
                <w:kern w:val="2"/>
                <w:sz w:val="26"/>
                <w:szCs w:val="26"/>
                <w:lang w:val="ru-RU" w:eastAsia="ar-SA"/>
              </w:rPr>
              <w:t xml:space="preserve"> 841</w:t>
            </w:r>
          </w:p>
        </w:tc>
      </w:tr>
    </w:tbl>
    <w:p w14:paraId="73A0F797" w14:textId="77777777" w:rsidR="00B82E72" w:rsidRDefault="006D5786" w:rsidP="00D421DF">
      <w:pPr>
        <w:spacing w:before="1" w:line="321" w:lineRule="exact"/>
        <w:ind w:left="850" w:hanging="850"/>
        <w:rPr>
          <w:spacing w:val="64"/>
          <w:sz w:val="28"/>
        </w:rPr>
      </w:pPr>
      <w:r w:rsidRPr="006D5786">
        <w:rPr>
          <w:sz w:val="28"/>
        </w:rPr>
        <w:t>Про</w:t>
      </w:r>
      <w:r w:rsidRPr="006D5786">
        <w:rPr>
          <w:spacing w:val="-7"/>
          <w:sz w:val="28"/>
        </w:rPr>
        <w:t xml:space="preserve"> </w:t>
      </w:r>
      <w:r w:rsidRPr="006D5786">
        <w:rPr>
          <w:sz w:val="28"/>
        </w:rPr>
        <w:t>створення</w:t>
      </w:r>
      <w:r w:rsidRPr="006D5786">
        <w:rPr>
          <w:spacing w:val="-3"/>
          <w:sz w:val="28"/>
        </w:rPr>
        <w:t xml:space="preserve"> </w:t>
      </w:r>
      <w:r w:rsidRPr="006D5786">
        <w:rPr>
          <w:sz w:val="28"/>
        </w:rPr>
        <w:t>Координаційної</w:t>
      </w:r>
      <w:r w:rsidRPr="006D5786">
        <w:rPr>
          <w:spacing w:val="64"/>
          <w:sz w:val="28"/>
        </w:rPr>
        <w:t xml:space="preserve"> </w:t>
      </w:r>
    </w:p>
    <w:p w14:paraId="4D99605F" w14:textId="77777777" w:rsidR="00B82E72" w:rsidRDefault="00B82E72" w:rsidP="00B82E72">
      <w:pPr>
        <w:spacing w:before="1" w:line="321" w:lineRule="exact"/>
        <w:ind w:left="850" w:hanging="850"/>
        <w:rPr>
          <w:spacing w:val="-6"/>
          <w:sz w:val="28"/>
        </w:rPr>
      </w:pPr>
      <w:r w:rsidRPr="006D5786">
        <w:rPr>
          <w:sz w:val="28"/>
        </w:rPr>
        <w:t>Р</w:t>
      </w:r>
      <w:r w:rsidR="006D5786" w:rsidRPr="006D5786">
        <w:rPr>
          <w:sz w:val="28"/>
        </w:rPr>
        <w:t>ади</w:t>
      </w:r>
      <w:r>
        <w:rPr>
          <w:sz w:val="28"/>
          <w:lang w:val="ru-RU"/>
        </w:rPr>
        <w:t xml:space="preserve"> </w:t>
      </w:r>
      <w:r w:rsidR="006D5786" w:rsidRPr="006D5786">
        <w:rPr>
          <w:sz w:val="28"/>
        </w:rPr>
        <w:t>з</w:t>
      </w:r>
      <w:r w:rsidR="006D5786" w:rsidRPr="006D5786">
        <w:rPr>
          <w:spacing w:val="-4"/>
          <w:sz w:val="28"/>
        </w:rPr>
        <w:t xml:space="preserve"> </w:t>
      </w:r>
      <w:r w:rsidR="006D5786" w:rsidRPr="006D5786">
        <w:rPr>
          <w:sz w:val="28"/>
        </w:rPr>
        <w:t>питань</w:t>
      </w:r>
      <w:r w:rsidR="006D5786" w:rsidRPr="006D5786">
        <w:rPr>
          <w:spacing w:val="-3"/>
          <w:sz w:val="28"/>
        </w:rPr>
        <w:t xml:space="preserve"> </w:t>
      </w:r>
      <w:r w:rsidR="006D5786" w:rsidRPr="006D5786">
        <w:rPr>
          <w:sz w:val="28"/>
        </w:rPr>
        <w:t>сімейної</w:t>
      </w:r>
      <w:r w:rsidR="006D5786" w:rsidRPr="006D5786">
        <w:rPr>
          <w:spacing w:val="-6"/>
          <w:sz w:val="28"/>
        </w:rPr>
        <w:t xml:space="preserve"> </w:t>
      </w:r>
      <w:r w:rsidR="006D5786" w:rsidRPr="006D5786">
        <w:rPr>
          <w:sz w:val="28"/>
        </w:rPr>
        <w:t>та</w:t>
      </w:r>
      <w:r w:rsidR="006D5786" w:rsidRPr="006D5786">
        <w:rPr>
          <w:spacing w:val="-4"/>
          <w:sz w:val="28"/>
        </w:rPr>
        <w:t xml:space="preserve"> </w:t>
      </w:r>
      <w:r w:rsidR="006D5786" w:rsidRPr="006D5786">
        <w:rPr>
          <w:sz w:val="28"/>
        </w:rPr>
        <w:t>ґендерної</w:t>
      </w:r>
      <w:r w:rsidR="006D5786" w:rsidRPr="006D5786">
        <w:rPr>
          <w:spacing w:val="-6"/>
          <w:sz w:val="28"/>
        </w:rPr>
        <w:t xml:space="preserve"> </w:t>
      </w:r>
    </w:p>
    <w:p w14:paraId="40E69EDC" w14:textId="77777777" w:rsidR="00B82E72" w:rsidRDefault="006D5786" w:rsidP="00B82E72">
      <w:pPr>
        <w:spacing w:before="1" w:line="321" w:lineRule="exact"/>
        <w:ind w:left="850" w:hanging="850"/>
        <w:rPr>
          <w:sz w:val="28"/>
        </w:rPr>
      </w:pPr>
      <w:r w:rsidRPr="006D5786">
        <w:rPr>
          <w:sz w:val="28"/>
        </w:rPr>
        <w:t>політики,</w:t>
      </w:r>
      <w:r w:rsidRPr="006D5786">
        <w:rPr>
          <w:spacing w:val="-67"/>
          <w:sz w:val="28"/>
        </w:rPr>
        <w:t xml:space="preserve"> </w:t>
      </w:r>
      <w:r w:rsidRPr="006D5786">
        <w:rPr>
          <w:sz w:val="28"/>
        </w:rPr>
        <w:t xml:space="preserve">запобігання та протидії </w:t>
      </w:r>
    </w:p>
    <w:p w14:paraId="638F8E5C" w14:textId="77777777" w:rsidR="00B82E72" w:rsidRDefault="006D5786" w:rsidP="00B82E72">
      <w:pPr>
        <w:spacing w:before="1" w:line="321" w:lineRule="exact"/>
        <w:ind w:left="850" w:hanging="850"/>
        <w:rPr>
          <w:spacing w:val="-5"/>
          <w:sz w:val="28"/>
        </w:rPr>
      </w:pPr>
      <w:r w:rsidRPr="006D5786">
        <w:rPr>
          <w:sz w:val="28"/>
        </w:rPr>
        <w:t>домашньому</w:t>
      </w:r>
      <w:r w:rsidR="00B82E72" w:rsidRPr="00B82E72">
        <w:rPr>
          <w:sz w:val="28"/>
        </w:rPr>
        <w:t xml:space="preserve"> </w:t>
      </w:r>
      <w:r w:rsidRPr="006D5786">
        <w:rPr>
          <w:sz w:val="28"/>
        </w:rPr>
        <w:t>насильству,</w:t>
      </w:r>
      <w:r w:rsidRPr="006D5786">
        <w:rPr>
          <w:spacing w:val="-1"/>
          <w:sz w:val="28"/>
        </w:rPr>
        <w:t xml:space="preserve"> </w:t>
      </w:r>
      <w:r w:rsidRPr="006D5786">
        <w:rPr>
          <w:sz w:val="28"/>
        </w:rPr>
        <w:t>торгівлі</w:t>
      </w:r>
      <w:r w:rsidRPr="006D5786">
        <w:rPr>
          <w:spacing w:val="-5"/>
          <w:sz w:val="28"/>
        </w:rPr>
        <w:t xml:space="preserve"> </w:t>
      </w:r>
    </w:p>
    <w:p w14:paraId="05E0BEB5" w14:textId="77777777" w:rsidR="00B82E72" w:rsidRDefault="006D5786" w:rsidP="00B82E72">
      <w:pPr>
        <w:spacing w:before="1" w:line="321" w:lineRule="exact"/>
        <w:ind w:left="850" w:hanging="850"/>
        <w:rPr>
          <w:sz w:val="28"/>
        </w:rPr>
      </w:pPr>
      <w:r w:rsidRPr="006D5786">
        <w:rPr>
          <w:sz w:val="28"/>
        </w:rPr>
        <w:t>людьми</w:t>
      </w:r>
      <w:r w:rsidR="00B82E72" w:rsidRPr="00B82E72">
        <w:rPr>
          <w:sz w:val="28"/>
        </w:rPr>
        <w:t xml:space="preserve"> </w:t>
      </w:r>
      <w:r w:rsidRPr="006D5786">
        <w:rPr>
          <w:sz w:val="28"/>
        </w:rPr>
        <w:t>при</w:t>
      </w:r>
      <w:r w:rsidR="00B82E72" w:rsidRPr="00B82E72">
        <w:rPr>
          <w:sz w:val="28"/>
        </w:rPr>
        <w:t xml:space="preserve"> </w:t>
      </w:r>
      <w:r w:rsidRPr="006D5786">
        <w:rPr>
          <w:sz w:val="28"/>
        </w:rPr>
        <w:t xml:space="preserve">виконавчому комітеті </w:t>
      </w:r>
    </w:p>
    <w:p w14:paraId="0D7ECECE" w14:textId="793945EF" w:rsidR="006D5786" w:rsidRPr="006D5786" w:rsidRDefault="006D5786" w:rsidP="00B82E72">
      <w:pPr>
        <w:spacing w:before="1" w:line="321" w:lineRule="exact"/>
        <w:ind w:left="850" w:hanging="850"/>
        <w:rPr>
          <w:sz w:val="28"/>
        </w:rPr>
      </w:pPr>
      <w:r w:rsidRPr="006D5786">
        <w:rPr>
          <w:sz w:val="28"/>
        </w:rPr>
        <w:t>Сіверської міської ради</w:t>
      </w:r>
      <w:r w:rsidR="00B82E72">
        <w:rPr>
          <w:sz w:val="28"/>
          <w:lang w:val="ru-RU"/>
        </w:rPr>
        <w:t xml:space="preserve"> </w:t>
      </w:r>
      <w:r w:rsidRPr="006D5786">
        <w:rPr>
          <w:sz w:val="28"/>
        </w:rPr>
        <w:t>затвердження</w:t>
      </w:r>
      <w:r w:rsidRPr="006D5786">
        <w:rPr>
          <w:spacing w:val="-1"/>
          <w:sz w:val="28"/>
        </w:rPr>
        <w:t xml:space="preserve"> </w:t>
      </w:r>
      <w:r w:rsidRPr="006D5786">
        <w:rPr>
          <w:sz w:val="28"/>
        </w:rPr>
        <w:t>її</w:t>
      </w:r>
      <w:r w:rsidRPr="006D5786">
        <w:rPr>
          <w:spacing w:val="-2"/>
          <w:sz w:val="28"/>
        </w:rPr>
        <w:t xml:space="preserve"> </w:t>
      </w:r>
      <w:r w:rsidRPr="006D5786">
        <w:rPr>
          <w:sz w:val="28"/>
        </w:rPr>
        <w:t>персонального</w:t>
      </w:r>
      <w:r w:rsidRPr="006D5786">
        <w:rPr>
          <w:spacing w:val="-3"/>
          <w:sz w:val="28"/>
        </w:rPr>
        <w:t xml:space="preserve"> </w:t>
      </w:r>
      <w:r w:rsidRPr="006D5786">
        <w:rPr>
          <w:sz w:val="28"/>
        </w:rPr>
        <w:t>складу</w:t>
      </w:r>
      <w:r w:rsidRPr="006D5786">
        <w:rPr>
          <w:spacing w:val="-8"/>
          <w:sz w:val="28"/>
        </w:rPr>
        <w:t xml:space="preserve"> </w:t>
      </w:r>
      <w:r w:rsidRPr="006D5786">
        <w:rPr>
          <w:sz w:val="28"/>
        </w:rPr>
        <w:t>та Положення</w:t>
      </w:r>
    </w:p>
    <w:p w14:paraId="54D06504" w14:textId="77777777" w:rsidR="006D5786" w:rsidRPr="006D5786" w:rsidRDefault="006D5786" w:rsidP="006D5786">
      <w:pPr>
        <w:pStyle w:val="a8"/>
        <w:spacing w:before="9"/>
        <w:rPr>
          <w:sz w:val="27"/>
          <w:lang w:val="uk-UA"/>
        </w:rPr>
      </w:pPr>
    </w:p>
    <w:p w14:paraId="59C01C6C" w14:textId="783A64EC" w:rsidR="006D5786" w:rsidRPr="006D5786" w:rsidRDefault="006D5786" w:rsidP="00B82E72">
      <w:pPr>
        <w:ind w:right="224" w:firstLine="709"/>
        <w:jc w:val="both"/>
        <w:rPr>
          <w:sz w:val="28"/>
        </w:rPr>
      </w:pPr>
      <w:r w:rsidRPr="006D5786">
        <w:rPr>
          <w:sz w:val="28"/>
        </w:rPr>
        <w:t>У</w:t>
      </w:r>
      <w:r w:rsidRPr="006D5786">
        <w:rPr>
          <w:spacing w:val="1"/>
          <w:sz w:val="28"/>
        </w:rPr>
        <w:t xml:space="preserve"> </w:t>
      </w:r>
      <w:r w:rsidRPr="006D5786">
        <w:rPr>
          <w:sz w:val="28"/>
        </w:rPr>
        <w:t>зв’язку</w:t>
      </w:r>
      <w:r w:rsidRPr="006D5786">
        <w:rPr>
          <w:spacing w:val="1"/>
          <w:sz w:val="28"/>
        </w:rPr>
        <w:t xml:space="preserve"> </w:t>
      </w:r>
      <w:r w:rsidRPr="006D5786">
        <w:rPr>
          <w:sz w:val="28"/>
        </w:rPr>
        <w:t>зі</w:t>
      </w:r>
      <w:r w:rsidRPr="006D5786">
        <w:rPr>
          <w:spacing w:val="1"/>
          <w:sz w:val="28"/>
        </w:rPr>
        <w:t xml:space="preserve"> </w:t>
      </w:r>
      <w:r w:rsidRPr="006D5786">
        <w:rPr>
          <w:sz w:val="28"/>
        </w:rPr>
        <w:t>змінами</w:t>
      </w:r>
      <w:r w:rsidRPr="006D5786">
        <w:rPr>
          <w:spacing w:val="1"/>
          <w:sz w:val="28"/>
        </w:rPr>
        <w:t xml:space="preserve"> </w:t>
      </w:r>
      <w:r w:rsidRPr="006D5786">
        <w:rPr>
          <w:sz w:val="28"/>
        </w:rPr>
        <w:t>в</w:t>
      </w:r>
      <w:r w:rsidRPr="006D5786">
        <w:rPr>
          <w:spacing w:val="1"/>
          <w:sz w:val="28"/>
        </w:rPr>
        <w:t xml:space="preserve"> </w:t>
      </w:r>
      <w:r w:rsidRPr="006D5786">
        <w:rPr>
          <w:sz w:val="28"/>
        </w:rPr>
        <w:t>діючому</w:t>
      </w:r>
      <w:r w:rsidRPr="006D5786">
        <w:rPr>
          <w:spacing w:val="1"/>
          <w:sz w:val="28"/>
        </w:rPr>
        <w:t xml:space="preserve"> </w:t>
      </w:r>
      <w:r w:rsidRPr="006D5786">
        <w:rPr>
          <w:sz w:val="28"/>
        </w:rPr>
        <w:t>законодавстві</w:t>
      </w:r>
      <w:r w:rsidRPr="006D5786">
        <w:rPr>
          <w:spacing w:val="1"/>
          <w:sz w:val="28"/>
        </w:rPr>
        <w:t xml:space="preserve"> </w:t>
      </w:r>
      <w:r w:rsidRPr="006D5786">
        <w:rPr>
          <w:sz w:val="28"/>
        </w:rPr>
        <w:t>України, апараті міської ради</w:t>
      </w:r>
      <w:r w:rsidRPr="006D5786">
        <w:rPr>
          <w:spacing w:val="1"/>
          <w:sz w:val="28"/>
        </w:rPr>
        <w:t xml:space="preserve"> </w:t>
      </w:r>
      <w:r w:rsidRPr="006D5786">
        <w:rPr>
          <w:sz w:val="28"/>
        </w:rPr>
        <w:t>та</w:t>
      </w:r>
      <w:r w:rsidRPr="006D5786">
        <w:rPr>
          <w:spacing w:val="1"/>
          <w:sz w:val="28"/>
        </w:rPr>
        <w:t xml:space="preserve"> </w:t>
      </w:r>
      <w:r w:rsidRPr="006D5786">
        <w:rPr>
          <w:sz w:val="28"/>
        </w:rPr>
        <w:t>з</w:t>
      </w:r>
      <w:r w:rsidRPr="006D5786">
        <w:rPr>
          <w:spacing w:val="1"/>
          <w:sz w:val="28"/>
        </w:rPr>
        <w:t xml:space="preserve"> </w:t>
      </w:r>
      <w:r w:rsidRPr="006D5786">
        <w:rPr>
          <w:sz w:val="28"/>
        </w:rPr>
        <w:t>метою</w:t>
      </w:r>
      <w:r w:rsidRPr="006D5786">
        <w:rPr>
          <w:spacing w:val="1"/>
          <w:sz w:val="28"/>
        </w:rPr>
        <w:t xml:space="preserve"> </w:t>
      </w:r>
      <w:r w:rsidRPr="006D5786">
        <w:rPr>
          <w:sz w:val="28"/>
        </w:rPr>
        <w:t>координації зусиль стосовно створення соціальних та економічних умов для</w:t>
      </w:r>
      <w:r w:rsidRPr="006D5786">
        <w:rPr>
          <w:spacing w:val="1"/>
          <w:sz w:val="28"/>
        </w:rPr>
        <w:t xml:space="preserve"> </w:t>
      </w:r>
      <w:r w:rsidRPr="006D5786">
        <w:rPr>
          <w:sz w:val="28"/>
        </w:rPr>
        <w:t>належного функціонування й розвитку сім’ї як основи суспільства, підвищення</w:t>
      </w:r>
      <w:r w:rsidRPr="006D5786">
        <w:rPr>
          <w:spacing w:val="1"/>
          <w:sz w:val="28"/>
        </w:rPr>
        <w:t xml:space="preserve"> </w:t>
      </w:r>
      <w:r w:rsidRPr="006D5786">
        <w:rPr>
          <w:sz w:val="28"/>
        </w:rPr>
        <w:t>статусу жінок у суспільстві, утвердження рівних прав та можливостей жінок і</w:t>
      </w:r>
      <w:r w:rsidRPr="006D5786">
        <w:rPr>
          <w:spacing w:val="1"/>
          <w:sz w:val="28"/>
        </w:rPr>
        <w:t xml:space="preserve"> </w:t>
      </w:r>
      <w:r w:rsidRPr="006D5786">
        <w:rPr>
          <w:sz w:val="28"/>
        </w:rPr>
        <w:t>чоловіків,</w:t>
      </w:r>
      <w:r w:rsidRPr="006D5786">
        <w:rPr>
          <w:spacing w:val="1"/>
          <w:sz w:val="28"/>
        </w:rPr>
        <w:t xml:space="preserve"> </w:t>
      </w:r>
      <w:r w:rsidRPr="006D5786">
        <w:rPr>
          <w:sz w:val="28"/>
        </w:rPr>
        <w:t>попередження</w:t>
      </w:r>
      <w:r w:rsidRPr="006D5786">
        <w:rPr>
          <w:spacing w:val="1"/>
          <w:sz w:val="28"/>
        </w:rPr>
        <w:t xml:space="preserve"> </w:t>
      </w:r>
      <w:r w:rsidRPr="006D5786">
        <w:rPr>
          <w:sz w:val="28"/>
        </w:rPr>
        <w:t>насильства</w:t>
      </w:r>
      <w:r w:rsidRPr="006D5786">
        <w:rPr>
          <w:spacing w:val="1"/>
          <w:sz w:val="28"/>
        </w:rPr>
        <w:t xml:space="preserve"> </w:t>
      </w:r>
      <w:r w:rsidRPr="006D5786">
        <w:rPr>
          <w:sz w:val="28"/>
        </w:rPr>
        <w:t>в</w:t>
      </w:r>
      <w:r w:rsidRPr="006D5786">
        <w:rPr>
          <w:spacing w:val="1"/>
          <w:sz w:val="28"/>
        </w:rPr>
        <w:t xml:space="preserve"> </w:t>
      </w:r>
      <w:r w:rsidRPr="006D5786">
        <w:rPr>
          <w:sz w:val="28"/>
        </w:rPr>
        <w:t>сім’ї</w:t>
      </w:r>
      <w:r w:rsidRPr="006D5786">
        <w:rPr>
          <w:spacing w:val="1"/>
          <w:sz w:val="28"/>
        </w:rPr>
        <w:t xml:space="preserve"> </w:t>
      </w:r>
      <w:r w:rsidRPr="006D5786">
        <w:rPr>
          <w:sz w:val="28"/>
        </w:rPr>
        <w:t>та</w:t>
      </w:r>
      <w:r w:rsidRPr="006D5786">
        <w:rPr>
          <w:spacing w:val="1"/>
          <w:sz w:val="28"/>
        </w:rPr>
        <w:t xml:space="preserve"> </w:t>
      </w:r>
      <w:r w:rsidRPr="006D5786">
        <w:rPr>
          <w:sz w:val="28"/>
        </w:rPr>
        <w:t>протидії</w:t>
      </w:r>
      <w:r w:rsidRPr="006D5786">
        <w:rPr>
          <w:spacing w:val="1"/>
          <w:sz w:val="28"/>
        </w:rPr>
        <w:t xml:space="preserve"> </w:t>
      </w:r>
      <w:r w:rsidRPr="006D5786">
        <w:rPr>
          <w:sz w:val="28"/>
        </w:rPr>
        <w:t>торгівлі</w:t>
      </w:r>
      <w:r w:rsidRPr="006D5786">
        <w:rPr>
          <w:spacing w:val="70"/>
          <w:sz w:val="28"/>
        </w:rPr>
        <w:t xml:space="preserve"> </w:t>
      </w:r>
      <w:r w:rsidRPr="006D5786">
        <w:rPr>
          <w:sz w:val="28"/>
        </w:rPr>
        <w:t>людьми,</w:t>
      </w:r>
      <w:r w:rsidRPr="006D5786">
        <w:rPr>
          <w:spacing w:val="1"/>
          <w:sz w:val="28"/>
        </w:rPr>
        <w:t xml:space="preserve"> </w:t>
      </w:r>
      <w:r w:rsidRPr="006D5786">
        <w:rPr>
          <w:sz w:val="28"/>
        </w:rPr>
        <w:t>надання</w:t>
      </w:r>
      <w:r w:rsidRPr="006D5786">
        <w:rPr>
          <w:spacing w:val="1"/>
          <w:sz w:val="28"/>
        </w:rPr>
        <w:t xml:space="preserve"> </w:t>
      </w:r>
      <w:r w:rsidRPr="006D5786">
        <w:rPr>
          <w:sz w:val="28"/>
        </w:rPr>
        <w:t>всебічної</w:t>
      </w:r>
      <w:r w:rsidRPr="006D5786">
        <w:rPr>
          <w:spacing w:val="1"/>
          <w:sz w:val="28"/>
        </w:rPr>
        <w:t xml:space="preserve"> </w:t>
      </w:r>
      <w:r w:rsidRPr="006D5786">
        <w:rPr>
          <w:sz w:val="28"/>
        </w:rPr>
        <w:t>допомоги</w:t>
      </w:r>
      <w:r w:rsidRPr="006D5786">
        <w:rPr>
          <w:spacing w:val="1"/>
          <w:sz w:val="28"/>
        </w:rPr>
        <w:t xml:space="preserve"> </w:t>
      </w:r>
      <w:r w:rsidRPr="006D5786">
        <w:rPr>
          <w:sz w:val="28"/>
        </w:rPr>
        <w:t>сім’ям,</w:t>
      </w:r>
      <w:r w:rsidRPr="006D5786">
        <w:rPr>
          <w:spacing w:val="1"/>
          <w:sz w:val="28"/>
        </w:rPr>
        <w:t xml:space="preserve"> </w:t>
      </w:r>
      <w:r w:rsidRPr="006D5786">
        <w:rPr>
          <w:sz w:val="28"/>
        </w:rPr>
        <w:t>які</w:t>
      </w:r>
      <w:r w:rsidRPr="006D5786">
        <w:rPr>
          <w:spacing w:val="1"/>
          <w:sz w:val="28"/>
        </w:rPr>
        <w:t xml:space="preserve"> </w:t>
      </w:r>
      <w:r w:rsidRPr="006D5786">
        <w:rPr>
          <w:sz w:val="28"/>
        </w:rPr>
        <w:t>опинилися</w:t>
      </w:r>
      <w:r w:rsidRPr="006D5786">
        <w:rPr>
          <w:spacing w:val="1"/>
          <w:sz w:val="28"/>
        </w:rPr>
        <w:t xml:space="preserve"> </w:t>
      </w:r>
      <w:r w:rsidRPr="006D5786">
        <w:rPr>
          <w:sz w:val="28"/>
        </w:rPr>
        <w:t>в</w:t>
      </w:r>
      <w:r w:rsidRPr="006D5786">
        <w:rPr>
          <w:spacing w:val="1"/>
          <w:sz w:val="28"/>
        </w:rPr>
        <w:t xml:space="preserve"> </w:t>
      </w:r>
      <w:r w:rsidRPr="006D5786">
        <w:rPr>
          <w:sz w:val="28"/>
        </w:rPr>
        <w:t>складних</w:t>
      </w:r>
      <w:r w:rsidRPr="006D5786">
        <w:rPr>
          <w:spacing w:val="1"/>
          <w:sz w:val="28"/>
        </w:rPr>
        <w:t xml:space="preserve"> </w:t>
      </w:r>
      <w:r w:rsidRPr="006D5786">
        <w:rPr>
          <w:sz w:val="28"/>
        </w:rPr>
        <w:t>життєвих</w:t>
      </w:r>
      <w:r w:rsidRPr="006D5786">
        <w:rPr>
          <w:spacing w:val="1"/>
          <w:sz w:val="28"/>
        </w:rPr>
        <w:t xml:space="preserve"> </w:t>
      </w:r>
      <w:r w:rsidRPr="006D5786">
        <w:rPr>
          <w:sz w:val="28"/>
        </w:rPr>
        <w:t>обставинах,</w:t>
      </w:r>
      <w:r w:rsidRPr="006D5786">
        <w:rPr>
          <w:spacing w:val="1"/>
          <w:sz w:val="28"/>
        </w:rPr>
        <w:t xml:space="preserve"> </w:t>
      </w:r>
      <w:r w:rsidRPr="006D5786">
        <w:rPr>
          <w:sz w:val="28"/>
        </w:rPr>
        <w:t>відповідно</w:t>
      </w:r>
      <w:r w:rsidRPr="006D5786">
        <w:rPr>
          <w:spacing w:val="1"/>
          <w:sz w:val="28"/>
        </w:rPr>
        <w:t xml:space="preserve"> </w:t>
      </w:r>
      <w:r w:rsidRPr="006D5786">
        <w:rPr>
          <w:sz w:val="28"/>
        </w:rPr>
        <w:t>до</w:t>
      </w:r>
      <w:r w:rsidRPr="006D5786">
        <w:rPr>
          <w:spacing w:val="1"/>
          <w:sz w:val="28"/>
        </w:rPr>
        <w:t xml:space="preserve"> </w:t>
      </w:r>
      <w:r w:rsidRPr="006D5786">
        <w:rPr>
          <w:sz w:val="28"/>
        </w:rPr>
        <w:t>постанов</w:t>
      </w:r>
      <w:r w:rsidRPr="006D5786">
        <w:rPr>
          <w:spacing w:val="1"/>
          <w:sz w:val="28"/>
        </w:rPr>
        <w:t xml:space="preserve"> </w:t>
      </w:r>
      <w:r w:rsidRPr="006D5786">
        <w:rPr>
          <w:sz w:val="28"/>
        </w:rPr>
        <w:t>Кабінету Міністрів України від:</w:t>
      </w:r>
      <w:r w:rsidRPr="006D5786">
        <w:rPr>
          <w:spacing w:val="1"/>
          <w:sz w:val="28"/>
        </w:rPr>
        <w:t xml:space="preserve"> </w:t>
      </w:r>
      <w:r w:rsidRPr="006D5786">
        <w:rPr>
          <w:sz w:val="28"/>
        </w:rPr>
        <w:t>21.11.2013</w:t>
      </w:r>
      <w:r w:rsidRPr="006D5786">
        <w:rPr>
          <w:spacing w:val="1"/>
          <w:sz w:val="28"/>
        </w:rPr>
        <w:t xml:space="preserve"> </w:t>
      </w:r>
      <w:r w:rsidRPr="006D5786">
        <w:rPr>
          <w:sz w:val="28"/>
        </w:rPr>
        <w:t>№</w:t>
      </w:r>
      <w:r w:rsidRPr="006D5786">
        <w:rPr>
          <w:spacing w:val="1"/>
          <w:sz w:val="28"/>
        </w:rPr>
        <w:t xml:space="preserve"> </w:t>
      </w:r>
      <w:r w:rsidRPr="006D5786">
        <w:rPr>
          <w:sz w:val="28"/>
        </w:rPr>
        <w:t>895</w:t>
      </w:r>
      <w:r w:rsidRPr="006D5786">
        <w:rPr>
          <w:spacing w:val="1"/>
          <w:sz w:val="28"/>
        </w:rPr>
        <w:t xml:space="preserve"> </w:t>
      </w:r>
      <w:r w:rsidRPr="006D5786">
        <w:rPr>
          <w:sz w:val="28"/>
        </w:rPr>
        <w:t>«Про</w:t>
      </w:r>
      <w:r w:rsidRPr="006D5786">
        <w:rPr>
          <w:spacing w:val="-67"/>
          <w:sz w:val="28"/>
        </w:rPr>
        <w:t xml:space="preserve"> </w:t>
      </w:r>
      <w:r w:rsidRPr="006D5786">
        <w:rPr>
          <w:sz w:val="28"/>
        </w:rPr>
        <w:t>затвердження Порядку взаємодії суб’єктів соціального супроводу сімей (осіб),</w:t>
      </w:r>
      <w:r w:rsidRPr="006D5786">
        <w:rPr>
          <w:spacing w:val="1"/>
          <w:sz w:val="28"/>
        </w:rPr>
        <w:t xml:space="preserve"> </w:t>
      </w:r>
      <w:r w:rsidRPr="006D5786">
        <w:rPr>
          <w:sz w:val="28"/>
        </w:rPr>
        <w:t>які перебувають у складних життєвих обставинах»; 21.11. 2013</w:t>
      </w:r>
      <w:r w:rsidRPr="006D5786">
        <w:rPr>
          <w:spacing w:val="1"/>
          <w:sz w:val="28"/>
        </w:rPr>
        <w:t xml:space="preserve"> </w:t>
      </w:r>
      <w:r w:rsidRPr="006D5786">
        <w:rPr>
          <w:sz w:val="28"/>
        </w:rPr>
        <w:t>№ 896 «Про</w:t>
      </w:r>
      <w:r w:rsidRPr="006D5786">
        <w:rPr>
          <w:spacing w:val="1"/>
          <w:sz w:val="28"/>
        </w:rPr>
        <w:t xml:space="preserve"> </w:t>
      </w:r>
      <w:r w:rsidRPr="006D5786">
        <w:rPr>
          <w:sz w:val="28"/>
        </w:rPr>
        <w:t>затвердження</w:t>
      </w:r>
      <w:r w:rsidRPr="006D5786">
        <w:rPr>
          <w:spacing w:val="1"/>
          <w:sz w:val="28"/>
        </w:rPr>
        <w:t xml:space="preserve"> </w:t>
      </w:r>
      <w:r w:rsidRPr="006D5786">
        <w:rPr>
          <w:sz w:val="28"/>
        </w:rPr>
        <w:t>Порядку</w:t>
      </w:r>
      <w:r w:rsidRPr="006D5786">
        <w:rPr>
          <w:spacing w:val="1"/>
          <w:sz w:val="28"/>
        </w:rPr>
        <w:t xml:space="preserve"> </w:t>
      </w:r>
      <w:r w:rsidRPr="006D5786">
        <w:rPr>
          <w:sz w:val="28"/>
        </w:rPr>
        <w:t>виявлення</w:t>
      </w:r>
      <w:r w:rsidRPr="006D5786">
        <w:rPr>
          <w:spacing w:val="1"/>
          <w:sz w:val="28"/>
        </w:rPr>
        <w:t xml:space="preserve"> </w:t>
      </w:r>
      <w:r w:rsidRPr="006D5786">
        <w:rPr>
          <w:sz w:val="28"/>
        </w:rPr>
        <w:t>сімей</w:t>
      </w:r>
      <w:r w:rsidRPr="006D5786">
        <w:rPr>
          <w:spacing w:val="1"/>
          <w:sz w:val="28"/>
        </w:rPr>
        <w:t xml:space="preserve"> </w:t>
      </w:r>
      <w:r w:rsidRPr="006D5786">
        <w:rPr>
          <w:sz w:val="28"/>
        </w:rPr>
        <w:t>(осіб),</w:t>
      </w:r>
      <w:r w:rsidRPr="006D5786">
        <w:rPr>
          <w:spacing w:val="1"/>
          <w:sz w:val="28"/>
        </w:rPr>
        <w:t xml:space="preserve"> </w:t>
      </w:r>
      <w:r w:rsidRPr="006D5786">
        <w:rPr>
          <w:sz w:val="28"/>
        </w:rPr>
        <w:t>які</w:t>
      </w:r>
      <w:r w:rsidRPr="006D5786">
        <w:rPr>
          <w:spacing w:val="1"/>
          <w:sz w:val="28"/>
        </w:rPr>
        <w:t xml:space="preserve"> </w:t>
      </w:r>
      <w:r w:rsidRPr="006D5786">
        <w:rPr>
          <w:sz w:val="28"/>
        </w:rPr>
        <w:t>перебувають</w:t>
      </w:r>
      <w:r w:rsidRPr="006D5786">
        <w:rPr>
          <w:spacing w:val="1"/>
          <w:sz w:val="28"/>
        </w:rPr>
        <w:t xml:space="preserve"> </w:t>
      </w:r>
      <w:r w:rsidRPr="006D5786">
        <w:rPr>
          <w:sz w:val="28"/>
        </w:rPr>
        <w:t>у</w:t>
      </w:r>
      <w:r w:rsidRPr="006D5786">
        <w:rPr>
          <w:spacing w:val="1"/>
          <w:sz w:val="28"/>
        </w:rPr>
        <w:t xml:space="preserve"> </w:t>
      </w:r>
      <w:r w:rsidRPr="006D5786">
        <w:rPr>
          <w:sz w:val="28"/>
        </w:rPr>
        <w:t>складних</w:t>
      </w:r>
      <w:r w:rsidRPr="006D5786">
        <w:rPr>
          <w:spacing w:val="1"/>
          <w:sz w:val="28"/>
        </w:rPr>
        <w:t xml:space="preserve"> </w:t>
      </w:r>
      <w:r w:rsidRPr="006D5786">
        <w:rPr>
          <w:sz w:val="28"/>
        </w:rPr>
        <w:t>життєвих</w:t>
      </w:r>
      <w:r w:rsidRPr="006D5786">
        <w:rPr>
          <w:spacing w:val="1"/>
          <w:sz w:val="28"/>
        </w:rPr>
        <w:t xml:space="preserve"> </w:t>
      </w:r>
      <w:r w:rsidRPr="006D5786">
        <w:rPr>
          <w:sz w:val="28"/>
        </w:rPr>
        <w:t>обставинах,</w:t>
      </w:r>
      <w:r w:rsidRPr="006D5786">
        <w:rPr>
          <w:spacing w:val="1"/>
          <w:sz w:val="28"/>
        </w:rPr>
        <w:t xml:space="preserve"> </w:t>
      </w:r>
      <w:r w:rsidRPr="006D5786">
        <w:rPr>
          <w:sz w:val="28"/>
        </w:rPr>
        <w:t>надання</w:t>
      </w:r>
      <w:r w:rsidRPr="006D5786">
        <w:rPr>
          <w:spacing w:val="1"/>
          <w:sz w:val="28"/>
        </w:rPr>
        <w:t xml:space="preserve"> </w:t>
      </w:r>
      <w:r w:rsidRPr="006D5786">
        <w:rPr>
          <w:sz w:val="28"/>
        </w:rPr>
        <w:t>соціальних</w:t>
      </w:r>
      <w:r w:rsidRPr="006D5786">
        <w:rPr>
          <w:spacing w:val="1"/>
          <w:sz w:val="28"/>
        </w:rPr>
        <w:t xml:space="preserve"> </w:t>
      </w:r>
      <w:r w:rsidRPr="006D5786">
        <w:rPr>
          <w:sz w:val="28"/>
        </w:rPr>
        <w:t>послуг</w:t>
      </w:r>
      <w:r w:rsidRPr="006D5786">
        <w:rPr>
          <w:spacing w:val="1"/>
          <w:sz w:val="28"/>
        </w:rPr>
        <w:t xml:space="preserve"> </w:t>
      </w:r>
      <w:r w:rsidRPr="006D5786">
        <w:rPr>
          <w:sz w:val="28"/>
        </w:rPr>
        <w:t>та</w:t>
      </w:r>
      <w:r w:rsidRPr="006D5786">
        <w:rPr>
          <w:spacing w:val="1"/>
          <w:sz w:val="28"/>
        </w:rPr>
        <w:t xml:space="preserve"> </w:t>
      </w:r>
      <w:r w:rsidRPr="006D5786">
        <w:rPr>
          <w:sz w:val="28"/>
        </w:rPr>
        <w:t>здійснення</w:t>
      </w:r>
      <w:r w:rsidRPr="006D5786">
        <w:rPr>
          <w:spacing w:val="1"/>
          <w:sz w:val="28"/>
        </w:rPr>
        <w:t xml:space="preserve"> </w:t>
      </w:r>
      <w:r w:rsidRPr="006D5786">
        <w:rPr>
          <w:sz w:val="28"/>
        </w:rPr>
        <w:t>соціального</w:t>
      </w:r>
      <w:r w:rsidRPr="006D5786">
        <w:rPr>
          <w:spacing w:val="-67"/>
          <w:sz w:val="28"/>
        </w:rPr>
        <w:t xml:space="preserve"> </w:t>
      </w:r>
      <w:r w:rsidRPr="006D5786">
        <w:rPr>
          <w:sz w:val="28"/>
        </w:rPr>
        <w:t>супроводу</w:t>
      </w:r>
      <w:r w:rsidRPr="006D5786">
        <w:rPr>
          <w:spacing w:val="1"/>
          <w:sz w:val="28"/>
        </w:rPr>
        <w:t xml:space="preserve"> </w:t>
      </w:r>
      <w:r w:rsidRPr="006D5786">
        <w:rPr>
          <w:sz w:val="28"/>
        </w:rPr>
        <w:t>таких</w:t>
      </w:r>
      <w:r w:rsidRPr="006D5786">
        <w:rPr>
          <w:spacing w:val="1"/>
          <w:sz w:val="28"/>
        </w:rPr>
        <w:t xml:space="preserve"> </w:t>
      </w:r>
      <w:r w:rsidRPr="006D5786">
        <w:rPr>
          <w:sz w:val="28"/>
        </w:rPr>
        <w:t>сімей</w:t>
      </w:r>
      <w:r w:rsidRPr="006D5786">
        <w:rPr>
          <w:spacing w:val="1"/>
          <w:sz w:val="28"/>
        </w:rPr>
        <w:t xml:space="preserve"> </w:t>
      </w:r>
      <w:r w:rsidRPr="006D5786">
        <w:rPr>
          <w:sz w:val="28"/>
        </w:rPr>
        <w:t>(осіб)»;</w:t>
      </w:r>
      <w:r w:rsidRPr="006D5786">
        <w:rPr>
          <w:spacing w:val="1"/>
          <w:sz w:val="28"/>
        </w:rPr>
        <w:t xml:space="preserve"> </w:t>
      </w:r>
      <w:r w:rsidRPr="006D5786">
        <w:rPr>
          <w:sz w:val="28"/>
        </w:rPr>
        <w:t>05.09.</w:t>
      </w:r>
      <w:r w:rsidRPr="006D5786">
        <w:rPr>
          <w:spacing w:val="1"/>
          <w:sz w:val="28"/>
        </w:rPr>
        <w:t xml:space="preserve"> </w:t>
      </w:r>
      <w:r w:rsidRPr="006D5786">
        <w:rPr>
          <w:sz w:val="28"/>
        </w:rPr>
        <w:t>2007</w:t>
      </w:r>
      <w:r w:rsidRPr="006D5786">
        <w:rPr>
          <w:spacing w:val="1"/>
          <w:sz w:val="28"/>
        </w:rPr>
        <w:t xml:space="preserve"> </w:t>
      </w:r>
      <w:r w:rsidRPr="006D5786">
        <w:rPr>
          <w:sz w:val="28"/>
        </w:rPr>
        <w:t>№</w:t>
      </w:r>
      <w:r w:rsidRPr="006D5786">
        <w:rPr>
          <w:spacing w:val="1"/>
          <w:sz w:val="28"/>
        </w:rPr>
        <w:t xml:space="preserve"> </w:t>
      </w:r>
      <w:r w:rsidRPr="006D5786">
        <w:rPr>
          <w:sz w:val="28"/>
        </w:rPr>
        <w:t>1087</w:t>
      </w:r>
      <w:r w:rsidRPr="006D5786">
        <w:rPr>
          <w:spacing w:val="1"/>
          <w:sz w:val="28"/>
        </w:rPr>
        <w:t xml:space="preserve"> </w:t>
      </w:r>
      <w:r w:rsidRPr="006D5786">
        <w:rPr>
          <w:sz w:val="28"/>
        </w:rPr>
        <w:t>«Про</w:t>
      </w:r>
      <w:r w:rsidRPr="006D5786">
        <w:rPr>
          <w:spacing w:val="1"/>
          <w:sz w:val="28"/>
        </w:rPr>
        <w:t xml:space="preserve"> </w:t>
      </w:r>
      <w:r w:rsidRPr="006D5786">
        <w:rPr>
          <w:sz w:val="28"/>
        </w:rPr>
        <w:t>консультативно-</w:t>
      </w:r>
      <w:r w:rsidRPr="006D5786">
        <w:rPr>
          <w:spacing w:val="1"/>
          <w:sz w:val="28"/>
        </w:rPr>
        <w:t xml:space="preserve"> </w:t>
      </w:r>
      <w:r w:rsidRPr="006D5786">
        <w:rPr>
          <w:sz w:val="28"/>
        </w:rPr>
        <w:t>дорадчі</w:t>
      </w:r>
      <w:r w:rsidRPr="006D5786">
        <w:rPr>
          <w:spacing w:val="1"/>
          <w:sz w:val="28"/>
        </w:rPr>
        <w:t xml:space="preserve"> </w:t>
      </w:r>
      <w:r w:rsidRPr="006D5786">
        <w:rPr>
          <w:sz w:val="28"/>
        </w:rPr>
        <w:t>органи з питань сім’ї,</w:t>
      </w:r>
      <w:r w:rsidRPr="006D5786">
        <w:rPr>
          <w:spacing w:val="1"/>
          <w:sz w:val="28"/>
        </w:rPr>
        <w:t xml:space="preserve"> </w:t>
      </w:r>
      <w:r w:rsidRPr="006D5786">
        <w:rPr>
          <w:sz w:val="28"/>
        </w:rPr>
        <w:t>гендерної рівності,</w:t>
      </w:r>
      <w:r w:rsidRPr="006D5786">
        <w:rPr>
          <w:spacing w:val="1"/>
          <w:sz w:val="28"/>
        </w:rPr>
        <w:t xml:space="preserve"> </w:t>
      </w:r>
      <w:r w:rsidRPr="006D5786">
        <w:rPr>
          <w:sz w:val="28"/>
        </w:rPr>
        <w:t>демографічного розвитку,</w:t>
      </w:r>
      <w:r w:rsidRPr="006D5786">
        <w:rPr>
          <w:spacing w:val="1"/>
          <w:sz w:val="28"/>
        </w:rPr>
        <w:t xml:space="preserve"> </w:t>
      </w:r>
      <w:r w:rsidRPr="006D5786">
        <w:rPr>
          <w:sz w:val="28"/>
        </w:rPr>
        <w:t>запобігання</w:t>
      </w:r>
      <w:r w:rsidRPr="006D5786">
        <w:rPr>
          <w:spacing w:val="1"/>
          <w:sz w:val="28"/>
        </w:rPr>
        <w:t xml:space="preserve"> </w:t>
      </w:r>
      <w:r w:rsidRPr="006D5786">
        <w:rPr>
          <w:sz w:val="28"/>
        </w:rPr>
        <w:t>насильству</w:t>
      </w:r>
      <w:r w:rsidRPr="006D5786">
        <w:rPr>
          <w:spacing w:val="1"/>
          <w:sz w:val="28"/>
        </w:rPr>
        <w:t xml:space="preserve"> </w:t>
      </w:r>
      <w:r w:rsidRPr="006D5786">
        <w:rPr>
          <w:sz w:val="28"/>
        </w:rPr>
        <w:t>в</w:t>
      </w:r>
      <w:r w:rsidRPr="006D5786">
        <w:rPr>
          <w:spacing w:val="1"/>
          <w:sz w:val="28"/>
        </w:rPr>
        <w:t xml:space="preserve"> </w:t>
      </w:r>
      <w:r w:rsidRPr="006D5786">
        <w:rPr>
          <w:sz w:val="28"/>
        </w:rPr>
        <w:t>сім’ї</w:t>
      </w:r>
      <w:r w:rsidRPr="006D5786">
        <w:rPr>
          <w:spacing w:val="1"/>
          <w:sz w:val="28"/>
        </w:rPr>
        <w:t xml:space="preserve"> </w:t>
      </w:r>
      <w:r w:rsidRPr="006D5786">
        <w:rPr>
          <w:sz w:val="28"/>
        </w:rPr>
        <w:t>та</w:t>
      </w:r>
      <w:r w:rsidRPr="006D5786">
        <w:rPr>
          <w:spacing w:val="1"/>
          <w:sz w:val="28"/>
        </w:rPr>
        <w:t xml:space="preserve"> </w:t>
      </w:r>
      <w:r w:rsidRPr="006D5786">
        <w:rPr>
          <w:sz w:val="28"/>
        </w:rPr>
        <w:t>протидії</w:t>
      </w:r>
      <w:r w:rsidRPr="006D5786">
        <w:rPr>
          <w:spacing w:val="1"/>
          <w:sz w:val="28"/>
        </w:rPr>
        <w:t xml:space="preserve"> </w:t>
      </w:r>
      <w:r w:rsidRPr="006D5786">
        <w:rPr>
          <w:sz w:val="28"/>
        </w:rPr>
        <w:t>торгівлі</w:t>
      </w:r>
      <w:r w:rsidRPr="006D5786">
        <w:rPr>
          <w:spacing w:val="70"/>
          <w:sz w:val="28"/>
        </w:rPr>
        <w:t xml:space="preserve"> </w:t>
      </w:r>
      <w:r w:rsidRPr="006D5786">
        <w:rPr>
          <w:sz w:val="28"/>
        </w:rPr>
        <w:t>людьми»</w:t>
      </w:r>
      <w:r w:rsidRPr="006D5786">
        <w:rPr>
          <w:rFonts w:ascii="Bahnschrift" w:hAnsi="Bahnschrift"/>
          <w:sz w:val="28"/>
        </w:rPr>
        <w:t>,</w:t>
      </w:r>
      <w:r w:rsidRPr="006D5786">
        <w:rPr>
          <w:rFonts w:ascii="Bahnschrift" w:hAnsi="Bahnschrift"/>
          <w:spacing w:val="48"/>
          <w:sz w:val="28"/>
        </w:rPr>
        <w:t xml:space="preserve"> </w:t>
      </w:r>
      <w:r w:rsidRPr="006D5786">
        <w:rPr>
          <w:sz w:val="28"/>
        </w:rPr>
        <w:t>враховуючи</w:t>
      </w:r>
      <w:r w:rsidRPr="006D5786">
        <w:rPr>
          <w:spacing w:val="1"/>
          <w:sz w:val="28"/>
        </w:rPr>
        <w:t xml:space="preserve"> </w:t>
      </w:r>
      <w:r w:rsidRPr="006D5786">
        <w:rPr>
          <w:sz w:val="28"/>
        </w:rPr>
        <w:t>закони</w:t>
      </w:r>
      <w:r w:rsidRPr="006D5786">
        <w:rPr>
          <w:spacing w:val="1"/>
          <w:sz w:val="28"/>
        </w:rPr>
        <w:t xml:space="preserve"> </w:t>
      </w:r>
      <w:r w:rsidRPr="006D5786">
        <w:rPr>
          <w:sz w:val="28"/>
        </w:rPr>
        <w:t>України</w:t>
      </w:r>
      <w:r w:rsidRPr="006D5786">
        <w:rPr>
          <w:spacing w:val="1"/>
          <w:sz w:val="28"/>
        </w:rPr>
        <w:t xml:space="preserve"> </w:t>
      </w:r>
      <w:r w:rsidRPr="006D5786">
        <w:rPr>
          <w:sz w:val="28"/>
        </w:rPr>
        <w:t>«Про</w:t>
      </w:r>
      <w:r w:rsidRPr="006D5786">
        <w:rPr>
          <w:spacing w:val="1"/>
          <w:sz w:val="28"/>
        </w:rPr>
        <w:t xml:space="preserve"> </w:t>
      </w:r>
      <w:r w:rsidRPr="006D5786">
        <w:rPr>
          <w:sz w:val="28"/>
        </w:rPr>
        <w:t>забезпечення</w:t>
      </w:r>
      <w:r w:rsidRPr="006D5786">
        <w:rPr>
          <w:spacing w:val="1"/>
          <w:sz w:val="28"/>
        </w:rPr>
        <w:t xml:space="preserve"> </w:t>
      </w:r>
      <w:r w:rsidRPr="006D5786">
        <w:rPr>
          <w:sz w:val="28"/>
        </w:rPr>
        <w:t>рівних</w:t>
      </w:r>
      <w:r w:rsidRPr="006D5786">
        <w:rPr>
          <w:spacing w:val="1"/>
          <w:sz w:val="28"/>
        </w:rPr>
        <w:t xml:space="preserve"> </w:t>
      </w:r>
      <w:r w:rsidRPr="006D5786">
        <w:rPr>
          <w:sz w:val="28"/>
        </w:rPr>
        <w:t>прав</w:t>
      </w:r>
      <w:r w:rsidRPr="006D5786">
        <w:rPr>
          <w:spacing w:val="1"/>
          <w:sz w:val="28"/>
        </w:rPr>
        <w:t xml:space="preserve"> </w:t>
      </w:r>
      <w:r w:rsidRPr="006D5786">
        <w:rPr>
          <w:sz w:val="28"/>
        </w:rPr>
        <w:t>та</w:t>
      </w:r>
      <w:r w:rsidRPr="006D5786">
        <w:rPr>
          <w:spacing w:val="1"/>
          <w:sz w:val="28"/>
        </w:rPr>
        <w:t xml:space="preserve"> </w:t>
      </w:r>
      <w:r w:rsidRPr="006D5786">
        <w:rPr>
          <w:sz w:val="28"/>
        </w:rPr>
        <w:t>можливостей</w:t>
      </w:r>
      <w:r w:rsidRPr="006D5786">
        <w:rPr>
          <w:spacing w:val="1"/>
          <w:sz w:val="28"/>
        </w:rPr>
        <w:t xml:space="preserve"> </w:t>
      </w:r>
      <w:r w:rsidRPr="006D5786">
        <w:rPr>
          <w:sz w:val="28"/>
        </w:rPr>
        <w:t>жінок</w:t>
      </w:r>
      <w:r w:rsidRPr="006D5786">
        <w:rPr>
          <w:spacing w:val="1"/>
          <w:sz w:val="28"/>
        </w:rPr>
        <w:t xml:space="preserve"> </w:t>
      </w:r>
      <w:r w:rsidRPr="006D5786">
        <w:rPr>
          <w:sz w:val="28"/>
        </w:rPr>
        <w:t>і</w:t>
      </w:r>
      <w:r w:rsidRPr="006D5786">
        <w:rPr>
          <w:spacing w:val="1"/>
          <w:sz w:val="28"/>
        </w:rPr>
        <w:t xml:space="preserve"> </w:t>
      </w:r>
      <w:r w:rsidRPr="006D5786">
        <w:rPr>
          <w:sz w:val="28"/>
        </w:rPr>
        <w:t>чоловіків»,</w:t>
      </w:r>
      <w:r w:rsidRPr="006D5786">
        <w:rPr>
          <w:spacing w:val="1"/>
          <w:sz w:val="28"/>
        </w:rPr>
        <w:t xml:space="preserve"> </w:t>
      </w:r>
      <w:r w:rsidRPr="006D5786">
        <w:rPr>
          <w:sz w:val="28"/>
        </w:rPr>
        <w:t>«Про</w:t>
      </w:r>
      <w:r w:rsidRPr="006D5786">
        <w:rPr>
          <w:spacing w:val="1"/>
          <w:sz w:val="28"/>
        </w:rPr>
        <w:t xml:space="preserve"> </w:t>
      </w:r>
      <w:r w:rsidRPr="006D5786">
        <w:rPr>
          <w:sz w:val="28"/>
        </w:rPr>
        <w:t>запобігання</w:t>
      </w:r>
      <w:r w:rsidRPr="006D5786">
        <w:rPr>
          <w:spacing w:val="1"/>
          <w:sz w:val="28"/>
        </w:rPr>
        <w:t xml:space="preserve"> </w:t>
      </w:r>
      <w:r w:rsidRPr="006D5786">
        <w:rPr>
          <w:sz w:val="28"/>
        </w:rPr>
        <w:t>та</w:t>
      </w:r>
      <w:r w:rsidRPr="006D5786">
        <w:rPr>
          <w:spacing w:val="1"/>
          <w:sz w:val="28"/>
        </w:rPr>
        <w:t xml:space="preserve"> </w:t>
      </w:r>
      <w:r w:rsidRPr="006D5786">
        <w:rPr>
          <w:sz w:val="28"/>
        </w:rPr>
        <w:t>протидію</w:t>
      </w:r>
      <w:r w:rsidRPr="006D5786">
        <w:rPr>
          <w:spacing w:val="1"/>
          <w:sz w:val="28"/>
        </w:rPr>
        <w:t xml:space="preserve"> </w:t>
      </w:r>
      <w:r w:rsidRPr="006D5786">
        <w:rPr>
          <w:sz w:val="28"/>
        </w:rPr>
        <w:t>домашньому</w:t>
      </w:r>
      <w:r w:rsidRPr="006D5786">
        <w:rPr>
          <w:spacing w:val="1"/>
          <w:sz w:val="28"/>
        </w:rPr>
        <w:t xml:space="preserve"> </w:t>
      </w:r>
      <w:r w:rsidRPr="006D5786">
        <w:rPr>
          <w:sz w:val="28"/>
        </w:rPr>
        <w:t>насильству»,</w:t>
      </w:r>
      <w:r w:rsidRPr="006D5786">
        <w:rPr>
          <w:spacing w:val="1"/>
          <w:sz w:val="28"/>
        </w:rPr>
        <w:t xml:space="preserve"> </w:t>
      </w:r>
      <w:r w:rsidRPr="006D5786">
        <w:rPr>
          <w:sz w:val="28"/>
        </w:rPr>
        <w:t>«Про</w:t>
      </w:r>
      <w:r w:rsidRPr="006D5786">
        <w:rPr>
          <w:spacing w:val="1"/>
          <w:sz w:val="28"/>
        </w:rPr>
        <w:t xml:space="preserve"> </w:t>
      </w:r>
      <w:r w:rsidRPr="006D5786">
        <w:rPr>
          <w:sz w:val="28"/>
        </w:rPr>
        <w:t>протидію</w:t>
      </w:r>
      <w:r w:rsidRPr="006D5786">
        <w:rPr>
          <w:spacing w:val="1"/>
          <w:sz w:val="28"/>
        </w:rPr>
        <w:t xml:space="preserve"> </w:t>
      </w:r>
      <w:r w:rsidRPr="006D5786">
        <w:rPr>
          <w:sz w:val="28"/>
        </w:rPr>
        <w:t>торгівлі</w:t>
      </w:r>
      <w:r w:rsidRPr="006D5786">
        <w:rPr>
          <w:spacing w:val="1"/>
          <w:sz w:val="28"/>
        </w:rPr>
        <w:t xml:space="preserve"> </w:t>
      </w:r>
      <w:r w:rsidRPr="006D5786">
        <w:rPr>
          <w:sz w:val="28"/>
        </w:rPr>
        <w:t>людьми»,</w:t>
      </w:r>
      <w:r w:rsidRPr="006D5786">
        <w:rPr>
          <w:spacing w:val="1"/>
          <w:sz w:val="28"/>
        </w:rPr>
        <w:t xml:space="preserve"> </w:t>
      </w:r>
      <w:r w:rsidRPr="006D5786">
        <w:rPr>
          <w:sz w:val="28"/>
        </w:rPr>
        <w:t>керуючись</w:t>
      </w:r>
      <w:r w:rsidRPr="006D5786">
        <w:rPr>
          <w:spacing w:val="1"/>
          <w:sz w:val="28"/>
        </w:rPr>
        <w:t xml:space="preserve"> </w:t>
      </w:r>
      <w:r w:rsidRPr="006D5786">
        <w:rPr>
          <w:sz w:val="28"/>
        </w:rPr>
        <w:t>статтею</w:t>
      </w:r>
      <w:r w:rsidRPr="006D5786">
        <w:rPr>
          <w:spacing w:val="1"/>
          <w:sz w:val="28"/>
        </w:rPr>
        <w:t xml:space="preserve"> </w:t>
      </w:r>
      <w:r w:rsidRPr="006D5786">
        <w:rPr>
          <w:sz w:val="28"/>
        </w:rPr>
        <w:t>34</w:t>
      </w:r>
      <w:r w:rsidRPr="006D5786">
        <w:rPr>
          <w:spacing w:val="1"/>
          <w:sz w:val="28"/>
        </w:rPr>
        <w:t xml:space="preserve"> </w:t>
      </w:r>
      <w:r w:rsidRPr="006D5786">
        <w:rPr>
          <w:sz w:val="28"/>
        </w:rPr>
        <w:t>Закону</w:t>
      </w:r>
      <w:r w:rsidRPr="006D5786">
        <w:rPr>
          <w:spacing w:val="1"/>
          <w:sz w:val="28"/>
        </w:rPr>
        <w:t xml:space="preserve"> </w:t>
      </w:r>
      <w:r w:rsidRPr="006D5786">
        <w:rPr>
          <w:sz w:val="28"/>
        </w:rPr>
        <w:t>України</w:t>
      </w:r>
      <w:r w:rsidRPr="006D5786">
        <w:rPr>
          <w:spacing w:val="1"/>
          <w:sz w:val="28"/>
        </w:rPr>
        <w:t xml:space="preserve"> </w:t>
      </w:r>
      <w:r w:rsidRPr="006D5786">
        <w:rPr>
          <w:sz w:val="28"/>
        </w:rPr>
        <w:t>«Про</w:t>
      </w:r>
      <w:r w:rsidRPr="006D5786">
        <w:rPr>
          <w:spacing w:val="1"/>
          <w:sz w:val="28"/>
        </w:rPr>
        <w:t xml:space="preserve"> </w:t>
      </w:r>
      <w:r w:rsidRPr="006D5786">
        <w:rPr>
          <w:sz w:val="28"/>
        </w:rPr>
        <w:t>місцеве</w:t>
      </w:r>
      <w:r w:rsidRPr="006D5786">
        <w:rPr>
          <w:spacing w:val="-4"/>
          <w:sz w:val="28"/>
        </w:rPr>
        <w:t xml:space="preserve"> </w:t>
      </w:r>
      <w:r w:rsidRPr="006D5786">
        <w:rPr>
          <w:sz w:val="28"/>
        </w:rPr>
        <w:t>самоврядування</w:t>
      </w:r>
      <w:r w:rsidRPr="006D5786">
        <w:rPr>
          <w:spacing w:val="-1"/>
          <w:sz w:val="28"/>
        </w:rPr>
        <w:t xml:space="preserve"> </w:t>
      </w:r>
      <w:r w:rsidRPr="006D5786">
        <w:rPr>
          <w:sz w:val="28"/>
        </w:rPr>
        <w:t>в</w:t>
      </w:r>
      <w:r w:rsidRPr="006D5786">
        <w:rPr>
          <w:spacing w:val="1"/>
          <w:sz w:val="28"/>
        </w:rPr>
        <w:t xml:space="preserve"> </w:t>
      </w:r>
      <w:r w:rsidRPr="006D5786">
        <w:rPr>
          <w:sz w:val="28"/>
        </w:rPr>
        <w:t>Україні»,</w:t>
      </w:r>
      <w:r w:rsidRPr="006D5786">
        <w:rPr>
          <w:spacing w:val="2"/>
          <w:sz w:val="28"/>
        </w:rPr>
        <w:t xml:space="preserve"> </w:t>
      </w:r>
      <w:r w:rsidRPr="006D5786">
        <w:rPr>
          <w:sz w:val="28"/>
        </w:rPr>
        <w:t>виконком міської</w:t>
      </w:r>
      <w:r w:rsidRPr="006D5786">
        <w:rPr>
          <w:spacing w:val="-2"/>
          <w:sz w:val="28"/>
        </w:rPr>
        <w:t xml:space="preserve"> </w:t>
      </w:r>
      <w:r w:rsidRPr="006D5786">
        <w:rPr>
          <w:sz w:val="28"/>
        </w:rPr>
        <w:t>ради</w:t>
      </w:r>
    </w:p>
    <w:p w14:paraId="3A0F507F" w14:textId="77777777" w:rsidR="006D5786" w:rsidRPr="006D5786" w:rsidRDefault="006D5786" w:rsidP="00B82E72">
      <w:pPr>
        <w:spacing w:before="145"/>
        <w:ind w:left="960" w:hanging="960"/>
        <w:rPr>
          <w:sz w:val="28"/>
        </w:rPr>
      </w:pPr>
      <w:r w:rsidRPr="006D5786">
        <w:rPr>
          <w:sz w:val="28"/>
        </w:rPr>
        <w:t>ВИРІШИВ:</w:t>
      </w:r>
    </w:p>
    <w:p w14:paraId="71BBAF30" w14:textId="494D0221" w:rsidR="00B82E72" w:rsidRPr="00B82E72" w:rsidRDefault="00B82E72" w:rsidP="00B82E72">
      <w:pPr>
        <w:widowControl w:val="0"/>
        <w:tabs>
          <w:tab w:val="left" w:pos="1889"/>
        </w:tabs>
        <w:autoSpaceDE w:val="0"/>
        <w:autoSpaceDN w:val="0"/>
        <w:spacing w:before="67"/>
        <w:ind w:right="225" w:firstLine="709"/>
        <w:jc w:val="both"/>
        <w:rPr>
          <w:sz w:val="28"/>
        </w:rPr>
      </w:pPr>
      <w:r w:rsidRPr="00B82E72">
        <w:rPr>
          <w:sz w:val="28"/>
        </w:rPr>
        <w:t xml:space="preserve">1. </w:t>
      </w:r>
      <w:r w:rsidRPr="006D5786">
        <w:rPr>
          <w:sz w:val="28"/>
        </w:rPr>
        <w:t>Створити Координаційну раду з питань сімейної та ґендерної політики,</w:t>
      </w:r>
      <w:r w:rsidRPr="006D5786">
        <w:rPr>
          <w:spacing w:val="1"/>
          <w:sz w:val="28"/>
        </w:rPr>
        <w:t xml:space="preserve"> </w:t>
      </w:r>
      <w:r w:rsidRPr="006D5786">
        <w:rPr>
          <w:sz w:val="28"/>
        </w:rPr>
        <w:t>запобігання</w:t>
      </w:r>
      <w:r w:rsidRPr="00B82E72">
        <w:rPr>
          <w:sz w:val="28"/>
        </w:rPr>
        <w:t xml:space="preserve"> </w:t>
      </w:r>
      <w:r>
        <w:rPr>
          <w:sz w:val="28"/>
        </w:rPr>
        <w:t xml:space="preserve">та протидії </w:t>
      </w:r>
      <w:r w:rsidRPr="006D5786">
        <w:rPr>
          <w:sz w:val="28"/>
        </w:rPr>
        <w:t>д</w:t>
      </w:r>
      <w:r>
        <w:rPr>
          <w:sz w:val="28"/>
        </w:rPr>
        <w:t>омашньому</w:t>
      </w:r>
      <w:r w:rsidRPr="00B82E72">
        <w:rPr>
          <w:sz w:val="28"/>
        </w:rPr>
        <w:t xml:space="preserve"> насильству, торгівлі л</w:t>
      </w:r>
      <w:r w:rsidRPr="006D5786">
        <w:rPr>
          <w:sz w:val="28"/>
        </w:rPr>
        <w:t>юдьми</w:t>
      </w:r>
      <w:r w:rsidRPr="00B82E72">
        <w:rPr>
          <w:sz w:val="28"/>
        </w:rPr>
        <w:t xml:space="preserve"> </w:t>
      </w:r>
      <w:r w:rsidRPr="006D5786">
        <w:rPr>
          <w:spacing w:val="-2"/>
          <w:sz w:val="28"/>
        </w:rPr>
        <w:t>при</w:t>
      </w:r>
      <w:r w:rsidRPr="00B82E72">
        <w:rPr>
          <w:spacing w:val="-2"/>
          <w:sz w:val="28"/>
        </w:rPr>
        <w:t xml:space="preserve"> </w:t>
      </w:r>
      <w:r w:rsidRPr="006D5786">
        <w:rPr>
          <w:spacing w:val="-67"/>
          <w:sz w:val="28"/>
        </w:rPr>
        <w:t xml:space="preserve"> </w:t>
      </w:r>
      <w:r>
        <w:rPr>
          <w:sz w:val="28"/>
        </w:rPr>
        <w:t xml:space="preserve">виконавчому </w:t>
      </w:r>
      <w:r w:rsidRPr="006D5786">
        <w:rPr>
          <w:sz w:val="28"/>
        </w:rPr>
        <w:t>комітеті</w:t>
      </w:r>
      <w:r w:rsidRPr="006D5786">
        <w:rPr>
          <w:sz w:val="28"/>
        </w:rPr>
        <w:tab/>
        <w:t>Сіверської</w:t>
      </w:r>
      <w:r w:rsidRPr="00B82E72">
        <w:rPr>
          <w:sz w:val="28"/>
        </w:rPr>
        <w:t xml:space="preserve">  міської ради у кількості 15 осіб. </w:t>
      </w:r>
    </w:p>
    <w:p w14:paraId="12F01123" w14:textId="73B6C05D" w:rsidR="006D5786" w:rsidRPr="00B82E72" w:rsidRDefault="00B82E72" w:rsidP="00B82E72">
      <w:pPr>
        <w:widowControl w:val="0"/>
        <w:tabs>
          <w:tab w:val="left" w:pos="1889"/>
        </w:tabs>
        <w:autoSpaceDE w:val="0"/>
        <w:autoSpaceDN w:val="0"/>
        <w:spacing w:before="67"/>
        <w:ind w:right="225" w:firstLine="709"/>
        <w:jc w:val="both"/>
        <w:rPr>
          <w:sz w:val="28"/>
        </w:rPr>
      </w:pPr>
      <w:r w:rsidRPr="00B82E72">
        <w:rPr>
          <w:sz w:val="28"/>
        </w:rPr>
        <w:t xml:space="preserve">2. </w:t>
      </w:r>
      <w:r w:rsidR="006D5786" w:rsidRPr="00B82E72">
        <w:rPr>
          <w:sz w:val="28"/>
        </w:rPr>
        <w:t>Затвердити персональний склад Координаційної ради з питань сімейної</w:t>
      </w:r>
      <w:r w:rsidR="006D5786" w:rsidRPr="00B82E72">
        <w:rPr>
          <w:spacing w:val="1"/>
          <w:sz w:val="28"/>
        </w:rPr>
        <w:t xml:space="preserve"> </w:t>
      </w:r>
      <w:r w:rsidR="006D5786" w:rsidRPr="00B82E72">
        <w:rPr>
          <w:sz w:val="28"/>
        </w:rPr>
        <w:t>та ґендерної політики, запобігання та протидії домашньому насильству, торгівлі</w:t>
      </w:r>
      <w:r w:rsidR="006D5786" w:rsidRPr="00B82E72">
        <w:rPr>
          <w:spacing w:val="-67"/>
          <w:sz w:val="28"/>
        </w:rPr>
        <w:t xml:space="preserve"> </w:t>
      </w:r>
      <w:r w:rsidR="006D5786" w:rsidRPr="00B82E72">
        <w:rPr>
          <w:sz w:val="28"/>
        </w:rPr>
        <w:t>людьми</w:t>
      </w:r>
      <w:r w:rsidR="006D5786" w:rsidRPr="00B82E72">
        <w:rPr>
          <w:spacing w:val="1"/>
          <w:sz w:val="28"/>
        </w:rPr>
        <w:t xml:space="preserve"> </w:t>
      </w:r>
      <w:r w:rsidR="006D5786" w:rsidRPr="00B82E72">
        <w:rPr>
          <w:sz w:val="28"/>
        </w:rPr>
        <w:t>при</w:t>
      </w:r>
      <w:r w:rsidR="006D5786" w:rsidRPr="00B82E72">
        <w:rPr>
          <w:spacing w:val="1"/>
          <w:sz w:val="28"/>
        </w:rPr>
        <w:t xml:space="preserve"> </w:t>
      </w:r>
      <w:r w:rsidR="006D5786" w:rsidRPr="00B82E72">
        <w:rPr>
          <w:sz w:val="28"/>
        </w:rPr>
        <w:t>виконавчому</w:t>
      </w:r>
      <w:r w:rsidR="006D5786" w:rsidRPr="00B82E72">
        <w:rPr>
          <w:spacing w:val="1"/>
          <w:sz w:val="28"/>
        </w:rPr>
        <w:t xml:space="preserve"> </w:t>
      </w:r>
      <w:r w:rsidR="006D5786" w:rsidRPr="00B82E72">
        <w:rPr>
          <w:sz w:val="28"/>
        </w:rPr>
        <w:t>комітеті</w:t>
      </w:r>
      <w:r w:rsidR="006D5786" w:rsidRPr="00B82E72">
        <w:rPr>
          <w:spacing w:val="1"/>
          <w:sz w:val="28"/>
        </w:rPr>
        <w:t xml:space="preserve"> </w:t>
      </w:r>
      <w:r w:rsidR="006D5786" w:rsidRPr="00B82E72">
        <w:rPr>
          <w:sz w:val="28"/>
        </w:rPr>
        <w:t>Сіверської</w:t>
      </w:r>
      <w:r w:rsidR="006D5786" w:rsidRPr="00B82E72">
        <w:rPr>
          <w:spacing w:val="1"/>
          <w:sz w:val="28"/>
        </w:rPr>
        <w:t xml:space="preserve"> </w:t>
      </w:r>
      <w:r w:rsidR="006D5786" w:rsidRPr="00B82E72">
        <w:rPr>
          <w:sz w:val="28"/>
        </w:rPr>
        <w:t>міської</w:t>
      </w:r>
      <w:r w:rsidR="006D5786" w:rsidRPr="00B82E72">
        <w:rPr>
          <w:spacing w:val="1"/>
          <w:sz w:val="28"/>
        </w:rPr>
        <w:t xml:space="preserve"> </w:t>
      </w:r>
      <w:r w:rsidR="006D5786" w:rsidRPr="00B82E72">
        <w:rPr>
          <w:sz w:val="28"/>
        </w:rPr>
        <w:t>ради</w:t>
      </w:r>
      <w:r w:rsidR="006D5786" w:rsidRPr="00B82E72">
        <w:rPr>
          <w:spacing w:val="-1"/>
          <w:sz w:val="28"/>
        </w:rPr>
        <w:t xml:space="preserve"> </w:t>
      </w:r>
      <w:r w:rsidR="006D5786" w:rsidRPr="00B82E72">
        <w:rPr>
          <w:sz w:val="28"/>
        </w:rPr>
        <w:t>(додаток 1)</w:t>
      </w:r>
      <w:r w:rsidR="006D5786" w:rsidRPr="00B82E72">
        <w:rPr>
          <w:spacing w:val="-1"/>
          <w:sz w:val="28"/>
        </w:rPr>
        <w:t xml:space="preserve"> </w:t>
      </w:r>
      <w:r w:rsidR="006D5786" w:rsidRPr="00B82E72">
        <w:rPr>
          <w:sz w:val="28"/>
        </w:rPr>
        <w:t>та</w:t>
      </w:r>
      <w:r w:rsidR="006D5786" w:rsidRPr="00B82E72">
        <w:rPr>
          <w:spacing w:val="1"/>
          <w:sz w:val="28"/>
        </w:rPr>
        <w:t xml:space="preserve"> </w:t>
      </w:r>
      <w:r w:rsidR="006D5786" w:rsidRPr="00B82E72">
        <w:rPr>
          <w:sz w:val="28"/>
        </w:rPr>
        <w:t>Положення (додаток 2).</w:t>
      </w:r>
    </w:p>
    <w:p w14:paraId="1837A428" w14:textId="77777777" w:rsidR="00B82E72" w:rsidRPr="0005478D" w:rsidRDefault="00B82E72" w:rsidP="00B82E72">
      <w:pPr>
        <w:widowControl w:val="0"/>
        <w:tabs>
          <w:tab w:val="left" w:pos="2081"/>
        </w:tabs>
        <w:autoSpaceDE w:val="0"/>
        <w:autoSpaceDN w:val="0"/>
        <w:ind w:right="229" w:firstLine="709"/>
        <w:jc w:val="both"/>
        <w:rPr>
          <w:sz w:val="28"/>
        </w:rPr>
      </w:pPr>
    </w:p>
    <w:p w14:paraId="6444AFD5" w14:textId="5D04CC93" w:rsidR="006D5786" w:rsidRPr="00B82E72" w:rsidRDefault="00B82E72" w:rsidP="00B82E72">
      <w:pPr>
        <w:widowControl w:val="0"/>
        <w:tabs>
          <w:tab w:val="left" w:pos="2081"/>
        </w:tabs>
        <w:autoSpaceDE w:val="0"/>
        <w:autoSpaceDN w:val="0"/>
        <w:ind w:right="229" w:firstLine="709"/>
        <w:jc w:val="both"/>
        <w:rPr>
          <w:sz w:val="28"/>
        </w:rPr>
      </w:pPr>
      <w:r>
        <w:rPr>
          <w:sz w:val="28"/>
          <w:lang w:val="ru-RU"/>
        </w:rPr>
        <w:t xml:space="preserve">3. </w:t>
      </w:r>
      <w:r w:rsidR="006D5786" w:rsidRPr="00B82E72">
        <w:rPr>
          <w:sz w:val="28"/>
        </w:rPr>
        <w:t>Організаційне</w:t>
      </w:r>
      <w:r w:rsidR="006D5786" w:rsidRPr="00B82E72">
        <w:rPr>
          <w:spacing w:val="1"/>
          <w:sz w:val="28"/>
        </w:rPr>
        <w:t xml:space="preserve"> </w:t>
      </w:r>
      <w:r w:rsidR="006D5786" w:rsidRPr="00B82E72">
        <w:rPr>
          <w:sz w:val="28"/>
        </w:rPr>
        <w:t>виконання</w:t>
      </w:r>
      <w:r w:rsidR="006D5786" w:rsidRPr="00B82E72">
        <w:rPr>
          <w:spacing w:val="1"/>
          <w:sz w:val="28"/>
        </w:rPr>
        <w:t xml:space="preserve"> </w:t>
      </w:r>
      <w:r w:rsidR="006D5786" w:rsidRPr="00B82E72">
        <w:rPr>
          <w:sz w:val="28"/>
        </w:rPr>
        <w:t>рішення</w:t>
      </w:r>
      <w:r w:rsidR="006D5786" w:rsidRPr="00B82E72">
        <w:rPr>
          <w:spacing w:val="1"/>
          <w:sz w:val="28"/>
        </w:rPr>
        <w:t xml:space="preserve"> </w:t>
      </w:r>
      <w:r w:rsidR="006D5786" w:rsidRPr="00B82E72">
        <w:rPr>
          <w:sz w:val="28"/>
        </w:rPr>
        <w:t>покласти</w:t>
      </w:r>
      <w:r w:rsidR="006D5786" w:rsidRPr="00B82E72">
        <w:rPr>
          <w:spacing w:val="1"/>
          <w:sz w:val="28"/>
        </w:rPr>
        <w:t xml:space="preserve"> </w:t>
      </w:r>
      <w:r w:rsidR="006D5786" w:rsidRPr="00B82E72">
        <w:rPr>
          <w:sz w:val="28"/>
        </w:rPr>
        <w:t xml:space="preserve">провідного спеціаліста з питань сім’ї, молоді та спорту </w:t>
      </w:r>
      <w:r w:rsidR="006D5786" w:rsidRPr="00B82E72">
        <w:rPr>
          <w:spacing w:val="-2"/>
          <w:sz w:val="28"/>
        </w:rPr>
        <w:t xml:space="preserve"> </w:t>
      </w:r>
      <w:r w:rsidR="006D5786" w:rsidRPr="00B82E72">
        <w:rPr>
          <w:sz w:val="28"/>
        </w:rPr>
        <w:t>виконкому</w:t>
      </w:r>
      <w:r w:rsidR="006D5786" w:rsidRPr="00B82E72">
        <w:rPr>
          <w:spacing w:val="-2"/>
          <w:sz w:val="28"/>
        </w:rPr>
        <w:t xml:space="preserve"> </w:t>
      </w:r>
      <w:r w:rsidR="006D5786" w:rsidRPr="00B82E72">
        <w:rPr>
          <w:sz w:val="28"/>
        </w:rPr>
        <w:t>міської</w:t>
      </w:r>
      <w:r w:rsidR="006D5786" w:rsidRPr="00B82E72">
        <w:rPr>
          <w:spacing w:val="-2"/>
          <w:sz w:val="28"/>
        </w:rPr>
        <w:t xml:space="preserve"> </w:t>
      </w:r>
      <w:r w:rsidR="006D5786" w:rsidRPr="00B82E72">
        <w:rPr>
          <w:sz w:val="28"/>
        </w:rPr>
        <w:t>ради</w:t>
      </w:r>
      <w:r w:rsidR="006D5786" w:rsidRPr="00B82E72">
        <w:rPr>
          <w:spacing w:val="-2"/>
          <w:sz w:val="28"/>
        </w:rPr>
        <w:t xml:space="preserve"> </w:t>
      </w:r>
      <w:r w:rsidR="006D5786" w:rsidRPr="00B82E72">
        <w:rPr>
          <w:sz w:val="28"/>
        </w:rPr>
        <w:t>(Сердюкова).</w:t>
      </w:r>
    </w:p>
    <w:p w14:paraId="3A1A7631" w14:textId="77777777" w:rsidR="006D5786" w:rsidRPr="006D5786" w:rsidRDefault="006D5786" w:rsidP="006D5786">
      <w:pPr>
        <w:pStyle w:val="a8"/>
        <w:spacing w:before="10"/>
        <w:rPr>
          <w:sz w:val="27"/>
          <w:lang w:val="uk-UA"/>
        </w:rPr>
      </w:pPr>
    </w:p>
    <w:p w14:paraId="2434FA4A" w14:textId="015650AE" w:rsidR="006D5786" w:rsidRPr="00B82E72" w:rsidRDefault="00B82E72" w:rsidP="00B82E72">
      <w:pPr>
        <w:widowControl w:val="0"/>
        <w:tabs>
          <w:tab w:val="left" w:pos="1965"/>
        </w:tabs>
        <w:autoSpaceDE w:val="0"/>
        <w:autoSpaceDN w:val="0"/>
        <w:ind w:right="229" w:firstLine="709"/>
        <w:jc w:val="both"/>
        <w:rPr>
          <w:sz w:val="28"/>
        </w:rPr>
      </w:pPr>
      <w:r w:rsidRPr="00B82E72">
        <w:rPr>
          <w:sz w:val="28"/>
        </w:rPr>
        <w:t xml:space="preserve">4. </w:t>
      </w:r>
      <w:r w:rsidR="006D5786" w:rsidRPr="00B82E72">
        <w:rPr>
          <w:sz w:val="28"/>
        </w:rPr>
        <w:t>Вважати таким, що втратило чинність рішення виконкому міської ради</w:t>
      </w:r>
      <w:r w:rsidR="006D5786" w:rsidRPr="00B82E72">
        <w:rPr>
          <w:spacing w:val="1"/>
          <w:sz w:val="28"/>
        </w:rPr>
        <w:t xml:space="preserve"> </w:t>
      </w:r>
      <w:r w:rsidR="006D5786" w:rsidRPr="00B82E72">
        <w:rPr>
          <w:sz w:val="28"/>
        </w:rPr>
        <w:t>від 29.01.2019 № 17 «Про створення Координаційної</w:t>
      </w:r>
      <w:r w:rsidR="006D5786" w:rsidRPr="00B82E72">
        <w:rPr>
          <w:spacing w:val="70"/>
          <w:sz w:val="28"/>
        </w:rPr>
        <w:t xml:space="preserve"> </w:t>
      </w:r>
      <w:r w:rsidR="006D5786" w:rsidRPr="00B82E72">
        <w:rPr>
          <w:sz w:val="28"/>
        </w:rPr>
        <w:t>ради    з питань сімейної</w:t>
      </w:r>
      <w:r w:rsidR="006D5786" w:rsidRPr="00B82E72">
        <w:rPr>
          <w:spacing w:val="1"/>
          <w:sz w:val="28"/>
        </w:rPr>
        <w:t xml:space="preserve"> </w:t>
      </w:r>
      <w:r w:rsidR="006D5786" w:rsidRPr="00B82E72">
        <w:rPr>
          <w:sz w:val="28"/>
        </w:rPr>
        <w:t>та</w:t>
      </w:r>
      <w:r w:rsidR="006D5786" w:rsidRPr="00B82E72">
        <w:rPr>
          <w:spacing w:val="1"/>
          <w:sz w:val="28"/>
        </w:rPr>
        <w:t xml:space="preserve"> </w:t>
      </w:r>
      <w:r w:rsidR="006D5786" w:rsidRPr="00B82E72">
        <w:rPr>
          <w:sz w:val="28"/>
        </w:rPr>
        <w:t>ґендерної</w:t>
      </w:r>
      <w:r w:rsidR="006D5786" w:rsidRPr="00B82E72">
        <w:rPr>
          <w:spacing w:val="1"/>
          <w:sz w:val="28"/>
        </w:rPr>
        <w:t xml:space="preserve"> </w:t>
      </w:r>
      <w:r w:rsidR="006D5786" w:rsidRPr="00B82E72">
        <w:rPr>
          <w:sz w:val="28"/>
        </w:rPr>
        <w:t>політики,</w:t>
      </w:r>
      <w:r w:rsidR="006D5786" w:rsidRPr="00B82E72">
        <w:rPr>
          <w:spacing w:val="1"/>
          <w:sz w:val="28"/>
        </w:rPr>
        <w:t xml:space="preserve"> </w:t>
      </w:r>
      <w:r w:rsidR="006D5786" w:rsidRPr="00B82E72">
        <w:rPr>
          <w:sz w:val="28"/>
        </w:rPr>
        <w:t>попередження</w:t>
      </w:r>
      <w:r w:rsidR="006D5786" w:rsidRPr="00B82E72">
        <w:rPr>
          <w:spacing w:val="1"/>
          <w:sz w:val="28"/>
        </w:rPr>
        <w:t xml:space="preserve"> </w:t>
      </w:r>
      <w:r w:rsidR="006D5786" w:rsidRPr="00B82E72">
        <w:rPr>
          <w:sz w:val="28"/>
        </w:rPr>
        <w:t>насильства</w:t>
      </w:r>
      <w:r w:rsidR="006D5786" w:rsidRPr="00B82E72">
        <w:rPr>
          <w:spacing w:val="1"/>
          <w:sz w:val="28"/>
        </w:rPr>
        <w:t xml:space="preserve"> </w:t>
      </w:r>
      <w:r w:rsidR="006D5786" w:rsidRPr="00B82E72">
        <w:rPr>
          <w:sz w:val="28"/>
        </w:rPr>
        <w:t>в</w:t>
      </w:r>
      <w:r w:rsidR="006D5786" w:rsidRPr="00B82E72">
        <w:rPr>
          <w:spacing w:val="1"/>
          <w:sz w:val="28"/>
        </w:rPr>
        <w:t xml:space="preserve"> </w:t>
      </w:r>
      <w:r w:rsidR="006D5786" w:rsidRPr="00B82E72">
        <w:rPr>
          <w:sz w:val="28"/>
        </w:rPr>
        <w:t>сім’ї,</w:t>
      </w:r>
      <w:r w:rsidR="006D5786" w:rsidRPr="00B82E72">
        <w:rPr>
          <w:spacing w:val="1"/>
          <w:sz w:val="28"/>
        </w:rPr>
        <w:t xml:space="preserve"> </w:t>
      </w:r>
      <w:r w:rsidR="006D5786" w:rsidRPr="00B82E72">
        <w:rPr>
          <w:sz w:val="28"/>
        </w:rPr>
        <w:t>протидії</w:t>
      </w:r>
      <w:r w:rsidR="006D5786" w:rsidRPr="00B82E72">
        <w:rPr>
          <w:spacing w:val="1"/>
          <w:sz w:val="28"/>
        </w:rPr>
        <w:t xml:space="preserve"> </w:t>
      </w:r>
      <w:r w:rsidR="006D5786" w:rsidRPr="00B82E72">
        <w:rPr>
          <w:sz w:val="28"/>
        </w:rPr>
        <w:t>торгівлі</w:t>
      </w:r>
      <w:r w:rsidR="006D5786" w:rsidRPr="00B82E72">
        <w:rPr>
          <w:spacing w:val="1"/>
          <w:sz w:val="28"/>
        </w:rPr>
        <w:t xml:space="preserve"> </w:t>
      </w:r>
      <w:r w:rsidR="006D5786" w:rsidRPr="00B82E72">
        <w:rPr>
          <w:sz w:val="28"/>
        </w:rPr>
        <w:t>людьми</w:t>
      </w:r>
      <w:r w:rsidR="006D5786" w:rsidRPr="00B82E72">
        <w:rPr>
          <w:spacing w:val="1"/>
          <w:sz w:val="28"/>
        </w:rPr>
        <w:t xml:space="preserve"> </w:t>
      </w:r>
      <w:r w:rsidR="006D5786" w:rsidRPr="00B82E72">
        <w:rPr>
          <w:sz w:val="28"/>
        </w:rPr>
        <w:t>при</w:t>
      </w:r>
      <w:r w:rsidR="006D5786" w:rsidRPr="00B82E72">
        <w:rPr>
          <w:spacing w:val="1"/>
          <w:sz w:val="28"/>
        </w:rPr>
        <w:t xml:space="preserve"> </w:t>
      </w:r>
      <w:r w:rsidR="006D5786" w:rsidRPr="00B82E72">
        <w:rPr>
          <w:sz w:val="28"/>
        </w:rPr>
        <w:t>виконавчому</w:t>
      </w:r>
      <w:r w:rsidR="006D5786" w:rsidRPr="00B82E72">
        <w:rPr>
          <w:spacing w:val="1"/>
          <w:sz w:val="28"/>
        </w:rPr>
        <w:t xml:space="preserve"> </w:t>
      </w:r>
      <w:r w:rsidR="006D5786" w:rsidRPr="00B82E72">
        <w:rPr>
          <w:sz w:val="28"/>
        </w:rPr>
        <w:t>комітеті</w:t>
      </w:r>
      <w:r w:rsidR="006D5786" w:rsidRPr="00B82E72">
        <w:rPr>
          <w:spacing w:val="1"/>
          <w:sz w:val="28"/>
        </w:rPr>
        <w:t xml:space="preserve"> </w:t>
      </w:r>
      <w:r w:rsidR="006D5786" w:rsidRPr="00B82E72">
        <w:rPr>
          <w:sz w:val="28"/>
        </w:rPr>
        <w:t>Сіверської</w:t>
      </w:r>
      <w:r w:rsidR="006D5786" w:rsidRPr="00B82E72">
        <w:rPr>
          <w:spacing w:val="1"/>
          <w:sz w:val="28"/>
        </w:rPr>
        <w:t xml:space="preserve"> </w:t>
      </w:r>
      <w:r w:rsidR="006D5786" w:rsidRPr="00B82E72">
        <w:rPr>
          <w:sz w:val="28"/>
        </w:rPr>
        <w:t>міської</w:t>
      </w:r>
      <w:r w:rsidR="006D5786" w:rsidRPr="00B82E72">
        <w:rPr>
          <w:spacing w:val="1"/>
          <w:sz w:val="28"/>
        </w:rPr>
        <w:t xml:space="preserve"> </w:t>
      </w:r>
      <w:r w:rsidR="006D5786" w:rsidRPr="00B82E72">
        <w:rPr>
          <w:sz w:val="28"/>
        </w:rPr>
        <w:t>ради</w:t>
      </w:r>
      <w:r w:rsidR="006D5786" w:rsidRPr="00B82E72">
        <w:rPr>
          <w:spacing w:val="1"/>
          <w:sz w:val="28"/>
        </w:rPr>
        <w:t xml:space="preserve"> </w:t>
      </w:r>
      <w:r w:rsidR="006D5786" w:rsidRPr="00B82E72">
        <w:rPr>
          <w:sz w:val="28"/>
        </w:rPr>
        <w:t>(об’єднана</w:t>
      </w:r>
      <w:r w:rsidR="006D5786" w:rsidRPr="00B82E72">
        <w:rPr>
          <w:spacing w:val="1"/>
          <w:sz w:val="28"/>
        </w:rPr>
        <w:t xml:space="preserve"> </w:t>
      </w:r>
      <w:r w:rsidR="006D5786" w:rsidRPr="00B82E72">
        <w:rPr>
          <w:sz w:val="28"/>
        </w:rPr>
        <w:t>територіальна громада)</w:t>
      </w:r>
      <w:r w:rsidR="006D5786" w:rsidRPr="00B82E72">
        <w:rPr>
          <w:spacing w:val="2"/>
          <w:sz w:val="28"/>
        </w:rPr>
        <w:t xml:space="preserve"> </w:t>
      </w:r>
      <w:r w:rsidR="006D5786" w:rsidRPr="00B82E72">
        <w:rPr>
          <w:sz w:val="28"/>
        </w:rPr>
        <w:t>затвердження її</w:t>
      </w:r>
      <w:r w:rsidR="006D5786" w:rsidRPr="00B82E72">
        <w:rPr>
          <w:spacing w:val="-1"/>
          <w:sz w:val="28"/>
        </w:rPr>
        <w:t xml:space="preserve"> </w:t>
      </w:r>
      <w:r w:rsidR="006D5786" w:rsidRPr="00B82E72">
        <w:rPr>
          <w:sz w:val="28"/>
        </w:rPr>
        <w:t>персонального</w:t>
      </w:r>
      <w:r w:rsidR="006D5786" w:rsidRPr="00B82E72">
        <w:rPr>
          <w:spacing w:val="-3"/>
          <w:sz w:val="28"/>
        </w:rPr>
        <w:t xml:space="preserve"> </w:t>
      </w:r>
      <w:r w:rsidR="006D5786" w:rsidRPr="00B82E72">
        <w:rPr>
          <w:sz w:val="28"/>
        </w:rPr>
        <w:t>складу</w:t>
      </w:r>
      <w:r w:rsidR="006D5786" w:rsidRPr="00B82E72">
        <w:rPr>
          <w:spacing w:val="-8"/>
          <w:sz w:val="28"/>
        </w:rPr>
        <w:t xml:space="preserve"> </w:t>
      </w:r>
      <w:r w:rsidR="006D5786" w:rsidRPr="00B82E72">
        <w:rPr>
          <w:sz w:val="28"/>
        </w:rPr>
        <w:t>та</w:t>
      </w:r>
      <w:r w:rsidR="006D5786" w:rsidRPr="00B82E72">
        <w:rPr>
          <w:spacing w:val="1"/>
          <w:sz w:val="28"/>
        </w:rPr>
        <w:t xml:space="preserve"> </w:t>
      </w:r>
      <w:r w:rsidR="006D5786" w:rsidRPr="00B82E72">
        <w:rPr>
          <w:sz w:val="28"/>
        </w:rPr>
        <w:t>Положення»</w:t>
      </w:r>
    </w:p>
    <w:p w14:paraId="1F729D1C" w14:textId="77777777" w:rsidR="006D5786" w:rsidRPr="006D5786" w:rsidRDefault="006D5786" w:rsidP="006D5786">
      <w:pPr>
        <w:pStyle w:val="a8"/>
        <w:rPr>
          <w:sz w:val="28"/>
          <w:lang w:val="uk-UA"/>
        </w:rPr>
      </w:pPr>
    </w:p>
    <w:p w14:paraId="0B0205CE" w14:textId="064D64C8" w:rsidR="006D5786" w:rsidRPr="00B82E72" w:rsidRDefault="00B82E72" w:rsidP="00B82E72">
      <w:pPr>
        <w:widowControl w:val="0"/>
        <w:tabs>
          <w:tab w:val="left" w:pos="2045"/>
        </w:tabs>
        <w:autoSpaceDE w:val="0"/>
        <w:autoSpaceDN w:val="0"/>
        <w:spacing w:before="1"/>
        <w:ind w:right="231" w:firstLine="709"/>
        <w:jc w:val="both"/>
        <w:rPr>
          <w:sz w:val="28"/>
        </w:rPr>
      </w:pPr>
      <w:r>
        <w:rPr>
          <w:sz w:val="28"/>
          <w:lang w:val="ru-RU"/>
        </w:rPr>
        <w:t xml:space="preserve">5. </w:t>
      </w:r>
      <w:r w:rsidR="006D5786" w:rsidRPr="00B82E72">
        <w:rPr>
          <w:sz w:val="28"/>
        </w:rPr>
        <w:t>Контроль</w:t>
      </w:r>
      <w:r w:rsidR="006D5786" w:rsidRPr="00B82E72">
        <w:rPr>
          <w:spacing w:val="1"/>
          <w:sz w:val="28"/>
        </w:rPr>
        <w:t xml:space="preserve"> </w:t>
      </w:r>
      <w:r w:rsidR="006D5786" w:rsidRPr="00B82E72">
        <w:rPr>
          <w:sz w:val="28"/>
        </w:rPr>
        <w:t>за</w:t>
      </w:r>
      <w:r w:rsidR="006D5786" w:rsidRPr="00B82E72">
        <w:rPr>
          <w:spacing w:val="1"/>
          <w:sz w:val="28"/>
        </w:rPr>
        <w:t xml:space="preserve"> </w:t>
      </w:r>
      <w:r w:rsidR="006D5786" w:rsidRPr="00B82E72">
        <w:rPr>
          <w:sz w:val="28"/>
        </w:rPr>
        <w:t>виконанням</w:t>
      </w:r>
      <w:r w:rsidR="006D5786" w:rsidRPr="00B82E72">
        <w:rPr>
          <w:spacing w:val="1"/>
          <w:sz w:val="28"/>
        </w:rPr>
        <w:t xml:space="preserve"> </w:t>
      </w:r>
      <w:r w:rsidR="006D5786" w:rsidRPr="00B82E72">
        <w:rPr>
          <w:sz w:val="28"/>
        </w:rPr>
        <w:t>даного</w:t>
      </w:r>
      <w:r w:rsidR="006D5786" w:rsidRPr="00B82E72">
        <w:rPr>
          <w:spacing w:val="1"/>
          <w:sz w:val="28"/>
        </w:rPr>
        <w:t xml:space="preserve"> </w:t>
      </w:r>
      <w:r w:rsidR="006D5786" w:rsidRPr="00B82E72">
        <w:rPr>
          <w:sz w:val="28"/>
        </w:rPr>
        <w:t>рішення</w:t>
      </w:r>
      <w:r w:rsidR="006D5786" w:rsidRPr="00B82E72">
        <w:rPr>
          <w:spacing w:val="1"/>
          <w:sz w:val="28"/>
        </w:rPr>
        <w:t xml:space="preserve"> </w:t>
      </w:r>
      <w:r w:rsidR="006D5786" w:rsidRPr="00B82E72">
        <w:rPr>
          <w:sz w:val="28"/>
        </w:rPr>
        <w:t>покласти</w:t>
      </w:r>
      <w:r w:rsidR="006D5786" w:rsidRPr="00B82E72">
        <w:rPr>
          <w:spacing w:val="1"/>
          <w:sz w:val="28"/>
        </w:rPr>
        <w:t xml:space="preserve"> </w:t>
      </w:r>
      <w:r w:rsidR="006D5786" w:rsidRPr="00B82E72">
        <w:rPr>
          <w:sz w:val="28"/>
        </w:rPr>
        <w:t>на</w:t>
      </w:r>
      <w:r w:rsidR="006D5786" w:rsidRPr="00B82E72">
        <w:rPr>
          <w:spacing w:val="1"/>
          <w:sz w:val="28"/>
        </w:rPr>
        <w:t xml:space="preserve"> </w:t>
      </w:r>
      <w:r w:rsidR="006D5786" w:rsidRPr="00B82E72">
        <w:rPr>
          <w:sz w:val="28"/>
        </w:rPr>
        <w:t>заступника</w:t>
      </w:r>
      <w:r w:rsidR="006D5786" w:rsidRPr="00B82E72">
        <w:rPr>
          <w:spacing w:val="1"/>
          <w:sz w:val="28"/>
        </w:rPr>
        <w:t xml:space="preserve"> </w:t>
      </w:r>
      <w:r w:rsidR="006D5786" w:rsidRPr="00B82E72">
        <w:rPr>
          <w:sz w:val="28"/>
        </w:rPr>
        <w:t>міського голови з питань діяльності виконавчих органів ради Коваленко Ірину Євгеніївну.</w:t>
      </w:r>
    </w:p>
    <w:p w14:paraId="67A56003" w14:textId="77777777" w:rsidR="006D5786" w:rsidRPr="006D5786" w:rsidRDefault="006D5786" w:rsidP="006D5786">
      <w:pPr>
        <w:pStyle w:val="a8"/>
        <w:rPr>
          <w:sz w:val="30"/>
          <w:lang w:val="uk-UA"/>
        </w:rPr>
      </w:pPr>
    </w:p>
    <w:p w14:paraId="2288D605" w14:textId="04D4B37A" w:rsidR="00B82E72" w:rsidRPr="006D5786" w:rsidRDefault="00AF3A00" w:rsidP="00AF3A00">
      <w:pPr>
        <w:tabs>
          <w:tab w:val="left" w:pos="8038"/>
        </w:tabs>
        <w:spacing w:before="251"/>
        <w:rPr>
          <w:sz w:val="28"/>
        </w:rPr>
        <w:sectPr w:rsidR="00B82E72" w:rsidRPr="006D5786" w:rsidSect="003C372A">
          <w:pgSz w:w="11910" w:h="16840"/>
          <w:pgMar w:top="1134" w:right="428" w:bottom="1134" w:left="1701" w:header="708" w:footer="708" w:gutter="0"/>
          <w:cols w:space="720"/>
          <w:docGrid w:linePitch="272"/>
        </w:sectPr>
      </w:pPr>
      <w:r w:rsidRPr="00AF3A00">
        <w:rPr>
          <w:sz w:val="28"/>
        </w:rPr>
        <w:t xml:space="preserve">Заступник міського голови  </w:t>
      </w:r>
      <w:r>
        <w:rPr>
          <w:sz w:val="28"/>
        </w:rPr>
        <w:t xml:space="preserve">                                                                 </w:t>
      </w:r>
      <w:r w:rsidRPr="00AF3A00">
        <w:rPr>
          <w:sz w:val="28"/>
        </w:rPr>
        <w:t>Віктор ГРЕК</w:t>
      </w:r>
    </w:p>
    <w:p w14:paraId="25342630" w14:textId="77777777" w:rsidR="006D5786" w:rsidRPr="006D5786" w:rsidRDefault="006D5786" w:rsidP="006D5786">
      <w:pPr>
        <w:ind w:left="4100" w:firstLine="720"/>
        <w:jc w:val="both"/>
        <w:rPr>
          <w:sz w:val="26"/>
          <w:szCs w:val="26"/>
        </w:rPr>
      </w:pPr>
      <w:r w:rsidRPr="006D5786">
        <w:rPr>
          <w:sz w:val="26"/>
          <w:szCs w:val="26"/>
        </w:rPr>
        <w:lastRenderedPageBreak/>
        <w:t xml:space="preserve">                               Додаток 1</w:t>
      </w:r>
    </w:p>
    <w:p w14:paraId="5CA9B443" w14:textId="65926A73" w:rsidR="006D5786" w:rsidRPr="006D5786" w:rsidRDefault="006D5786" w:rsidP="006D5786">
      <w:pPr>
        <w:ind w:left="4820"/>
        <w:jc w:val="both"/>
        <w:rPr>
          <w:sz w:val="26"/>
          <w:szCs w:val="26"/>
        </w:rPr>
      </w:pPr>
      <w:r w:rsidRPr="006D5786">
        <w:rPr>
          <w:sz w:val="26"/>
          <w:szCs w:val="26"/>
        </w:rPr>
        <w:t xml:space="preserve">                               до рішення виконкому</w:t>
      </w:r>
    </w:p>
    <w:p w14:paraId="75754A59" w14:textId="79A90C7A" w:rsidR="006D5786" w:rsidRPr="00227E8B" w:rsidRDefault="00227E8B" w:rsidP="006D5786">
      <w:pPr>
        <w:ind w:left="4820"/>
        <w:jc w:val="both"/>
        <w:rPr>
          <w:b/>
          <w:sz w:val="26"/>
          <w:szCs w:val="26"/>
        </w:rPr>
      </w:pPr>
      <w:r>
        <w:rPr>
          <w:sz w:val="26"/>
          <w:szCs w:val="26"/>
        </w:rPr>
        <w:t xml:space="preserve">                               </w:t>
      </w:r>
      <w:r w:rsidRPr="00227E8B">
        <w:rPr>
          <w:b/>
          <w:sz w:val="26"/>
          <w:szCs w:val="26"/>
        </w:rPr>
        <w:t>11.10.</w:t>
      </w:r>
      <w:r w:rsidRPr="00D82544">
        <w:rPr>
          <w:b/>
          <w:sz w:val="26"/>
          <w:szCs w:val="26"/>
        </w:rPr>
        <w:t>2021</w:t>
      </w:r>
      <w:r w:rsidR="006D5786" w:rsidRPr="00227E8B">
        <w:rPr>
          <w:b/>
          <w:sz w:val="26"/>
          <w:szCs w:val="26"/>
        </w:rPr>
        <w:t xml:space="preserve"> № </w:t>
      </w:r>
      <w:r w:rsidRPr="00D82544">
        <w:rPr>
          <w:b/>
          <w:sz w:val="26"/>
          <w:szCs w:val="26"/>
        </w:rPr>
        <w:t>841</w:t>
      </w:r>
    </w:p>
    <w:p w14:paraId="505D8DD8" w14:textId="77777777" w:rsidR="006D5786" w:rsidRPr="006D5786" w:rsidRDefault="006D5786" w:rsidP="006D5786">
      <w:pPr>
        <w:pStyle w:val="a8"/>
        <w:spacing w:before="89"/>
        <w:ind w:left="1028" w:right="297"/>
        <w:jc w:val="center"/>
        <w:rPr>
          <w:rFonts w:ascii="Times New Roman" w:hAnsi="Times New Roman"/>
          <w:sz w:val="26"/>
          <w:szCs w:val="26"/>
          <w:lang w:val="uk-UA"/>
        </w:rPr>
      </w:pPr>
      <w:r w:rsidRPr="006D5786">
        <w:rPr>
          <w:rFonts w:ascii="Times New Roman" w:hAnsi="Times New Roman"/>
          <w:sz w:val="26"/>
          <w:szCs w:val="26"/>
          <w:lang w:val="uk-UA"/>
        </w:rPr>
        <w:t>Склад</w:t>
      </w:r>
    </w:p>
    <w:p w14:paraId="0ECD1097" w14:textId="33ED25E1" w:rsidR="006D5786" w:rsidRPr="006D5786" w:rsidRDefault="006D5786" w:rsidP="006D5786">
      <w:pPr>
        <w:pStyle w:val="a8"/>
        <w:spacing w:before="5" w:line="252" w:lineRule="auto"/>
        <w:ind w:left="1028" w:right="304"/>
        <w:jc w:val="center"/>
        <w:rPr>
          <w:rFonts w:ascii="Times New Roman" w:hAnsi="Times New Roman"/>
          <w:sz w:val="26"/>
          <w:szCs w:val="26"/>
          <w:lang w:val="uk-UA"/>
        </w:rPr>
      </w:pPr>
      <w:r w:rsidRPr="006D5786">
        <w:rPr>
          <w:rFonts w:ascii="Times New Roman" w:hAnsi="Times New Roman"/>
          <w:sz w:val="26"/>
          <w:szCs w:val="26"/>
          <w:lang w:val="uk-UA"/>
        </w:rPr>
        <w:t>Координаційн</w:t>
      </w:r>
      <w:r w:rsidR="00197894">
        <w:rPr>
          <w:rFonts w:ascii="Times New Roman" w:hAnsi="Times New Roman"/>
          <w:sz w:val="26"/>
          <w:szCs w:val="26"/>
          <w:lang w:val="uk-UA"/>
        </w:rPr>
        <w:t xml:space="preserve">ої </w:t>
      </w:r>
      <w:r w:rsidRPr="006D5786">
        <w:rPr>
          <w:rFonts w:ascii="Times New Roman" w:hAnsi="Times New Roman"/>
          <w:spacing w:val="-10"/>
          <w:sz w:val="26"/>
          <w:szCs w:val="26"/>
          <w:lang w:val="uk-UA"/>
        </w:rPr>
        <w:t xml:space="preserve"> </w:t>
      </w:r>
      <w:r w:rsidRPr="006D5786">
        <w:rPr>
          <w:rFonts w:ascii="Times New Roman" w:hAnsi="Times New Roman"/>
          <w:sz w:val="26"/>
          <w:szCs w:val="26"/>
          <w:lang w:val="uk-UA"/>
        </w:rPr>
        <w:t>рад</w:t>
      </w:r>
      <w:r w:rsidR="00197894">
        <w:rPr>
          <w:rFonts w:ascii="Times New Roman" w:hAnsi="Times New Roman"/>
          <w:sz w:val="26"/>
          <w:szCs w:val="26"/>
          <w:lang w:val="uk-UA"/>
        </w:rPr>
        <w:t>и</w:t>
      </w:r>
      <w:r w:rsidRPr="006D5786">
        <w:rPr>
          <w:rFonts w:ascii="Times New Roman" w:hAnsi="Times New Roman"/>
          <w:spacing w:val="-9"/>
          <w:sz w:val="26"/>
          <w:szCs w:val="26"/>
          <w:lang w:val="uk-UA"/>
        </w:rPr>
        <w:t xml:space="preserve"> </w:t>
      </w:r>
      <w:r w:rsidRPr="006D5786">
        <w:rPr>
          <w:rFonts w:ascii="Times New Roman" w:hAnsi="Times New Roman"/>
          <w:sz w:val="26"/>
          <w:szCs w:val="26"/>
          <w:lang w:val="uk-UA"/>
        </w:rPr>
        <w:t>з</w:t>
      </w:r>
      <w:r w:rsidRPr="006D5786">
        <w:rPr>
          <w:rFonts w:ascii="Times New Roman" w:hAnsi="Times New Roman"/>
          <w:spacing w:val="1"/>
          <w:sz w:val="26"/>
          <w:szCs w:val="26"/>
          <w:lang w:val="uk-UA"/>
        </w:rPr>
        <w:t xml:space="preserve"> </w:t>
      </w:r>
      <w:r w:rsidRPr="006D5786">
        <w:rPr>
          <w:rFonts w:ascii="Times New Roman" w:hAnsi="Times New Roman"/>
          <w:sz w:val="26"/>
          <w:szCs w:val="26"/>
          <w:lang w:val="uk-UA"/>
        </w:rPr>
        <w:t>питань</w:t>
      </w:r>
      <w:r w:rsidRPr="006D5786">
        <w:rPr>
          <w:rFonts w:ascii="Times New Roman" w:hAnsi="Times New Roman"/>
          <w:spacing w:val="-2"/>
          <w:sz w:val="26"/>
          <w:szCs w:val="26"/>
          <w:lang w:val="uk-UA"/>
        </w:rPr>
        <w:t xml:space="preserve"> </w:t>
      </w:r>
      <w:r w:rsidRPr="006D5786">
        <w:rPr>
          <w:rFonts w:ascii="Times New Roman" w:hAnsi="Times New Roman"/>
          <w:sz w:val="26"/>
          <w:szCs w:val="26"/>
          <w:lang w:val="uk-UA"/>
        </w:rPr>
        <w:t>сімейної</w:t>
      </w:r>
      <w:r w:rsidRPr="006D5786">
        <w:rPr>
          <w:rFonts w:ascii="Times New Roman" w:hAnsi="Times New Roman"/>
          <w:spacing w:val="-3"/>
          <w:sz w:val="26"/>
          <w:szCs w:val="26"/>
          <w:lang w:val="uk-UA"/>
        </w:rPr>
        <w:t xml:space="preserve"> </w:t>
      </w:r>
      <w:r w:rsidRPr="006D5786">
        <w:rPr>
          <w:rFonts w:ascii="Times New Roman" w:hAnsi="Times New Roman"/>
          <w:sz w:val="26"/>
          <w:szCs w:val="26"/>
          <w:lang w:val="uk-UA"/>
        </w:rPr>
        <w:t>та</w:t>
      </w:r>
      <w:r w:rsidRPr="006D5786">
        <w:rPr>
          <w:rFonts w:ascii="Times New Roman" w:hAnsi="Times New Roman"/>
          <w:spacing w:val="-2"/>
          <w:sz w:val="26"/>
          <w:szCs w:val="26"/>
          <w:lang w:val="uk-UA"/>
        </w:rPr>
        <w:t xml:space="preserve"> </w:t>
      </w:r>
      <w:r w:rsidRPr="006D5786">
        <w:rPr>
          <w:rFonts w:ascii="Times New Roman" w:hAnsi="Times New Roman"/>
          <w:sz w:val="26"/>
          <w:szCs w:val="26"/>
          <w:lang w:val="uk-UA"/>
        </w:rPr>
        <w:t>ґендерної</w:t>
      </w:r>
      <w:r w:rsidRPr="006D5786">
        <w:rPr>
          <w:rFonts w:ascii="Times New Roman" w:hAnsi="Times New Roman"/>
          <w:spacing w:val="-4"/>
          <w:sz w:val="26"/>
          <w:szCs w:val="26"/>
          <w:lang w:val="uk-UA"/>
        </w:rPr>
        <w:t xml:space="preserve"> </w:t>
      </w:r>
      <w:r w:rsidRPr="006D5786">
        <w:rPr>
          <w:rFonts w:ascii="Times New Roman" w:hAnsi="Times New Roman"/>
          <w:sz w:val="26"/>
          <w:szCs w:val="26"/>
          <w:lang w:val="uk-UA"/>
        </w:rPr>
        <w:t>політики,</w:t>
      </w:r>
      <w:r w:rsidRPr="006D5786">
        <w:rPr>
          <w:rFonts w:ascii="Times New Roman" w:hAnsi="Times New Roman"/>
          <w:spacing w:val="-4"/>
          <w:sz w:val="26"/>
          <w:szCs w:val="26"/>
          <w:lang w:val="uk-UA"/>
        </w:rPr>
        <w:t xml:space="preserve"> </w:t>
      </w:r>
      <w:r w:rsidRPr="006D5786">
        <w:rPr>
          <w:rFonts w:ascii="Times New Roman" w:hAnsi="Times New Roman"/>
          <w:sz w:val="26"/>
          <w:szCs w:val="26"/>
          <w:lang w:val="uk-UA"/>
        </w:rPr>
        <w:t>запобігання</w:t>
      </w:r>
      <w:r w:rsidRPr="006D5786">
        <w:rPr>
          <w:rFonts w:ascii="Times New Roman" w:hAnsi="Times New Roman"/>
          <w:spacing w:val="-2"/>
          <w:sz w:val="26"/>
          <w:szCs w:val="26"/>
          <w:lang w:val="uk-UA"/>
        </w:rPr>
        <w:t xml:space="preserve"> </w:t>
      </w:r>
      <w:r w:rsidRPr="006D5786">
        <w:rPr>
          <w:rFonts w:ascii="Times New Roman" w:hAnsi="Times New Roman"/>
          <w:sz w:val="26"/>
          <w:szCs w:val="26"/>
          <w:lang w:val="uk-UA"/>
        </w:rPr>
        <w:t>та</w:t>
      </w:r>
      <w:r w:rsidRPr="006D5786">
        <w:rPr>
          <w:rFonts w:ascii="Times New Roman" w:hAnsi="Times New Roman"/>
          <w:spacing w:val="-2"/>
          <w:sz w:val="26"/>
          <w:szCs w:val="26"/>
          <w:lang w:val="uk-UA"/>
        </w:rPr>
        <w:t xml:space="preserve"> </w:t>
      </w:r>
      <w:r w:rsidRPr="006D5786">
        <w:rPr>
          <w:rFonts w:ascii="Times New Roman" w:hAnsi="Times New Roman"/>
          <w:sz w:val="26"/>
          <w:szCs w:val="26"/>
          <w:lang w:val="uk-UA"/>
        </w:rPr>
        <w:t>протидії</w:t>
      </w:r>
      <w:r w:rsidRPr="006D5786">
        <w:rPr>
          <w:rFonts w:ascii="Times New Roman" w:hAnsi="Times New Roman"/>
          <w:spacing w:val="-62"/>
          <w:sz w:val="26"/>
          <w:szCs w:val="26"/>
          <w:lang w:val="uk-UA"/>
        </w:rPr>
        <w:t xml:space="preserve"> </w:t>
      </w:r>
      <w:r w:rsidRPr="006D5786">
        <w:rPr>
          <w:rFonts w:ascii="Times New Roman" w:hAnsi="Times New Roman"/>
          <w:sz w:val="26"/>
          <w:szCs w:val="26"/>
          <w:lang w:val="uk-UA"/>
        </w:rPr>
        <w:t>домашньому</w:t>
      </w:r>
      <w:r w:rsidRPr="006D5786">
        <w:rPr>
          <w:rFonts w:ascii="Times New Roman" w:hAnsi="Times New Roman"/>
          <w:spacing w:val="-9"/>
          <w:sz w:val="26"/>
          <w:szCs w:val="26"/>
          <w:lang w:val="uk-UA"/>
        </w:rPr>
        <w:t xml:space="preserve"> </w:t>
      </w:r>
      <w:r w:rsidRPr="006D5786">
        <w:rPr>
          <w:rFonts w:ascii="Times New Roman" w:hAnsi="Times New Roman"/>
          <w:sz w:val="26"/>
          <w:szCs w:val="26"/>
          <w:lang w:val="uk-UA"/>
        </w:rPr>
        <w:t>насильству,</w:t>
      </w:r>
      <w:r w:rsidRPr="006D5786">
        <w:rPr>
          <w:rFonts w:ascii="Times New Roman" w:hAnsi="Times New Roman"/>
          <w:spacing w:val="-1"/>
          <w:sz w:val="26"/>
          <w:szCs w:val="26"/>
          <w:lang w:val="uk-UA"/>
        </w:rPr>
        <w:t xml:space="preserve"> </w:t>
      </w:r>
      <w:r w:rsidRPr="006D5786">
        <w:rPr>
          <w:rFonts w:ascii="Times New Roman" w:hAnsi="Times New Roman"/>
          <w:sz w:val="26"/>
          <w:szCs w:val="26"/>
          <w:lang w:val="uk-UA"/>
        </w:rPr>
        <w:t>торгівлі</w:t>
      </w:r>
      <w:r w:rsidRPr="006D5786">
        <w:rPr>
          <w:rFonts w:ascii="Times New Roman" w:hAnsi="Times New Roman"/>
          <w:spacing w:val="1"/>
          <w:sz w:val="26"/>
          <w:szCs w:val="26"/>
          <w:lang w:val="uk-UA"/>
        </w:rPr>
        <w:t xml:space="preserve"> </w:t>
      </w:r>
      <w:r w:rsidRPr="006D5786">
        <w:rPr>
          <w:rFonts w:ascii="Times New Roman" w:hAnsi="Times New Roman"/>
          <w:sz w:val="26"/>
          <w:szCs w:val="26"/>
          <w:lang w:val="uk-UA"/>
        </w:rPr>
        <w:t>людьми</w:t>
      </w:r>
      <w:r w:rsidRPr="006D5786">
        <w:rPr>
          <w:rFonts w:ascii="Times New Roman" w:hAnsi="Times New Roman"/>
          <w:spacing w:val="-1"/>
          <w:sz w:val="26"/>
          <w:szCs w:val="26"/>
          <w:lang w:val="uk-UA"/>
        </w:rPr>
        <w:t xml:space="preserve"> </w:t>
      </w:r>
      <w:bookmarkStart w:id="49" w:name="_Hlk83991971"/>
      <w:r w:rsidRPr="006D5786">
        <w:rPr>
          <w:rFonts w:ascii="Times New Roman" w:hAnsi="Times New Roman"/>
          <w:sz w:val="26"/>
          <w:szCs w:val="26"/>
          <w:lang w:val="uk-UA"/>
        </w:rPr>
        <w:t>при</w:t>
      </w:r>
      <w:r w:rsidRPr="006D5786">
        <w:rPr>
          <w:rFonts w:ascii="Times New Roman" w:hAnsi="Times New Roman"/>
          <w:spacing w:val="-2"/>
          <w:sz w:val="26"/>
          <w:szCs w:val="26"/>
          <w:lang w:val="uk-UA"/>
        </w:rPr>
        <w:t xml:space="preserve"> </w:t>
      </w:r>
      <w:r w:rsidRPr="006D5786">
        <w:rPr>
          <w:rFonts w:ascii="Times New Roman" w:hAnsi="Times New Roman"/>
          <w:sz w:val="26"/>
          <w:szCs w:val="26"/>
          <w:lang w:val="uk-UA"/>
        </w:rPr>
        <w:t>виконавчому</w:t>
      </w:r>
      <w:r w:rsidRPr="006D5786">
        <w:rPr>
          <w:rFonts w:ascii="Times New Roman" w:hAnsi="Times New Roman"/>
          <w:spacing w:val="-9"/>
          <w:sz w:val="26"/>
          <w:szCs w:val="26"/>
          <w:lang w:val="uk-UA"/>
        </w:rPr>
        <w:t xml:space="preserve"> </w:t>
      </w:r>
      <w:r w:rsidRPr="006D5786">
        <w:rPr>
          <w:rFonts w:ascii="Times New Roman" w:hAnsi="Times New Roman"/>
          <w:sz w:val="26"/>
          <w:szCs w:val="26"/>
          <w:lang w:val="uk-UA"/>
        </w:rPr>
        <w:t>комітеті</w:t>
      </w:r>
      <w:r w:rsidRPr="006D5786">
        <w:rPr>
          <w:rFonts w:ascii="Times New Roman" w:hAnsi="Times New Roman"/>
          <w:spacing w:val="-3"/>
          <w:sz w:val="26"/>
          <w:szCs w:val="26"/>
          <w:lang w:val="uk-UA"/>
        </w:rPr>
        <w:t xml:space="preserve"> </w:t>
      </w:r>
      <w:r w:rsidRPr="006D5786">
        <w:rPr>
          <w:rFonts w:ascii="Times New Roman" w:hAnsi="Times New Roman"/>
          <w:sz w:val="26"/>
          <w:szCs w:val="26"/>
          <w:lang w:val="uk-UA"/>
        </w:rPr>
        <w:t>Сіверської міської</w:t>
      </w:r>
      <w:r w:rsidRPr="006D5786">
        <w:rPr>
          <w:rFonts w:ascii="Times New Roman" w:hAnsi="Times New Roman"/>
          <w:spacing w:val="-6"/>
          <w:sz w:val="26"/>
          <w:szCs w:val="26"/>
          <w:lang w:val="uk-UA"/>
        </w:rPr>
        <w:t xml:space="preserve"> </w:t>
      </w:r>
      <w:r w:rsidRPr="006D5786">
        <w:rPr>
          <w:rFonts w:ascii="Times New Roman" w:hAnsi="Times New Roman"/>
          <w:sz w:val="26"/>
          <w:szCs w:val="26"/>
          <w:lang w:val="uk-UA"/>
        </w:rPr>
        <w:t>ради</w:t>
      </w:r>
      <w:r w:rsidRPr="006D5786">
        <w:rPr>
          <w:rFonts w:ascii="Times New Roman" w:hAnsi="Times New Roman"/>
          <w:spacing w:val="-5"/>
          <w:sz w:val="26"/>
          <w:szCs w:val="26"/>
          <w:lang w:val="uk-UA"/>
        </w:rPr>
        <w:t xml:space="preserve"> </w:t>
      </w:r>
    </w:p>
    <w:tbl>
      <w:tblPr>
        <w:tblStyle w:val="TableNormal"/>
        <w:tblW w:w="0" w:type="auto"/>
        <w:tblInd w:w="966" w:type="dxa"/>
        <w:tblLayout w:type="fixed"/>
        <w:tblLook w:val="01E0" w:firstRow="1" w:lastRow="1" w:firstColumn="1" w:lastColumn="1" w:noHBand="0" w:noVBand="0"/>
      </w:tblPr>
      <w:tblGrid>
        <w:gridCol w:w="4322"/>
        <w:gridCol w:w="5382"/>
      </w:tblGrid>
      <w:tr w:rsidR="006D5786" w:rsidRPr="006D5786" w14:paraId="32E433BF" w14:textId="77777777" w:rsidTr="00766284">
        <w:trPr>
          <w:trHeight w:val="897"/>
        </w:trPr>
        <w:tc>
          <w:tcPr>
            <w:tcW w:w="4322" w:type="dxa"/>
            <w:hideMark/>
          </w:tcPr>
          <w:bookmarkEnd w:id="49"/>
          <w:p w14:paraId="00ADB9ED" w14:textId="77777777" w:rsidR="006D5786" w:rsidRPr="006D5786" w:rsidRDefault="006D5786">
            <w:pPr>
              <w:pStyle w:val="TableParagraph"/>
              <w:spacing w:line="291" w:lineRule="exact"/>
              <w:ind w:left="106"/>
              <w:rPr>
                <w:sz w:val="26"/>
                <w:szCs w:val="26"/>
              </w:rPr>
            </w:pPr>
            <w:r w:rsidRPr="006D5786">
              <w:rPr>
                <w:sz w:val="26"/>
                <w:szCs w:val="26"/>
              </w:rPr>
              <w:t>1.</w:t>
            </w:r>
            <w:r w:rsidRPr="006D5786">
              <w:rPr>
                <w:spacing w:val="-5"/>
                <w:sz w:val="26"/>
                <w:szCs w:val="26"/>
              </w:rPr>
              <w:t xml:space="preserve"> </w:t>
            </w:r>
            <w:r w:rsidRPr="006D5786">
              <w:rPr>
                <w:sz w:val="26"/>
                <w:szCs w:val="26"/>
              </w:rPr>
              <w:t>Коваленко Ірина Євгеніївна</w:t>
            </w:r>
          </w:p>
        </w:tc>
        <w:tc>
          <w:tcPr>
            <w:tcW w:w="5382" w:type="dxa"/>
            <w:hideMark/>
          </w:tcPr>
          <w:p w14:paraId="23C26A8D" w14:textId="4115CCBB" w:rsidR="006D5786" w:rsidRPr="006D5786" w:rsidRDefault="006D5786" w:rsidP="006D5786">
            <w:pPr>
              <w:pStyle w:val="TableParagraph"/>
              <w:tabs>
                <w:tab w:val="left" w:pos="462"/>
                <w:tab w:val="left" w:pos="1855"/>
                <w:tab w:val="left" w:pos="3090"/>
                <w:tab w:val="left" w:pos="4125"/>
                <w:tab w:val="left" w:pos="4500"/>
              </w:tabs>
              <w:spacing w:line="291" w:lineRule="exact"/>
              <w:rPr>
                <w:sz w:val="26"/>
                <w:szCs w:val="26"/>
              </w:rPr>
            </w:pPr>
            <w:r w:rsidRPr="006D5786">
              <w:rPr>
                <w:sz w:val="26"/>
                <w:szCs w:val="26"/>
              </w:rPr>
              <w:t>-</w:t>
            </w:r>
            <w:r w:rsidRPr="006D5786">
              <w:rPr>
                <w:sz w:val="26"/>
                <w:szCs w:val="26"/>
              </w:rPr>
              <w:tab/>
              <w:t>заступник</w:t>
            </w:r>
            <w:r w:rsidRPr="006D5786">
              <w:rPr>
                <w:sz w:val="26"/>
                <w:szCs w:val="26"/>
              </w:rPr>
              <w:tab/>
              <w:t>міського</w:t>
            </w:r>
            <w:r w:rsidRPr="006D5786">
              <w:rPr>
                <w:sz w:val="26"/>
                <w:szCs w:val="26"/>
              </w:rPr>
              <w:tab/>
              <w:t>голови</w:t>
            </w:r>
            <w:r w:rsidRPr="006D5786">
              <w:rPr>
                <w:sz w:val="26"/>
                <w:szCs w:val="26"/>
              </w:rPr>
              <w:tab/>
              <w:t>з</w:t>
            </w:r>
            <w:r w:rsidRPr="006D5786">
              <w:rPr>
                <w:sz w:val="26"/>
                <w:szCs w:val="26"/>
              </w:rPr>
              <w:tab/>
              <w:t>питань</w:t>
            </w:r>
          </w:p>
          <w:p w14:paraId="747E7890" w14:textId="77777777" w:rsidR="006D5786" w:rsidRPr="006D5786" w:rsidRDefault="006D5786">
            <w:pPr>
              <w:pStyle w:val="TableParagraph"/>
              <w:spacing w:line="296" w:lineRule="exact"/>
              <w:ind w:left="106"/>
              <w:rPr>
                <w:sz w:val="26"/>
                <w:szCs w:val="26"/>
              </w:rPr>
            </w:pPr>
            <w:r w:rsidRPr="006D5786">
              <w:rPr>
                <w:sz w:val="26"/>
                <w:szCs w:val="26"/>
              </w:rPr>
              <w:t>діяльності</w:t>
            </w:r>
            <w:r w:rsidRPr="006D5786">
              <w:rPr>
                <w:spacing w:val="13"/>
                <w:sz w:val="26"/>
                <w:szCs w:val="26"/>
              </w:rPr>
              <w:t xml:space="preserve"> </w:t>
            </w:r>
            <w:r w:rsidRPr="006D5786">
              <w:rPr>
                <w:sz w:val="26"/>
                <w:szCs w:val="26"/>
              </w:rPr>
              <w:t>виконавчих</w:t>
            </w:r>
            <w:r w:rsidRPr="006D5786">
              <w:rPr>
                <w:spacing w:val="11"/>
                <w:sz w:val="26"/>
                <w:szCs w:val="26"/>
              </w:rPr>
              <w:t xml:space="preserve"> </w:t>
            </w:r>
            <w:r w:rsidRPr="006D5786">
              <w:rPr>
                <w:sz w:val="26"/>
                <w:szCs w:val="26"/>
              </w:rPr>
              <w:t>органів</w:t>
            </w:r>
            <w:r w:rsidRPr="006D5786">
              <w:rPr>
                <w:spacing w:val="14"/>
                <w:sz w:val="26"/>
                <w:szCs w:val="26"/>
              </w:rPr>
              <w:t xml:space="preserve"> </w:t>
            </w:r>
            <w:r w:rsidRPr="006D5786">
              <w:rPr>
                <w:sz w:val="26"/>
                <w:szCs w:val="26"/>
              </w:rPr>
              <w:t>ради,</w:t>
            </w:r>
            <w:r w:rsidRPr="006D5786">
              <w:rPr>
                <w:spacing w:val="12"/>
                <w:sz w:val="26"/>
                <w:szCs w:val="26"/>
              </w:rPr>
              <w:t xml:space="preserve"> </w:t>
            </w:r>
            <w:r w:rsidRPr="006D5786">
              <w:rPr>
                <w:sz w:val="26"/>
                <w:szCs w:val="26"/>
              </w:rPr>
              <w:t>голова</w:t>
            </w:r>
            <w:r w:rsidRPr="006D5786">
              <w:rPr>
                <w:spacing w:val="-62"/>
                <w:sz w:val="26"/>
                <w:szCs w:val="26"/>
              </w:rPr>
              <w:t xml:space="preserve"> </w:t>
            </w:r>
            <w:r w:rsidRPr="006D5786">
              <w:rPr>
                <w:sz w:val="26"/>
                <w:szCs w:val="26"/>
              </w:rPr>
              <w:t>Координаційної</w:t>
            </w:r>
            <w:r w:rsidRPr="006D5786">
              <w:rPr>
                <w:spacing w:val="-3"/>
                <w:sz w:val="26"/>
                <w:szCs w:val="26"/>
              </w:rPr>
              <w:t xml:space="preserve"> </w:t>
            </w:r>
            <w:r w:rsidRPr="006D5786">
              <w:rPr>
                <w:sz w:val="26"/>
                <w:szCs w:val="26"/>
              </w:rPr>
              <w:t>ради</w:t>
            </w:r>
          </w:p>
        </w:tc>
      </w:tr>
      <w:tr w:rsidR="006D5786" w:rsidRPr="006D5786" w14:paraId="6E4D19AC" w14:textId="77777777" w:rsidTr="00766284">
        <w:trPr>
          <w:trHeight w:val="898"/>
        </w:trPr>
        <w:tc>
          <w:tcPr>
            <w:tcW w:w="4322" w:type="dxa"/>
            <w:hideMark/>
          </w:tcPr>
          <w:p w14:paraId="77A1F92E" w14:textId="77777777" w:rsidR="006D5786" w:rsidRPr="006D5786" w:rsidRDefault="006D5786">
            <w:pPr>
              <w:pStyle w:val="TableParagraph"/>
              <w:spacing w:line="291" w:lineRule="exact"/>
              <w:ind w:left="106"/>
              <w:rPr>
                <w:sz w:val="26"/>
                <w:szCs w:val="26"/>
              </w:rPr>
            </w:pPr>
            <w:r w:rsidRPr="006D5786">
              <w:rPr>
                <w:sz w:val="26"/>
                <w:szCs w:val="26"/>
              </w:rPr>
              <w:t>2.</w:t>
            </w:r>
            <w:r w:rsidRPr="006D5786">
              <w:rPr>
                <w:spacing w:val="-5"/>
                <w:sz w:val="26"/>
                <w:szCs w:val="26"/>
              </w:rPr>
              <w:t xml:space="preserve"> </w:t>
            </w:r>
            <w:r w:rsidRPr="006D5786">
              <w:rPr>
                <w:sz w:val="26"/>
                <w:szCs w:val="26"/>
              </w:rPr>
              <w:t>Грек Віктор Васильович</w:t>
            </w:r>
          </w:p>
        </w:tc>
        <w:tc>
          <w:tcPr>
            <w:tcW w:w="5382" w:type="dxa"/>
            <w:hideMark/>
          </w:tcPr>
          <w:p w14:paraId="1BE14EE7" w14:textId="77777777" w:rsidR="006D5786" w:rsidRPr="006D5786" w:rsidRDefault="006D5786" w:rsidP="006D5786">
            <w:pPr>
              <w:pStyle w:val="TableParagraph"/>
              <w:tabs>
                <w:tab w:val="left" w:pos="462"/>
                <w:tab w:val="left" w:pos="1855"/>
                <w:tab w:val="left" w:pos="3090"/>
                <w:tab w:val="left" w:pos="4125"/>
                <w:tab w:val="left" w:pos="4500"/>
              </w:tabs>
              <w:spacing w:line="291" w:lineRule="exact"/>
              <w:rPr>
                <w:sz w:val="26"/>
                <w:szCs w:val="26"/>
              </w:rPr>
            </w:pPr>
            <w:r w:rsidRPr="006D5786">
              <w:rPr>
                <w:sz w:val="26"/>
                <w:szCs w:val="26"/>
              </w:rPr>
              <w:t>-  заступник</w:t>
            </w:r>
            <w:r w:rsidRPr="006D5786">
              <w:rPr>
                <w:sz w:val="26"/>
                <w:szCs w:val="26"/>
              </w:rPr>
              <w:tab/>
              <w:t>міського</w:t>
            </w:r>
            <w:r w:rsidRPr="006D5786">
              <w:rPr>
                <w:sz w:val="26"/>
                <w:szCs w:val="26"/>
              </w:rPr>
              <w:tab/>
              <w:t>голови</w:t>
            </w:r>
            <w:r w:rsidRPr="006D5786">
              <w:rPr>
                <w:sz w:val="26"/>
                <w:szCs w:val="26"/>
              </w:rPr>
              <w:tab/>
              <w:t>з</w:t>
            </w:r>
            <w:r w:rsidRPr="006D5786">
              <w:rPr>
                <w:sz w:val="26"/>
                <w:szCs w:val="26"/>
              </w:rPr>
              <w:tab/>
              <w:t>питань</w:t>
            </w:r>
          </w:p>
          <w:p w14:paraId="2D9CAAB1" w14:textId="77777777" w:rsidR="006D5786" w:rsidRPr="006D5786" w:rsidRDefault="006D5786">
            <w:pPr>
              <w:pStyle w:val="TableParagraph"/>
              <w:tabs>
                <w:tab w:val="left" w:pos="494"/>
                <w:tab w:val="left" w:pos="1956"/>
                <w:tab w:val="left" w:pos="3087"/>
                <w:tab w:val="left" w:pos="3247"/>
                <w:tab w:val="left" w:pos="3515"/>
                <w:tab w:val="left" w:pos="4690"/>
              </w:tabs>
              <w:spacing w:line="235" w:lineRule="auto"/>
              <w:ind w:left="106" w:right="106"/>
              <w:rPr>
                <w:sz w:val="26"/>
                <w:szCs w:val="26"/>
              </w:rPr>
            </w:pPr>
            <w:r w:rsidRPr="006D5786">
              <w:rPr>
                <w:sz w:val="26"/>
                <w:szCs w:val="26"/>
              </w:rPr>
              <w:t>діяльності</w:t>
            </w:r>
            <w:r w:rsidRPr="006D5786">
              <w:rPr>
                <w:spacing w:val="13"/>
                <w:sz w:val="26"/>
                <w:szCs w:val="26"/>
              </w:rPr>
              <w:t xml:space="preserve"> </w:t>
            </w:r>
            <w:r w:rsidRPr="006D5786">
              <w:rPr>
                <w:sz w:val="26"/>
                <w:szCs w:val="26"/>
              </w:rPr>
              <w:t>виконавчих</w:t>
            </w:r>
            <w:r w:rsidRPr="006D5786">
              <w:rPr>
                <w:spacing w:val="11"/>
                <w:sz w:val="26"/>
                <w:szCs w:val="26"/>
              </w:rPr>
              <w:t xml:space="preserve"> </w:t>
            </w:r>
            <w:r w:rsidRPr="006D5786">
              <w:rPr>
                <w:sz w:val="26"/>
                <w:szCs w:val="26"/>
              </w:rPr>
              <w:t>органів</w:t>
            </w:r>
            <w:r w:rsidRPr="006D5786">
              <w:rPr>
                <w:spacing w:val="14"/>
                <w:sz w:val="26"/>
                <w:szCs w:val="26"/>
              </w:rPr>
              <w:t xml:space="preserve"> </w:t>
            </w:r>
            <w:r w:rsidRPr="006D5786">
              <w:rPr>
                <w:sz w:val="26"/>
                <w:szCs w:val="26"/>
              </w:rPr>
              <w:t>ради, заступник</w:t>
            </w:r>
            <w:r w:rsidRPr="006D5786">
              <w:rPr>
                <w:spacing w:val="57"/>
                <w:sz w:val="26"/>
                <w:szCs w:val="26"/>
              </w:rPr>
              <w:t xml:space="preserve"> </w:t>
            </w:r>
            <w:r w:rsidRPr="006D5786">
              <w:rPr>
                <w:sz w:val="26"/>
                <w:szCs w:val="26"/>
              </w:rPr>
              <w:t>голови Координаційної</w:t>
            </w:r>
            <w:r w:rsidRPr="006D5786">
              <w:rPr>
                <w:spacing w:val="-7"/>
                <w:sz w:val="26"/>
                <w:szCs w:val="26"/>
              </w:rPr>
              <w:t xml:space="preserve"> </w:t>
            </w:r>
            <w:r w:rsidRPr="006D5786">
              <w:rPr>
                <w:sz w:val="26"/>
                <w:szCs w:val="26"/>
              </w:rPr>
              <w:t>ради</w:t>
            </w:r>
          </w:p>
        </w:tc>
      </w:tr>
      <w:tr w:rsidR="006D5786" w:rsidRPr="006D5786" w14:paraId="1F5A7F43" w14:textId="77777777" w:rsidTr="00766284">
        <w:trPr>
          <w:trHeight w:val="1080"/>
        </w:trPr>
        <w:tc>
          <w:tcPr>
            <w:tcW w:w="4322" w:type="dxa"/>
            <w:hideMark/>
          </w:tcPr>
          <w:p w14:paraId="1EDEBF5E" w14:textId="77777777" w:rsidR="006D5786" w:rsidRPr="006D5786" w:rsidRDefault="006D5786">
            <w:pPr>
              <w:pStyle w:val="TableParagraph"/>
              <w:spacing w:line="287" w:lineRule="exact"/>
              <w:ind w:left="106"/>
              <w:rPr>
                <w:sz w:val="26"/>
                <w:szCs w:val="26"/>
              </w:rPr>
            </w:pPr>
            <w:r w:rsidRPr="006D5786">
              <w:rPr>
                <w:sz w:val="26"/>
                <w:szCs w:val="26"/>
              </w:rPr>
              <w:t>3. Сердюкова Марина Геннадіївна</w:t>
            </w:r>
          </w:p>
        </w:tc>
        <w:tc>
          <w:tcPr>
            <w:tcW w:w="5382" w:type="dxa"/>
            <w:hideMark/>
          </w:tcPr>
          <w:p w14:paraId="62603191" w14:textId="5C16AEFA" w:rsidR="006D5786" w:rsidRPr="006D5786" w:rsidRDefault="006D5786" w:rsidP="006D5786">
            <w:pPr>
              <w:pStyle w:val="TableParagraph"/>
              <w:ind w:right="104"/>
              <w:jc w:val="both"/>
              <w:rPr>
                <w:sz w:val="26"/>
                <w:szCs w:val="26"/>
              </w:rPr>
            </w:pPr>
            <w:r w:rsidRPr="006D5786">
              <w:rPr>
                <w:sz w:val="26"/>
                <w:szCs w:val="26"/>
              </w:rPr>
              <w:t>-  провідний спеціаліст з питань сім’ї,</w:t>
            </w:r>
            <w:r w:rsidRPr="006D5786">
              <w:rPr>
                <w:spacing w:val="1"/>
                <w:sz w:val="26"/>
                <w:szCs w:val="26"/>
              </w:rPr>
              <w:t xml:space="preserve"> </w:t>
            </w:r>
            <w:r w:rsidRPr="006D5786">
              <w:rPr>
                <w:sz w:val="26"/>
                <w:szCs w:val="26"/>
              </w:rPr>
              <w:t>молоді</w:t>
            </w:r>
            <w:r w:rsidRPr="006D5786">
              <w:rPr>
                <w:spacing w:val="-62"/>
                <w:sz w:val="26"/>
                <w:szCs w:val="26"/>
              </w:rPr>
              <w:t xml:space="preserve"> </w:t>
            </w:r>
            <w:r w:rsidRPr="006D5786">
              <w:rPr>
                <w:sz w:val="26"/>
                <w:szCs w:val="26"/>
              </w:rPr>
              <w:t>та</w:t>
            </w:r>
            <w:r w:rsidRPr="006D5786">
              <w:rPr>
                <w:spacing w:val="1"/>
                <w:sz w:val="26"/>
                <w:szCs w:val="26"/>
              </w:rPr>
              <w:t xml:space="preserve"> </w:t>
            </w:r>
            <w:r w:rsidRPr="006D5786">
              <w:rPr>
                <w:sz w:val="26"/>
                <w:szCs w:val="26"/>
              </w:rPr>
              <w:t>спорту</w:t>
            </w:r>
            <w:r w:rsidRPr="006D5786">
              <w:rPr>
                <w:spacing w:val="1"/>
                <w:sz w:val="26"/>
                <w:szCs w:val="26"/>
              </w:rPr>
              <w:t xml:space="preserve"> </w:t>
            </w:r>
            <w:r w:rsidRPr="006D5786">
              <w:rPr>
                <w:sz w:val="26"/>
                <w:szCs w:val="26"/>
              </w:rPr>
              <w:t>виконкому</w:t>
            </w:r>
            <w:r w:rsidRPr="006D5786">
              <w:rPr>
                <w:spacing w:val="66"/>
                <w:sz w:val="26"/>
                <w:szCs w:val="26"/>
              </w:rPr>
              <w:t xml:space="preserve"> </w:t>
            </w:r>
            <w:r w:rsidRPr="006D5786">
              <w:rPr>
                <w:sz w:val="26"/>
                <w:szCs w:val="26"/>
              </w:rPr>
              <w:t>міської</w:t>
            </w:r>
            <w:r w:rsidRPr="006D5786">
              <w:rPr>
                <w:spacing w:val="1"/>
                <w:sz w:val="26"/>
                <w:szCs w:val="26"/>
              </w:rPr>
              <w:t xml:space="preserve"> </w:t>
            </w:r>
            <w:r w:rsidRPr="006D5786">
              <w:rPr>
                <w:sz w:val="26"/>
                <w:szCs w:val="26"/>
              </w:rPr>
              <w:t>ради,</w:t>
            </w:r>
            <w:r w:rsidRPr="006D5786">
              <w:rPr>
                <w:spacing w:val="-3"/>
                <w:sz w:val="26"/>
                <w:szCs w:val="26"/>
              </w:rPr>
              <w:t xml:space="preserve"> </w:t>
            </w:r>
            <w:r w:rsidRPr="006D5786">
              <w:rPr>
                <w:sz w:val="26"/>
                <w:szCs w:val="26"/>
              </w:rPr>
              <w:t>секретар Координаційної</w:t>
            </w:r>
            <w:r w:rsidRPr="006D5786">
              <w:rPr>
                <w:spacing w:val="-3"/>
                <w:sz w:val="26"/>
                <w:szCs w:val="26"/>
              </w:rPr>
              <w:t xml:space="preserve"> </w:t>
            </w:r>
            <w:r w:rsidRPr="006D5786">
              <w:rPr>
                <w:sz w:val="26"/>
                <w:szCs w:val="26"/>
              </w:rPr>
              <w:t>ради</w:t>
            </w:r>
          </w:p>
        </w:tc>
      </w:tr>
      <w:tr w:rsidR="006D5786" w:rsidRPr="006D5786" w14:paraId="3C44A3D4" w14:textId="77777777" w:rsidTr="00766284">
        <w:trPr>
          <w:trHeight w:val="429"/>
        </w:trPr>
        <w:tc>
          <w:tcPr>
            <w:tcW w:w="9704" w:type="dxa"/>
            <w:gridSpan w:val="2"/>
          </w:tcPr>
          <w:p w14:paraId="0677C81D" w14:textId="77777777" w:rsidR="006D5786" w:rsidRPr="006D5786" w:rsidRDefault="006D5786">
            <w:pPr>
              <w:pStyle w:val="TableParagraph"/>
              <w:jc w:val="center"/>
              <w:rPr>
                <w:sz w:val="26"/>
                <w:szCs w:val="26"/>
              </w:rPr>
            </w:pPr>
            <w:r w:rsidRPr="006D5786">
              <w:rPr>
                <w:sz w:val="26"/>
                <w:szCs w:val="26"/>
              </w:rPr>
              <w:t>Члени</w:t>
            </w:r>
            <w:r w:rsidRPr="006D5786">
              <w:rPr>
                <w:spacing w:val="-4"/>
                <w:sz w:val="26"/>
                <w:szCs w:val="26"/>
              </w:rPr>
              <w:t xml:space="preserve"> </w:t>
            </w:r>
            <w:r w:rsidRPr="006D5786">
              <w:rPr>
                <w:sz w:val="26"/>
                <w:szCs w:val="26"/>
              </w:rPr>
              <w:t>Координаційної</w:t>
            </w:r>
            <w:r w:rsidRPr="006D5786">
              <w:rPr>
                <w:spacing w:val="-5"/>
                <w:sz w:val="26"/>
                <w:szCs w:val="26"/>
              </w:rPr>
              <w:t xml:space="preserve"> </w:t>
            </w:r>
            <w:r w:rsidRPr="006D5786">
              <w:rPr>
                <w:sz w:val="26"/>
                <w:szCs w:val="26"/>
              </w:rPr>
              <w:t>ради:</w:t>
            </w:r>
          </w:p>
        </w:tc>
      </w:tr>
      <w:tr w:rsidR="006D5786" w:rsidRPr="006D5786" w14:paraId="2B02C272" w14:textId="77777777" w:rsidTr="00766284">
        <w:trPr>
          <w:trHeight w:val="563"/>
        </w:trPr>
        <w:tc>
          <w:tcPr>
            <w:tcW w:w="4322" w:type="dxa"/>
            <w:hideMark/>
          </w:tcPr>
          <w:p w14:paraId="304DC4B3" w14:textId="77777777" w:rsidR="006D5786" w:rsidRPr="006D5786" w:rsidRDefault="006D5786">
            <w:pPr>
              <w:pStyle w:val="TableParagraph"/>
              <w:spacing w:line="291" w:lineRule="exact"/>
              <w:ind w:left="106"/>
              <w:rPr>
                <w:sz w:val="26"/>
                <w:szCs w:val="26"/>
              </w:rPr>
            </w:pPr>
            <w:r w:rsidRPr="006D5786">
              <w:rPr>
                <w:sz w:val="26"/>
                <w:szCs w:val="26"/>
              </w:rPr>
              <w:t>4.</w:t>
            </w:r>
            <w:r w:rsidRPr="006D5786">
              <w:rPr>
                <w:spacing w:val="-6"/>
                <w:sz w:val="26"/>
                <w:szCs w:val="26"/>
              </w:rPr>
              <w:t xml:space="preserve"> </w:t>
            </w:r>
            <w:r w:rsidRPr="006D5786">
              <w:rPr>
                <w:sz w:val="26"/>
                <w:szCs w:val="26"/>
              </w:rPr>
              <w:t>Бабенко</w:t>
            </w:r>
            <w:r w:rsidRPr="006D5786">
              <w:rPr>
                <w:spacing w:val="-6"/>
                <w:sz w:val="26"/>
                <w:szCs w:val="26"/>
              </w:rPr>
              <w:t xml:space="preserve"> </w:t>
            </w:r>
            <w:r w:rsidRPr="006D5786">
              <w:rPr>
                <w:sz w:val="26"/>
                <w:szCs w:val="26"/>
              </w:rPr>
              <w:t>Людмила</w:t>
            </w:r>
            <w:r w:rsidRPr="006D5786">
              <w:rPr>
                <w:spacing w:val="-2"/>
                <w:sz w:val="26"/>
                <w:szCs w:val="26"/>
              </w:rPr>
              <w:t xml:space="preserve"> </w:t>
            </w:r>
            <w:r w:rsidRPr="006D5786">
              <w:rPr>
                <w:sz w:val="26"/>
                <w:szCs w:val="26"/>
              </w:rPr>
              <w:t>Петрівна</w:t>
            </w:r>
          </w:p>
        </w:tc>
        <w:tc>
          <w:tcPr>
            <w:tcW w:w="5382" w:type="dxa"/>
            <w:hideMark/>
          </w:tcPr>
          <w:p w14:paraId="6A3C6BDC" w14:textId="24EDB2A0" w:rsidR="006D5786" w:rsidRPr="006D5786" w:rsidRDefault="006D5786" w:rsidP="00197894">
            <w:pPr>
              <w:pStyle w:val="TableParagraph"/>
              <w:tabs>
                <w:tab w:val="left" w:pos="1357"/>
                <w:tab w:val="left" w:pos="2404"/>
                <w:tab w:val="left" w:pos="3235"/>
                <w:tab w:val="left" w:pos="4214"/>
              </w:tabs>
              <w:spacing w:line="235" w:lineRule="auto"/>
              <w:ind w:right="102"/>
              <w:rPr>
                <w:sz w:val="26"/>
                <w:szCs w:val="26"/>
              </w:rPr>
            </w:pPr>
            <w:r w:rsidRPr="006D5786">
              <w:rPr>
                <w:sz w:val="26"/>
                <w:szCs w:val="26"/>
              </w:rPr>
              <w:t>-</w:t>
            </w:r>
            <w:r w:rsidRPr="006D5786">
              <w:rPr>
                <w:spacing w:val="-4"/>
                <w:sz w:val="26"/>
                <w:szCs w:val="26"/>
              </w:rPr>
              <w:t xml:space="preserve"> </w:t>
            </w:r>
            <w:r w:rsidR="00197894">
              <w:rPr>
                <w:sz w:val="26"/>
                <w:szCs w:val="26"/>
              </w:rPr>
              <w:t>депутат міської ради</w:t>
            </w:r>
            <w:r w:rsidRPr="006D5786">
              <w:rPr>
                <w:sz w:val="26"/>
                <w:szCs w:val="26"/>
              </w:rPr>
              <w:t xml:space="preserve"> (за згодою)</w:t>
            </w:r>
          </w:p>
        </w:tc>
      </w:tr>
      <w:tr w:rsidR="006D5786" w:rsidRPr="006D5786" w14:paraId="2665F743" w14:textId="77777777" w:rsidTr="00766284">
        <w:trPr>
          <w:trHeight w:val="898"/>
        </w:trPr>
        <w:tc>
          <w:tcPr>
            <w:tcW w:w="4322" w:type="dxa"/>
            <w:hideMark/>
          </w:tcPr>
          <w:p w14:paraId="23EA5BFE" w14:textId="77777777" w:rsidR="006D5786" w:rsidRPr="006D5786" w:rsidRDefault="006D5786">
            <w:pPr>
              <w:pStyle w:val="TableParagraph"/>
              <w:spacing w:line="291" w:lineRule="exact"/>
              <w:ind w:left="106"/>
              <w:rPr>
                <w:sz w:val="26"/>
                <w:szCs w:val="26"/>
              </w:rPr>
            </w:pPr>
            <w:r w:rsidRPr="006D5786">
              <w:rPr>
                <w:sz w:val="26"/>
                <w:szCs w:val="26"/>
              </w:rPr>
              <w:t>5. Балабухін Олександр Олександрович</w:t>
            </w:r>
          </w:p>
        </w:tc>
        <w:tc>
          <w:tcPr>
            <w:tcW w:w="5382" w:type="dxa"/>
            <w:hideMark/>
          </w:tcPr>
          <w:p w14:paraId="70D7EB2C" w14:textId="77777777" w:rsidR="006D5786" w:rsidRPr="006D5786" w:rsidRDefault="006D5786" w:rsidP="006D5786">
            <w:pPr>
              <w:pStyle w:val="TableParagraph"/>
              <w:tabs>
                <w:tab w:val="left" w:pos="1357"/>
                <w:tab w:val="left" w:pos="2404"/>
                <w:tab w:val="left" w:pos="3235"/>
                <w:tab w:val="left" w:pos="4214"/>
              </w:tabs>
              <w:spacing w:line="235" w:lineRule="auto"/>
              <w:ind w:right="102"/>
              <w:rPr>
                <w:sz w:val="26"/>
                <w:szCs w:val="26"/>
              </w:rPr>
            </w:pPr>
            <w:r w:rsidRPr="006D5786">
              <w:rPr>
                <w:sz w:val="26"/>
                <w:szCs w:val="26"/>
              </w:rPr>
              <w:t>- староста Дронівського старостинського округу</w:t>
            </w:r>
          </w:p>
        </w:tc>
      </w:tr>
      <w:tr w:rsidR="006D5786" w:rsidRPr="006D5786" w14:paraId="3F24DFBE" w14:textId="77777777" w:rsidTr="00766284">
        <w:trPr>
          <w:trHeight w:val="598"/>
        </w:trPr>
        <w:tc>
          <w:tcPr>
            <w:tcW w:w="4322" w:type="dxa"/>
            <w:hideMark/>
          </w:tcPr>
          <w:p w14:paraId="30CB9DFB" w14:textId="77777777" w:rsidR="006D5786" w:rsidRPr="006D5786" w:rsidRDefault="006D5786">
            <w:pPr>
              <w:pStyle w:val="TableParagraph"/>
              <w:spacing w:line="291" w:lineRule="exact"/>
              <w:ind w:left="106"/>
              <w:rPr>
                <w:sz w:val="26"/>
                <w:szCs w:val="26"/>
              </w:rPr>
            </w:pPr>
            <w:r w:rsidRPr="006D5786">
              <w:rPr>
                <w:sz w:val="26"/>
                <w:szCs w:val="26"/>
              </w:rPr>
              <w:t>6.</w:t>
            </w:r>
            <w:r w:rsidRPr="006D5786">
              <w:rPr>
                <w:spacing w:val="-6"/>
                <w:sz w:val="26"/>
                <w:szCs w:val="26"/>
              </w:rPr>
              <w:t xml:space="preserve"> </w:t>
            </w:r>
            <w:r w:rsidRPr="006D5786">
              <w:rPr>
                <w:sz w:val="26"/>
                <w:szCs w:val="26"/>
              </w:rPr>
              <w:t>Колеснікова Світлана Миколаївна</w:t>
            </w:r>
          </w:p>
        </w:tc>
        <w:tc>
          <w:tcPr>
            <w:tcW w:w="5382" w:type="dxa"/>
            <w:hideMark/>
          </w:tcPr>
          <w:p w14:paraId="0E787B75" w14:textId="02769589" w:rsidR="006D5786" w:rsidRPr="006D5786" w:rsidRDefault="006D5786" w:rsidP="00197894">
            <w:pPr>
              <w:pStyle w:val="TableParagraph"/>
              <w:spacing w:line="291" w:lineRule="exact"/>
              <w:rPr>
                <w:sz w:val="26"/>
                <w:szCs w:val="26"/>
              </w:rPr>
            </w:pPr>
            <w:r w:rsidRPr="006D5786">
              <w:rPr>
                <w:sz w:val="26"/>
                <w:szCs w:val="26"/>
              </w:rPr>
              <w:t>-</w:t>
            </w:r>
            <w:r w:rsidRPr="006D5786">
              <w:rPr>
                <w:spacing w:val="14"/>
                <w:sz w:val="26"/>
                <w:szCs w:val="26"/>
              </w:rPr>
              <w:t xml:space="preserve"> </w:t>
            </w:r>
            <w:r w:rsidR="00197894">
              <w:rPr>
                <w:sz w:val="26"/>
                <w:szCs w:val="26"/>
              </w:rPr>
              <w:t>директор</w:t>
            </w:r>
            <w:r w:rsidRPr="006D5786">
              <w:rPr>
                <w:sz w:val="26"/>
                <w:szCs w:val="26"/>
              </w:rPr>
              <w:t xml:space="preserve"> К</w:t>
            </w:r>
            <w:r w:rsidR="00197894">
              <w:rPr>
                <w:sz w:val="26"/>
                <w:szCs w:val="26"/>
              </w:rPr>
              <w:t xml:space="preserve">омунальної установи </w:t>
            </w:r>
            <w:r w:rsidRPr="006D5786">
              <w:rPr>
                <w:sz w:val="26"/>
                <w:szCs w:val="26"/>
              </w:rPr>
              <w:t xml:space="preserve"> «І</w:t>
            </w:r>
            <w:r w:rsidR="00197894">
              <w:rPr>
                <w:sz w:val="26"/>
                <w:szCs w:val="26"/>
              </w:rPr>
              <w:t>нклюзивно-ресурсний центр» Сіверської міської ради (за згодою)</w:t>
            </w:r>
          </w:p>
        </w:tc>
      </w:tr>
      <w:tr w:rsidR="006D5786" w:rsidRPr="006D5786" w14:paraId="6BA3EC16" w14:textId="77777777" w:rsidTr="00766284">
        <w:trPr>
          <w:trHeight w:val="793"/>
        </w:trPr>
        <w:tc>
          <w:tcPr>
            <w:tcW w:w="4322" w:type="dxa"/>
            <w:hideMark/>
          </w:tcPr>
          <w:p w14:paraId="04A84442" w14:textId="77777777" w:rsidR="006D5786" w:rsidRPr="006D5786" w:rsidRDefault="006D5786">
            <w:pPr>
              <w:pStyle w:val="TableParagraph"/>
              <w:spacing w:line="292" w:lineRule="exact"/>
              <w:ind w:left="106"/>
              <w:rPr>
                <w:sz w:val="26"/>
                <w:szCs w:val="26"/>
              </w:rPr>
            </w:pPr>
            <w:r w:rsidRPr="006D5786">
              <w:rPr>
                <w:sz w:val="26"/>
                <w:szCs w:val="26"/>
              </w:rPr>
              <w:t>7.</w:t>
            </w:r>
            <w:r w:rsidRPr="006D5786">
              <w:rPr>
                <w:spacing w:val="-4"/>
                <w:sz w:val="26"/>
                <w:szCs w:val="26"/>
              </w:rPr>
              <w:t xml:space="preserve"> </w:t>
            </w:r>
            <w:r w:rsidRPr="006D5786">
              <w:rPr>
                <w:sz w:val="26"/>
                <w:szCs w:val="26"/>
              </w:rPr>
              <w:t>Клішкан Інна Георгіївна</w:t>
            </w:r>
          </w:p>
        </w:tc>
        <w:tc>
          <w:tcPr>
            <w:tcW w:w="5382" w:type="dxa"/>
            <w:hideMark/>
          </w:tcPr>
          <w:p w14:paraId="464F4F59" w14:textId="6F6B9A98" w:rsidR="006D5786" w:rsidRPr="006D5786" w:rsidRDefault="006D5786" w:rsidP="006D5786">
            <w:pPr>
              <w:pStyle w:val="TableParagraph"/>
              <w:ind w:right="96"/>
              <w:jc w:val="both"/>
              <w:rPr>
                <w:sz w:val="26"/>
                <w:szCs w:val="26"/>
              </w:rPr>
            </w:pPr>
            <w:r w:rsidRPr="006D5786">
              <w:rPr>
                <w:sz w:val="26"/>
                <w:szCs w:val="26"/>
              </w:rPr>
              <w:t>-</w:t>
            </w:r>
            <w:r w:rsidRPr="006D5786">
              <w:rPr>
                <w:spacing w:val="1"/>
                <w:sz w:val="26"/>
                <w:szCs w:val="26"/>
              </w:rPr>
              <w:t xml:space="preserve"> </w:t>
            </w:r>
            <w:r w:rsidRPr="006D5786">
              <w:rPr>
                <w:sz w:val="26"/>
                <w:szCs w:val="26"/>
              </w:rPr>
              <w:t xml:space="preserve">провідний спеціаліст </w:t>
            </w:r>
            <w:r w:rsidRPr="006D5786">
              <w:rPr>
                <w:spacing w:val="1"/>
                <w:sz w:val="26"/>
                <w:szCs w:val="26"/>
              </w:rPr>
              <w:t xml:space="preserve"> </w:t>
            </w:r>
            <w:r w:rsidRPr="006D5786">
              <w:rPr>
                <w:sz w:val="26"/>
                <w:szCs w:val="26"/>
              </w:rPr>
              <w:t>з</w:t>
            </w:r>
            <w:r w:rsidRPr="006D5786">
              <w:rPr>
                <w:spacing w:val="1"/>
                <w:sz w:val="26"/>
                <w:szCs w:val="26"/>
              </w:rPr>
              <w:t xml:space="preserve"> </w:t>
            </w:r>
            <w:r w:rsidRPr="006D5786">
              <w:rPr>
                <w:sz w:val="26"/>
                <w:szCs w:val="26"/>
              </w:rPr>
              <w:t>питань</w:t>
            </w:r>
            <w:r w:rsidRPr="006D5786">
              <w:rPr>
                <w:spacing w:val="1"/>
                <w:sz w:val="26"/>
                <w:szCs w:val="26"/>
              </w:rPr>
              <w:t xml:space="preserve"> охорони здоров’я </w:t>
            </w:r>
            <w:r w:rsidRPr="006D5786">
              <w:rPr>
                <w:sz w:val="26"/>
                <w:szCs w:val="26"/>
              </w:rPr>
              <w:t>виконкому</w:t>
            </w:r>
            <w:r w:rsidRPr="006D5786">
              <w:rPr>
                <w:spacing w:val="-12"/>
                <w:sz w:val="26"/>
                <w:szCs w:val="26"/>
              </w:rPr>
              <w:t xml:space="preserve"> </w:t>
            </w:r>
            <w:r w:rsidRPr="006D5786">
              <w:rPr>
                <w:sz w:val="26"/>
                <w:szCs w:val="26"/>
              </w:rPr>
              <w:t>міської</w:t>
            </w:r>
            <w:r w:rsidRPr="006D5786">
              <w:rPr>
                <w:spacing w:val="2"/>
                <w:sz w:val="26"/>
                <w:szCs w:val="26"/>
              </w:rPr>
              <w:t xml:space="preserve"> </w:t>
            </w:r>
            <w:r w:rsidRPr="006D5786">
              <w:rPr>
                <w:sz w:val="26"/>
                <w:szCs w:val="26"/>
              </w:rPr>
              <w:t>ради</w:t>
            </w:r>
          </w:p>
        </w:tc>
      </w:tr>
      <w:tr w:rsidR="006D5786" w:rsidRPr="006D5786" w14:paraId="4F9B3375" w14:textId="77777777" w:rsidTr="00766284">
        <w:trPr>
          <w:trHeight w:val="597"/>
        </w:trPr>
        <w:tc>
          <w:tcPr>
            <w:tcW w:w="4322" w:type="dxa"/>
            <w:hideMark/>
          </w:tcPr>
          <w:p w14:paraId="0AA4F145" w14:textId="77777777" w:rsidR="006D5786" w:rsidRPr="006D5786" w:rsidRDefault="006D5786">
            <w:pPr>
              <w:pStyle w:val="TableParagraph"/>
              <w:spacing w:line="287" w:lineRule="exact"/>
              <w:ind w:left="106"/>
              <w:rPr>
                <w:sz w:val="26"/>
                <w:szCs w:val="26"/>
              </w:rPr>
            </w:pPr>
            <w:r w:rsidRPr="006D5786">
              <w:rPr>
                <w:sz w:val="26"/>
                <w:szCs w:val="26"/>
              </w:rPr>
              <w:t>8. М’ясоєдова Жанна Юріївна</w:t>
            </w:r>
          </w:p>
        </w:tc>
        <w:tc>
          <w:tcPr>
            <w:tcW w:w="5382" w:type="dxa"/>
            <w:hideMark/>
          </w:tcPr>
          <w:p w14:paraId="74C89F7B" w14:textId="284BDC5C" w:rsidR="006D5786" w:rsidRPr="006D5786" w:rsidRDefault="006D5786" w:rsidP="006D5786">
            <w:pPr>
              <w:pStyle w:val="TableParagraph"/>
              <w:spacing w:line="287" w:lineRule="exact"/>
              <w:rPr>
                <w:sz w:val="26"/>
                <w:szCs w:val="26"/>
              </w:rPr>
            </w:pPr>
            <w:r w:rsidRPr="006D5786">
              <w:rPr>
                <w:sz w:val="26"/>
                <w:szCs w:val="26"/>
              </w:rPr>
              <w:t>-</w:t>
            </w:r>
            <w:r w:rsidRPr="006D5786">
              <w:rPr>
                <w:spacing w:val="-6"/>
                <w:sz w:val="26"/>
                <w:szCs w:val="26"/>
              </w:rPr>
              <w:t xml:space="preserve"> </w:t>
            </w:r>
            <w:r w:rsidR="00197894">
              <w:rPr>
                <w:sz w:val="26"/>
                <w:szCs w:val="26"/>
              </w:rPr>
              <w:t xml:space="preserve">директор </w:t>
            </w:r>
            <w:r w:rsidRPr="006D5786">
              <w:rPr>
                <w:sz w:val="26"/>
                <w:szCs w:val="26"/>
              </w:rPr>
              <w:t xml:space="preserve"> Комунальної установи «Центр надання соціальних послуг » (за згодою)</w:t>
            </w:r>
          </w:p>
        </w:tc>
      </w:tr>
      <w:tr w:rsidR="006D5786" w:rsidRPr="006D5786" w14:paraId="102C08C6" w14:textId="77777777" w:rsidTr="00766284">
        <w:trPr>
          <w:trHeight w:val="625"/>
        </w:trPr>
        <w:tc>
          <w:tcPr>
            <w:tcW w:w="4322" w:type="dxa"/>
            <w:hideMark/>
          </w:tcPr>
          <w:p w14:paraId="1012006D" w14:textId="77777777" w:rsidR="006D5786" w:rsidRPr="006D5786" w:rsidRDefault="006D5786">
            <w:pPr>
              <w:pStyle w:val="TableParagraph"/>
              <w:spacing w:line="288" w:lineRule="exact"/>
              <w:rPr>
                <w:sz w:val="26"/>
                <w:szCs w:val="26"/>
              </w:rPr>
            </w:pPr>
            <w:r w:rsidRPr="006D5786">
              <w:rPr>
                <w:sz w:val="26"/>
                <w:szCs w:val="26"/>
              </w:rPr>
              <w:t xml:space="preserve"> 9.</w:t>
            </w:r>
            <w:r w:rsidRPr="006D5786">
              <w:rPr>
                <w:spacing w:val="-5"/>
                <w:sz w:val="26"/>
                <w:szCs w:val="26"/>
              </w:rPr>
              <w:t xml:space="preserve"> Різник  Ніна Вікторівна</w:t>
            </w:r>
          </w:p>
        </w:tc>
        <w:tc>
          <w:tcPr>
            <w:tcW w:w="5382" w:type="dxa"/>
          </w:tcPr>
          <w:p w14:paraId="2A8A214B" w14:textId="446DCE94" w:rsidR="006D5786" w:rsidRPr="006D5786" w:rsidRDefault="006D5786" w:rsidP="006D5786">
            <w:pPr>
              <w:pStyle w:val="TableParagraph"/>
              <w:ind w:right="98"/>
              <w:rPr>
                <w:sz w:val="26"/>
                <w:szCs w:val="26"/>
              </w:rPr>
            </w:pPr>
            <w:r w:rsidRPr="006D5786">
              <w:rPr>
                <w:sz w:val="26"/>
                <w:szCs w:val="26"/>
              </w:rPr>
              <w:t>-</w:t>
            </w:r>
            <w:r w:rsidRPr="006D5786">
              <w:rPr>
                <w:spacing w:val="36"/>
                <w:sz w:val="26"/>
                <w:szCs w:val="26"/>
              </w:rPr>
              <w:t xml:space="preserve"> </w:t>
            </w:r>
            <w:r>
              <w:rPr>
                <w:sz w:val="26"/>
                <w:szCs w:val="26"/>
              </w:rPr>
              <w:t>староста Різни</w:t>
            </w:r>
            <w:r w:rsidRPr="006D5786">
              <w:rPr>
                <w:sz w:val="26"/>
                <w:szCs w:val="26"/>
              </w:rPr>
              <w:t>ківського старостинського округу</w:t>
            </w:r>
          </w:p>
        </w:tc>
      </w:tr>
      <w:tr w:rsidR="006D5786" w:rsidRPr="006D5786" w14:paraId="45468604" w14:textId="77777777" w:rsidTr="00766284">
        <w:trPr>
          <w:trHeight w:val="597"/>
        </w:trPr>
        <w:tc>
          <w:tcPr>
            <w:tcW w:w="4322" w:type="dxa"/>
            <w:hideMark/>
          </w:tcPr>
          <w:p w14:paraId="04595532" w14:textId="77777777" w:rsidR="006D5786" w:rsidRPr="006D5786" w:rsidRDefault="006D5786">
            <w:pPr>
              <w:pStyle w:val="TableParagraph"/>
              <w:spacing w:line="291" w:lineRule="exact"/>
              <w:ind w:left="106"/>
              <w:rPr>
                <w:sz w:val="26"/>
                <w:szCs w:val="26"/>
              </w:rPr>
            </w:pPr>
            <w:r w:rsidRPr="006D5786">
              <w:rPr>
                <w:sz w:val="26"/>
                <w:szCs w:val="26"/>
              </w:rPr>
              <w:t>10.</w:t>
            </w:r>
            <w:r w:rsidRPr="006D5786">
              <w:rPr>
                <w:spacing w:val="-5"/>
                <w:sz w:val="26"/>
                <w:szCs w:val="26"/>
              </w:rPr>
              <w:t xml:space="preserve"> Руденко Олена Анатоліївна</w:t>
            </w:r>
          </w:p>
        </w:tc>
        <w:tc>
          <w:tcPr>
            <w:tcW w:w="5382" w:type="dxa"/>
          </w:tcPr>
          <w:p w14:paraId="72261AA8" w14:textId="77777777" w:rsidR="006D5786" w:rsidRPr="006D5786" w:rsidRDefault="006D5786" w:rsidP="006D5786">
            <w:pPr>
              <w:pStyle w:val="TableParagraph"/>
              <w:spacing w:line="291" w:lineRule="exact"/>
              <w:rPr>
                <w:sz w:val="26"/>
                <w:szCs w:val="26"/>
              </w:rPr>
            </w:pPr>
            <w:r w:rsidRPr="006D5786">
              <w:rPr>
                <w:sz w:val="26"/>
                <w:szCs w:val="26"/>
              </w:rPr>
              <w:t>-</w:t>
            </w:r>
            <w:r w:rsidRPr="006D5786">
              <w:rPr>
                <w:spacing w:val="42"/>
                <w:sz w:val="26"/>
                <w:szCs w:val="26"/>
              </w:rPr>
              <w:t xml:space="preserve"> </w:t>
            </w:r>
            <w:r w:rsidRPr="006D5786">
              <w:rPr>
                <w:sz w:val="26"/>
                <w:szCs w:val="26"/>
              </w:rPr>
              <w:t>голова ГО «Для людей» (за згодою)</w:t>
            </w:r>
          </w:p>
          <w:p w14:paraId="3AD9816A" w14:textId="77777777" w:rsidR="006D5786" w:rsidRPr="006D5786" w:rsidRDefault="006D5786">
            <w:pPr>
              <w:pStyle w:val="TableParagraph"/>
              <w:spacing w:before="1" w:line="286" w:lineRule="exact"/>
              <w:ind w:left="106"/>
              <w:rPr>
                <w:sz w:val="26"/>
                <w:szCs w:val="26"/>
              </w:rPr>
            </w:pPr>
          </w:p>
        </w:tc>
      </w:tr>
      <w:tr w:rsidR="006D5786" w:rsidRPr="006D5786" w14:paraId="18314229" w14:textId="77777777" w:rsidTr="00766284">
        <w:trPr>
          <w:trHeight w:val="598"/>
        </w:trPr>
        <w:tc>
          <w:tcPr>
            <w:tcW w:w="4322" w:type="dxa"/>
          </w:tcPr>
          <w:p w14:paraId="3D901E5F" w14:textId="77777777" w:rsidR="006D5786" w:rsidRPr="006D5786" w:rsidRDefault="006D5786">
            <w:pPr>
              <w:pStyle w:val="TableParagraph"/>
              <w:spacing w:line="291" w:lineRule="exact"/>
              <w:ind w:left="106"/>
              <w:rPr>
                <w:sz w:val="26"/>
                <w:szCs w:val="26"/>
              </w:rPr>
            </w:pPr>
            <w:r w:rsidRPr="006D5786">
              <w:rPr>
                <w:sz w:val="26"/>
                <w:szCs w:val="26"/>
              </w:rPr>
              <w:t>11.</w:t>
            </w:r>
            <w:r w:rsidRPr="006D5786">
              <w:rPr>
                <w:spacing w:val="-4"/>
                <w:sz w:val="26"/>
                <w:szCs w:val="26"/>
              </w:rPr>
              <w:t xml:space="preserve"> </w:t>
            </w:r>
            <w:r w:rsidRPr="006D5786">
              <w:rPr>
                <w:sz w:val="26"/>
                <w:szCs w:val="26"/>
              </w:rPr>
              <w:t>Савченко Олена В’ячеславівна</w:t>
            </w:r>
          </w:p>
          <w:p w14:paraId="5CE9F0F6" w14:textId="77777777" w:rsidR="006D5786" w:rsidRPr="006D5786" w:rsidRDefault="006D5786">
            <w:pPr>
              <w:pStyle w:val="TableParagraph"/>
              <w:spacing w:before="1" w:line="286" w:lineRule="exact"/>
              <w:ind w:left="518"/>
              <w:rPr>
                <w:sz w:val="26"/>
                <w:szCs w:val="26"/>
              </w:rPr>
            </w:pPr>
          </w:p>
        </w:tc>
        <w:tc>
          <w:tcPr>
            <w:tcW w:w="5382" w:type="dxa"/>
            <w:hideMark/>
          </w:tcPr>
          <w:p w14:paraId="15CDEE07" w14:textId="3B3F275B" w:rsidR="006D5786" w:rsidRPr="006D5786" w:rsidRDefault="006D5786" w:rsidP="006D5786">
            <w:pPr>
              <w:pStyle w:val="TableParagraph"/>
              <w:spacing w:before="1" w:line="286" w:lineRule="exact"/>
              <w:rPr>
                <w:sz w:val="26"/>
                <w:szCs w:val="26"/>
              </w:rPr>
            </w:pPr>
            <w:r w:rsidRPr="006D5786">
              <w:rPr>
                <w:sz w:val="26"/>
                <w:szCs w:val="26"/>
              </w:rPr>
              <w:t>- начальник відділу з питань соціального захисту населення виконкому міської ради</w:t>
            </w:r>
          </w:p>
        </w:tc>
      </w:tr>
      <w:tr w:rsidR="006D5786" w:rsidRPr="006D5786" w14:paraId="19C0F28C" w14:textId="77777777" w:rsidTr="00766284">
        <w:trPr>
          <w:trHeight w:val="598"/>
        </w:trPr>
        <w:tc>
          <w:tcPr>
            <w:tcW w:w="4322" w:type="dxa"/>
            <w:hideMark/>
          </w:tcPr>
          <w:p w14:paraId="34C3DA8A" w14:textId="77777777" w:rsidR="006D5786" w:rsidRPr="006D5786" w:rsidRDefault="006D5786">
            <w:pPr>
              <w:pStyle w:val="TableParagraph"/>
              <w:spacing w:line="291" w:lineRule="exact"/>
              <w:ind w:left="106"/>
              <w:rPr>
                <w:sz w:val="26"/>
                <w:szCs w:val="26"/>
              </w:rPr>
            </w:pPr>
            <w:r w:rsidRPr="006D5786">
              <w:rPr>
                <w:sz w:val="26"/>
                <w:szCs w:val="26"/>
              </w:rPr>
              <w:t>12. Стешенко Інна Михайлівна</w:t>
            </w:r>
          </w:p>
        </w:tc>
        <w:tc>
          <w:tcPr>
            <w:tcW w:w="5382" w:type="dxa"/>
            <w:hideMark/>
          </w:tcPr>
          <w:p w14:paraId="58A3AA16" w14:textId="439AE22D" w:rsidR="006D5786" w:rsidRPr="006D5786" w:rsidRDefault="006D5786" w:rsidP="006D5786">
            <w:pPr>
              <w:pStyle w:val="TableParagraph"/>
              <w:spacing w:line="291" w:lineRule="exact"/>
              <w:rPr>
                <w:sz w:val="26"/>
                <w:szCs w:val="26"/>
              </w:rPr>
            </w:pPr>
            <w:r w:rsidRPr="006D5786">
              <w:rPr>
                <w:sz w:val="26"/>
                <w:szCs w:val="26"/>
              </w:rPr>
              <w:t>- староста Серебрянс</w:t>
            </w:r>
            <w:r>
              <w:rPr>
                <w:sz w:val="26"/>
                <w:szCs w:val="26"/>
                <w:lang w:val="ru-RU"/>
              </w:rPr>
              <w:t>ь</w:t>
            </w:r>
            <w:r w:rsidRPr="006D5786">
              <w:rPr>
                <w:sz w:val="26"/>
                <w:szCs w:val="26"/>
              </w:rPr>
              <w:t>кого старостинського округу</w:t>
            </w:r>
          </w:p>
        </w:tc>
      </w:tr>
      <w:tr w:rsidR="006D5786" w:rsidRPr="006D5786" w14:paraId="743FF7C1" w14:textId="77777777" w:rsidTr="00766284">
        <w:trPr>
          <w:trHeight w:val="598"/>
        </w:trPr>
        <w:tc>
          <w:tcPr>
            <w:tcW w:w="4322" w:type="dxa"/>
            <w:hideMark/>
          </w:tcPr>
          <w:p w14:paraId="1A25B58F" w14:textId="5944C3FF" w:rsidR="006D5786" w:rsidRPr="006D5786" w:rsidRDefault="006D5786">
            <w:pPr>
              <w:pStyle w:val="TableParagraph"/>
              <w:spacing w:line="291" w:lineRule="exact"/>
              <w:ind w:left="106"/>
              <w:rPr>
                <w:sz w:val="26"/>
                <w:szCs w:val="26"/>
              </w:rPr>
            </w:pPr>
            <w:r w:rsidRPr="006D5786">
              <w:rPr>
                <w:sz w:val="26"/>
                <w:szCs w:val="26"/>
              </w:rPr>
              <w:t>13. Торічко Ігор Валерійович</w:t>
            </w:r>
          </w:p>
        </w:tc>
        <w:tc>
          <w:tcPr>
            <w:tcW w:w="5382" w:type="dxa"/>
            <w:hideMark/>
          </w:tcPr>
          <w:p w14:paraId="33B2FA7A" w14:textId="4695950D" w:rsidR="006D5786" w:rsidRPr="006D5786" w:rsidRDefault="006D5786" w:rsidP="006D5786">
            <w:pPr>
              <w:pStyle w:val="TableParagraph"/>
              <w:spacing w:line="291" w:lineRule="exact"/>
              <w:rPr>
                <w:sz w:val="26"/>
                <w:szCs w:val="26"/>
              </w:rPr>
            </w:pPr>
            <w:r w:rsidRPr="006D5786">
              <w:rPr>
                <w:sz w:val="26"/>
                <w:szCs w:val="26"/>
              </w:rPr>
              <w:t>- інспектор відділу превенції Бахмутського районного відділу поліції ГУ Національної поліції в Донецькій області (за згодою)</w:t>
            </w:r>
          </w:p>
        </w:tc>
      </w:tr>
      <w:tr w:rsidR="006D5786" w:rsidRPr="006D5786" w14:paraId="5A4CD1E0" w14:textId="77777777" w:rsidTr="00766284">
        <w:trPr>
          <w:trHeight w:val="598"/>
        </w:trPr>
        <w:tc>
          <w:tcPr>
            <w:tcW w:w="4322" w:type="dxa"/>
            <w:hideMark/>
          </w:tcPr>
          <w:p w14:paraId="5510945C" w14:textId="77777777" w:rsidR="006D5786" w:rsidRPr="006D5786" w:rsidRDefault="006D5786">
            <w:pPr>
              <w:pStyle w:val="TableParagraph"/>
              <w:spacing w:line="291" w:lineRule="exact"/>
              <w:ind w:left="106"/>
              <w:rPr>
                <w:sz w:val="26"/>
                <w:szCs w:val="26"/>
              </w:rPr>
            </w:pPr>
            <w:r w:rsidRPr="006D5786">
              <w:rPr>
                <w:sz w:val="26"/>
                <w:szCs w:val="26"/>
              </w:rPr>
              <w:t>14. Трубачова Алла Миколаївна</w:t>
            </w:r>
          </w:p>
        </w:tc>
        <w:tc>
          <w:tcPr>
            <w:tcW w:w="5382" w:type="dxa"/>
            <w:hideMark/>
          </w:tcPr>
          <w:p w14:paraId="781860F7" w14:textId="50811251" w:rsidR="006D5786" w:rsidRPr="006D5786" w:rsidRDefault="006D5786">
            <w:pPr>
              <w:pStyle w:val="TableParagraph"/>
              <w:spacing w:line="291" w:lineRule="exact"/>
              <w:rPr>
                <w:sz w:val="26"/>
                <w:szCs w:val="26"/>
              </w:rPr>
            </w:pPr>
            <w:r w:rsidRPr="006D5786">
              <w:rPr>
                <w:sz w:val="26"/>
                <w:szCs w:val="26"/>
              </w:rPr>
              <w:t>- завідуюча Сіверської амбулаторії КНП «Центр первинної медико-санітарної допомоги  Бахмутської районної ради»</w:t>
            </w:r>
            <w:r w:rsidR="00197894">
              <w:rPr>
                <w:sz w:val="26"/>
                <w:szCs w:val="26"/>
              </w:rPr>
              <w:t xml:space="preserve"> </w:t>
            </w:r>
            <w:r w:rsidRPr="006D5786">
              <w:rPr>
                <w:sz w:val="26"/>
                <w:szCs w:val="26"/>
              </w:rPr>
              <w:t>(за згодою)</w:t>
            </w:r>
          </w:p>
        </w:tc>
      </w:tr>
      <w:tr w:rsidR="006D5786" w:rsidRPr="006D5786" w14:paraId="7F72BA2E" w14:textId="77777777" w:rsidTr="00766284">
        <w:trPr>
          <w:trHeight w:val="598"/>
        </w:trPr>
        <w:tc>
          <w:tcPr>
            <w:tcW w:w="4322" w:type="dxa"/>
            <w:hideMark/>
          </w:tcPr>
          <w:p w14:paraId="501C58D0" w14:textId="77777777" w:rsidR="006D5786" w:rsidRPr="006D5786" w:rsidRDefault="006D5786">
            <w:pPr>
              <w:pStyle w:val="TableParagraph"/>
              <w:spacing w:line="291" w:lineRule="exact"/>
              <w:ind w:left="106"/>
              <w:rPr>
                <w:sz w:val="26"/>
                <w:szCs w:val="26"/>
              </w:rPr>
            </w:pPr>
            <w:r w:rsidRPr="006D5786">
              <w:rPr>
                <w:sz w:val="26"/>
                <w:szCs w:val="26"/>
              </w:rPr>
              <w:t>15. Чурсіна Валерія Миколаївна</w:t>
            </w:r>
          </w:p>
        </w:tc>
        <w:tc>
          <w:tcPr>
            <w:tcW w:w="5382" w:type="dxa"/>
            <w:hideMark/>
          </w:tcPr>
          <w:p w14:paraId="6A88069E" w14:textId="4FECF508" w:rsidR="006D5786" w:rsidRPr="006D5786" w:rsidRDefault="006D5786" w:rsidP="006D5786">
            <w:pPr>
              <w:pStyle w:val="TableParagraph"/>
              <w:spacing w:line="291" w:lineRule="exact"/>
              <w:rPr>
                <w:sz w:val="26"/>
                <w:szCs w:val="26"/>
              </w:rPr>
            </w:pPr>
            <w:r w:rsidRPr="006D5786">
              <w:rPr>
                <w:sz w:val="26"/>
                <w:szCs w:val="26"/>
              </w:rPr>
              <w:t>- начальник служби у справах дітей виконкому міської ради</w:t>
            </w:r>
            <w:r w:rsidR="00197894">
              <w:rPr>
                <w:sz w:val="26"/>
                <w:szCs w:val="26"/>
              </w:rPr>
              <w:t xml:space="preserve"> (за згодою)</w:t>
            </w:r>
          </w:p>
        </w:tc>
      </w:tr>
    </w:tbl>
    <w:p w14:paraId="6F5D6E4B" w14:textId="77777777" w:rsidR="006D5786" w:rsidRPr="006D5786" w:rsidRDefault="006D5786" w:rsidP="006D5786">
      <w:pPr>
        <w:pStyle w:val="a8"/>
        <w:rPr>
          <w:rFonts w:eastAsia="Times New Roman"/>
          <w:szCs w:val="26"/>
          <w:lang w:val="uk-UA" w:eastAsia="en-US"/>
        </w:rPr>
      </w:pPr>
    </w:p>
    <w:p w14:paraId="07F61B41" w14:textId="77777777" w:rsidR="006D5786" w:rsidRPr="006D5786" w:rsidRDefault="006D5786" w:rsidP="006D5786">
      <w:pPr>
        <w:pStyle w:val="a8"/>
        <w:tabs>
          <w:tab w:val="left" w:pos="8066"/>
        </w:tabs>
        <w:spacing w:before="89"/>
        <w:ind w:left="960"/>
        <w:rPr>
          <w:rFonts w:ascii="Times New Roman" w:hAnsi="Times New Roman"/>
          <w:sz w:val="26"/>
          <w:szCs w:val="26"/>
          <w:lang w:val="uk-UA"/>
        </w:rPr>
      </w:pPr>
      <w:bookmarkStart w:id="50" w:name="_Hlk83986487"/>
      <w:r w:rsidRPr="006D5786">
        <w:rPr>
          <w:rFonts w:ascii="Times New Roman" w:hAnsi="Times New Roman"/>
          <w:sz w:val="26"/>
          <w:szCs w:val="26"/>
          <w:lang w:val="uk-UA"/>
        </w:rPr>
        <w:t>Керуюча</w:t>
      </w:r>
      <w:r w:rsidRPr="006D5786">
        <w:rPr>
          <w:rFonts w:ascii="Times New Roman" w:hAnsi="Times New Roman"/>
          <w:spacing w:val="-3"/>
          <w:sz w:val="26"/>
          <w:szCs w:val="26"/>
          <w:lang w:val="uk-UA"/>
        </w:rPr>
        <w:t xml:space="preserve"> </w:t>
      </w:r>
      <w:r w:rsidRPr="006D5786">
        <w:rPr>
          <w:rFonts w:ascii="Times New Roman" w:hAnsi="Times New Roman"/>
          <w:sz w:val="26"/>
          <w:szCs w:val="26"/>
          <w:lang w:val="uk-UA"/>
        </w:rPr>
        <w:t>справами</w:t>
      </w:r>
      <w:r w:rsidRPr="006D5786">
        <w:rPr>
          <w:rFonts w:ascii="Times New Roman" w:hAnsi="Times New Roman"/>
          <w:spacing w:val="-2"/>
          <w:sz w:val="26"/>
          <w:szCs w:val="26"/>
          <w:lang w:val="uk-UA"/>
        </w:rPr>
        <w:t xml:space="preserve"> </w:t>
      </w:r>
      <w:r w:rsidRPr="006D5786">
        <w:rPr>
          <w:rFonts w:ascii="Times New Roman" w:hAnsi="Times New Roman"/>
          <w:sz w:val="26"/>
          <w:szCs w:val="26"/>
          <w:lang w:val="uk-UA"/>
        </w:rPr>
        <w:t>виконкому                                    Ганна БОНДАРЕВСЬКА</w:t>
      </w:r>
    </w:p>
    <w:bookmarkEnd w:id="50"/>
    <w:p w14:paraId="078036CD" w14:textId="77777777" w:rsidR="006D5786" w:rsidRPr="006D5786" w:rsidRDefault="006D5786" w:rsidP="006D5786">
      <w:pPr>
        <w:rPr>
          <w:sz w:val="28"/>
        </w:rPr>
        <w:sectPr w:rsidR="006D5786" w:rsidRPr="006D5786">
          <w:pgSz w:w="11910" w:h="16840"/>
          <w:pgMar w:top="1040" w:right="340" w:bottom="280" w:left="740" w:header="708" w:footer="708" w:gutter="0"/>
          <w:cols w:space="720"/>
        </w:sectPr>
      </w:pPr>
    </w:p>
    <w:p w14:paraId="5CC31410" w14:textId="77777777" w:rsidR="006D5786" w:rsidRPr="006D5786" w:rsidRDefault="006D5786" w:rsidP="006D5786">
      <w:pPr>
        <w:ind w:left="4944" w:firstLine="720"/>
        <w:jc w:val="both"/>
        <w:rPr>
          <w:sz w:val="28"/>
          <w:szCs w:val="28"/>
        </w:rPr>
      </w:pPr>
      <w:bookmarkStart w:id="51" w:name="_Hlk83992365"/>
      <w:r w:rsidRPr="006D5786">
        <w:rPr>
          <w:sz w:val="28"/>
          <w:szCs w:val="28"/>
        </w:rPr>
        <w:lastRenderedPageBreak/>
        <w:t>Додаток 2</w:t>
      </w:r>
    </w:p>
    <w:p w14:paraId="42E58F7E" w14:textId="77777777" w:rsidR="006D5786" w:rsidRPr="006D5786" w:rsidRDefault="006D5786" w:rsidP="006D5786">
      <w:pPr>
        <w:ind w:left="5528" w:firstLine="136"/>
        <w:jc w:val="both"/>
        <w:rPr>
          <w:sz w:val="28"/>
          <w:szCs w:val="28"/>
        </w:rPr>
      </w:pPr>
      <w:r w:rsidRPr="006D5786">
        <w:rPr>
          <w:sz w:val="28"/>
          <w:szCs w:val="28"/>
        </w:rPr>
        <w:t>до рішення виконкому</w:t>
      </w:r>
    </w:p>
    <w:p w14:paraId="7BBE9AE7" w14:textId="3FE48523" w:rsidR="006D5786" w:rsidRPr="00227E8B" w:rsidRDefault="00227E8B" w:rsidP="006D5786">
      <w:pPr>
        <w:ind w:left="5392" w:firstLine="272"/>
        <w:jc w:val="both"/>
        <w:rPr>
          <w:b/>
          <w:sz w:val="28"/>
          <w:szCs w:val="28"/>
        </w:rPr>
      </w:pPr>
      <w:r w:rsidRPr="00227E8B">
        <w:rPr>
          <w:b/>
          <w:sz w:val="28"/>
          <w:szCs w:val="28"/>
        </w:rPr>
        <w:t>11.10.</w:t>
      </w:r>
      <w:r w:rsidRPr="00D82544">
        <w:rPr>
          <w:b/>
          <w:sz w:val="28"/>
          <w:szCs w:val="28"/>
        </w:rPr>
        <w:t>2021</w:t>
      </w:r>
      <w:r w:rsidR="006D5786" w:rsidRPr="00227E8B">
        <w:rPr>
          <w:b/>
          <w:sz w:val="28"/>
          <w:szCs w:val="28"/>
        </w:rPr>
        <w:t xml:space="preserve"> № </w:t>
      </w:r>
      <w:r w:rsidRPr="00D82544">
        <w:rPr>
          <w:b/>
          <w:sz w:val="28"/>
          <w:szCs w:val="28"/>
        </w:rPr>
        <w:t>841</w:t>
      </w:r>
    </w:p>
    <w:bookmarkEnd w:id="51"/>
    <w:p w14:paraId="5A4990B8" w14:textId="77777777" w:rsidR="006D5786" w:rsidRPr="006D5786" w:rsidRDefault="006D5786" w:rsidP="006D5786">
      <w:pPr>
        <w:tabs>
          <w:tab w:val="left" w:pos="1134"/>
        </w:tabs>
        <w:jc w:val="both"/>
        <w:rPr>
          <w:sz w:val="28"/>
          <w:szCs w:val="28"/>
        </w:rPr>
      </w:pPr>
    </w:p>
    <w:p w14:paraId="5341C5F9" w14:textId="77777777" w:rsidR="006D5786" w:rsidRPr="006D5786" w:rsidRDefault="006D5786" w:rsidP="006D5786">
      <w:pPr>
        <w:tabs>
          <w:tab w:val="left" w:pos="1134"/>
        </w:tabs>
        <w:ind w:firstLine="709"/>
        <w:jc w:val="center"/>
        <w:rPr>
          <w:b/>
          <w:sz w:val="28"/>
          <w:szCs w:val="28"/>
        </w:rPr>
      </w:pPr>
      <w:r w:rsidRPr="006D5786">
        <w:rPr>
          <w:b/>
          <w:sz w:val="28"/>
          <w:szCs w:val="28"/>
        </w:rPr>
        <w:t>Положення</w:t>
      </w:r>
    </w:p>
    <w:p w14:paraId="1D54C736" w14:textId="77777777" w:rsidR="006D5786" w:rsidRPr="006D5786" w:rsidRDefault="006D5786" w:rsidP="006D5786">
      <w:pPr>
        <w:tabs>
          <w:tab w:val="left" w:pos="1134"/>
        </w:tabs>
        <w:jc w:val="center"/>
        <w:rPr>
          <w:b/>
          <w:sz w:val="28"/>
          <w:szCs w:val="28"/>
          <w:shd w:val="clear" w:color="auto" w:fill="F9F9F9"/>
        </w:rPr>
      </w:pPr>
      <w:r w:rsidRPr="006D5786">
        <w:rPr>
          <w:b/>
          <w:sz w:val="28"/>
          <w:szCs w:val="28"/>
        </w:rPr>
        <w:t xml:space="preserve">про координаційну раду з питань </w:t>
      </w:r>
      <w:r w:rsidRPr="006D5786">
        <w:rPr>
          <w:b/>
          <w:sz w:val="28"/>
          <w:szCs w:val="28"/>
          <w:shd w:val="clear" w:color="auto" w:fill="F9F9F9"/>
        </w:rPr>
        <w:t xml:space="preserve">сімейної політики, </w:t>
      </w:r>
      <w:r w:rsidRPr="006D5786">
        <w:rPr>
          <w:b/>
          <w:sz w:val="28"/>
          <w:szCs w:val="28"/>
        </w:rPr>
        <w:t>ґ</w:t>
      </w:r>
      <w:r w:rsidRPr="006D5786">
        <w:rPr>
          <w:b/>
          <w:sz w:val="28"/>
          <w:szCs w:val="28"/>
          <w:shd w:val="clear" w:color="auto" w:fill="F9F9F9"/>
        </w:rPr>
        <w:t>ендерної рівності, запобігання та протидії домашньому насильству і протидії торгівлі людьми</w:t>
      </w:r>
      <w:r w:rsidRPr="006D5786">
        <w:rPr>
          <w:b/>
          <w:bCs/>
          <w:sz w:val="28"/>
          <w:szCs w:val="28"/>
        </w:rPr>
        <w:t xml:space="preserve"> при виконавчому комітеті Сіверської</w:t>
      </w:r>
      <w:r w:rsidRPr="006D5786">
        <w:rPr>
          <w:b/>
          <w:sz w:val="28"/>
          <w:szCs w:val="28"/>
          <w:shd w:val="clear" w:color="auto" w:fill="F9F9F9"/>
        </w:rPr>
        <w:t xml:space="preserve"> </w:t>
      </w:r>
      <w:r w:rsidRPr="006D5786">
        <w:rPr>
          <w:b/>
          <w:bCs/>
          <w:sz w:val="28"/>
          <w:szCs w:val="28"/>
        </w:rPr>
        <w:t>міської ради</w:t>
      </w:r>
    </w:p>
    <w:p w14:paraId="586B2FB8" w14:textId="77777777" w:rsidR="006D5786" w:rsidRPr="006D5786" w:rsidRDefault="006D5786" w:rsidP="006D5786">
      <w:pPr>
        <w:tabs>
          <w:tab w:val="left" w:pos="1134"/>
        </w:tabs>
        <w:ind w:firstLine="709"/>
        <w:jc w:val="center"/>
        <w:rPr>
          <w:b/>
          <w:bCs/>
          <w:sz w:val="28"/>
          <w:szCs w:val="28"/>
        </w:rPr>
      </w:pPr>
    </w:p>
    <w:p w14:paraId="23127C2A" w14:textId="77777777" w:rsidR="006D5786" w:rsidRPr="006D5786" w:rsidRDefault="006D5786" w:rsidP="006D5786">
      <w:pPr>
        <w:tabs>
          <w:tab w:val="left" w:pos="1134"/>
        </w:tabs>
        <w:ind w:firstLine="709"/>
        <w:jc w:val="both"/>
        <w:rPr>
          <w:sz w:val="28"/>
          <w:szCs w:val="28"/>
        </w:rPr>
      </w:pPr>
    </w:p>
    <w:p w14:paraId="17321454" w14:textId="637A66DA" w:rsidR="006D5786" w:rsidRPr="006D5786" w:rsidRDefault="006D5786" w:rsidP="006D5786">
      <w:pPr>
        <w:tabs>
          <w:tab w:val="num" w:pos="709"/>
          <w:tab w:val="left" w:pos="4962"/>
          <w:tab w:val="left" w:pos="9781"/>
        </w:tabs>
        <w:autoSpaceDN w:val="0"/>
        <w:jc w:val="both"/>
        <w:rPr>
          <w:b/>
          <w:i/>
          <w:sz w:val="28"/>
          <w:szCs w:val="28"/>
        </w:rPr>
      </w:pPr>
      <w:r>
        <w:rPr>
          <w:sz w:val="28"/>
          <w:szCs w:val="28"/>
        </w:rPr>
        <w:tab/>
      </w:r>
      <w:r w:rsidRPr="006D5786">
        <w:rPr>
          <w:sz w:val="28"/>
          <w:szCs w:val="28"/>
        </w:rPr>
        <w:t xml:space="preserve">1. Координаційна рада з питань сімейної політики, ґендерної рівності, запобігання та протидії домашньому насильству і протидії торгівлі людьми при виконавчому комітеті </w:t>
      </w:r>
      <w:bookmarkStart w:id="52" w:name="_Hlk83992079"/>
      <w:r w:rsidRPr="006D5786">
        <w:rPr>
          <w:sz w:val="28"/>
          <w:szCs w:val="28"/>
        </w:rPr>
        <w:t xml:space="preserve">Сіверської міської ради </w:t>
      </w:r>
      <w:bookmarkEnd w:id="52"/>
      <w:r w:rsidRPr="006D5786">
        <w:rPr>
          <w:sz w:val="28"/>
          <w:szCs w:val="28"/>
        </w:rPr>
        <w:t xml:space="preserve">(далі - Рада) створюється рішенням виконавчого комітету Сіверської міської ради. </w:t>
      </w:r>
    </w:p>
    <w:p w14:paraId="77428F69" w14:textId="52B8D378" w:rsidR="006D5786" w:rsidRPr="006D5786" w:rsidRDefault="006D5786" w:rsidP="006D5786">
      <w:pPr>
        <w:tabs>
          <w:tab w:val="num" w:pos="284"/>
          <w:tab w:val="num" w:pos="709"/>
          <w:tab w:val="left" w:pos="4962"/>
          <w:tab w:val="left" w:pos="9781"/>
        </w:tabs>
        <w:autoSpaceDN w:val="0"/>
        <w:jc w:val="both"/>
        <w:rPr>
          <w:b/>
          <w:i/>
          <w:sz w:val="28"/>
          <w:szCs w:val="28"/>
        </w:rPr>
      </w:pPr>
      <w:r>
        <w:rPr>
          <w:sz w:val="28"/>
          <w:szCs w:val="28"/>
        </w:rPr>
        <w:tab/>
      </w:r>
      <w:r>
        <w:rPr>
          <w:sz w:val="28"/>
          <w:szCs w:val="28"/>
        </w:rPr>
        <w:tab/>
      </w:r>
      <w:r>
        <w:rPr>
          <w:sz w:val="28"/>
          <w:szCs w:val="28"/>
          <w:lang w:val="ru-RU"/>
        </w:rPr>
        <w:t xml:space="preserve">2. </w:t>
      </w:r>
      <w:r w:rsidRPr="006D5786">
        <w:rPr>
          <w:sz w:val="28"/>
          <w:szCs w:val="28"/>
        </w:rPr>
        <w:t>У своїй діяльності Рада керується Конституцією України, Законами України, указами Президента України, постановами Кабінету Міністрів України, наказами Міністерства молоді та спорту України, рішеннями Сіверської міської ради, її виконавчого комітету, розпорядженнями міського голови, цим Положенням та іншими нормативно-правовими актами.</w:t>
      </w:r>
    </w:p>
    <w:p w14:paraId="4F84B87D" w14:textId="0DF67796" w:rsidR="006D5786" w:rsidRPr="006D5786" w:rsidRDefault="006D5786" w:rsidP="006D5786">
      <w:pPr>
        <w:tabs>
          <w:tab w:val="num" w:pos="709"/>
          <w:tab w:val="left" w:pos="4962"/>
          <w:tab w:val="left" w:pos="9781"/>
        </w:tabs>
        <w:autoSpaceDN w:val="0"/>
        <w:jc w:val="both"/>
        <w:rPr>
          <w:b/>
          <w:i/>
          <w:sz w:val="28"/>
          <w:szCs w:val="28"/>
        </w:rPr>
      </w:pPr>
      <w:r>
        <w:rPr>
          <w:sz w:val="28"/>
          <w:szCs w:val="28"/>
        </w:rPr>
        <w:tab/>
      </w:r>
      <w:r>
        <w:rPr>
          <w:sz w:val="28"/>
          <w:szCs w:val="28"/>
          <w:lang w:val="ru-RU"/>
        </w:rPr>
        <w:t xml:space="preserve">3. </w:t>
      </w:r>
      <w:r w:rsidRPr="006D5786">
        <w:rPr>
          <w:sz w:val="28"/>
          <w:szCs w:val="28"/>
        </w:rPr>
        <w:t>Рада створюється з метою контролю за дотриманням Конституції України, Закону України «Про запобігання та протидію домашньому насильству», Постанови Кабінету Міністрів України від 24.02.2016 р. № 111 «Про затвердження Державної соціальної програми протидії торгівлі людьми на період до 2020 року», забезпечення взаємодії органів та служб, на які покладена система соціальних і спеціальних заходів, спрямованих на запобігання та протидію домашньому насильству та здійснення заходів, направлених на виявлення, облік і соціальний супровід сімей, які перебувають в складних життєвих обставинах та потребують допомоги.</w:t>
      </w:r>
    </w:p>
    <w:p w14:paraId="31A66B4D" w14:textId="2DE80982" w:rsidR="006D5786" w:rsidRPr="006D5786" w:rsidRDefault="006D5786" w:rsidP="009E2633">
      <w:pPr>
        <w:pStyle w:val="af"/>
        <w:numPr>
          <w:ilvl w:val="0"/>
          <w:numId w:val="1"/>
        </w:numPr>
        <w:tabs>
          <w:tab w:val="num" w:pos="644"/>
          <w:tab w:val="num" w:pos="709"/>
          <w:tab w:val="num" w:pos="1418"/>
          <w:tab w:val="left" w:pos="4962"/>
          <w:tab w:val="left" w:pos="9781"/>
        </w:tabs>
        <w:autoSpaceDN w:val="0"/>
        <w:ind w:firstLine="349"/>
        <w:jc w:val="both"/>
        <w:rPr>
          <w:b/>
          <w:i/>
          <w:sz w:val="28"/>
          <w:szCs w:val="28"/>
        </w:rPr>
      </w:pPr>
      <w:r w:rsidRPr="006D5786">
        <w:rPr>
          <w:sz w:val="28"/>
          <w:szCs w:val="28"/>
        </w:rPr>
        <w:t>Основними завданнями Ради є:</w:t>
      </w:r>
    </w:p>
    <w:p w14:paraId="586F4548" w14:textId="77777777" w:rsidR="006D5786" w:rsidRPr="006D5786" w:rsidRDefault="006D5786" w:rsidP="009E2633">
      <w:pPr>
        <w:numPr>
          <w:ilvl w:val="1"/>
          <w:numId w:val="1"/>
        </w:numPr>
        <w:tabs>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53" w:name="19"/>
      <w:bookmarkEnd w:id="53"/>
      <w:r w:rsidRPr="006D5786">
        <w:rPr>
          <w:sz w:val="28"/>
          <w:szCs w:val="28"/>
        </w:rPr>
        <w:t xml:space="preserve">Сприяння проведенню ефективної місцевої політики з питань сім’ї, ґендерної рівності, запобігання та протидія насильству в сім’ї, в тому числі </w:t>
      </w:r>
      <w:r w:rsidRPr="006D5786">
        <w:rPr>
          <w:bCs/>
          <w:sz w:val="28"/>
          <w:szCs w:val="28"/>
        </w:rPr>
        <w:t>ґ</w:t>
      </w:r>
      <w:r w:rsidRPr="006D5786">
        <w:rPr>
          <w:sz w:val="28"/>
          <w:szCs w:val="28"/>
        </w:rPr>
        <w:t>ендерно-зумовленому, та протидія торгівлі людьми.</w:t>
      </w:r>
    </w:p>
    <w:p w14:paraId="3FC1D2F8" w14:textId="77777777" w:rsidR="006D5786" w:rsidRPr="006D5786" w:rsidRDefault="006D5786" w:rsidP="009E2633">
      <w:pPr>
        <w:numPr>
          <w:ilvl w:val="1"/>
          <w:numId w:val="1"/>
        </w:numPr>
        <w:tabs>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r w:rsidRPr="006D5786">
        <w:rPr>
          <w:sz w:val="28"/>
          <w:szCs w:val="28"/>
        </w:rPr>
        <w:t xml:space="preserve"> Розгляд питань, які потребують міжгалузевої узгодженої співпраці щодо проведення місцевої політики з питань сім'ї, ґендерної рівності та протидії торгівлі людьми, зокрема розшуку, повернення, реабілітації жертв такої торгівлі, запобігання насильству в сім’ї, в тому числі </w:t>
      </w:r>
      <w:r w:rsidRPr="006D5786">
        <w:rPr>
          <w:bCs/>
          <w:sz w:val="28"/>
          <w:szCs w:val="28"/>
        </w:rPr>
        <w:t>ґ</w:t>
      </w:r>
      <w:r w:rsidRPr="006D5786">
        <w:rPr>
          <w:sz w:val="28"/>
          <w:szCs w:val="28"/>
        </w:rPr>
        <w:t>ендерно-зумовленому.</w:t>
      </w:r>
    </w:p>
    <w:p w14:paraId="09C73895" w14:textId="77777777" w:rsidR="006D5786" w:rsidRPr="006D5786" w:rsidRDefault="006D5786" w:rsidP="009E2633">
      <w:pPr>
        <w:numPr>
          <w:ilvl w:val="1"/>
          <w:numId w:val="1"/>
        </w:numPr>
        <w:tabs>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r w:rsidRPr="006D5786">
        <w:rPr>
          <w:sz w:val="28"/>
          <w:szCs w:val="28"/>
        </w:rPr>
        <w:t xml:space="preserve"> Сприяння формуванню позитивного ставлення до сім’ї, відповідального батьківства, відродженню та збереженню національних сімейних цінностей, утвердженню рівних прав і можливостей жінок та чоловіків в усіх сферах життєдіяльності суспільства.</w:t>
      </w:r>
    </w:p>
    <w:p w14:paraId="3AD2605B" w14:textId="77777777" w:rsidR="006D5786" w:rsidRPr="006D5786" w:rsidRDefault="006D5786" w:rsidP="009E2633">
      <w:pPr>
        <w:numPr>
          <w:ilvl w:val="1"/>
          <w:numId w:val="1"/>
        </w:numPr>
        <w:tabs>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r w:rsidRPr="006D5786">
        <w:rPr>
          <w:sz w:val="28"/>
          <w:szCs w:val="28"/>
        </w:rPr>
        <w:t xml:space="preserve"> Інформування органів місцевої влади та громадськості про стан реалізації соціальної політики з питань сім'ї, запобігання насильству в сім’ї, в тому числі </w:t>
      </w:r>
      <w:r w:rsidRPr="006D5786">
        <w:rPr>
          <w:bCs/>
          <w:sz w:val="28"/>
          <w:szCs w:val="28"/>
        </w:rPr>
        <w:t>ґ</w:t>
      </w:r>
      <w:r w:rsidRPr="006D5786">
        <w:rPr>
          <w:sz w:val="28"/>
          <w:szCs w:val="28"/>
        </w:rPr>
        <w:t>ендерно-зумовленому, ґендерної рівності та протидії торгівлі людьми.</w:t>
      </w:r>
    </w:p>
    <w:p w14:paraId="33C74DB0" w14:textId="77777777" w:rsidR="006D5786" w:rsidRPr="006D5786" w:rsidRDefault="006D5786" w:rsidP="009E2633">
      <w:pPr>
        <w:numPr>
          <w:ilvl w:val="0"/>
          <w:numId w:val="1"/>
        </w:numPr>
        <w:tabs>
          <w:tab w:val="left" w:pos="142"/>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firstLine="207"/>
        <w:jc w:val="both"/>
        <w:rPr>
          <w:sz w:val="28"/>
          <w:szCs w:val="28"/>
        </w:rPr>
      </w:pPr>
      <w:bookmarkStart w:id="54" w:name="20"/>
      <w:bookmarkStart w:id="55" w:name="21"/>
      <w:bookmarkStart w:id="56" w:name="22"/>
      <w:bookmarkStart w:id="57" w:name="23"/>
      <w:bookmarkEnd w:id="54"/>
      <w:bookmarkEnd w:id="55"/>
      <w:bookmarkEnd w:id="56"/>
      <w:bookmarkEnd w:id="57"/>
      <w:r w:rsidRPr="006D5786">
        <w:rPr>
          <w:sz w:val="28"/>
          <w:szCs w:val="28"/>
        </w:rPr>
        <w:t>Рада відповідно до покладених на неї завдань:</w:t>
      </w:r>
    </w:p>
    <w:p w14:paraId="7FFC2F7A" w14:textId="77777777" w:rsidR="006D5786" w:rsidRPr="006D5786" w:rsidRDefault="006D5786" w:rsidP="009E2633">
      <w:pPr>
        <w:numPr>
          <w:ilvl w:val="1"/>
          <w:numId w:val="1"/>
        </w:numPr>
        <w:tabs>
          <w:tab w:val="left" w:pos="0"/>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58" w:name="24"/>
      <w:bookmarkEnd w:id="58"/>
      <w:r w:rsidRPr="006D5786">
        <w:rPr>
          <w:sz w:val="28"/>
          <w:szCs w:val="28"/>
        </w:rPr>
        <w:lastRenderedPageBreak/>
        <w:t xml:space="preserve">Розглядає пропозиції органів виконавчої влади, наукових установ та громадських організацій щодо визначення пріоритетних напрямів соціальної підтримки сім’ї, вдосконалення механізму забезпечення рівних прав і можливостей жінок та чоловіків, протидії торгівлі людьми та запобіганню </w:t>
      </w:r>
      <w:r w:rsidRPr="006D5786">
        <w:rPr>
          <w:bCs/>
          <w:sz w:val="28"/>
          <w:szCs w:val="28"/>
        </w:rPr>
        <w:t>ґ</w:t>
      </w:r>
      <w:r w:rsidRPr="006D5786">
        <w:rPr>
          <w:sz w:val="28"/>
          <w:szCs w:val="28"/>
        </w:rPr>
        <w:t>ендерно-зумовленого насильства.</w:t>
      </w:r>
    </w:p>
    <w:p w14:paraId="08B653A9" w14:textId="77777777" w:rsidR="006D5786" w:rsidRPr="006D5786" w:rsidRDefault="006D5786" w:rsidP="009E2633">
      <w:pPr>
        <w:numPr>
          <w:ilvl w:val="1"/>
          <w:numId w:val="1"/>
        </w:numPr>
        <w:tabs>
          <w:tab w:val="left" w:pos="0"/>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59" w:name="25"/>
      <w:bookmarkEnd w:id="59"/>
      <w:r w:rsidRPr="006D5786">
        <w:rPr>
          <w:sz w:val="28"/>
          <w:szCs w:val="28"/>
        </w:rPr>
        <w:t xml:space="preserve">Проводить аналіз проєктів сільських програм, інших нормативних актів стосовно реалізації державної політики з питань сім’ї, ґендерної рівності, протидії </w:t>
      </w:r>
      <w:r w:rsidRPr="006D5786">
        <w:rPr>
          <w:bCs/>
          <w:sz w:val="28"/>
          <w:szCs w:val="28"/>
        </w:rPr>
        <w:t>ґ</w:t>
      </w:r>
      <w:r w:rsidRPr="006D5786">
        <w:rPr>
          <w:sz w:val="28"/>
          <w:szCs w:val="28"/>
        </w:rPr>
        <w:t>ендерно-зумовленому насильству та торгівлі людьми, готує висновки щодо доцільності їх прийняття.</w:t>
      </w:r>
    </w:p>
    <w:p w14:paraId="55B42314" w14:textId="77777777" w:rsidR="006D5786" w:rsidRPr="006D5786" w:rsidRDefault="006D5786" w:rsidP="009E2633">
      <w:pPr>
        <w:numPr>
          <w:ilvl w:val="1"/>
          <w:numId w:val="1"/>
        </w:numPr>
        <w:tabs>
          <w:tab w:val="left" w:pos="0"/>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60" w:name="26"/>
      <w:bookmarkEnd w:id="60"/>
      <w:r w:rsidRPr="006D5786">
        <w:rPr>
          <w:sz w:val="28"/>
          <w:szCs w:val="28"/>
        </w:rPr>
        <w:t>Готує пропозиції щодо удосконалення діяльності правоохоронних органів з  питань боротьби з торгівлею людьми, обміну інформацією зазначених органів стосовно розшуку потерпілих внаслідок торгівлі людьми, а також забезпечує розроблення та запровадження механізму ефективного захисту осіб, які беруть участь у кримінальному судочинстві.</w:t>
      </w:r>
    </w:p>
    <w:p w14:paraId="7AB2A84E" w14:textId="77777777" w:rsidR="006D5786" w:rsidRPr="006D5786" w:rsidRDefault="006D5786" w:rsidP="009E2633">
      <w:pPr>
        <w:numPr>
          <w:ilvl w:val="1"/>
          <w:numId w:val="1"/>
        </w:numPr>
        <w:tabs>
          <w:tab w:val="left" w:pos="0"/>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61" w:name="27"/>
      <w:bookmarkEnd w:id="61"/>
      <w:r w:rsidRPr="006D5786">
        <w:rPr>
          <w:sz w:val="28"/>
          <w:szCs w:val="28"/>
        </w:rPr>
        <w:t>Вивчає провідний досвід з питань, що належать до компетенції Ради, та готує пропозиції щодо його запровадження в громаді</w:t>
      </w:r>
      <w:bookmarkStart w:id="62" w:name="28"/>
      <w:bookmarkEnd w:id="62"/>
      <w:r w:rsidRPr="006D5786">
        <w:rPr>
          <w:sz w:val="28"/>
          <w:szCs w:val="28"/>
        </w:rPr>
        <w:t>.</w:t>
      </w:r>
    </w:p>
    <w:p w14:paraId="32EFA3B6" w14:textId="77777777" w:rsidR="006D5786" w:rsidRPr="006D5786" w:rsidRDefault="006D5786" w:rsidP="009E2633">
      <w:pPr>
        <w:numPr>
          <w:ilvl w:val="1"/>
          <w:numId w:val="1"/>
        </w:numPr>
        <w:tabs>
          <w:tab w:val="left" w:pos="0"/>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r w:rsidRPr="006D5786">
        <w:rPr>
          <w:sz w:val="28"/>
          <w:szCs w:val="28"/>
        </w:rPr>
        <w:t xml:space="preserve">Ініціює проведення моніторингу виконання відповідних програм, їх впливу на ситуацію в громаді та досліджень з питань сім’ї, ґендерної рівності, </w:t>
      </w:r>
      <w:r w:rsidRPr="006D5786">
        <w:rPr>
          <w:bCs/>
          <w:sz w:val="28"/>
          <w:szCs w:val="28"/>
        </w:rPr>
        <w:t>ґ</w:t>
      </w:r>
      <w:r w:rsidRPr="006D5786">
        <w:rPr>
          <w:sz w:val="28"/>
          <w:szCs w:val="28"/>
        </w:rPr>
        <w:t>ендерно-зумовленого насильства та торгівлі людьми.</w:t>
      </w:r>
    </w:p>
    <w:p w14:paraId="2E683BD5" w14:textId="77777777" w:rsidR="006D5786" w:rsidRPr="006D5786" w:rsidRDefault="006D5786" w:rsidP="009E2633">
      <w:pPr>
        <w:numPr>
          <w:ilvl w:val="1"/>
          <w:numId w:val="1"/>
        </w:numPr>
        <w:tabs>
          <w:tab w:val="left" w:pos="0"/>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63" w:name="29"/>
      <w:bookmarkStart w:id="64" w:name="31"/>
      <w:bookmarkEnd w:id="63"/>
      <w:bookmarkEnd w:id="64"/>
      <w:r w:rsidRPr="006D5786">
        <w:rPr>
          <w:sz w:val="28"/>
          <w:szCs w:val="28"/>
        </w:rPr>
        <w:t>Здійснює аналіз ефективності організації соціальної роботи, розглядає проблемні питання взаємодії суб’єктів соціальної роботи.</w:t>
      </w:r>
    </w:p>
    <w:p w14:paraId="6FCC357D" w14:textId="77777777" w:rsidR="006D5786" w:rsidRPr="006D5786" w:rsidRDefault="006D5786" w:rsidP="009E2633">
      <w:pPr>
        <w:numPr>
          <w:ilvl w:val="1"/>
          <w:numId w:val="1"/>
        </w:numPr>
        <w:tabs>
          <w:tab w:val="left" w:pos="0"/>
          <w:tab w:val="left" w:pos="142"/>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r w:rsidRPr="006D5786">
        <w:rPr>
          <w:sz w:val="28"/>
          <w:szCs w:val="28"/>
        </w:rPr>
        <w:t>Ініціює навчання та підвищення кваліфікації представників всіх суб’єктів соціальної роботи, проведення семінарів, методичних нарад.</w:t>
      </w:r>
    </w:p>
    <w:p w14:paraId="082CF7D2" w14:textId="77777777" w:rsidR="006D5786" w:rsidRPr="006D5786" w:rsidRDefault="006D5786" w:rsidP="009E2633">
      <w:pPr>
        <w:numPr>
          <w:ilvl w:val="1"/>
          <w:numId w:val="1"/>
        </w:numPr>
        <w:tabs>
          <w:tab w:val="left" w:pos="0"/>
          <w:tab w:val="left" w:pos="142"/>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r w:rsidRPr="006D5786">
        <w:rPr>
          <w:sz w:val="28"/>
          <w:szCs w:val="28"/>
        </w:rPr>
        <w:t>Організовує проведення інформаційних акцій соціальної спрямованості.</w:t>
      </w:r>
    </w:p>
    <w:p w14:paraId="402BED0F" w14:textId="77777777" w:rsidR="006D5786" w:rsidRPr="006D5786" w:rsidRDefault="006D5786" w:rsidP="009E2633">
      <w:pPr>
        <w:numPr>
          <w:ilvl w:val="0"/>
          <w:numId w:val="1"/>
        </w:numPr>
        <w:tabs>
          <w:tab w:val="left" w:pos="142"/>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firstLine="349"/>
        <w:jc w:val="both"/>
        <w:rPr>
          <w:sz w:val="28"/>
          <w:szCs w:val="28"/>
        </w:rPr>
      </w:pPr>
      <w:r w:rsidRPr="006D5786">
        <w:rPr>
          <w:sz w:val="28"/>
          <w:szCs w:val="28"/>
        </w:rPr>
        <w:t>Рада має право:</w:t>
      </w:r>
    </w:p>
    <w:p w14:paraId="70323402" w14:textId="77777777" w:rsidR="006D5786" w:rsidRPr="006D5786" w:rsidRDefault="006D5786" w:rsidP="009E2633">
      <w:pPr>
        <w:numPr>
          <w:ilvl w:val="1"/>
          <w:numId w:val="1"/>
        </w:numPr>
        <w:tabs>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65" w:name="34"/>
      <w:bookmarkEnd w:id="65"/>
      <w:r w:rsidRPr="006D5786">
        <w:rPr>
          <w:sz w:val="28"/>
          <w:szCs w:val="28"/>
        </w:rPr>
        <w:t xml:space="preserve">Утворювати в разі потреби експертні та робочі групи із залученням представників органів місцевого самоврядування, наукових установ та громадських організацій (за згодою їх керівників) для підготовки пропозицій щодо ефективної реалізації соціальної політики з питань сім’ї, ґендерної рівності та протидії </w:t>
      </w:r>
      <w:r w:rsidRPr="006D5786">
        <w:rPr>
          <w:bCs/>
          <w:sz w:val="28"/>
          <w:szCs w:val="28"/>
        </w:rPr>
        <w:t>ґ</w:t>
      </w:r>
      <w:r w:rsidRPr="006D5786">
        <w:rPr>
          <w:sz w:val="28"/>
          <w:szCs w:val="28"/>
        </w:rPr>
        <w:t>ендерно-зумовленому насильству та торгівлі людьми.</w:t>
      </w:r>
    </w:p>
    <w:p w14:paraId="51022F94" w14:textId="77777777" w:rsidR="006D5786" w:rsidRPr="006D5786" w:rsidRDefault="006D5786" w:rsidP="009E2633">
      <w:pPr>
        <w:numPr>
          <w:ilvl w:val="1"/>
          <w:numId w:val="1"/>
        </w:numPr>
        <w:tabs>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66" w:name="35"/>
      <w:bookmarkEnd w:id="66"/>
      <w:r w:rsidRPr="006D5786">
        <w:rPr>
          <w:sz w:val="28"/>
          <w:szCs w:val="28"/>
        </w:rPr>
        <w:t>Одержувати в установленому порядку від органів влади інформаційні та аналітичні матеріали, необхідні для виконання покладених на неї завдань.</w:t>
      </w:r>
    </w:p>
    <w:p w14:paraId="5BE82E89" w14:textId="77777777" w:rsidR="006D5786" w:rsidRPr="006D5786" w:rsidRDefault="006D5786" w:rsidP="009E2633">
      <w:pPr>
        <w:numPr>
          <w:ilvl w:val="1"/>
          <w:numId w:val="1"/>
        </w:numPr>
        <w:tabs>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67" w:name="36"/>
      <w:bookmarkEnd w:id="67"/>
      <w:r w:rsidRPr="006D5786">
        <w:rPr>
          <w:sz w:val="28"/>
          <w:szCs w:val="28"/>
        </w:rPr>
        <w:t xml:space="preserve">Організовувати проведення конференцій, симпозіумів, нарад та семінарів з питань, що належать до компетенції Ради. </w:t>
      </w:r>
    </w:p>
    <w:p w14:paraId="754E1B94" w14:textId="40B59718" w:rsidR="006D5786" w:rsidRPr="002E2E7E" w:rsidRDefault="006D5786" w:rsidP="009E2633">
      <w:pPr>
        <w:pStyle w:val="af"/>
        <w:numPr>
          <w:ilvl w:val="0"/>
          <w:numId w:val="1"/>
        </w:numPr>
        <w:tabs>
          <w:tab w:val="clear" w:pos="360"/>
          <w:tab w:val="left" w:pos="567"/>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68" w:name="37"/>
      <w:bookmarkEnd w:id="68"/>
      <w:r w:rsidRPr="002E2E7E">
        <w:rPr>
          <w:sz w:val="28"/>
          <w:szCs w:val="28"/>
        </w:rPr>
        <w:t>Рада під час виконання покладених на неї завдань взаємодіє з органами місцевого самоврядування, громадськими  організаціями тощо.</w:t>
      </w:r>
      <w:bookmarkStart w:id="69" w:name="38"/>
      <w:bookmarkEnd w:id="69"/>
    </w:p>
    <w:p w14:paraId="5084E67D" w14:textId="77777777" w:rsidR="006D5786" w:rsidRPr="006D5786" w:rsidRDefault="006D5786" w:rsidP="009E2633">
      <w:pPr>
        <w:numPr>
          <w:ilvl w:val="0"/>
          <w:numId w:val="1"/>
        </w:numPr>
        <w:tabs>
          <w:tab w:val="clear" w:pos="360"/>
          <w:tab w:val="left" w:pos="142"/>
          <w:tab w:val="num" w:pos="709"/>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70" w:name="41"/>
      <w:bookmarkEnd w:id="70"/>
      <w:r w:rsidRPr="006D5786">
        <w:rPr>
          <w:sz w:val="28"/>
          <w:szCs w:val="28"/>
        </w:rPr>
        <w:t>Персональний склад Ради визначається і затверджується відповідним рішенням виконавчого комітету сільської ради.</w:t>
      </w:r>
    </w:p>
    <w:p w14:paraId="158B2EA4" w14:textId="77777777" w:rsidR="006D5786" w:rsidRPr="006D5786" w:rsidRDefault="006D5786" w:rsidP="009E2633">
      <w:pPr>
        <w:numPr>
          <w:ilvl w:val="0"/>
          <w:numId w:val="1"/>
        </w:numPr>
        <w:tabs>
          <w:tab w:val="left" w:pos="142"/>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firstLine="349"/>
        <w:jc w:val="both"/>
        <w:rPr>
          <w:sz w:val="28"/>
          <w:szCs w:val="28"/>
        </w:rPr>
      </w:pPr>
      <w:bookmarkStart w:id="71" w:name="42"/>
      <w:bookmarkEnd w:id="71"/>
      <w:r w:rsidRPr="006D5786">
        <w:rPr>
          <w:sz w:val="28"/>
          <w:szCs w:val="28"/>
        </w:rPr>
        <w:t xml:space="preserve">Діяльність Ради проводиться на громадських засадах. </w:t>
      </w:r>
    </w:p>
    <w:p w14:paraId="17890C44" w14:textId="77777777" w:rsidR="006D5786" w:rsidRPr="006D5786" w:rsidRDefault="006D5786" w:rsidP="009E2633">
      <w:pPr>
        <w:numPr>
          <w:ilvl w:val="0"/>
          <w:numId w:val="1"/>
        </w:numPr>
        <w:tabs>
          <w:tab w:val="clear" w:pos="360"/>
          <w:tab w:val="left" w:pos="142"/>
          <w:tab w:val="num" w:pos="567"/>
          <w:tab w:val="left" w:pos="916"/>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72" w:name="43"/>
      <w:bookmarkEnd w:id="72"/>
      <w:r w:rsidRPr="006D5786">
        <w:rPr>
          <w:sz w:val="28"/>
          <w:szCs w:val="28"/>
        </w:rPr>
        <w:t>Формою роботи Ради є засідання, що проводяться відповідно до плану роботи, який затверджується головою Ради один раз на рік, або не рідше ніж один раз на три місяці.</w:t>
      </w:r>
      <w:bookmarkStart w:id="73" w:name="44"/>
      <w:bookmarkEnd w:id="73"/>
    </w:p>
    <w:p w14:paraId="7FA85980" w14:textId="77777777" w:rsidR="006D5786" w:rsidRPr="006D5786" w:rsidRDefault="006D5786" w:rsidP="009E2633">
      <w:pPr>
        <w:numPr>
          <w:ilvl w:val="0"/>
          <w:numId w:val="1"/>
        </w:numPr>
        <w:tabs>
          <w:tab w:val="clear" w:pos="360"/>
          <w:tab w:val="left" w:pos="142"/>
          <w:tab w:val="num" w:pos="567"/>
          <w:tab w:val="left" w:pos="916"/>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r w:rsidRPr="006D5786">
        <w:rPr>
          <w:sz w:val="28"/>
          <w:szCs w:val="28"/>
        </w:rPr>
        <w:lastRenderedPageBreak/>
        <w:t>Засідання Ради веде голова або за його дорученням заступник голови.</w:t>
      </w:r>
      <w:bookmarkStart w:id="74" w:name="45"/>
      <w:bookmarkEnd w:id="74"/>
    </w:p>
    <w:p w14:paraId="787E8AAB" w14:textId="77777777" w:rsidR="006D5786" w:rsidRPr="006D5786" w:rsidRDefault="006D5786" w:rsidP="009E2633">
      <w:pPr>
        <w:numPr>
          <w:ilvl w:val="0"/>
          <w:numId w:val="1"/>
        </w:numPr>
        <w:tabs>
          <w:tab w:val="clear" w:pos="360"/>
          <w:tab w:val="left" w:pos="142"/>
          <w:tab w:val="num" w:pos="709"/>
          <w:tab w:val="left" w:pos="916"/>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r w:rsidRPr="006D5786">
        <w:rPr>
          <w:sz w:val="28"/>
          <w:szCs w:val="28"/>
        </w:rPr>
        <w:t>Засідання Ради є правомочним, якщо на ньому присутні не менш як дві третини її членів. Члени Ради зобов'язані особисто брати участь у її засіданнях</w:t>
      </w:r>
    </w:p>
    <w:p w14:paraId="299AB609" w14:textId="77777777" w:rsidR="006D5786" w:rsidRPr="006D5786" w:rsidRDefault="006D5786" w:rsidP="009E2633">
      <w:pPr>
        <w:numPr>
          <w:ilvl w:val="0"/>
          <w:numId w:val="2"/>
        </w:numPr>
        <w:tabs>
          <w:tab w:val="left" w:pos="142"/>
          <w:tab w:val="left" w:pos="709"/>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75" w:name="46"/>
      <w:bookmarkEnd w:id="75"/>
      <w:r w:rsidRPr="006D5786">
        <w:rPr>
          <w:sz w:val="28"/>
          <w:szCs w:val="28"/>
        </w:rPr>
        <w:t>Для участі у засіданнях Ради можуть запрошуватися посадові особи органів місцевого самоврядування, підприємств, установ та організацій незалежно від форми власності.</w:t>
      </w:r>
      <w:bookmarkStart w:id="76" w:name="47"/>
      <w:bookmarkEnd w:id="76"/>
    </w:p>
    <w:p w14:paraId="2F46511C" w14:textId="77777777" w:rsidR="006D5786" w:rsidRPr="006D5786" w:rsidRDefault="006D5786" w:rsidP="009E2633">
      <w:pPr>
        <w:numPr>
          <w:ilvl w:val="0"/>
          <w:numId w:val="2"/>
        </w:numPr>
        <w:tabs>
          <w:tab w:val="left" w:pos="142"/>
          <w:tab w:val="left" w:pos="709"/>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r w:rsidRPr="006D5786">
        <w:rPr>
          <w:sz w:val="28"/>
          <w:szCs w:val="28"/>
        </w:rPr>
        <w:t>Рішення Ради приймається відкритим голосуванням простою більшістю голосів її членів, присутніх на засіданні.</w:t>
      </w:r>
      <w:bookmarkStart w:id="77" w:name="48"/>
      <w:bookmarkEnd w:id="77"/>
    </w:p>
    <w:p w14:paraId="37A270D8" w14:textId="77777777" w:rsidR="006D5786" w:rsidRPr="006D5786" w:rsidRDefault="006D5786" w:rsidP="009E2633">
      <w:pPr>
        <w:numPr>
          <w:ilvl w:val="0"/>
          <w:numId w:val="2"/>
        </w:numPr>
        <w:tabs>
          <w:tab w:val="left" w:pos="142"/>
          <w:tab w:val="left" w:pos="426"/>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hanging="26"/>
        <w:jc w:val="both"/>
        <w:rPr>
          <w:sz w:val="28"/>
          <w:szCs w:val="28"/>
        </w:rPr>
      </w:pPr>
      <w:r w:rsidRPr="006D5786">
        <w:rPr>
          <w:sz w:val="28"/>
          <w:szCs w:val="28"/>
        </w:rPr>
        <w:t>Рішення Ради мають рекомендаційний характер.</w:t>
      </w:r>
    </w:p>
    <w:p w14:paraId="6DCFE7DB" w14:textId="77777777" w:rsidR="006D5786" w:rsidRPr="006D5786" w:rsidRDefault="006D5786" w:rsidP="009E2633">
      <w:pPr>
        <w:numPr>
          <w:ilvl w:val="0"/>
          <w:numId w:val="2"/>
        </w:numPr>
        <w:tabs>
          <w:tab w:val="left" w:pos="142"/>
          <w:tab w:val="left" w:pos="42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426" w:firstLine="283"/>
        <w:jc w:val="both"/>
        <w:rPr>
          <w:sz w:val="28"/>
          <w:szCs w:val="28"/>
        </w:rPr>
      </w:pPr>
      <w:bookmarkStart w:id="78" w:name="49"/>
      <w:bookmarkEnd w:id="78"/>
      <w:r w:rsidRPr="006D5786">
        <w:rPr>
          <w:sz w:val="28"/>
          <w:szCs w:val="28"/>
        </w:rPr>
        <w:t>Рада має бланк із своїм найменуванням.</w:t>
      </w:r>
    </w:p>
    <w:p w14:paraId="5BFEB125" w14:textId="77777777" w:rsidR="006D5786" w:rsidRPr="006D5786" w:rsidRDefault="006D5786" w:rsidP="009E2633">
      <w:pPr>
        <w:numPr>
          <w:ilvl w:val="0"/>
          <w:numId w:val="2"/>
        </w:numPr>
        <w:tabs>
          <w:tab w:val="left" w:pos="142"/>
          <w:tab w:val="left" w:pos="709"/>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r w:rsidRPr="006D5786">
        <w:rPr>
          <w:sz w:val="28"/>
          <w:szCs w:val="28"/>
        </w:rPr>
        <w:t>Організаційно-технічне забезпечення роботи ради здійснює орган місцевого самоврядування.</w:t>
      </w:r>
    </w:p>
    <w:p w14:paraId="54DECA8E" w14:textId="77777777" w:rsidR="006D5786" w:rsidRPr="006D5786" w:rsidRDefault="006D5786" w:rsidP="006D5786">
      <w:pPr>
        <w:rPr>
          <w:sz w:val="22"/>
          <w:szCs w:val="22"/>
          <w:lang w:eastAsia="en-US"/>
        </w:rPr>
      </w:pPr>
    </w:p>
    <w:p w14:paraId="020D9BEE" w14:textId="77777777" w:rsidR="006D5786" w:rsidRPr="006D5786" w:rsidRDefault="006D5786" w:rsidP="006D5786"/>
    <w:p w14:paraId="5F23B3FA" w14:textId="77777777" w:rsidR="006D5786" w:rsidRPr="006D5786" w:rsidRDefault="006D5786" w:rsidP="006D5786"/>
    <w:p w14:paraId="6A8EDF7E" w14:textId="77777777" w:rsidR="006D5786" w:rsidRPr="006D5786" w:rsidRDefault="006D5786" w:rsidP="006D5786">
      <w:pPr>
        <w:rPr>
          <w:sz w:val="28"/>
          <w:szCs w:val="28"/>
        </w:rPr>
      </w:pPr>
      <w:r w:rsidRPr="006D5786">
        <w:rPr>
          <w:sz w:val="28"/>
          <w:szCs w:val="28"/>
        </w:rPr>
        <w:t>Керуюча справами виконкому                                    Ганна БОНДАРЕВСЬКА</w:t>
      </w:r>
    </w:p>
    <w:p w14:paraId="0620E26F" w14:textId="77777777" w:rsidR="006D5786" w:rsidRDefault="006D5786" w:rsidP="006D5786">
      <w:pPr>
        <w:rPr>
          <w:sz w:val="28"/>
          <w:szCs w:val="28"/>
        </w:rPr>
      </w:pPr>
    </w:p>
    <w:p w14:paraId="178D6C66" w14:textId="77777777" w:rsidR="0005478D" w:rsidRDefault="0005478D" w:rsidP="006D5786">
      <w:pPr>
        <w:rPr>
          <w:sz w:val="28"/>
          <w:szCs w:val="28"/>
        </w:rPr>
      </w:pPr>
    </w:p>
    <w:p w14:paraId="278454B5" w14:textId="77777777" w:rsidR="0005478D" w:rsidRDefault="0005478D" w:rsidP="006D5786">
      <w:pPr>
        <w:rPr>
          <w:sz w:val="28"/>
          <w:szCs w:val="28"/>
        </w:rPr>
      </w:pPr>
    </w:p>
    <w:p w14:paraId="1AB25A74" w14:textId="77777777" w:rsidR="0005478D" w:rsidRDefault="0005478D" w:rsidP="006D5786">
      <w:pPr>
        <w:rPr>
          <w:sz w:val="28"/>
          <w:szCs w:val="28"/>
        </w:rPr>
      </w:pPr>
    </w:p>
    <w:p w14:paraId="4744DE8B" w14:textId="77777777" w:rsidR="0005478D" w:rsidRDefault="0005478D" w:rsidP="006D5786">
      <w:pPr>
        <w:rPr>
          <w:sz w:val="28"/>
          <w:szCs w:val="28"/>
        </w:rPr>
      </w:pPr>
    </w:p>
    <w:p w14:paraId="381A627F" w14:textId="77777777" w:rsidR="0005478D" w:rsidRDefault="0005478D" w:rsidP="006D5786">
      <w:pPr>
        <w:rPr>
          <w:sz w:val="28"/>
          <w:szCs w:val="28"/>
        </w:rPr>
      </w:pPr>
    </w:p>
    <w:p w14:paraId="67418078" w14:textId="77777777" w:rsidR="0005478D" w:rsidRDefault="0005478D" w:rsidP="006D5786">
      <w:pPr>
        <w:rPr>
          <w:sz w:val="28"/>
          <w:szCs w:val="28"/>
        </w:rPr>
      </w:pPr>
    </w:p>
    <w:p w14:paraId="56EA6FBB" w14:textId="77777777" w:rsidR="0005478D" w:rsidRDefault="0005478D" w:rsidP="006D5786">
      <w:pPr>
        <w:rPr>
          <w:sz w:val="28"/>
          <w:szCs w:val="28"/>
        </w:rPr>
      </w:pPr>
    </w:p>
    <w:p w14:paraId="7ACD4799" w14:textId="77777777" w:rsidR="0005478D" w:rsidRDefault="0005478D" w:rsidP="006D5786">
      <w:pPr>
        <w:rPr>
          <w:sz w:val="28"/>
          <w:szCs w:val="28"/>
        </w:rPr>
      </w:pPr>
    </w:p>
    <w:p w14:paraId="3040C3A6" w14:textId="77777777" w:rsidR="0005478D" w:rsidRDefault="0005478D" w:rsidP="006D5786">
      <w:pPr>
        <w:rPr>
          <w:sz w:val="28"/>
          <w:szCs w:val="28"/>
        </w:rPr>
      </w:pPr>
    </w:p>
    <w:p w14:paraId="3F9E95F1" w14:textId="77777777" w:rsidR="0005478D" w:rsidRDefault="0005478D" w:rsidP="006D5786">
      <w:pPr>
        <w:rPr>
          <w:sz w:val="28"/>
          <w:szCs w:val="28"/>
        </w:rPr>
      </w:pPr>
    </w:p>
    <w:p w14:paraId="41EB01D6" w14:textId="77777777" w:rsidR="0005478D" w:rsidRDefault="0005478D" w:rsidP="006D5786">
      <w:pPr>
        <w:rPr>
          <w:sz w:val="28"/>
          <w:szCs w:val="28"/>
        </w:rPr>
      </w:pPr>
    </w:p>
    <w:p w14:paraId="6FB24CED" w14:textId="77777777" w:rsidR="0005478D" w:rsidRDefault="0005478D" w:rsidP="006D5786">
      <w:pPr>
        <w:rPr>
          <w:sz w:val="28"/>
          <w:szCs w:val="28"/>
        </w:rPr>
      </w:pPr>
    </w:p>
    <w:p w14:paraId="263E064D" w14:textId="77777777" w:rsidR="0005478D" w:rsidRDefault="0005478D" w:rsidP="006D5786">
      <w:pPr>
        <w:rPr>
          <w:sz w:val="28"/>
          <w:szCs w:val="28"/>
        </w:rPr>
      </w:pPr>
    </w:p>
    <w:p w14:paraId="34848886" w14:textId="77777777" w:rsidR="0005478D" w:rsidRDefault="0005478D" w:rsidP="006D5786">
      <w:pPr>
        <w:rPr>
          <w:sz w:val="28"/>
          <w:szCs w:val="28"/>
        </w:rPr>
      </w:pPr>
    </w:p>
    <w:p w14:paraId="5B763A45" w14:textId="77777777" w:rsidR="0005478D" w:rsidRDefault="0005478D" w:rsidP="006D5786">
      <w:pPr>
        <w:rPr>
          <w:sz w:val="28"/>
          <w:szCs w:val="28"/>
        </w:rPr>
      </w:pPr>
    </w:p>
    <w:p w14:paraId="61A64EBE" w14:textId="77777777" w:rsidR="0005478D" w:rsidRDefault="0005478D" w:rsidP="006D5786">
      <w:pPr>
        <w:rPr>
          <w:sz w:val="28"/>
          <w:szCs w:val="28"/>
        </w:rPr>
      </w:pPr>
    </w:p>
    <w:p w14:paraId="4427BB85" w14:textId="77777777" w:rsidR="0005478D" w:rsidRDefault="0005478D" w:rsidP="006D5786">
      <w:pPr>
        <w:rPr>
          <w:sz w:val="28"/>
          <w:szCs w:val="28"/>
        </w:rPr>
      </w:pPr>
    </w:p>
    <w:p w14:paraId="4351B7C1" w14:textId="77777777" w:rsidR="0005478D" w:rsidRDefault="0005478D" w:rsidP="006D5786">
      <w:pPr>
        <w:rPr>
          <w:sz w:val="28"/>
          <w:szCs w:val="28"/>
        </w:rPr>
      </w:pPr>
    </w:p>
    <w:p w14:paraId="31034A2B" w14:textId="77777777" w:rsidR="0005478D" w:rsidRDefault="0005478D" w:rsidP="006D5786">
      <w:pPr>
        <w:rPr>
          <w:sz w:val="28"/>
          <w:szCs w:val="28"/>
        </w:rPr>
      </w:pPr>
    </w:p>
    <w:p w14:paraId="66413267" w14:textId="77777777" w:rsidR="0005478D" w:rsidRDefault="0005478D" w:rsidP="006D5786">
      <w:pPr>
        <w:rPr>
          <w:sz w:val="28"/>
          <w:szCs w:val="28"/>
        </w:rPr>
      </w:pPr>
    </w:p>
    <w:p w14:paraId="6E379100" w14:textId="77777777" w:rsidR="0005478D" w:rsidRDefault="0005478D" w:rsidP="006D5786">
      <w:pPr>
        <w:rPr>
          <w:sz w:val="28"/>
          <w:szCs w:val="28"/>
        </w:rPr>
      </w:pPr>
    </w:p>
    <w:p w14:paraId="64C2A94E" w14:textId="77777777" w:rsidR="0005478D" w:rsidRDefault="0005478D" w:rsidP="006D5786">
      <w:pPr>
        <w:rPr>
          <w:sz w:val="28"/>
          <w:szCs w:val="28"/>
        </w:rPr>
      </w:pPr>
    </w:p>
    <w:p w14:paraId="1AE5FC5D" w14:textId="77777777" w:rsidR="0005478D" w:rsidRDefault="0005478D" w:rsidP="006D5786">
      <w:pPr>
        <w:rPr>
          <w:sz w:val="28"/>
          <w:szCs w:val="28"/>
        </w:rPr>
      </w:pPr>
    </w:p>
    <w:p w14:paraId="040F4C43" w14:textId="77777777" w:rsidR="0005478D" w:rsidRDefault="0005478D" w:rsidP="006D5786">
      <w:pPr>
        <w:rPr>
          <w:sz w:val="28"/>
          <w:szCs w:val="28"/>
        </w:rPr>
      </w:pPr>
    </w:p>
    <w:p w14:paraId="59ED5CF6" w14:textId="77777777" w:rsidR="0005478D" w:rsidRDefault="0005478D" w:rsidP="006D5786">
      <w:pPr>
        <w:rPr>
          <w:sz w:val="28"/>
          <w:szCs w:val="28"/>
        </w:rPr>
      </w:pPr>
    </w:p>
    <w:p w14:paraId="0214332C" w14:textId="77777777" w:rsidR="0005478D" w:rsidRDefault="0005478D" w:rsidP="006D5786">
      <w:pPr>
        <w:rPr>
          <w:sz w:val="28"/>
          <w:szCs w:val="28"/>
        </w:rPr>
      </w:pPr>
    </w:p>
    <w:p w14:paraId="5BFBBE61" w14:textId="77777777" w:rsidR="0005478D" w:rsidRDefault="0005478D" w:rsidP="006D5786">
      <w:pPr>
        <w:rPr>
          <w:sz w:val="28"/>
          <w:szCs w:val="28"/>
        </w:rPr>
      </w:pPr>
    </w:p>
    <w:p w14:paraId="53153193" w14:textId="77777777" w:rsidR="0005478D" w:rsidRPr="00B20B83" w:rsidRDefault="0005478D" w:rsidP="0005478D">
      <w:pPr>
        <w:ind w:hanging="13"/>
        <w:jc w:val="center"/>
        <w:rPr>
          <w:sz w:val="26"/>
          <w:szCs w:val="26"/>
          <w:lang w:val="en-US"/>
        </w:rPr>
      </w:pPr>
      <w:r w:rsidRPr="00B20B83">
        <w:rPr>
          <w:sz w:val="26"/>
          <w:szCs w:val="26"/>
        </w:rPr>
        <w:object w:dxaOrig="886" w:dyaOrig="1137" w14:anchorId="5B75D910">
          <v:shape id="_x0000_i1026" type="#_x0000_t75" style="width:33.8pt;height:43.2pt" o:ole="" filled="t">
            <v:fill color2="black"/>
            <v:imagedata r:id="rId9" o:title=""/>
          </v:shape>
          <o:OLEObject Type="Embed" ProgID="Word.Picture.8" ShapeID="_x0000_i1026" DrawAspect="Content" ObjectID="_1695471583" r:id="rId12"/>
        </w:object>
      </w:r>
    </w:p>
    <w:p w14:paraId="6F1BAA6B" w14:textId="77777777" w:rsidR="0005478D" w:rsidRPr="00B20B83" w:rsidRDefault="0005478D" w:rsidP="0005478D">
      <w:pPr>
        <w:ind w:hanging="13"/>
        <w:jc w:val="center"/>
        <w:rPr>
          <w:b/>
          <w:sz w:val="26"/>
          <w:szCs w:val="26"/>
        </w:rPr>
      </w:pPr>
      <w:r w:rsidRPr="00B20B83">
        <w:rPr>
          <w:b/>
          <w:sz w:val="26"/>
          <w:szCs w:val="26"/>
        </w:rPr>
        <w:t>УКРАЇНА</w:t>
      </w:r>
    </w:p>
    <w:p w14:paraId="1365B8CB" w14:textId="77777777" w:rsidR="0005478D" w:rsidRPr="00B20B83" w:rsidRDefault="0005478D" w:rsidP="0005478D">
      <w:pPr>
        <w:jc w:val="center"/>
        <w:rPr>
          <w:b/>
          <w:sz w:val="26"/>
          <w:szCs w:val="26"/>
        </w:rPr>
      </w:pPr>
      <w:r w:rsidRPr="00B20B83">
        <w:rPr>
          <w:b/>
          <w:sz w:val="26"/>
          <w:szCs w:val="26"/>
        </w:rPr>
        <w:t xml:space="preserve">СІВЕРСЬКА  МІСЬКА  РАДА </w:t>
      </w:r>
    </w:p>
    <w:p w14:paraId="406F0934" w14:textId="77777777" w:rsidR="0005478D" w:rsidRPr="00B20B83" w:rsidRDefault="0005478D" w:rsidP="0005478D">
      <w:pPr>
        <w:jc w:val="center"/>
        <w:rPr>
          <w:b/>
          <w:sz w:val="26"/>
          <w:szCs w:val="26"/>
        </w:rPr>
      </w:pPr>
      <w:r w:rsidRPr="00B20B83">
        <w:rPr>
          <w:b/>
          <w:sz w:val="26"/>
          <w:szCs w:val="26"/>
        </w:rPr>
        <w:t>БАХМУТСЬКОГО  РАЙОНУ  ДОНЕЦЬКОЇ ОБЛАСТІ</w:t>
      </w:r>
    </w:p>
    <w:p w14:paraId="7EC0F856" w14:textId="77777777" w:rsidR="0005478D" w:rsidRPr="00B20B83" w:rsidRDefault="0005478D" w:rsidP="0005478D">
      <w:pPr>
        <w:jc w:val="center"/>
        <w:rPr>
          <w:b/>
          <w:sz w:val="26"/>
          <w:szCs w:val="26"/>
        </w:rPr>
      </w:pPr>
      <w:r w:rsidRPr="00B20B83">
        <w:rPr>
          <w:b/>
          <w:sz w:val="26"/>
          <w:szCs w:val="26"/>
        </w:rPr>
        <w:t>ВИКОНАВЧИЙ  КОМІТЕТ</w:t>
      </w:r>
    </w:p>
    <w:p w14:paraId="4C040363" w14:textId="77777777" w:rsidR="0005478D" w:rsidRPr="00B20B83" w:rsidRDefault="0005478D" w:rsidP="0005478D">
      <w:pPr>
        <w:jc w:val="center"/>
        <w:rPr>
          <w:b/>
          <w:sz w:val="26"/>
          <w:szCs w:val="26"/>
        </w:rPr>
      </w:pPr>
    </w:p>
    <w:p w14:paraId="5102C874" w14:textId="77777777" w:rsidR="0005478D" w:rsidRPr="00B20B83" w:rsidRDefault="0005478D" w:rsidP="0005478D">
      <w:pPr>
        <w:jc w:val="center"/>
        <w:rPr>
          <w:b/>
          <w:i/>
          <w:sz w:val="26"/>
          <w:szCs w:val="26"/>
        </w:rPr>
      </w:pPr>
      <w:r w:rsidRPr="00B20B83">
        <w:rPr>
          <w:sz w:val="26"/>
          <w:szCs w:val="26"/>
        </w:rPr>
        <w:t xml:space="preserve"> </w:t>
      </w:r>
      <w:r w:rsidRPr="00B20B83">
        <w:rPr>
          <w:b/>
          <w:sz w:val="26"/>
          <w:szCs w:val="26"/>
        </w:rPr>
        <w:t>Р І Ш Е Н Н Я</w:t>
      </w:r>
    </w:p>
    <w:p w14:paraId="72D0DBA9" w14:textId="77777777" w:rsidR="0005478D" w:rsidRPr="00B20B83" w:rsidRDefault="0005478D" w:rsidP="0005478D">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227E8B" w:rsidRPr="00B20B83" w14:paraId="7C01738B" w14:textId="77777777" w:rsidTr="0005478D">
        <w:trPr>
          <w:jc w:val="center"/>
        </w:trPr>
        <w:tc>
          <w:tcPr>
            <w:tcW w:w="3095" w:type="dxa"/>
          </w:tcPr>
          <w:p w14:paraId="5187D436" w14:textId="7620EFE6" w:rsidR="00227E8B" w:rsidRPr="00227E8B" w:rsidRDefault="00227E8B" w:rsidP="00227E8B">
            <w:pPr>
              <w:pStyle w:val="ae"/>
              <w:tabs>
                <w:tab w:val="left" w:pos="4680"/>
                <w:tab w:val="left" w:pos="6804"/>
              </w:tabs>
              <w:rPr>
                <w:sz w:val="26"/>
                <w:szCs w:val="26"/>
              </w:rPr>
            </w:pPr>
            <w:r w:rsidRPr="00227E8B">
              <w:rPr>
                <w:sz w:val="26"/>
                <w:szCs w:val="26"/>
                <w:lang w:val="ru-RU"/>
              </w:rPr>
              <w:t>11.10.2021</w:t>
            </w:r>
          </w:p>
        </w:tc>
        <w:tc>
          <w:tcPr>
            <w:tcW w:w="3096" w:type="dxa"/>
          </w:tcPr>
          <w:p w14:paraId="62E4F228" w14:textId="685B067B" w:rsidR="00227E8B" w:rsidRPr="00227E8B" w:rsidRDefault="00227E8B" w:rsidP="00227E8B">
            <w:pPr>
              <w:pStyle w:val="ae"/>
              <w:tabs>
                <w:tab w:val="left" w:pos="4680"/>
                <w:tab w:val="left" w:pos="6804"/>
              </w:tabs>
              <w:rPr>
                <w:sz w:val="26"/>
                <w:szCs w:val="26"/>
              </w:rPr>
            </w:pPr>
            <w:r w:rsidRPr="00227E8B">
              <w:rPr>
                <w:b w:val="0"/>
                <w:sz w:val="26"/>
                <w:szCs w:val="26"/>
              </w:rPr>
              <w:t>Сіверськ</w:t>
            </w:r>
          </w:p>
        </w:tc>
        <w:tc>
          <w:tcPr>
            <w:tcW w:w="3096" w:type="dxa"/>
          </w:tcPr>
          <w:p w14:paraId="042AE0DF" w14:textId="7857F429" w:rsidR="00227E8B" w:rsidRPr="00227E8B" w:rsidRDefault="00227E8B" w:rsidP="00227E8B">
            <w:pPr>
              <w:pStyle w:val="ae"/>
              <w:tabs>
                <w:tab w:val="left" w:pos="4680"/>
                <w:tab w:val="left" w:pos="6804"/>
              </w:tabs>
              <w:rPr>
                <w:sz w:val="26"/>
                <w:szCs w:val="26"/>
              </w:rPr>
            </w:pPr>
            <w:r w:rsidRPr="00227E8B">
              <w:rPr>
                <w:sz w:val="26"/>
                <w:szCs w:val="26"/>
              </w:rPr>
              <w:t>№</w:t>
            </w:r>
            <w:r>
              <w:rPr>
                <w:sz w:val="26"/>
                <w:szCs w:val="26"/>
                <w:lang w:val="ru-RU"/>
              </w:rPr>
              <w:t xml:space="preserve"> 842</w:t>
            </w:r>
          </w:p>
        </w:tc>
      </w:tr>
    </w:tbl>
    <w:p w14:paraId="5EBAA5F6" w14:textId="77777777" w:rsidR="0005478D" w:rsidRPr="00B20B83" w:rsidRDefault="0005478D" w:rsidP="0005478D">
      <w:pPr>
        <w:ind w:left="6804"/>
        <w:rPr>
          <w:color w:val="FF0000"/>
          <w:sz w:val="26"/>
          <w:szCs w:val="26"/>
        </w:rPr>
      </w:pPr>
    </w:p>
    <w:p w14:paraId="397DC1FB" w14:textId="677D71DB" w:rsidR="0005478D" w:rsidRPr="00B20B83" w:rsidRDefault="0005478D" w:rsidP="0005478D">
      <w:pPr>
        <w:ind w:left="6804"/>
        <w:rPr>
          <w:color w:val="FF0000"/>
          <w:sz w:val="26"/>
          <w:szCs w:val="26"/>
        </w:rPr>
      </w:pPr>
      <w:r w:rsidRPr="00B20B83">
        <w:rPr>
          <w:noProof/>
          <w:color w:val="FF0000"/>
          <w:sz w:val="26"/>
          <w:szCs w:val="26"/>
          <w:lang w:val="ru-RU"/>
        </w:rPr>
        <mc:AlternateContent>
          <mc:Choice Requires="wps">
            <w:drawing>
              <wp:anchor distT="0" distB="0" distL="114300" distR="114300" simplePos="0" relativeHeight="251659264" behindDoc="0" locked="0" layoutInCell="1" allowOverlap="1" wp14:anchorId="5646A943" wp14:editId="544EA0D8">
                <wp:simplePos x="0" y="0"/>
                <wp:positionH relativeFrom="margin">
                  <wp:posOffset>2532380</wp:posOffset>
                </wp:positionH>
                <wp:positionV relativeFrom="paragraph">
                  <wp:posOffset>151765</wp:posOffset>
                </wp:positionV>
                <wp:extent cx="86360" cy="635"/>
                <wp:effectExtent l="0" t="0" r="27940" b="3746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B3D72D"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" strokeweight=".99pt">
                <v:stroke joinstyle="miter"/>
                <w10:wrap anchorx="margin"/>
              </v:line>
            </w:pict>
          </mc:Fallback>
        </mc:AlternateContent>
      </w:r>
      <w:r w:rsidRPr="00B20B83">
        <w:rPr>
          <w:noProof/>
          <w:color w:val="FF0000"/>
          <w:sz w:val="26"/>
          <w:szCs w:val="26"/>
          <w:lang w:val="ru-RU"/>
        </w:rPr>
        <mc:AlternateContent>
          <mc:Choice Requires="wps">
            <w:drawing>
              <wp:anchor distT="0" distB="0" distL="114300" distR="114300" simplePos="0" relativeHeight="251660288" behindDoc="0" locked="0" layoutInCell="1" allowOverlap="1" wp14:anchorId="6FD863B4" wp14:editId="3DFE9E55">
                <wp:simplePos x="0" y="0"/>
                <wp:positionH relativeFrom="margin">
                  <wp:posOffset>2628265</wp:posOffset>
                </wp:positionH>
                <wp:positionV relativeFrom="paragraph">
                  <wp:posOffset>149860</wp:posOffset>
                </wp:positionV>
                <wp:extent cx="635" cy="86360"/>
                <wp:effectExtent l="0" t="0" r="37465" b="2794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4E3C6"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" strokeweight=".99pt">
                <v:stroke joinstyle="miter"/>
                <w10:wrap anchorx="margin"/>
              </v:line>
            </w:pict>
          </mc:Fallback>
        </mc:AlternateContent>
      </w:r>
    </w:p>
    <w:p w14:paraId="28879E70" w14:textId="77777777" w:rsidR="0005478D" w:rsidRDefault="0005478D" w:rsidP="0005478D">
      <w:pPr>
        <w:rPr>
          <w:sz w:val="28"/>
          <w:szCs w:val="28"/>
        </w:rPr>
      </w:pPr>
      <w:r>
        <w:rPr>
          <w:color w:val="000000"/>
          <w:sz w:val="28"/>
          <w:szCs w:val="28"/>
        </w:rPr>
        <w:t>Про затвердження плану заходів</w:t>
      </w:r>
    </w:p>
    <w:p w14:paraId="75D609DF" w14:textId="77777777" w:rsidR="0005478D" w:rsidRDefault="0005478D" w:rsidP="0005478D">
      <w:pPr>
        <w:rPr>
          <w:color w:val="000000"/>
          <w:sz w:val="28"/>
          <w:szCs w:val="28"/>
        </w:rPr>
      </w:pPr>
      <w:r>
        <w:rPr>
          <w:color w:val="000000"/>
          <w:sz w:val="28"/>
          <w:szCs w:val="28"/>
        </w:rPr>
        <w:t>щодо  соціального  захисту  осіб,</w:t>
      </w:r>
    </w:p>
    <w:p w14:paraId="2F45B263" w14:textId="77777777" w:rsidR="0005478D" w:rsidRDefault="0005478D" w:rsidP="0005478D">
      <w:pPr>
        <w:jc w:val="both"/>
        <w:rPr>
          <w:color w:val="000000"/>
          <w:sz w:val="28"/>
          <w:szCs w:val="28"/>
        </w:rPr>
      </w:pPr>
      <w:r>
        <w:rPr>
          <w:color w:val="000000"/>
          <w:sz w:val="28"/>
          <w:szCs w:val="28"/>
        </w:rPr>
        <w:t>які опинилися в складних життєвих</w:t>
      </w:r>
    </w:p>
    <w:p w14:paraId="1FD95BE7" w14:textId="77777777" w:rsidR="0005478D" w:rsidRDefault="0005478D" w:rsidP="0005478D">
      <w:pPr>
        <w:jc w:val="both"/>
        <w:rPr>
          <w:color w:val="000000"/>
          <w:sz w:val="28"/>
          <w:szCs w:val="28"/>
        </w:rPr>
      </w:pPr>
      <w:r>
        <w:rPr>
          <w:color w:val="000000"/>
          <w:sz w:val="28"/>
          <w:szCs w:val="28"/>
        </w:rPr>
        <w:t>обставинах в осінньо-зимовий період</w:t>
      </w:r>
    </w:p>
    <w:p w14:paraId="70A781E2" w14:textId="77777777" w:rsidR="0005478D" w:rsidRDefault="0005478D" w:rsidP="0005478D">
      <w:pPr>
        <w:jc w:val="both"/>
        <w:rPr>
          <w:color w:val="000000"/>
          <w:sz w:val="28"/>
          <w:szCs w:val="28"/>
        </w:rPr>
      </w:pPr>
      <w:r>
        <w:rPr>
          <w:color w:val="000000"/>
          <w:sz w:val="28"/>
          <w:szCs w:val="28"/>
        </w:rPr>
        <w:t xml:space="preserve">2021-2022 років на території Сіверської міської ради </w:t>
      </w:r>
    </w:p>
    <w:p w14:paraId="652EBA8D" w14:textId="77777777" w:rsidR="0005478D" w:rsidRDefault="0005478D" w:rsidP="0005478D">
      <w:pPr>
        <w:jc w:val="both"/>
        <w:rPr>
          <w:color w:val="000000"/>
          <w:sz w:val="28"/>
          <w:szCs w:val="28"/>
        </w:rPr>
      </w:pPr>
    </w:p>
    <w:p w14:paraId="4CB7B260" w14:textId="77777777" w:rsidR="0005478D" w:rsidRDefault="0005478D" w:rsidP="0005478D">
      <w:pPr>
        <w:jc w:val="both"/>
        <w:rPr>
          <w:color w:val="000000"/>
          <w:sz w:val="28"/>
          <w:szCs w:val="28"/>
        </w:rPr>
      </w:pPr>
      <w:r>
        <w:rPr>
          <w:color w:val="000000"/>
          <w:sz w:val="28"/>
          <w:szCs w:val="28"/>
        </w:rPr>
        <w:t>         З метою забезпечення соціального захисту осіб, які опинилися в складних життєвих обставинах та в умовах надзвичайних ситуацій в осінньо- зимовий період 2021-2022 років на території Сіверської міської ради, своєчасного реагування і запобігання загибелі цих громадян від переохолодження, керуючись статтею 34 Закону України «Про місцеве самоврядування в Україні», виконком міської ради</w:t>
      </w:r>
    </w:p>
    <w:p w14:paraId="3E42F015" w14:textId="77777777" w:rsidR="0005478D" w:rsidRDefault="0005478D" w:rsidP="0005478D">
      <w:pPr>
        <w:jc w:val="both"/>
        <w:rPr>
          <w:color w:val="000000"/>
          <w:sz w:val="28"/>
          <w:szCs w:val="28"/>
        </w:rPr>
      </w:pPr>
      <w:r>
        <w:rPr>
          <w:color w:val="000000"/>
          <w:sz w:val="28"/>
          <w:szCs w:val="28"/>
        </w:rPr>
        <w:t> </w:t>
      </w:r>
    </w:p>
    <w:p w14:paraId="29011BFD" w14:textId="77777777" w:rsidR="0005478D" w:rsidRDefault="0005478D" w:rsidP="0005478D">
      <w:pPr>
        <w:jc w:val="both"/>
        <w:rPr>
          <w:color w:val="000000"/>
          <w:sz w:val="28"/>
          <w:szCs w:val="28"/>
        </w:rPr>
      </w:pPr>
      <w:r>
        <w:rPr>
          <w:color w:val="000000"/>
          <w:sz w:val="28"/>
          <w:szCs w:val="28"/>
        </w:rPr>
        <w:t>ВИРІШИВ:</w:t>
      </w:r>
    </w:p>
    <w:p w14:paraId="2A9B81E4" w14:textId="77777777" w:rsidR="0005478D" w:rsidRDefault="0005478D" w:rsidP="0005478D">
      <w:pPr>
        <w:jc w:val="both"/>
        <w:rPr>
          <w:color w:val="000000"/>
          <w:sz w:val="28"/>
          <w:szCs w:val="28"/>
        </w:rPr>
      </w:pPr>
      <w:r>
        <w:rPr>
          <w:color w:val="000000"/>
          <w:sz w:val="28"/>
          <w:szCs w:val="28"/>
        </w:rPr>
        <w:t> </w:t>
      </w:r>
    </w:p>
    <w:p w14:paraId="2AD2DE86" w14:textId="77777777" w:rsidR="0005478D" w:rsidRDefault="0005478D" w:rsidP="0005478D">
      <w:pPr>
        <w:ind w:firstLine="540"/>
        <w:jc w:val="both"/>
        <w:rPr>
          <w:color w:val="000000"/>
          <w:sz w:val="28"/>
          <w:szCs w:val="28"/>
        </w:rPr>
      </w:pPr>
      <w:r>
        <w:rPr>
          <w:color w:val="000000"/>
          <w:sz w:val="28"/>
          <w:szCs w:val="28"/>
        </w:rPr>
        <w:t> 1. Затвердити план заходів щодо соціального захисту осіб, які опинилися в складних життєвих обставинах в осінньо-зимовий період 2021-2022 років на території Сіверської міської ради (додаток  1).</w:t>
      </w:r>
    </w:p>
    <w:p w14:paraId="76AF7439" w14:textId="77777777" w:rsidR="0005478D" w:rsidRDefault="0005478D" w:rsidP="0005478D">
      <w:pPr>
        <w:ind w:firstLine="540"/>
        <w:jc w:val="both"/>
        <w:rPr>
          <w:color w:val="000000"/>
          <w:sz w:val="28"/>
          <w:szCs w:val="28"/>
        </w:rPr>
      </w:pPr>
      <w:r>
        <w:rPr>
          <w:color w:val="000000"/>
          <w:sz w:val="28"/>
          <w:szCs w:val="28"/>
        </w:rPr>
        <w:t> </w:t>
      </w:r>
    </w:p>
    <w:p w14:paraId="440A9BBA" w14:textId="77777777" w:rsidR="0005478D" w:rsidRDefault="0005478D" w:rsidP="0005478D">
      <w:pPr>
        <w:ind w:firstLine="540"/>
        <w:jc w:val="both"/>
        <w:rPr>
          <w:color w:val="000000"/>
          <w:sz w:val="28"/>
          <w:szCs w:val="28"/>
        </w:rPr>
      </w:pPr>
      <w:r>
        <w:rPr>
          <w:color w:val="000000"/>
          <w:sz w:val="28"/>
          <w:szCs w:val="28"/>
        </w:rPr>
        <w:t> 2. Створити при міській раді оперативний штаб щодо соціального захисту осіб, які опинилися в складних життєвих обставинах в осінньо-зимовий період 2021-2022 років на території  Сіверської міської ради  та затвердити його склад (додаток 2).</w:t>
      </w:r>
    </w:p>
    <w:p w14:paraId="6605137F" w14:textId="77777777" w:rsidR="0005478D" w:rsidRDefault="0005478D" w:rsidP="0005478D">
      <w:pPr>
        <w:jc w:val="both"/>
        <w:rPr>
          <w:color w:val="000000"/>
          <w:sz w:val="28"/>
          <w:szCs w:val="28"/>
        </w:rPr>
      </w:pPr>
      <w:r>
        <w:rPr>
          <w:color w:val="000000"/>
          <w:sz w:val="28"/>
          <w:szCs w:val="28"/>
        </w:rPr>
        <w:t> </w:t>
      </w:r>
    </w:p>
    <w:p w14:paraId="6BC9E2AC" w14:textId="77777777" w:rsidR="0005478D" w:rsidRDefault="0005478D" w:rsidP="0005478D">
      <w:pPr>
        <w:jc w:val="both"/>
        <w:rPr>
          <w:color w:val="000000"/>
          <w:sz w:val="28"/>
          <w:szCs w:val="28"/>
        </w:rPr>
      </w:pPr>
      <w:r>
        <w:rPr>
          <w:color w:val="000000"/>
          <w:sz w:val="28"/>
          <w:szCs w:val="28"/>
        </w:rPr>
        <w:t>        3. Департамент соціального захисту населення облдержадміністрації про хід виконання  заходів  щомісячно до 5 числа місяця після звітного періоду.</w:t>
      </w:r>
    </w:p>
    <w:p w14:paraId="3B09E422" w14:textId="77777777" w:rsidR="0005478D" w:rsidRDefault="0005478D" w:rsidP="0005478D">
      <w:pPr>
        <w:jc w:val="both"/>
        <w:rPr>
          <w:color w:val="000000"/>
          <w:sz w:val="28"/>
          <w:szCs w:val="28"/>
        </w:rPr>
      </w:pPr>
      <w:r>
        <w:rPr>
          <w:color w:val="000000"/>
          <w:sz w:val="28"/>
          <w:szCs w:val="28"/>
        </w:rPr>
        <w:t> </w:t>
      </w:r>
    </w:p>
    <w:p w14:paraId="0581CBBD" w14:textId="77777777" w:rsidR="0005478D" w:rsidRDefault="0005478D" w:rsidP="0005478D">
      <w:pPr>
        <w:jc w:val="both"/>
        <w:rPr>
          <w:color w:val="000000"/>
          <w:sz w:val="28"/>
          <w:szCs w:val="28"/>
        </w:rPr>
      </w:pPr>
      <w:r>
        <w:rPr>
          <w:color w:val="000000"/>
          <w:sz w:val="28"/>
          <w:szCs w:val="28"/>
        </w:rPr>
        <w:t>       4. Контроль за виконанням даного рішення покласти на заступника міського голови з питань виконавчих органів ради Коваленко Ірину Євгеніївну.</w:t>
      </w:r>
    </w:p>
    <w:p w14:paraId="5F71CDE7" w14:textId="77777777" w:rsidR="0005478D" w:rsidRDefault="0005478D" w:rsidP="0005478D">
      <w:pPr>
        <w:jc w:val="both"/>
        <w:rPr>
          <w:color w:val="000000"/>
          <w:sz w:val="28"/>
          <w:szCs w:val="28"/>
        </w:rPr>
      </w:pPr>
    </w:p>
    <w:p w14:paraId="2BF4F242" w14:textId="1584A1A3" w:rsidR="0005478D" w:rsidRPr="00AF3A00" w:rsidRDefault="00AF3A00" w:rsidP="0005478D">
      <w:pPr>
        <w:jc w:val="both"/>
        <w:rPr>
          <w:color w:val="000000"/>
          <w:sz w:val="28"/>
          <w:szCs w:val="28"/>
        </w:rPr>
      </w:pPr>
      <w:r w:rsidRPr="00AF3A00">
        <w:rPr>
          <w:color w:val="000000"/>
          <w:sz w:val="28"/>
          <w:szCs w:val="28"/>
        </w:rPr>
        <w:t xml:space="preserve">Заступник міського голови </w:t>
      </w:r>
      <w:r w:rsidRPr="00AF3A00">
        <w:rPr>
          <w:color w:val="000000"/>
          <w:sz w:val="28"/>
          <w:szCs w:val="28"/>
        </w:rPr>
        <w:tab/>
      </w:r>
      <w:r w:rsidRPr="00AF3A00">
        <w:rPr>
          <w:color w:val="000000"/>
          <w:sz w:val="28"/>
          <w:szCs w:val="28"/>
        </w:rPr>
        <w:tab/>
      </w:r>
      <w:r w:rsidRPr="00AF3A00">
        <w:rPr>
          <w:color w:val="000000"/>
          <w:sz w:val="28"/>
          <w:szCs w:val="28"/>
        </w:rPr>
        <w:tab/>
      </w:r>
      <w:r w:rsidRPr="00AF3A00">
        <w:rPr>
          <w:color w:val="000000"/>
          <w:sz w:val="28"/>
          <w:szCs w:val="28"/>
        </w:rPr>
        <w:tab/>
      </w:r>
      <w:r w:rsidRPr="00AF3A00">
        <w:rPr>
          <w:color w:val="000000"/>
          <w:sz w:val="28"/>
          <w:szCs w:val="28"/>
        </w:rPr>
        <w:tab/>
        <w:t xml:space="preserve">        </w:t>
      </w:r>
      <w:r w:rsidR="00197894">
        <w:rPr>
          <w:color w:val="000000"/>
          <w:sz w:val="28"/>
          <w:szCs w:val="28"/>
        </w:rPr>
        <w:t xml:space="preserve">               </w:t>
      </w:r>
      <w:r w:rsidRPr="00AF3A00">
        <w:rPr>
          <w:color w:val="000000"/>
          <w:sz w:val="28"/>
          <w:szCs w:val="28"/>
        </w:rPr>
        <w:t>Віктор ГРЕК</w:t>
      </w:r>
    </w:p>
    <w:p w14:paraId="5285D445" w14:textId="77777777" w:rsidR="0005478D" w:rsidRDefault="0005478D" w:rsidP="0005478D">
      <w:pPr>
        <w:jc w:val="both"/>
        <w:rPr>
          <w:color w:val="000000"/>
          <w:sz w:val="28"/>
          <w:szCs w:val="28"/>
        </w:rPr>
      </w:pPr>
    </w:p>
    <w:p w14:paraId="184BF1F2" w14:textId="77777777" w:rsidR="0005478D" w:rsidRDefault="0005478D" w:rsidP="0005478D">
      <w:pPr>
        <w:jc w:val="both"/>
        <w:rPr>
          <w:color w:val="000000"/>
          <w:sz w:val="28"/>
          <w:szCs w:val="28"/>
        </w:rPr>
      </w:pPr>
    </w:p>
    <w:p w14:paraId="280219AA" w14:textId="6FF6B8A6" w:rsidR="0005478D" w:rsidRDefault="0005478D" w:rsidP="0005478D">
      <w:pPr>
        <w:jc w:val="both"/>
        <w:rPr>
          <w:color w:val="000000"/>
          <w:sz w:val="26"/>
          <w:szCs w:val="26"/>
        </w:rPr>
      </w:pPr>
      <w:r>
        <w:rPr>
          <w:color w:val="000000"/>
          <w:sz w:val="28"/>
          <w:szCs w:val="28"/>
          <w:lang w:val="ru-RU"/>
        </w:rPr>
        <w:lastRenderedPageBreak/>
        <w:t xml:space="preserve"> </w:t>
      </w:r>
      <w:r>
        <w:rPr>
          <w:color w:val="000000"/>
          <w:sz w:val="28"/>
          <w:szCs w:val="28"/>
        </w:rPr>
        <w:t xml:space="preserve">                                                                                </w:t>
      </w:r>
      <w:r>
        <w:rPr>
          <w:color w:val="000000"/>
          <w:sz w:val="26"/>
          <w:szCs w:val="26"/>
        </w:rPr>
        <w:t xml:space="preserve">     Додаток  1</w:t>
      </w:r>
    </w:p>
    <w:p w14:paraId="739F4AEC" w14:textId="77777777" w:rsidR="0005478D" w:rsidRDefault="0005478D" w:rsidP="0005478D">
      <w:pPr>
        <w:rPr>
          <w:color w:val="000000"/>
          <w:sz w:val="26"/>
          <w:szCs w:val="26"/>
        </w:rPr>
      </w:pPr>
      <w:r>
        <w:rPr>
          <w:color w:val="000000"/>
          <w:sz w:val="26"/>
          <w:szCs w:val="26"/>
        </w:rPr>
        <w:t>                                                                                            до рішення виконкому</w:t>
      </w:r>
    </w:p>
    <w:p w14:paraId="410A3A78" w14:textId="77777777" w:rsidR="0005478D" w:rsidRDefault="0005478D" w:rsidP="0005478D">
      <w:pPr>
        <w:jc w:val="center"/>
        <w:rPr>
          <w:color w:val="000000"/>
          <w:sz w:val="26"/>
          <w:szCs w:val="26"/>
        </w:rPr>
      </w:pPr>
      <w:r>
        <w:rPr>
          <w:color w:val="000000"/>
          <w:sz w:val="26"/>
          <w:szCs w:val="26"/>
        </w:rPr>
        <w:t>                                                         міської ради</w:t>
      </w:r>
    </w:p>
    <w:p w14:paraId="4071D573" w14:textId="689262B9" w:rsidR="0005478D" w:rsidRPr="00227E8B" w:rsidRDefault="0005478D" w:rsidP="0005478D">
      <w:pPr>
        <w:rPr>
          <w:b/>
          <w:color w:val="000000"/>
          <w:sz w:val="26"/>
          <w:szCs w:val="26"/>
        </w:rPr>
      </w:pPr>
      <w:r>
        <w:rPr>
          <w:color w:val="000000"/>
          <w:sz w:val="26"/>
          <w:szCs w:val="26"/>
        </w:rPr>
        <w:t xml:space="preserve">                                                                                            </w:t>
      </w:r>
      <w:r w:rsidR="00227E8B" w:rsidRPr="00227E8B">
        <w:rPr>
          <w:b/>
          <w:color w:val="000000"/>
          <w:sz w:val="26"/>
          <w:szCs w:val="26"/>
          <w:lang w:val="ru-RU"/>
        </w:rPr>
        <w:t>11.10.2021</w:t>
      </w:r>
      <w:r w:rsidRPr="00227E8B">
        <w:rPr>
          <w:b/>
          <w:color w:val="000000"/>
          <w:sz w:val="26"/>
          <w:szCs w:val="26"/>
        </w:rPr>
        <w:t xml:space="preserve"> </w:t>
      </w:r>
      <w:r w:rsidRPr="00227E8B">
        <w:rPr>
          <w:b/>
          <w:bCs/>
          <w:color w:val="000000"/>
          <w:sz w:val="26"/>
          <w:szCs w:val="26"/>
        </w:rPr>
        <w:t xml:space="preserve">№ </w:t>
      </w:r>
      <w:r w:rsidR="00227E8B" w:rsidRPr="00227E8B">
        <w:rPr>
          <w:b/>
          <w:bCs/>
          <w:color w:val="000000"/>
          <w:sz w:val="26"/>
          <w:szCs w:val="26"/>
          <w:lang w:val="ru-RU"/>
        </w:rPr>
        <w:t>842</w:t>
      </w:r>
    </w:p>
    <w:p w14:paraId="6A167E08" w14:textId="77777777" w:rsidR="0005478D" w:rsidRDefault="0005478D" w:rsidP="0005478D">
      <w:pPr>
        <w:jc w:val="center"/>
        <w:rPr>
          <w:color w:val="000000"/>
          <w:sz w:val="26"/>
          <w:szCs w:val="26"/>
        </w:rPr>
      </w:pPr>
      <w:r>
        <w:rPr>
          <w:color w:val="000000"/>
          <w:sz w:val="26"/>
          <w:szCs w:val="26"/>
        </w:rPr>
        <w:t>План</w:t>
      </w:r>
    </w:p>
    <w:p w14:paraId="7BEDF044" w14:textId="77777777" w:rsidR="0005478D" w:rsidRDefault="0005478D" w:rsidP="0005478D">
      <w:pPr>
        <w:jc w:val="center"/>
        <w:rPr>
          <w:color w:val="000000"/>
          <w:sz w:val="26"/>
          <w:szCs w:val="26"/>
        </w:rPr>
      </w:pPr>
      <w:r>
        <w:rPr>
          <w:color w:val="000000"/>
          <w:sz w:val="26"/>
          <w:szCs w:val="26"/>
        </w:rPr>
        <w:t>заходів  щодо соціального захисту осіб,</w:t>
      </w:r>
    </w:p>
    <w:p w14:paraId="7227481A" w14:textId="77777777" w:rsidR="0005478D" w:rsidRDefault="0005478D" w:rsidP="0005478D">
      <w:pPr>
        <w:jc w:val="center"/>
        <w:rPr>
          <w:color w:val="000000"/>
          <w:sz w:val="26"/>
          <w:szCs w:val="26"/>
        </w:rPr>
      </w:pPr>
      <w:r>
        <w:rPr>
          <w:color w:val="000000"/>
          <w:sz w:val="26"/>
          <w:szCs w:val="26"/>
        </w:rPr>
        <w:t>які опинилися в складних життєвих обставинах в осінньо-зимовий</w:t>
      </w:r>
    </w:p>
    <w:p w14:paraId="680600C2" w14:textId="77777777" w:rsidR="0005478D" w:rsidRDefault="0005478D" w:rsidP="0005478D">
      <w:pPr>
        <w:jc w:val="center"/>
        <w:rPr>
          <w:color w:val="000000"/>
          <w:sz w:val="26"/>
          <w:szCs w:val="26"/>
        </w:rPr>
      </w:pPr>
      <w:r>
        <w:rPr>
          <w:color w:val="000000"/>
          <w:sz w:val="26"/>
          <w:szCs w:val="26"/>
        </w:rPr>
        <w:t>період 2021-2022 років на території  Сіверської міської ради</w:t>
      </w:r>
    </w:p>
    <w:p w14:paraId="4958014C" w14:textId="77777777" w:rsidR="0005478D" w:rsidRDefault="0005478D" w:rsidP="0005478D">
      <w:pPr>
        <w:jc w:val="center"/>
        <w:rPr>
          <w:color w:val="000000"/>
          <w:sz w:val="26"/>
          <w:szCs w:val="26"/>
        </w:rPr>
      </w:pPr>
      <w:r>
        <w:rPr>
          <w:color w:val="000000"/>
          <w:sz w:val="26"/>
          <w:szCs w:val="26"/>
        </w:rPr>
        <w:t> </w:t>
      </w:r>
    </w:p>
    <w:tbl>
      <w:tblPr>
        <w:tblpPr w:leftFromText="180" w:rightFromText="180" w:bottomFromText="160" w:vertAnchor="text"/>
        <w:tblW w:w="9546" w:type="dxa"/>
        <w:tblCellMar>
          <w:left w:w="0" w:type="dxa"/>
          <w:right w:w="0" w:type="dxa"/>
        </w:tblCellMar>
        <w:tblLook w:val="00A0" w:firstRow="1" w:lastRow="0" w:firstColumn="1" w:lastColumn="0" w:noHBand="0" w:noVBand="0"/>
      </w:tblPr>
      <w:tblGrid>
        <w:gridCol w:w="538"/>
        <w:gridCol w:w="4412"/>
        <w:gridCol w:w="1739"/>
        <w:gridCol w:w="2857"/>
      </w:tblGrid>
      <w:tr w:rsidR="0005478D" w14:paraId="5A6A64B4" w14:textId="77777777" w:rsidTr="0005478D">
        <w:tc>
          <w:tcPr>
            <w:tcW w:w="53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0368CE3" w14:textId="77777777" w:rsidR="0005478D" w:rsidRDefault="0005478D">
            <w:pPr>
              <w:spacing w:line="254" w:lineRule="auto"/>
              <w:jc w:val="center"/>
              <w:rPr>
                <w:sz w:val="26"/>
                <w:szCs w:val="26"/>
                <w:lang w:eastAsia="en-US"/>
              </w:rPr>
            </w:pPr>
            <w:r>
              <w:rPr>
                <w:sz w:val="26"/>
                <w:szCs w:val="26"/>
                <w:lang w:eastAsia="en-US"/>
              </w:rPr>
              <w:t>№</w:t>
            </w:r>
          </w:p>
          <w:p w14:paraId="57C7B6DB" w14:textId="77777777" w:rsidR="0005478D" w:rsidRDefault="0005478D">
            <w:pPr>
              <w:spacing w:line="254" w:lineRule="auto"/>
              <w:jc w:val="center"/>
              <w:rPr>
                <w:sz w:val="26"/>
                <w:szCs w:val="26"/>
                <w:lang w:eastAsia="en-US"/>
              </w:rPr>
            </w:pPr>
            <w:r>
              <w:rPr>
                <w:sz w:val="26"/>
                <w:szCs w:val="26"/>
                <w:lang w:eastAsia="en-US"/>
              </w:rPr>
              <w:t>з/п</w:t>
            </w:r>
          </w:p>
          <w:p w14:paraId="23BED9F5" w14:textId="77777777" w:rsidR="0005478D" w:rsidRDefault="0005478D">
            <w:pPr>
              <w:spacing w:line="254" w:lineRule="auto"/>
              <w:jc w:val="center"/>
              <w:rPr>
                <w:sz w:val="26"/>
                <w:szCs w:val="26"/>
                <w:lang w:eastAsia="en-US"/>
              </w:rPr>
            </w:pPr>
          </w:p>
        </w:tc>
        <w:tc>
          <w:tcPr>
            <w:tcW w:w="45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BBC6325" w14:textId="77777777" w:rsidR="0005478D" w:rsidRDefault="0005478D">
            <w:pPr>
              <w:spacing w:line="254" w:lineRule="auto"/>
              <w:jc w:val="center"/>
              <w:rPr>
                <w:sz w:val="26"/>
                <w:szCs w:val="26"/>
                <w:lang w:eastAsia="en-US"/>
              </w:rPr>
            </w:pPr>
            <w:r>
              <w:rPr>
                <w:sz w:val="26"/>
                <w:szCs w:val="26"/>
                <w:lang w:eastAsia="en-US"/>
              </w:rPr>
              <w:t> </w:t>
            </w:r>
          </w:p>
          <w:p w14:paraId="353465CC" w14:textId="77777777" w:rsidR="0005478D" w:rsidRDefault="0005478D">
            <w:pPr>
              <w:spacing w:line="254" w:lineRule="auto"/>
              <w:jc w:val="center"/>
              <w:rPr>
                <w:sz w:val="26"/>
                <w:szCs w:val="26"/>
                <w:lang w:eastAsia="en-US"/>
              </w:rPr>
            </w:pPr>
            <w:r>
              <w:rPr>
                <w:sz w:val="26"/>
                <w:szCs w:val="26"/>
                <w:lang w:eastAsia="en-US"/>
              </w:rPr>
              <w:t>Заходи</w:t>
            </w:r>
          </w:p>
          <w:p w14:paraId="3632178E" w14:textId="77777777" w:rsidR="0005478D" w:rsidRDefault="0005478D">
            <w:pPr>
              <w:spacing w:line="254" w:lineRule="auto"/>
              <w:jc w:val="center"/>
              <w:rPr>
                <w:sz w:val="26"/>
                <w:szCs w:val="26"/>
                <w:lang w:eastAsia="en-US"/>
              </w:rPr>
            </w:pPr>
            <w:r>
              <w:rPr>
                <w:sz w:val="26"/>
                <w:szCs w:val="26"/>
                <w:lang w:eastAsia="en-US"/>
              </w:rPr>
              <w:t> </w:t>
            </w:r>
          </w:p>
        </w:tc>
        <w:tc>
          <w:tcPr>
            <w:tcW w:w="17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ABE7143" w14:textId="77777777" w:rsidR="0005478D" w:rsidRDefault="0005478D">
            <w:pPr>
              <w:spacing w:line="254" w:lineRule="auto"/>
              <w:jc w:val="center"/>
              <w:rPr>
                <w:sz w:val="26"/>
                <w:szCs w:val="26"/>
                <w:lang w:eastAsia="en-US"/>
              </w:rPr>
            </w:pPr>
            <w:r>
              <w:rPr>
                <w:sz w:val="26"/>
                <w:szCs w:val="26"/>
                <w:lang w:eastAsia="en-US"/>
              </w:rPr>
              <w:t> </w:t>
            </w:r>
          </w:p>
          <w:p w14:paraId="370BE68A" w14:textId="77777777" w:rsidR="0005478D" w:rsidRDefault="0005478D">
            <w:pPr>
              <w:spacing w:line="254" w:lineRule="auto"/>
              <w:jc w:val="center"/>
              <w:rPr>
                <w:sz w:val="26"/>
                <w:szCs w:val="26"/>
                <w:lang w:eastAsia="en-US"/>
              </w:rPr>
            </w:pPr>
            <w:r>
              <w:rPr>
                <w:sz w:val="26"/>
                <w:szCs w:val="26"/>
                <w:lang w:eastAsia="en-US"/>
              </w:rPr>
              <w:t>Термін виконання</w:t>
            </w:r>
          </w:p>
        </w:tc>
        <w:tc>
          <w:tcPr>
            <w:tcW w:w="275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9815BF" w14:textId="77777777" w:rsidR="0005478D" w:rsidRDefault="0005478D">
            <w:pPr>
              <w:spacing w:line="254" w:lineRule="auto"/>
              <w:jc w:val="center"/>
              <w:rPr>
                <w:sz w:val="26"/>
                <w:szCs w:val="26"/>
                <w:lang w:eastAsia="en-US"/>
              </w:rPr>
            </w:pPr>
            <w:r>
              <w:rPr>
                <w:sz w:val="26"/>
                <w:szCs w:val="26"/>
                <w:lang w:eastAsia="en-US"/>
              </w:rPr>
              <w:t> </w:t>
            </w:r>
          </w:p>
          <w:p w14:paraId="0B872385" w14:textId="77777777" w:rsidR="0005478D" w:rsidRDefault="0005478D">
            <w:pPr>
              <w:spacing w:line="254" w:lineRule="auto"/>
              <w:jc w:val="center"/>
              <w:rPr>
                <w:sz w:val="26"/>
                <w:szCs w:val="26"/>
                <w:lang w:eastAsia="en-US"/>
              </w:rPr>
            </w:pPr>
            <w:r>
              <w:rPr>
                <w:sz w:val="26"/>
                <w:szCs w:val="26"/>
                <w:lang w:eastAsia="en-US"/>
              </w:rPr>
              <w:t>Виконавці</w:t>
            </w:r>
          </w:p>
        </w:tc>
      </w:tr>
      <w:tr w:rsidR="0005478D" w14:paraId="21B63E5B" w14:textId="77777777" w:rsidTr="0005478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A640DB" w14:textId="77777777" w:rsidR="0005478D" w:rsidRDefault="0005478D">
            <w:pPr>
              <w:spacing w:line="254" w:lineRule="auto"/>
              <w:jc w:val="center"/>
              <w:rPr>
                <w:sz w:val="26"/>
                <w:szCs w:val="26"/>
                <w:lang w:eastAsia="en-US"/>
              </w:rPr>
            </w:pPr>
            <w:r>
              <w:rPr>
                <w:sz w:val="26"/>
                <w:szCs w:val="26"/>
                <w:lang w:eastAsia="en-US"/>
              </w:rPr>
              <w:t>1</w:t>
            </w:r>
          </w:p>
        </w:tc>
        <w:tc>
          <w:tcPr>
            <w:tcW w:w="4509" w:type="dxa"/>
            <w:tcBorders>
              <w:top w:val="nil"/>
              <w:left w:val="nil"/>
              <w:bottom w:val="single" w:sz="8" w:space="0" w:color="auto"/>
              <w:right w:val="single" w:sz="8" w:space="0" w:color="auto"/>
            </w:tcBorders>
            <w:tcMar>
              <w:top w:w="0" w:type="dxa"/>
              <w:left w:w="108" w:type="dxa"/>
              <w:bottom w:w="0" w:type="dxa"/>
              <w:right w:w="108" w:type="dxa"/>
            </w:tcMar>
            <w:hideMark/>
          </w:tcPr>
          <w:p w14:paraId="0B12E7E1" w14:textId="77777777" w:rsidR="0005478D" w:rsidRDefault="0005478D">
            <w:pPr>
              <w:spacing w:line="254" w:lineRule="auto"/>
              <w:jc w:val="both"/>
              <w:rPr>
                <w:sz w:val="26"/>
                <w:szCs w:val="26"/>
                <w:lang w:eastAsia="en-US"/>
              </w:rPr>
            </w:pPr>
            <w:r>
              <w:rPr>
                <w:sz w:val="26"/>
                <w:szCs w:val="26"/>
                <w:lang w:eastAsia="en-US"/>
              </w:rPr>
              <w:t xml:space="preserve">Утворити оперативний штаб  по підготовці та проведенню заходів щодо соціального захисту осіб, які опинилися в складних життєвих обставинах в осінньо-зимовий період 2021-2022 роки на території  Сіверської міської ради </w:t>
            </w:r>
          </w:p>
        </w:tc>
        <w:tc>
          <w:tcPr>
            <w:tcW w:w="1742" w:type="dxa"/>
            <w:tcBorders>
              <w:top w:val="nil"/>
              <w:left w:val="nil"/>
              <w:bottom w:val="single" w:sz="8" w:space="0" w:color="auto"/>
              <w:right w:val="single" w:sz="8" w:space="0" w:color="auto"/>
            </w:tcBorders>
            <w:tcMar>
              <w:top w:w="0" w:type="dxa"/>
              <w:left w:w="108" w:type="dxa"/>
              <w:bottom w:w="0" w:type="dxa"/>
              <w:right w:w="108" w:type="dxa"/>
            </w:tcMar>
            <w:hideMark/>
          </w:tcPr>
          <w:p w14:paraId="6F565FCD" w14:textId="77777777" w:rsidR="0005478D" w:rsidRDefault="0005478D">
            <w:pPr>
              <w:spacing w:line="254" w:lineRule="auto"/>
              <w:jc w:val="center"/>
              <w:rPr>
                <w:sz w:val="26"/>
                <w:szCs w:val="26"/>
                <w:lang w:eastAsia="en-US"/>
              </w:rPr>
            </w:pPr>
            <w:r>
              <w:rPr>
                <w:sz w:val="26"/>
                <w:szCs w:val="26"/>
                <w:lang w:eastAsia="en-US"/>
              </w:rPr>
              <w:t> </w:t>
            </w:r>
          </w:p>
          <w:p w14:paraId="5FA63D19" w14:textId="77777777" w:rsidR="0005478D" w:rsidRDefault="0005478D">
            <w:pPr>
              <w:spacing w:line="254" w:lineRule="auto"/>
              <w:jc w:val="center"/>
              <w:rPr>
                <w:sz w:val="26"/>
                <w:szCs w:val="26"/>
                <w:lang w:eastAsia="en-US"/>
              </w:rPr>
            </w:pPr>
            <w:r>
              <w:rPr>
                <w:sz w:val="26"/>
                <w:szCs w:val="26"/>
                <w:lang w:eastAsia="en-US"/>
              </w:rPr>
              <w:t>До</w:t>
            </w:r>
          </w:p>
          <w:p w14:paraId="0782CB37" w14:textId="77777777" w:rsidR="0005478D" w:rsidRDefault="0005478D">
            <w:pPr>
              <w:spacing w:line="254" w:lineRule="auto"/>
              <w:jc w:val="center"/>
              <w:rPr>
                <w:sz w:val="26"/>
                <w:szCs w:val="26"/>
                <w:lang w:eastAsia="en-US"/>
              </w:rPr>
            </w:pPr>
            <w:r>
              <w:rPr>
                <w:sz w:val="26"/>
                <w:szCs w:val="26"/>
                <w:lang w:eastAsia="en-US"/>
              </w:rPr>
              <w:t>20.10.2021</w:t>
            </w:r>
          </w:p>
        </w:tc>
        <w:tc>
          <w:tcPr>
            <w:tcW w:w="2756" w:type="dxa"/>
            <w:tcBorders>
              <w:top w:val="nil"/>
              <w:left w:val="nil"/>
              <w:bottom w:val="single" w:sz="8" w:space="0" w:color="auto"/>
              <w:right w:val="single" w:sz="8" w:space="0" w:color="auto"/>
            </w:tcBorders>
            <w:tcMar>
              <w:top w:w="0" w:type="dxa"/>
              <w:left w:w="108" w:type="dxa"/>
              <w:bottom w:w="0" w:type="dxa"/>
              <w:right w:w="108" w:type="dxa"/>
            </w:tcMar>
            <w:hideMark/>
          </w:tcPr>
          <w:p w14:paraId="3FBABC5F" w14:textId="77777777" w:rsidR="0005478D" w:rsidRDefault="0005478D">
            <w:pPr>
              <w:spacing w:line="254" w:lineRule="auto"/>
              <w:rPr>
                <w:sz w:val="26"/>
                <w:szCs w:val="26"/>
                <w:lang w:eastAsia="en-US"/>
              </w:rPr>
            </w:pPr>
            <w:r>
              <w:rPr>
                <w:sz w:val="26"/>
                <w:szCs w:val="26"/>
                <w:lang w:eastAsia="en-US"/>
              </w:rPr>
              <w:t>Заступник міського голови з питань діяльності виконавчих органів ради Коваленко І.Є.</w:t>
            </w:r>
          </w:p>
          <w:p w14:paraId="79D9559C" w14:textId="77777777" w:rsidR="0005478D" w:rsidRDefault="0005478D">
            <w:pPr>
              <w:spacing w:line="254" w:lineRule="auto"/>
              <w:rPr>
                <w:sz w:val="26"/>
                <w:szCs w:val="26"/>
                <w:lang w:eastAsia="en-US"/>
              </w:rPr>
            </w:pPr>
            <w:r>
              <w:rPr>
                <w:sz w:val="26"/>
                <w:szCs w:val="26"/>
                <w:lang w:eastAsia="en-US"/>
              </w:rPr>
              <w:t> </w:t>
            </w:r>
          </w:p>
        </w:tc>
      </w:tr>
      <w:tr w:rsidR="0005478D" w:rsidRPr="0005478D" w14:paraId="46F128C7" w14:textId="77777777" w:rsidTr="0005478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82E620" w14:textId="77777777" w:rsidR="0005478D" w:rsidRDefault="0005478D">
            <w:pPr>
              <w:spacing w:line="254" w:lineRule="auto"/>
              <w:jc w:val="center"/>
              <w:rPr>
                <w:sz w:val="26"/>
                <w:szCs w:val="26"/>
                <w:lang w:eastAsia="en-US"/>
              </w:rPr>
            </w:pPr>
            <w:r>
              <w:rPr>
                <w:sz w:val="26"/>
                <w:szCs w:val="26"/>
                <w:lang w:eastAsia="en-US"/>
              </w:rPr>
              <w:t>2</w:t>
            </w:r>
          </w:p>
        </w:tc>
        <w:tc>
          <w:tcPr>
            <w:tcW w:w="4509" w:type="dxa"/>
            <w:tcBorders>
              <w:top w:val="nil"/>
              <w:left w:val="nil"/>
              <w:bottom w:val="single" w:sz="8" w:space="0" w:color="auto"/>
              <w:right w:val="single" w:sz="8" w:space="0" w:color="auto"/>
            </w:tcBorders>
            <w:tcMar>
              <w:top w:w="0" w:type="dxa"/>
              <w:left w:w="108" w:type="dxa"/>
              <w:bottom w:w="0" w:type="dxa"/>
              <w:right w:w="108" w:type="dxa"/>
            </w:tcMar>
            <w:hideMark/>
          </w:tcPr>
          <w:p w14:paraId="23C334E4" w14:textId="77777777" w:rsidR="0005478D" w:rsidRDefault="0005478D">
            <w:pPr>
              <w:spacing w:line="254" w:lineRule="auto"/>
              <w:jc w:val="both"/>
              <w:rPr>
                <w:sz w:val="26"/>
                <w:szCs w:val="26"/>
                <w:lang w:eastAsia="en-US"/>
              </w:rPr>
            </w:pPr>
            <w:r>
              <w:rPr>
                <w:sz w:val="26"/>
                <w:szCs w:val="26"/>
                <w:lang w:eastAsia="en-US"/>
              </w:rPr>
              <w:t>Проводити</w:t>
            </w:r>
            <w:r>
              <w:rPr>
                <w:b/>
                <w:sz w:val="26"/>
                <w:szCs w:val="26"/>
                <w:lang w:eastAsia="en-US"/>
              </w:rPr>
              <w:t xml:space="preserve"> </w:t>
            </w:r>
            <w:r>
              <w:rPr>
                <w:sz w:val="26"/>
                <w:szCs w:val="26"/>
                <w:lang w:eastAsia="en-US"/>
              </w:rPr>
              <w:t>облік бездомних громадян та осіб</w:t>
            </w:r>
          </w:p>
        </w:tc>
        <w:tc>
          <w:tcPr>
            <w:tcW w:w="1742" w:type="dxa"/>
            <w:tcBorders>
              <w:top w:val="nil"/>
              <w:left w:val="nil"/>
              <w:bottom w:val="single" w:sz="8" w:space="0" w:color="auto"/>
              <w:right w:val="single" w:sz="8" w:space="0" w:color="auto"/>
            </w:tcBorders>
            <w:tcMar>
              <w:top w:w="0" w:type="dxa"/>
              <w:left w:w="108" w:type="dxa"/>
              <w:bottom w:w="0" w:type="dxa"/>
              <w:right w:w="108" w:type="dxa"/>
            </w:tcMar>
            <w:hideMark/>
          </w:tcPr>
          <w:p w14:paraId="12D0CB73" w14:textId="77777777" w:rsidR="0005478D" w:rsidRDefault="0005478D">
            <w:pPr>
              <w:spacing w:line="254" w:lineRule="auto"/>
              <w:jc w:val="center"/>
              <w:rPr>
                <w:sz w:val="26"/>
                <w:szCs w:val="26"/>
                <w:lang w:eastAsia="en-US"/>
              </w:rPr>
            </w:pPr>
            <w:r>
              <w:rPr>
                <w:sz w:val="26"/>
                <w:szCs w:val="26"/>
                <w:lang w:eastAsia="en-US"/>
              </w:rPr>
              <w:t>Постійно</w:t>
            </w:r>
          </w:p>
        </w:tc>
        <w:tc>
          <w:tcPr>
            <w:tcW w:w="2756" w:type="dxa"/>
            <w:tcBorders>
              <w:top w:val="nil"/>
              <w:left w:val="nil"/>
              <w:bottom w:val="single" w:sz="8" w:space="0" w:color="auto"/>
              <w:right w:val="single" w:sz="8" w:space="0" w:color="auto"/>
            </w:tcBorders>
            <w:tcMar>
              <w:top w:w="0" w:type="dxa"/>
              <w:left w:w="108" w:type="dxa"/>
              <w:bottom w:w="0" w:type="dxa"/>
              <w:right w:w="108" w:type="dxa"/>
            </w:tcMar>
            <w:hideMark/>
          </w:tcPr>
          <w:p w14:paraId="6F19AC3A" w14:textId="77777777" w:rsidR="0005478D" w:rsidRDefault="0005478D">
            <w:pPr>
              <w:spacing w:line="254" w:lineRule="auto"/>
              <w:rPr>
                <w:sz w:val="26"/>
                <w:szCs w:val="26"/>
                <w:lang w:eastAsia="en-US"/>
              </w:rPr>
            </w:pPr>
            <w:r>
              <w:rPr>
                <w:sz w:val="26"/>
                <w:szCs w:val="26"/>
                <w:lang w:eastAsia="en-US"/>
              </w:rPr>
              <w:t>КУ «Центр надання соціальних послуг» Сіверської міської ради Бахмутського району Донецької області (М’ясоєдова)</w:t>
            </w:r>
          </w:p>
        </w:tc>
      </w:tr>
      <w:tr w:rsidR="0005478D" w:rsidRPr="0005478D" w14:paraId="421F6FCB" w14:textId="77777777" w:rsidTr="0005478D">
        <w:tc>
          <w:tcPr>
            <w:tcW w:w="539"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2CB62FF0" w14:textId="77777777" w:rsidR="0005478D" w:rsidRDefault="0005478D">
            <w:pPr>
              <w:spacing w:line="254" w:lineRule="auto"/>
              <w:jc w:val="center"/>
              <w:rPr>
                <w:sz w:val="26"/>
                <w:szCs w:val="26"/>
                <w:lang w:eastAsia="en-US"/>
              </w:rPr>
            </w:pPr>
            <w:r>
              <w:rPr>
                <w:sz w:val="26"/>
                <w:szCs w:val="26"/>
                <w:lang w:eastAsia="en-US"/>
              </w:rPr>
              <w:t>3</w:t>
            </w:r>
          </w:p>
        </w:tc>
        <w:tc>
          <w:tcPr>
            <w:tcW w:w="4509" w:type="dxa"/>
            <w:tcBorders>
              <w:top w:val="nil"/>
              <w:left w:val="nil"/>
              <w:bottom w:val="single" w:sz="4" w:space="0" w:color="auto"/>
              <w:right w:val="single" w:sz="8" w:space="0" w:color="auto"/>
            </w:tcBorders>
            <w:tcMar>
              <w:top w:w="0" w:type="dxa"/>
              <w:left w:w="108" w:type="dxa"/>
              <w:bottom w:w="0" w:type="dxa"/>
              <w:right w:w="108" w:type="dxa"/>
            </w:tcMar>
            <w:hideMark/>
          </w:tcPr>
          <w:p w14:paraId="6459D544" w14:textId="77777777" w:rsidR="0005478D" w:rsidRDefault="0005478D">
            <w:pPr>
              <w:spacing w:line="254" w:lineRule="auto"/>
              <w:jc w:val="both"/>
              <w:rPr>
                <w:sz w:val="26"/>
                <w:szCs w:val="26"/>
                <w:lang w:eastAsia="en-US"/>
              </w:rPr>
            </w:pPr>
            <w:r>
              <w:rPr>
                <w:sz w:val="26"/>
                <w:szCs w:val="26"/>
                <w:lang w:eastAsia="en-US"/>
              </w:rPr>
              <w:t>Забезпечити розповсюдження інформації, у тому числі через засоби масової інформації (офіційний сайт міської ради та інше), з адресами місць, де громадяни похилого віку, особи з інвалідністю, бездомні та безпритульні особи в період сильних морозів зможуть отримати одяг, харчування та інші соціальні послуги</w:t>
            </w:r>
          </w:p>
        </w:tc>
        <w:tc>
          <w:tcPr>
            <w:tcW w:w="1742" w:type="dxa"/>
            <w:tcBorders>
              <w:top w:val="nil"/>
              <w:left w:val="nil"/>
              <w:bottom w:val="single" w:sz="4" w:space="0" w:color="auto"/>
              <w:right w:val="single" w:sz="8" w:space="0" w:color="auto"/>
            </w:tcBorders>
            <w:tcMar>
              <w:top w:w="0" w:type="dxa"/>
              <w:left w:w="108" w:type="dxa"/>
              <w:bottom w:w="0" w:type="dxa"/>
              <w:right w:w="108" w:type="dxa"/>
            </w:tcMar>
            <w:hideMark/>
          </w:tcPr>
          <w:p w14:paraId="65576BB1" w14:textId="77777777" w:rsidR="0005478D" w:rsidRDefault="0005478D">
            <w:pPr>
              <w:spacing w:line="254" w:lineRule="auto"/>
              <w:jc w:val="center"/>
              <w:rPr>
                <w:sz w:val="26"/>
                <w:szCs w:val="26"/>
                <w:lang w:eastAsia="en-US"/>
              </w:rPr>
            </w:pPr>
            <w:r>
              <w:rPr>
                <w:sz w:val="26"/>
                <w:szCs w:val="26"/>
                <w:lang w:eastAsia="en-US"/>
              </w:rPr>
              <w:t>До 20.10.2021</w:t>
            </w:r>
          </w:p>
        </w:tc>
        <w:tc>
          <w:tcPr>
            <w:tcW w:w="2756" w:type="dxa"/>
            <w:tcBorders>
              <w:top w:val="nil"/>
              <w:left w:val="nil"/>
              <w:bottom w:val="single" w:sz="4" w:space="0" w:color="auto"/>
              <w:right w:val="single" w:sz="8" w:space="0" w:color="auto"/>
            </w:tcBorders>
            <w:tcMar>
              <w:top w:w="0" w:type="dxa"/>
              <w:left w:w="108" w:type="dxa"/>
              <w:bottom w:w="0" w:type="dxa"/>
              <w:right w:w="108" w:type="dxa"/>
            </w:tcMar>
            <w:hideMark/>
          </w:tcPr>
          <w:p w14:paraId="65CB44E8" w14:textId="77777777" w:rsidR="0005478D" w:rsidRDefault="0005478D">
            <w:pPr>
              <w:spacing w:line="254" w:lineRule="auto"/>
              <w:rPr>
                <w:sz w:val="26"/>
                <w:szCs w:val="26"/>
                <w:lang w:eastAsia="en-US"/>
              </w:rPr>
            </w:pPr>
            <w:r>
              <w:rPr>
                <w:sz w:val="26"/>
                <w:szCs w:val="26"/>
                <w:lang w:eastAsia="en-US"/>
              </w:rPr>
              <w:t>КУ «Центр надання соціальних послуг» Сіверської міської ради Бахмутського району Донецької області (М’ясоєдова), старости старостинських округів  (Стешенко, Балабухін, Різник)</w:t>
            </w:r>
          </w:p>
        </w:tc>
      </w:tr>
      <w:tr w:rsidR="0005478D" w:rsidRPr="0005478D" w14:paraId="42EB3EA8" w14:textId="77777777" w:rsidTr="0005478D">
        <w:trPr>
          <w:trHeight w:val="2797"/>
        </w:trPr>
        <w:tc>
          <w:tcPr>
            <w:tcW w:w="5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108DB8" w14:textId="77777777" w:rsidR="0005478D" w:rsidRDefault="0005478D">
            <w:pPr>
              <w:spacing w:line="254" w:lineRule="auto"/>
              <w:jc w:val="center"/>
              <w:rPr>
                <w:sz w:val="26"/>
                <w:szCs w:val="26"/>
                <w:lang w:eastAsia="en-US"/>
              </w:rPr>
            </w:pPr>
            <w:r>
              <w:rPr>
                <w:sz w:val="26"/>
                <w:szCs w:val="26"/>
                <w:lang w:eastAsia="en-US"/>
              </w:rPr>
              <w:t>4</w:t>
            </w:r>
          </w:p>
        </w:tc>
        <w:tc>
          <w:tcPr>
            <w:tcW w:w="45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19B6EA" w14:textId="77777777" w:rsidR="0005478D" w:rsidRDefault="0005478D">
            <w:pPr>
              <w:pStyle w:val="33"/>
              <w:shd w:val="clear" w:color="auto" w:fill="auto"/>
              <w:tabs>
                <w:tab w:val="left" w:pos="1138"/>
              </w:tabs>
              <w:spacing w:before="0" w:after="305" w:line="240" w:lineRule="auto"/>
              <w:ind w:right="20"/>
              <w:jc w:val="both"/>
              <w:rPr>
                <w:sz w:val="26"/>
                <w:szCs w:val="26"/>
                <w:lang w:val="uk-UA" w:eastAsia="en-US"/>
              </w:rPr>
            </w:pPr>
            <w:r>
              <w:rPr>
                <w:sz w:val="26"/>
                <w:szCs w:val="26"/>
                <w:lang w:val="uk-UA" w:eastAsia="en-US"/>
              </w:rPr>
              <w:t>Активізувати роботу щодо діяльності утворених банків одягу, взуття, білизни зимового асортименту, резерву медичних препаратів та матеріалів, необхідних для надання першої медичної допомоги, та інших засобів для надання екстреної допомоги бездомним особам.</w:t>
            </w:r>
          </w:p>
        </w:tc>
        <w:tc>
          <w:tcPr>
            <w:tcW w:w="17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8B1E80" w14:textId="77777777" w:rsidR="0005478D" w:rsidRDefault="0005478D">
            <w:pPr>
              <w:spacing w:line="254" w:lineRule="auto"/>
              <w:jc w:val="center"/>
              <w:rPr>
                <w:sz w:val="26"/>
                <w:szCs w:val="26"/>
                <w:lang w:eastAsia="en-US"/>
              </w:rPr>
            </w:pPr>
            <w:r>
              <w:rPr>
                <w:sz w:val="26"/>
                <w:szCs w:val="26"/>
                <w:lang w:eastAsia="en-US"/>
              </w:rPr>
              <w:t>Постійно</w:t>
            </w:r>
          </w:p>
        </w:tc>
        <w:tc>
          <w:tcPr>
            <w:tcW w:w="27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1DF921" w14:textId="77777777" w:rsidR="0005478D" w:rsidRDefault="0005478D">
            <w:pPr>
              <w:spacing w:line="254" w:lineRule="auto"/>
              <w:rPr>
                <w:bCs/>
                <w:sz w:val="26"/>
                <w:szCs w:val="26"/>
                <w:lang w:eastAsia="en-US"/>
              </w:rPr>
            </w:pPr>
            <w:r>
              <w:rPr>
                <w:sz w:val="26"/>
                <w:szCs w:val="26"/>
                <w:lang w:eastAsia="en-US"/>
              </w:rPr>
              <w:t>КУ «Центр надання соціальних послуг» Сіверської міської ради Бахмутського району Донецької області (М’ясоєдова), відділ з питань соціального захисту населення   виконкому  міської ради</w:t>
            </w:r>
          </w:p>
        </w:tc>
      </w:tr>
      <w:tr w:rsidR="0005478D" w14:paraId="06489837" w14:textId="77777777" w:rsidTr="0005478D">
        <w:tc>
          <w:tcPr>
            <w:tcW w:w="53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5CF7A70" w14:textId="77777777" w:rsidR="0005478D" w:rsidRDefault="0005478D">
            <w:pPr>
              <w:spacing w:line="254" w:lineRule="auto"/>
              <w:jc w:val="center"/>
              <w:rPr>
                <w:sz w:val="26"/>
                <w:szCs w:val="26"/>
                <w:lang w:eastAsia="en-US"/>
              </w:rPr>
            </w:pPr>
            <w:r>
              <w:rPr>
                <w:sz w:val="26"/>
                <w:szCs w:val="26"/>
                <w:lang w:eastAsia="en-US"/>
              </w:rPr>
              <w:lastRenderedPageBreak/>
              <w:t>5</w:t>
            </w:r>
          </w:p>
        </w:tc>
        <w:tc>
          <w:tcPr>
            <w:tcW w:w="4509"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1398F880" w14:textId="77777777" w:rsidR="0005478D" w:rsidRDefault="0005478D">
            <w:pPr>
              <w:spacing w:line="254" w:lineRule="auto"/>
              <w:jc w:val="both"/>
              <w:rPr>
                <w:sz w:val="26"/>
                <w:szCs w:val="26"/>
                <w:lang w:eastAsia="en-US"/>
              </w:rPr>
            </w:pPr>
            <w:r>
              <w:rPr>
                <w:sz w:val="26"/>
                <w:szCs w:val="26"/>
                <w:lang w:eastAsia="en-US"/>
              </w:rPr>
              <w:t>Передбачити місця для обладнання пунктів обігріву для бездомних осіб у період складних погодних умов</w:t>
            </w:r>
          </w:p>
        </w:tc>
        <w:tc>
          <w:tcPr>
            <w:tcW w:w="1742"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6E8209DC" w14:textId="77777777" w:rsidR="0005478D" w:rsidRDefault="0005478D">
            <w:pPr>
              <w:spacing w:line="254" w:lineRule="auto"/>
              <w:jc w:val="center"/>
              <w:rPr>
                <w:sz w:val="26"/>
                <w:szCs w:val="26"/>
                <w:lang w:eastAsia="en-US"/>
              </w:rPr>
            </w:pPr>
            <w:r>
              <w:rPr>
                <w:sz w:val="26"/>
                <w:szCs w:val="26"/>
                <w:lang w:eastAsia="en-US"/>
              </w:rPr>
              <w:t>До 01.12.2021</w:t>
            </w:r>
          </w:p>
        </w:tc>
        <w:tc>
          <w:tcPr>
            <w:tcW w:w="2756"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0DC12214" w14:textId="77777777" w:rsidR="0005478D" w:rsidRDefault="0005478D">
            <w:pPr>
              <w:spacing w:line="254" w:lineRule="auto"/>
              <w:rPr>
                <w:sz w:val="26"/>
                <w:szCs w:val="26"/>
                <w:lang w:eastAsia="en-US"/>
              </w:rPr>
            </w:pPr>
            <w:r>
              <w:rPr>
                <w:bCs/>
                <w:sz w:val="26"/>
                <w:szCs w:val="26"/>
                <w:lang w:eastAsia="en-US"/>
              </w:rPr>
              <w:t>Відділ житлово-комунального господарства, благоустрою та розвитку інфраструктури виконкому міської ради (Вороніна)</w:t>
            </w:r>
            <w:r>
              <w:rPr>
                <w:sz w:val="26"/>
                <w:szCs w:val="26"/>
                <w:lang w:eastAsia="en-US"/>
              </w:rPr>
              <w:t xml:space="preserve">  старости старостинських округів  (Стешенко, Балабухін, Різник)</w:t>
            </w:r>
          </w:p>
          <w:p w14:paraId="45451522" w14:textId="77777777" w:rsidR="0005478D" w:rsidRDefault="0005478D">
            <w:pPr>
              <w:spacing w:line="254" w:lineRule="auto"/>
              <w:rPr>
                <w:bCs/>
                <w:sz w:val="26"/>
                <w:szCs w:val="26"/>
                <w:lang w:eastAsia="en-US"/>
              </w:rPr>
            </w:pPr>
            <w:r>
              <w:rPr>
                <w:sz w:val="26"/>
                <w:szCs w:val="26"/>
                <w:lang w:eastAsia="en-US"/>
              </w:rPr>
              <w:t>міська організація ветеранів війни та праці (Кравченко)</w:t>
            </w:r>
          </w:p>
        </w:tc>
      </w:tr>
      <w:tr w:rsidR="0005478D" w:rsidRPr="0005478D" w14:paraId="69B897F8" w14:textId="77777777" w:rsidTr="0005478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0427CF" w14:textId="77777777" w:rsidR="0005478D" w:rsidRDefault="0005478D">
            <w:pPr>
              <w:spacing w:line="254" w:lineRule="auto"/>
              <w:jc w:val="center"/>
              <w:rPr>
                <w:sz w:val="26"/>
                <w:szCs w:val="26"/>
                <w:lang w:eastAsia="en-US"/>
              </w:rPr>
            </w:pPr>
            <w:r>
              <w:rPr>
                <w:sz w:val="26"/>
                <w:szCs w:val="26"/>
                <w:lang w:eastAsia="en-US"/>
              </w:rPr>
              <w:t>6</w:t>
            </w:r>
          </w:p>
        </w:tc>
        <w:tc>
          <w:tcPr>
            <w:tcW w:w="4509" w:type="dxa"/>
            <w:tcBorders>
              <w:top w:val="nil"/>
              <w:left w:val="nil"/>
              <w:bottom w:val="single" w:sz="8" w:space="0" w:color="auto"/>
              <w:right w:val="single" w:sz="8" w:space="0" w:color="auto"/>
            </w:tcBorders>
            <w:tcMar>
              <w:top w:w="0" w:type="dxa"/>
              <w:left w:w="108" w:type="dxa"/>
              <w:bottom w:w="0" w:type="dxa"/>
              <w:right w:w="108" w:type="dxa"/>
            </w:tcMar>
            <w:hideMark/>
          </w:tcPr>
          <w:p w14:paraId="7C780204" w14:textId="77777777" w:rsidR="0005478D" w:rsidRDefault="0005478D">
            <w:pPr>
              <w:spacing w:line="254" w:lineRule="auto"/>
              <w:jc w:val="both"/>
              <w:rPr>
                <w:sz w:val="26"/>
                <w:szCs w:val="26"/>
                <w:lang w:eastAsia="en-US"/>
              </w:rPr>
            </w:pPr>
            <w:r>
              <w:rPr>
                <w:sz w:val="26"/>
                <w:szCs w:val="26"/>
                <w:lang w:eastAsia="en-US"/>
              </w:rPr>
              <w:t>Забезпечити функціонування пунктів обігріву та роздачі гарячих напоїв, їжі</w:t>
            </w:r>
          </w:p>
        </w:tc>
        <w:tc>
          <w:tcPr>
            <w:tcW w:w="1742" w:type="dxa"/>
            <w:tcBorders>
              <w:top w:val="nil"/>
              <w:left w:val="nil"/>
              <w:bottom w:val="single" w:sz="8" w:space="0" w:color="auto"/>
              <w:right w:val="single" w:sz="8" w:space="0" w:color="auto"/>
            </w:tcBorders>
            <w:tcMar>
              <w:top w:w="0" w:type="dxa"/>
              <w:left w:w="108" w:type="dxa"/>
              <w:bottom w:w="0" w:type="dxa"/>
              <w:right w:w="108" w:type="dxa"/>
            </w:tcMar>
            <w:hideMark/>
          </w:tcPr>
          <w:p w14:paraId="22F26125" w14:textId="77777777" w:rsidR="0005478D" w:rsidRDefault="0005478D">
            <w:pPr>
              <w:spacing w:line="254" w:lineRule="auto"/>
              <w:jc w:val="center"/>
              <w:rPr>
                <w:sz w:val="26"/>
                <w:szCs w:val="26"/>
                <w:lang w:eastAsia="en-US"/>
              </w:rPr>
            </w:pPr>
            <w:r>
              <w:rPr>
                <w:sz w:val="26"/>
                <w:szCs w:val="26"/>
                <w:lang w:eastAsia="en-US"/>
              </w:rPr>
              <w:t>Осінньо-зимовий період 2021-2022  років</w:t>
            </w:r>
          </w:p>
        </w:tc>
        <w:tc>
          <w:tcPr>
            <w:tcW w:w="2756" w:type="dxa"/>
            <w:tcBorders>
              <w:top w:val="nil"/>
              <w:left w:val="nil"/>
              <w:bottom w:val="single" w:sz="8" w:space="0" w:color="auto"/>
              <w:right w:val="single" w:sz="8" w:space="0" w:color="auto"/>
            </w:tcBorders>
            <w:tcMar>
              <w:top w:w="0" w:type="dxa"/>
              <w:left w:w="108" w:type="dxa"/>
              <w:bottom w:w="0" w:type="dxa"/>
              <w:right w:w="108" w:type="dxa"/>
            </w:tcMar>
            <w:hideMark/>
          </w:tcPr>
          <w:p w14:paraId="47858E80" w14:textId="77777777" w:rsidR="0005478D" w:rsidRDefault="0005478D">
            <w:pPr>
              <w:spacing w:line="254" w:lineRule="auto"/>
              <w:rPr>
                <w:sz w:val="26"/>
                <w:szCs w:val="26"/>
                <w:lang w:eastAsia="en-US"/>
              </w:rPr>
            </w:pPr>
            <w:r>
              <w:rPr>
                <w:sz w:val="26"/>
                <w:szCs w:val="26"/>
                <w:lang w:eastAsia="en-US"/>
              </w:rPr>
              <w:t>Старости  старостинських округів  (Стешенко, Балабухін, Різник), відділ з питань  соціального захисту населення     виконкому   міської ради, міська лікарня (Корсун), амбулаторія (Трубачова), міська організація ветеранів війни та праці (Кравченко)</w:t>
            </w:r>
          </w:p>
        </w:tc>
      </w:tr>
      <w:tr w:rsidR="0005478D" w:rsidRPr="0005478D" w14:paraId="38D0619D" w14:textId="77777777" w:rsidTr="0005478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AAEC45" w14:textId="77777777" w:rsidR="0005478D" w:rsidRDefault="0005478D">
            <w:pPr>
              <w:spacing w:line="254" w:lineRule="auto"/>
              <w:jc w:val="center"/>
              <w:rPr>
                <w:sz w:val="26"/>
                <w:szCs w:val="26"/>
                <w:lang w:eastAsia="en-US"/>
              </w:rPr>
            </w:pPr>
            <w:r>
              <w:rPr>
                <w:sz w:val="26"/>
                <w:szCs w:val="26"/>
                <w:lang w:eastAsia="en-US"/>
              </w:rPr>
              <w:t>7</w:t>
            </w:r>
          </w:p>
        </w:tc>
        <w:tc>
          <w:tcPr>
            <w:tcW w:w="4509" w:type="dxa"/>
            <w:tcBorders>
              <w:top w:val="nil"/>
              <w:left w:val="nil"/>
              <w:bottom w:val="single" w:sz="8" w:space="0" w:color="auto"/>
              <w:right w:val="single" w:sz="8" w:space="0" w:color="auto"/>
            </w:tcBorders>
            <w:tcMar>
              <w:top w:w="0" w:type="dxa"/>
              <w:left w:w="108" w:type="dxa"/>
              <w:bottom w:w="0" w:type="dxa"/>
              <w:right w:w="108" w:type="dxa"/>
            </w:tcMar>
            <w:hideMark/>
          </w:tcPr>
          <w:p w14:paraId="5D36F179" w14:textId="77777777" w:rsidR="0005478D" w:rsidRDefault="0005478D">
            <w:pPr>
              <w:spacing w:line="254" w:lineRule="auto"/>
              <w:jc w:val="both"/>
              <w:rPr>
                <w:sz w:val="26"/>
                <w:szCs w:val="26"/>
                <w:lang w:eastAsia="en-US"/>
              </w:rPr>
            </w:pPr>
            <w:r>
              <w:rPr>
                <w:sz w:val="26"/>
                <w:szCs w:val="26"/>
                <w:lang w:eastAsia="en-US"/>
              </w:rPr>
              <w:t>Організувати пункти прийому від населення гуманітарної допомоги (одягу, взуття, білизни зимового асортименту) бездомним громадянам</w:t>
            </w:r>
          </w:p>
        </w:tc>
        <w:tc>
          <w:tcPr>
            <w:tcW w:w="1742" w:type="dxa"/>
            <w:tcBorders>
              <w:top w:val="nil"/>
              <w:left w:val="nil"/>
              <w:bottom w:val="single" w:sz="8" w:space="0" w:color="auto"/>
              <w:right w:val="single" w:sz="8" w:space="0" w:color="auto"/>
            </w:tcBorders>
            <w:tcMar>
              <w:top w:w="0" w:type="dxa"/>
              <w:left w:w="108" w:type="dxa"/>
              <w:bottom w:w="0" w:type="dxa"/>
              <w:right w:w="108" w:type="dxa"/>
            </w:tcMar>
            <w:hideMark/>
          </w:tcPr>
          <w:p w14:paraId="1FDAAA11" w14:textId="77777777" w:rsidR="0005478D" w:rsidRDefault="0005478D">
            <w:pPr>
              <w:spacing w:line="254" w:lineRule="auto"/>
              <w:jc w:val="center"/>
              <w:rPr>
                <w:sz w:val="26"/>
                <w:szCs w:val="26"/>
                <w:lang w:eastAsia="en-US"/>
              </w:rPr>
            </w:pPr>
            <w:r>
              <w:rPr>
                <w:sz w:val="26"/>
                <w:szCs w:val="26"/>
                <w:lang w:eastAsia="en-US"/>
              </w:rPr>
              <w:t>Постійно</w:t>
            </w:r>
          </w:p>
        </w:tc>
        <w:tc>
          <w:tcPr>
            <w:tcW w:w="2756" w:type="dxa"/>
            <w:tcBorders>
              <w:top w:val="nil"/>
              <w:left w:val="nil"/>
              <w:bottom w:val="single" w:sz="8" w:space="0" w:color="auto"/>
              <w:right w:val="single" w:sz="8" w:space="0" w:color="auto"/>
            </w:tcBorders>
            <w:tcMar>
              <w:top w:w="0" w:type="dxa"/>
              <w:left w:w="108" w:type="dxa"/>
              <w:bottom w:w="0" w:type="dxa"/>
              <w:right w:w="108" w:type="dxa"/>
            </w:tcMar>
            <w:hideMark/>
          </w:tcPr>
          <w:p w14:paraId="22BB125D" w14:textId="77777777" w:rsidR="0005478D" w:rsidRDefault="0005478D">
            <w:pPr>
              <w:spacing w:line="254" w:lineRule="auto"/>
              <w:rPr>
                <w:sz w:val="26"/>
                <w:szCs w:val="26"/>
                <w:lang w:eastAsia="en-US"/>
              </w:rPr>
            </w:pPr>
            <w:r>
              <w:rPr>
                <w:sz w:val="26"/>
                <w:szCs w:val="26"/>
                <w:lang w:eastAsia="en-US"/>
              </w:rPr>
              <w:t xml:space="preserve">Старости  старостинських округів  (Стешенко, Балабухін, Різник), міська організація ветеранів війни та праці (Кравченко), </w:t>
            </w:r>
          </w:p>
          <w:p w14:paraId="7DBC387F" w14:textId="77777777" w:rsidR="0005478D" w:rsidRDefault="0005478D">
            <w:pPr>
              <w:spacing w:line="254" w:lineRule="auto"/>
              <w:rPr>
                <w:sz w:val="26"/>
                <w:szCs w:val="26"/>
                <w:lang w:eastAsia="en-US"/>
              </w:rPr>
            </w:pPr>
            <w:r>
              <w:rPr>
                <w:sz w:val="26"/>
                <w:szCs w:val="26"/>
                <w:lang w:eastAsia="en-US"/>
              </w:rPr>
              <w:t>КУ «Центр надання соціальних послуг» Сіверської міської ради Бахмутського району Донецької області (М’ясоєдова)</w:t>
            </w:r>
          </w:p>
        </w:tc>
      </w:tr>
      <w:tr w:rsidR="0005478D" w:rsidRPr="0005478D" w14:paraId="1406E35F" w14:textId="77777777" w:rsidTr="0005478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3D9915" w14:textId="77777777" w:rsidR="0005478D" w:rsidRDefault="0005478D">
            <w:pPr>
              <w:spacing w:line="254" w:lineRule="auto"/>
              <w:jc w:val="center"/>
              <w:rPr>
                <w:sz w:val="26"/>
                <w:szCs w:val="26"/>
                <w:lang w:eastAsia="en-US"/>
              </w:rPr>
            </w:pPr>
            <w:r>
              <w:rPr>
                <w:sz w:val="26"/>
                <w:szCs w:val="26"/>
                <w:lang w:eastAsia="en-US"/>
              </w:rPr>
              <w:t>8</w:t>
            </w:r>
          </w:p>
        </w:tc>
        <w:tc>
          <w:tcPr>
            <w:tcW w:w="4509" w:type="dxa"/>
            <w:tcBorders>
              <w:top w:val="nil"/>
              <w:left w:val="nil"/>
              <w:bottom w:val="single" w:sz="8" w:space="0" w:color="auto"/>
              <w:right w:val="single" w:sz="8" w:space="0" w:color="auto"/>
            </w:tcBorders>
            <w:tcMar>
              <w:top w:w="0" w:type="dxa"/>
              <w:left w:w="108" w:type="dxa"/>
              <w:bottom w:w="0" w:type="dxa"/>
              <w:right w:w="108" w:type="dxa"/>
            </w:tcMar>
            <w:hideMark/>
          </w:tcPr>
          <w:p w14:paraId="2F267453" w14:textId="386E9C92" w:rsidR="0005478D" w:rsidRPr="009121F8" w:rsidRDefault="0005478D" w:rsidP="0055132E">
            <w:pPr>
              <w:spacing w:line="254" w:lineRule="auto"/>
              <w:ind w:left="-97"/>
              <w:rPr>
                <w:sz w:val="26"/>
                <w:szCs w:val="26"/>
                <w:lang w:val="ru-RU" w:eastAsia="en-US"/>
              </w:rPr>
            </w:pPr>
            <w:r>
              <w:rPr>
                <w:sz w:val="26"/>
                <w:szCs w:val="26"/>
                <w:lang w:eastAsia="en-US"/>
              </w:rPr>
              <w:t xml:space="preserve">Залучати волонтерів, представників благодійних, громадських, релігійних організацій, підприємства та організації до роботи з соціального </w:t>
            </w:r>
            <w:r>
              <w:rPr>
                <w:sz w:val="26"/>
                <w:szCs w:val="26"/>
                <w:lang w:eastAsia="en-US"/>
              </w:rPr>
              <w:lastRenderedPageBreak/>
              <w:t xml:space="preserve">захисту бездомних та безпритульних громадян до надання екстреної допомоги. </w:t>
            </w:r>
            <w:r>
              <w:rPr>
                <w:iCs/>
                <w:sz w:val="24"/>
                <w:szCs w:val="24"/>
                <w:lang w:eastAsia="ar-SA"/>
              </w:rPr>
              <w:t xml:space="preserve"> </w:t>
            </w:r>
            <w:r>
              <w:rPr>
                <w:iCs/>
                <w:sz w:val="26"/>
                <w:szCs w:val="26"/>
                <w:lang w:eastAsia="en-US"/>
              </w:rPr>
              <w:t xml:space="preserve">Про виявлені факти сповіщати </w:t>
            </w:r>
            <w:r w:rsidR="009121F8">
              <w:rPr>
                <w:sz w:val="26"/>
                <w:szCs w:val="26"/>
                <w:lang w:eastAsia="en-US"/>
              </w:rPr>
              <w:t>відділ з питань соціального захисту населення виконкому міської ради 06274</w:t>
            </w:r>
            <w:r w:rsidR="009121F8">
              <w:rPr>
                <w:sz w:val="26"/>
                <w:szCs w:val="26"/>
                <w:lang w:val="ru-RU" w:eastAsia="en-US"/>
              </w:rPr>
              <w:t>-</w:t>
            </w:r>
            <w:r w:rsidR="009121F8">
              <w:rPr>
                <w:sz w:val="26"/>
                <w:szCs w:val="26"/>
                <w:lang w:eastAsia="en-US"/>
              </w:rPr>
              <w:t>5</w:t>
            </w:r>
            <w:r w:rsidR="009121F8">
              <w:rPr>
                <w:sz w:val="26"/>
                <w:szCs w:val="26"/>
                <w:lang w:val="ru-RU" w:eastAsia="en-US"/>
              </w:rPr>
              <w:t>-</w:t>
            </w:r>
            <w:r w:rsidR="009121F8">
              <w:rPr>
                <w:sz w:val="26"/>
                <w:szCs w:val="26"/>
                <w:lang w:eastAsia="en-US"/>
              </w:rPr>
              <w:t>2</w:t>
            </w:r>
            <w:r w:rsidR="009121F8">
              <w:rPr>
                <w:sz w:val="26"/>
                <w:szCs w:val="26"/>
                <w:lang w:val="ru-RU" w:eastAsia="en-US"/>
              </w:rPr>
              <w:t>7-16</w:t>
            </w:r>
          </w:p>
        </w:tc>
        <w:tc>
          <w:tcPr>
            <w:tcW w:w="1742" w:type="dxa"/>
            <w:tcBorders>
              <w:top w:val="nil"/>
              <w:left w:val="nil"/>
              <w:bottom w:val="single" w:sz="8" w:space="0" w:color="auto"/>
              <w:right w:val="single" w:sz="8" w:space="0" w:color="auto"/>
            </w:tcBorders>
            <w:tcMar>
              <w:top w:w="0" w:type="dxa"/>
              <w:left w:w="108" w:type="dxa"/>
              <w:bottom w:w="0" w:type="dxa"/>
              <w:right w:w="108" w:type="dxa"/>
            </w:tcMar>
            <w:hideMark/>
          </w:tcPr>
          <w:p w14:paraId="714968BE" w14:textId="77777777" w:rsidR="0005478D" w:rsidRDefault="0005478D">
            <w:pPr>
              <w:spacing w:line="254" w:lineRule="auto"/>
              <w:jc w:val="center"/>
              <w:rPr>
                <w:sz w:val="26"/>
                <w:szCs w:val="26"/>
                <w:lang w:eastAsia="en-US"/>
              </w:rPr>
            </w:pPr>
            <w:r>
              <w:rPr>
                <w:sz w:val="26"/>
                <w:szCs w:val="26"/>
                <w:lang w:eastAsia="en-US"/>
              </w:rPr>
              <w:lastRenderedPageBreak/>
              <w:t>Осінньо-зимовий період  2021-2022 років</w:t>
            </w:r>
          </w:p>
        </w:tc>
        <w:tc>
          <w:tcPr>
            <w:tcW w:w="2756" w:type="dxa"/>
            <w:tcBorders>
              <w:top w:val="nil"/>
              <w:left w:val="nil"/>
              <w:bottom w:val="single" w:sz="8" w:space="0" w:color="auto"/>
              <w:right w:val="single" w:sz="8" w:space="0" w:color="auto"/>
            </w:tcBorders>
            <w:tcMar>
              <w:top w:w="0" w:type="dxa"/>
              <w:left w:w="108" w:type="dxa"/>
              <w:bottom w:w="0" w:type="dxa"/>
              <w:right w:w="108" w:type="dxa"/>
            </w:tcMar>
            <w:hideMark/>
          </w:tcPr>
          <w:p w14:paraId="28444400" w14:textId="77777777" w:rsidR="0005478D" w:rsidRDefault="0005478D">
            <w:pPr>
              <w:spacing w:line="254" w:lineRule="auto"/>
              <w:rPr>
                <w:sz w:val="26"/>
                <w:szCs w:val="26"/>
                <w:lang w:eastAsia="en-US"/>
              </w:rPr>
            </w:pPr>
            <w:r>
              <w:rPr>
                <w:sz w:val="26"/>
                <w:szCs w:val="26"/>
                <w:lang w:eastAsia="en-US"/>
              </w:rPr>
              <w:t xml:space="preserve">Старости  старостинських округів  (Стешенко, Балабухін, Різник), </w:t>
            </w:r>
          </w:p>
          <w:p w14:paraId="5DF17AF5" w14:textId="77777777" w:rsidR="0005478D" w:rsidRDefault="0005478D">
            <w:pPr>
              <w:spacing w:line="254" w:lineRule="auto"/>
              <w:rPr>
                <w:sz w:val="26"/>
                <w:szCs w:val="26"/>
                <w:lang w:eastAsia="en-US"/>
              </w:rPr>
            </w:pPr>
            <w:r>
              <w:rPr>
                <w:sz w:val="26"/>
                <w:szCs w:val="26"/>
                <w:lang w:eastAsia="en-US"/>
              </w:rPr>
              <w:lastRenderedPageBreak/>
              <w:t>КУ «Центр надання соціальних послуг» Сіверської міської ради Бахмутського району Донецької області (М’ясоєдова)</w:t>
            </w:r>
          </w:p>
        </w:tc>
      </w:tr>
      <w:tr w:rsidR="0005478D" w:rsidRPr="0005478D" w14:paraId="1097F080" w14:textId="77777777" w:rsidTr="0005478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4D693C" w14:textId="77777777" w:rsidR="0005478D" w:rsidRDefault="0005478D">
            <w:pPr>
              <w:spacing w:line="254" w:lineRule="auto"/>
              <w:jc w:val="center"/>
              <w:rPr>
                <w:sz w:val="26"/>
                <w:szCs w:val="26"/>
                <w:lang w:eastAsia="en-US"/>
              </w:rPr>
            </w:pPr>
            <w:r>
              <w:rPr>
                <w:sz w:val="26"/>
                <w:szCs w:val="26"/>
                <w:lang w:eastAsia="en-US"/>
              </w:rPr>
              <w:lastRenderedPageBreak/>
              <w:t>9</w:t>
            </w:r>
          </w:p>
        </w:tc>
        <w:tc>
          <w:tcPr>
            <w:tcW w:w="4509" w:type="dxa"/>
            <w:tcBorders>
              <w:top w:val="nil"/>
              <w:left w:val="nil"/>
              <w:bottom w:val="single" w:sz="8" w:space="0" w:color="auto"/>
              <w:right w:val="single" w:sz="8" w:space="0" w:color="auto"/>
            </w:tcBorders>
            <w:tcMar>
              <w:top w:w="0" w:type="dxa"/>
              <w:left w:w="108" w:type="dxa"/>
              <w:bottom w:w="0" w:type="dxa"/>
              <w:right w:w="108" w:type="dxa"/>
            </w:tcMar>
            <w:hideMark/>
          </w:tcPr>
          <w:p w14:paraId="1FCB05B4" w14:textId="77777777" w:rsidR="0005478D" w:rsidRDefault="0005478D">
            <w:pPr>
              <w:spacing w:line="254" w:lineRule="auto"/>
              <w:jc w:val="both"/>
              <w:rPr>
                <w:sz w:val="26"/>
                <w:szCs w:val="26"/>
                <w:lang w:eastAsia="en-US"/>
              </w:rPr>
            </w:pPr>
            <w:r>
              <w:rPr>
                <w:sz w:val="26"/>
                <w:szCs w:val="26"/>
                <w:lang w:eastAsia="en-US"/>
              </w:rPr>
              <w:t>Забезпечити надання невідкладної медичної допомоги особам, які опинилися в складних обставинах</w:t>
            </w:r>
          </w:p>
          <w:p w14:paraId="4AA69B3D" w14:textId="77777777" w:rsidR="0005478D" w:rsidRDefault="0005478D">
            <w:pPr>
              <w:spacing w:line="254" w:lineRule="auto"/>
              <w:jc w:val="both"/>
              <w:rPr>
                <w:sz w:val="26"/>
                <w:szCs w:val="26"/>
                <w:lang w:eastAsia="en-US"/>
              </w:rPr>
            </w:pPr>
            <w:r>
              <w:rPr>
                <w:sz w:val="26"/>
                <w:szCs w:val="26"/>
                <w:lang w:eastAsia="en-US"/>
              </w:rPr>
              <w:t> </w:t>
            </w:r>
          </w:p>
        </w:tc>
        <w:tc>
          <w:tcPr>
            <w:tcW w:w="1742" w:type="dxa"/>
            <w:tcBorders>
              <w:top w:val="nil"/>
              <w:left w:val="nil"/>
              <w:bottom w:val="single" w:sz="8" w:space="0" w:color="auto"/>
              <w:right w:val="single" w:sz="8" w:space="0" w:color="auto"/>
            </w:tcBorders>
            <w:tcMar>
              <w:top w:w="0" w:type="dxa"/>
              <w:left w:w="108" w:type="dxa"/>
              <w:bottom w:w="0" w:type="dxa"/>
              <w:right w:w="108" w:type="dxa"/>
            </w:tcMar>
            <w:hideMark/>
          </w:tcPr>
          <w:p w14:paraId="749E4C9F" w14:textId="77777777" w:rsidR="0005478D" w:rsidRDefault="0005478D">
            <w:pPr>
              <w:spacing w:line="254" w:lineRule="auto"/>
              <w:jc w:val="center"/>
              <w:rPr>
                <w:sz w:val="26"/>
                <w:szCs w:val="26"/>
                <w:lang w:eastAsia="en-US"/>
              </w:rPr>
            </w:pPr>
            <w:r>
              <w:rPr>
                <w:sz w:val="26"/>
                <w:szCs w:val="26"/>
                <w:lang w:eastAsia="en-US"/>
              </w:rPr>
              <w:t>Осінньо-зимовий період 2021-2022 років</w:t>
            </w:r>
          </w:p>
        </w:tc>
        <w:tc>
          <w:tcPr>
            <w:tcW w:w="2756" w:type="dxa"/>
            <w:tcBorders>
              <w:top w:val="nil"/>
              <w:left w:val="nil"/>
              <w:bottom w:val="single" w:sz="8" w:space="0" w:color="auto"/>
              <w:right w:val="single" w:sz="8" w:space="0" w:color="auto"/>
            </w:tcBorders>
            <w:tcMar>
              <w:top w:w="0" w:type="dxa"/>
              <w:left w:w="108" w:type="dxa"/>
              <w:bottom w:w="0" w:type="dxa"/>
              <w:right w:w="108" w:type="dxa"/>
            </w:tcMar>
            <w:hideMark/>
          </w:tcPr>
          <w:p w14:paraId="77EE6B51" w14:textId="77777777" w:rsidR="0005478D" w:rsidRDefault="0005478D">
            <w:pPr>
              <w:spacing w:line="254" w:lineRule="auto"/>
              <w:rPr>
                <w:sz w:val="26"/>
                <w:szCs w:val="26"/>
                <w:lang w:eastAsia="en-US"/>
              </w:rPr>
            </w:pPr>
            <w:r>
              <w:rPr>
                <w:sz w:val="26"/>
                <w:szCs w:val="26"/>
                <w:lang w:eastAsia="en-US"/>
              </w:rPr>
              <w:t>ФАПи старостинських округів, Сіверська міська лікарня (Корсун), амбулаторія (Трубачова)</w:t>
            </w:r>
          </w:p>
        </w:tc>
      </w:tr>
      <w:tr w:rsidR="0005478D" w:rsidRPr="0005478D" w14:paraId="53850142" w14:textId="77777777" w:rsidTr="0005478D">
        <w:tc>
          <w:tcPr>
            <w:tcW w:w="539"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2FF20B89" w14:textId="77777777" w:rsidR="0005478D" w:rsidRDefault="0005478D">
            <w:pPr>
              <w:spacing w:line="254" w:lineRule="auto"/>
              <w:jc w:val="center"/>
              <w:rPr>
                <w:sz w:val="26"/>
                <w:szCs w:val="26"/>
                <w:lang w:eastAsia="en-US"/>
              </w:rPr>
            </w:pPr>
            <w:r>
              <w:rPr>
                <w:sz w:val="26"/>
                <w:szCs w:val="26"/>
                <w:lang w:eastAsia="en-US"/>
              </w:rPr>
              <w:t>10</w:t>
            </w:r>
          </w:p>
        </w:tc>
        <w:tc>
          <w:tcPr>
            <w:tcW w:w="4509" w:type="dxa"/>
            <w:tcBorders>
              <w:top w:val="nil"/>
              <w:left w:val="nil"/>
              <w:bottom w:val="single" w:sz="4" w:space="0" w:color="auto"/>
              <w:right w:val="single" w:sz="8" w:space="0" w:color="auto"/>
            </w:tcBorders>
            <w:tcMar>
              <w:top w:w="0" w:type="dxa"/>
              <w:left w:w="108" w:type="dxa"/>
              <w:bottom w:w="0" w:type="dxa"/>
              <w:right w:w="108" w:type="dxa"/>
            </w:tcMar>
            <w:hideMark/>
          </w:tcPr>
          <w:p w14:paraId="73B1409D" w14:textId="77777777" w:rsidR="0005478D" w:rsidRDefault="0005478D">
            <w:pPr>
              <w:spacing w:line="254" w:lineRule="auto"/>
              <w:jc w:val="both"/>
              <w:rPr>
                <w:sz w:val="26"/>
                <w:szCs w:val="26"/>
                <w:lang w:eastAsia="en-US"/>
              </w:rPr>
            </w:pPr>
            <w:r>
              <w:rPr>
                <w:sz w:val="26"/>
                <w:szCs w:val="26"/>
                <w:lang w:eastAsia="en-US"/>
              </w:rPr>
              <w:t>Запобігати виникненню та забезпечити ліквідацію наслідків надзвичайних ситуацій, а також впровадження системи їх раннього виявлення та оповіщення</w:t>
            </w:r>
          </w:p>
          <w:p w14:paraId="7208A990" w14:textId="77777777" w:rsidR="0005478D" w:rsidRDefault="0005478D">
            <w:pPr>
              <w:spacing w:line="254" w:lineRule="auto"/>
              <w:jc w:val="both"/>
              <w:rPr>
                <w:sz w:val="26"/>
                <w:szCs w:val="26"/>
                <w:lang w:eastAsia="en-US"/>
              </w:rPr>
            </w:pPr>
            <w:r>
              <w:rPr>
                <w:sz w:val="26"/>
                <w:szCs w:val="26"/>
                <w:lang w:eastAsia="en-US"/>
              </w:rPr>
              <w:t> </w:t>
            </w:r>
          </w:p>
        </w:tc>
        <w:tc>
          <w:tcPr>
            <w:tcW w:w="1742" w:type="dxa"/>
            <w:tcBorders>
              <w:top w:val="nil"/>
              <w:left w:val="nil"/>
              <w:bottom w:val="single" w:sz="4" w:space="0" w:color="auto"/>
              <w:right w:val="single" w:sz="8" w:space="0" w:color="auto"/>
            </w:tcBorders>
            <w:tcMar>
              <w:top w:w="0" w:type="dxa"/>
              <w:left w:w="108" w:type="dxa"/>
              <w:bottom w:w="0" w:type="dxa"/>
              <w:right w:w="108" w:type="dxa"/>
            </w:tcMar>
            <w:hideMark/>
          </w:tcPr>
          <w:p w14:paraId="515DF41F" w14:textId="77777777" w:rsidR="0005478D" w:rsidRDefault="0005478D">
            <w:pPr>
              <w:spacing w:line="254" w:lineRule="auto"/>
              <w:jc w:val="center"/>
              <w:rPr>
                <w:sz w:val="26"/>
                <w:szCs w:val="26"/>
                <w:lang w:eastAsia="en-US"/>
              </w:rPr>
            </w:pPr>
            <w:r>
              <w:rPr>
                <w:sz w:val="26"/>
                <w:szCs w:val="26"/>
                <w:lang w:eastAsia="en-US"/>
              </w:rPr>
              <w:t>Осінньо-зимовий період 2021-2022 років</w:t>
            </w:r>
          </w:p>
        </w:tc>
        <w:tc>
          <w:tcPr>
            <w:tcW w:w="2756" w:type="dxa"/>
            <w:tcBorders>
              <w:top w:val="nil"/>
              <w:left w:val="nil"/>
              <w:bottom w:val="single" w:sz="4" w:space="0" w:color="auto"/>
              <w:right w:val="single" w:sz="8" w:space="0" w:color="auto"/>
            </w:tcBorders>
            <w:tcMar>
              <w:top w:w="0" w:type="dxa"/>
              <w:left w:w="108" w:type="dxa"/>
              <w:bottom w:w="0" w:type="dxa"/>
              <w:right w:w="108" w:type="dxa"/>
            </w:tcMar>
            <w:hideMark/>
          </w:tcPr>
          <w:p w14:paraId="1C6B1804" w14:textId="77777777" w:rsidR="0005478D" w:rsidRDefault="0005478D">
            <w:pPr>
              <w:spacing w:line="254" w:lineRule="auto"/>
              <w:rPr>
                <w:sz w:val="26"/>
                <w:szCs w:val="26"/>
                <w:lang w:eastAsia="en-US"/>
              </w:rPr>
            </w:pPr>
            <w:r>
              <w:rPr>
                <w:sz w:val="26"/>
                <w:szCs w:val="26"/>
                <w:lang w:eastAsia="en-US"/>
              </w:rPr>
              <w:t>Старости  старостинських округів  (Стешенко, Балабухін, Різник), відділ з питань соціального захисту населення виконкому  міської ради , міська лікарня (Корсун), амбулаторія (Трубачова), міська організація ветеранів війни та праці (Кравченко),  Сіверська станція поліції (Торічко), </w:t>
            </w:r>
            <w:r>
              <w:rPr>
                <w:b/>
                <w:sz w:val="26"/>
                <w:szCs w:val="26"/>
                <w:lang w:eastAsia="en-US"/>
              </w:rPr>
              <w:t xml:space="preserve"> </w:t>
            </w:r>
            <w:r>
              <w:rPr>
                <w:sz w:val="26"/>
                <w:szCs w:val="26"/>
                <w:lang w:eastAsia="en-US"/>
              </w:rPr>
              <w:t>89  ППЧ державного пожежно – рятувального загону Головного управління Державної  служби з Надзвичайних ситуацій України в Донецькій області (Брежнєв)</w:t>
            </w:r>
          </w:p>
        </w:tc>
      </w:tr>
      <w:tr w:rsidR="0005478D" w:rsidRPr="0005478D" w14:paraId="53EEA159" w14:textId="77777777" w:rsidTr="0005478D">
        <w:tc>
          <w:tcPr>
            <w:tcW w:w="5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8E1679" w14:textId="77777777" w:rsidR="0005478D" w:rsidRDefault="0005478D">
            <w:pPr>
              <w:spacing w:line="254" w:lineRule="auto"/>
              <w:rPr>
                <w:sz w:val="26"/>
                <w:szCs w:val="26"/>
                <w:lang w:eastAsia="en-US"/>
              </w:rPr>
            </w:pPr>
            <w:r>
              <w:rPr>
                <w:sz w:val="26"/>
                <w:szCs w:val="26"/>
                <w:lang w:eastAsia="en-US"/>
              </w:rPr>
              <w:t>11</w:t>
            </w:r>
          </w:p>
        </w:tc>
        <w:tc>
          <w:tcPr>
            <w:tcW w:w="45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00DD19" w14:textId="77777777" w:rsidR="0005478D" w:rsidRDefault="0005478D">
            <w:pPr>
              <w:spacing w:line="254" w:lineRule="auto"/>
              <w:jc w:val="both"/>
              <w:rPr>
                <w:sz w:val="26"/>
                <w:szCs w:val="26"/>
                <w:lang w:eastAsia="en-US"/>
              </w:rPr>
            </w:pPr>
            <w:r>
              <w:rPr>
                <w:sz w:val="26"/>
                <w:szCs w:val="26"/>
                <w:lang w:eastAsia="en-US"/>
              </w:rPr>
              <w:t>Забезпечити відвідування одиноких та одиноко проживаючих громадян похилого віку, осіб з інвалідністю для запобігання переохолодженню громадян вдома</w:t>
            </w:r>
          </w:p>
        </w:tc>
        <w:tc>
          <w:tcPr>
            <w:tcW w:w="17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2EEA4F" w14:textId="77777777" w:rsidR="0005478D" w:rsidRDefault="0005478D">
            <w:pPr>
              <w:spacing w:line="254" w:lineRule="auto"/>
              <w:jc w:val="center"/>
              <w:rPr>
                <w:sz w:val="26"/>
                <w:szCs w:val="26"/>
                <w:lang w:eastAsia="en-US"/>
              </w:rPr>
            </w:pPr>
            <w:r>
              <w:rPr>
                <w:sz w:val="26"/>
                <w:szCs w:val="26"/>
                <w:lang w:eastAsia="en-US"/>
              </w:rPr>
              <w:t> </w:t>
            </w:r>
          </w:p>
          <w:p w14:paraId="74DFDDEB" w14:textId="77777777" w:rsidR="0005478D" w:rsidRDefault="0005478D">
            <w:pPr>
              <w:spacing w:line="254" w:lineRule="auto"/>
              <w:jc w:val="center"/>
              <w:rPr>
                <w:sz w:val="26"/>
                <w:szCs w:val="26"/>
                <w:lang w:eastAsia="en-US"/>
              </w:rPr>
            </w:pPr>
            <w:r>
              <w:rPr>
                <w:sz w:val="26"/>
                <w:szCs w:val="26"/>
                <w:lang w:eastAsia="en-US"/>
              </w:rPr>
              <w:t>Постійно</w:t>
            </w:r>
          </w:p>
        </w:tc>
        <w:tc>
          <w:tcPr>
            <w:tcW w:w="27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517F13" w14:textId="77777777" w:rsidR="0005478D" w:rsidRDefault="0005478D">
            <w:pPr>
              <w:spacing w:line="254" w:lineRule="auto"/>
              <w:rPr>
                <w:sz w:val="26"/>
                <w:szCs w:val="26"/>
                <w:lang w:eastAsia="en-US"/>
              </w:rPr>
            </w:pPr>
            <w:r>
              <w:rPr>
                <w:sz w:val="26"/>
                <w:szCs w:val="26"/>
                <w:lang w:eastAsia="en-US"/>
              </w:rPr>
              <w:t xml:space="preserve">Старости  старостинських округів  (Стешенко, Балабухін, Різник), </w:t>
            </w:r>
          </w:p>
          <w:p w14:paraId="1084DBBD" w14:textId="77777777" w:rsidR="0005478D" w:rsidRDefault="0005478D">
            <w:pPr>
              <w:spacing w:line="254" w:lineRule="auto"/>
              <w:rPr>
                <w:sz w:val="26"/>
                <w:szCs w:val="26"/>
                <w:lang w:eastAsia="en-US"/>
              </w:rPr>
            </w:pPr>
            <w:r>
              <w:rPr>
                <w:sz w:val="26"/>
                <w:szCs w:val="26"/>
                <w:lang w:eastAsia="en-US"/>
              </w:rPr>
              <w:t>КУ «Центр надання соціальних послуг» Сіверської міської ради Бахмутського району Донецької області (М’ясоєдова)</w:t>
            </w:r>
          </w:p>
        </w:tc>
      </w:tr>
      <w:tr w:rsidR="0005478D" w:rsidRPr="0005478D" w14:paraId="20A85429" w14:textId="77777777" w:rsidTr="0005478D">
        <w:tc>
          <w:tcPr>
            <w:tcW w:w="5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B0BC4F" w14:textId="77777777" w:rsidR="0005478D" w:rsidRDefault="0005478D">
            <w:pPr>
              <w:spacing w:line="254" w:lineRule="auto"/>
              <w:rPr>
                <w:sz w:val="26"/>
                <w:szCs w:val="26"/>
                <w:lang w:eastAsia="en-US"/>
              </w:rPr>
            </w:pPr>
            <w:r>
              <w:rPr>
                <w:sz w:val="26"/>
                <w:szCs w:val="26"/>
                <w:lang w:eastAsia="en-US"/>
              </w:rPr>
              <w:t>12</w:t>
            </w:r>
          </w:p>
        </w:tc>
        <w:tc>
          <w:tcPr>
            <w:tcW w:w="45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34E889" w14:textId="77777777" w:rsidR="0005478D" w:rsidRDefault="0005478D">
            <w:pPr>
              <w:spacing w:line="254" w:lineRule="auto"/>
              <w:jc w:val="both"/>
              <w:rPr>
                <w:sz w:val="26"/>
                <w:szCs w:val="26"/>
                <w:lang w:eastAsia="en-US"/>
              </w:rPr>
            </w:pPr>
            <w:r>
              <w:rPr>
                <w:sz w:val="26"/>
                <w:szCs w:val="26"/>
                <w:lang w:eastAsia="en-US"/>
              </w:rPr>
              <w:t xml:space="preserve">Забезпечити співпрацю з недержавними організаціями </w:t>
            </w:r>
            <w:r>
              <w:rPr>
                <w:sz w:val="26"/>
                <w:szCs w:val="26"/>
                <w:lang w:eastAsia="en-US"/>
              </w:rPr>
              <w:lastRenderedPageBreak/>
              <w:t>(громадськими об'єднаннями, благодійними фондами, релігійними організаціями, осередками Товариства Червоного Хреста України, тощо), донорами та отримувачами гуманітарної допомоги щодо надання допомоги бездомним особам, безпритульним та бездоглядним дітям з метою забезпечення їх притулком, одягом, їжею тощо та запобігання їх переохолодженню та обмороженню в осінньо-зимовий період</w:t>
            </w:r>
          </w:p>
        </w:tc>
        <w:tc>
          <w:tcPr>
            <w:tcW w:w="17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C98E57" w14:textId="77777777" w:rsidR="0005478D" w:rsidRDefault="0005478D">
            <w:pPr>
              <w:spacing w:line="254" w:lineRule="auto"/>
              <w:jc w:val="center"/>
              <w:rPr>
                <w:sz w:val="26"/>
                <w:szCs w:val="26"/>
                <w:lang w:eastAsia="en-US"/>
              </w:rPr>
            </w:pPr>
            <w:r>
              <w:rPr>
                <w:sz w:val="26"/>
                <w:szCs w:val="26"/>
                <w:lang w:eastAsia="en-US"/>
              </w:rPr>
              <w:lastRenderedPageBreak/>
              <w:t>Постійно</w:t>
            </w:r>
          </w:p>
        </w:tc>
        <w:tc>
          <w:tcPr>
            <w:tcW w:w="27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66466B" w14:textId="77777777" w:rsidR="0005478D" w:rsidRDefault="0005478D">
            <w:pPr>
              <w:spacing w:line="254" w:lineRule="auto"/>
              <w:rPr>
                <w:sz w:val="26"/>
                <w:szCs w:val="26"/>
                <w:lang w:eastAsia="en-US"/>
              </w:rPr>
            </w:pPr>
            <w:r>
              <w:rPr>
                <w:sz w:val="26"/>
                <w:szCs w:val="26"/>
                <w:lang w:eastAsia="en-US"/>
              </w:rPr>
              <w:t xml:space="preserve">Відділ з питань соціального захисту </w:t>
            </w:r>
            <w:r>
              <w:rPr>
                <w:sz w:val="26"/>
                <w:szCs w:val="26"/>
                <w:lang w:eastAsia="en-US"/>
              </w:rPr>
              <w:lastRenderedPageBreak/>
              <w:t>населення виконкому  міської ради,  КУ «Центр надання соціальних послуг» Сіверської міської ради Бахмутського району Донецької області (М’ясоєдова)</w:t>
            </w:r>
          </w:p>
        </w:tc>
      </w:tr>
    </w:tbl>
    <w:p w14:paraId="74B161D6" w14:textId="77777777" w:rsidR="0005478D" w:rsidRDefault="0005478D" w:rsidP="0005478D">
      <w:pPr>
        <w:rPr>
          <w:color w:val="000000"/>
          <w:sz w:val="26"/>
          <w:szCs w:val="26"/>
        </w:rPr>
      </w:pPr>
    </w:p>
    <w:p w14:paraId="540350BE" w14:textId="77777777" w:rsidR="0005478D" w:rsidRDefault="0005478D" w:rsidP="0005478D">
      <w:pPr>
        <w:rPr>
          <w:color w:val="000000"/>
          <w:sz w:val="26"/>
          <w:szCs w:val="26"/>
        </w:rPr>
      </w:pPr>
    </w:p>
    <w:p w14:paraId="1E3D688F" w14:textId="77777777" w:rsidR="0005478D" w:rsidRDefault="0005478D" w:rsidP="0005478D">
      <w:pPr>
        <w:jc w:val="both"/>
        <w:rPr>
          <w:color w:val="000000"/>
          <w:sz w:val="26"/>
          <w:szCs w:val="26"/>
        </w:rPr>
      </w:pPr>
      <w:r>
        <w:rPr>
          <w:color w:val="000000"/>
          <w:sz w:val="26"/>
          <w:szCs w:val="26"/>
        </w:rPr>
        <w:t>План заходів  щодо соціального захисту осіб, які опинилися в складних життєвих обставинах в осінньо-зимовий період 2021-2022 років на території  Сіверської міської ради розроблено:</w:t>
      </w:r>
    </w:p>
    <w:p w14:paraId="34E10021" w14:textId="77777777" w:rsidR="0005478D" w:rsidRDefault="0005478D" w:rsidP="0005478D">
      <w:pPr>
        <w:rPr>
          <w:color w:val="000000"/>
          <w:sz w:val="26"/>
          <w:szCs w:val="26"/>
        </w:rPr>
      </w:pPr>
      <w:r>
        <w:rPr>
          <w:color w:val="000000"/>
          <w:sz w:val="26"/>
          <w:szCs w:val="26"/>
        </w:rPr>
        <w:t> </w:t>
      </w:r>
    </w:p>
    <w:p w14:paraId="36CEC516" w14:textId="77777777" w:rsidR="0005478D" w:rsidRDefault="0005478D" w:rsidP="0005478D">
      <w:pPr>
        <w:rPr>
          <w:color w:val="000000"/>
          <w:sz w:val="26"/>
          <w:szCs w:val="26"/>
        </w:rPr>
      </w:pPr>
    </w:p>
    <w:p w14:paraId="356BA154" w14:textId="77777777" w:rsidR="0005478D" w:rsidRDefault="0005478D" w:rsidP="0005478D">
      <w:pPr>
        <w:rPr>
          <w:color w:val="000000"/>
          <w:sz w:val="26"/>
          <w:szCs w:val="26"/>
        </w:rPr>
      </w:pPr>
    </w:p>
    <w:p w14:paraId="7D18E02A" w14:textId="77777777" w:rsidR="0005478D" w:rsidRDefault="0005478D" w:rsidP="0005478D">
      <w:pPr>
        <w:rPr>
          <w:color w:val="000000"/>
          <w:sz w:val="26"/>
          <w:szCs w:val="26"/>
        </w:rPr>
      </w:pPr>
      <w:r>
        <w:rPr>
          <w:color w:val="000000"/>
          <w:sz w:val="26"/>
          <w:szCs w:val="26"/>
        </w:rPr>
        <w:t>Заступник міського голови з питань</w:t>
      </w:r>
    </w:p>
    <w:p w14:paraId="3E5CA47E" w14:textId="77777777" w:rsidR="0005478D" w:rsidRDefault="0005478D" w:rsidP="0005478D">
      <w:pPr>
        <w:rPr>
          <w:color w:val="000000"/>
          <w:sz w:val="26"/>
          <w:szCs w:val="26"/>
        </w:rPr>
      </w:pPr>
      <w:r>
        <w:rPr>
          <w:color w:val="000000"/>
          <w:sz w:val="26"/>
          <w:szCs w:val="26"/>
        </w:rPr>
        <w:t>діяльності виконавчих органів ради                                            Ірина КОВАЛЕНКО</w:t>
      </w:r>
    </w:p>
    <w:p w14:paraId="031F4BB8" w14:textId="77777777" w:rsidR="0005478D" w:rsidRDefault="0005478D" w:rsidP="0005478D">
      <w:pPr>
        <w:rPr>
          <w:color w:val="000000"/>
          <w:sz w:val="26"/>
          <w:szCs w:val="26"/>
        </w:rPr>
      </w:pPr>
    </w:p>
    <w:p w14:paraId="62A8926E" w14:textId="77777777" w:rsidR="0005478D" w:rsidRDefault="0005478D" w:rsidP="0005478D">
      <w:pPr>
        <w:rPr>
          <w:color w:val="000000"/>
          <w:sz w:val="26"/>
          <w:szCs w:val="26"/>
        </w:rPr>
      </w:pPr>
    </w:p>
    <w:p w14:paraId="780675D4" w14:textId="77777777" w:rsidR="0005478D" w:rsidRDefault="0005478D" w:rsidP="0005478D">
      <w:pPr>
        <w:rPr>
          <w:color w:val="000000"/>
          <w:sz w:val="26"/>
          <w:szCs w:val="26"/>
        </w:rPr>
      </w:pPr>
      <w:r>
        <w:rPr>
          <w:color w:val="000000"/>
          <w:sz w:val="26"/>
          <w:szCs w:val="26"/>
        </w:rPr>
        <w:t> Керуючий справами виконкому                                                  Ганна БОНДАРЕВСЬКА</w:t>
      </w:r>
    </w:p>
    <w:p w14:paraId="2AE33E21" w14:textId="77777777" w:rsidR="0005478D" w:rsidRDefault="0005478D" w:rsidP="0005478D">
      <w:pPr>
        <w:jc w:val="both"/>
        <w:rPr>
          <w:color w:val="000000"/>
          <w:sz w:val="26"/>
          <w:szCs w:val="26"/>
        </w:rPr>
      </w:pPr>
    </w:p>
    <w:p w14:paraId="6AD3320E" w14:textId="77777777" w:rsidR="0005478D" w:rsidRDefault="0005478D" w:rsidP="0005478D">
      <w:pPr>
        <w:jc w:val="both"/>
        <w:rPr>
          <w:color w:val="000000"/>
          <w:sz w:val="26"/>
          <w:szCs w:val="26"/>
        </w:rPr>
      </w:pPr>
    </w:p>
    <w:p w14:paraId="43343A86" w14:textId="77777777" w:rsidR="0005478D" w:rsidRDefault="0005478D" w:rsidP="0005478D">
      <w:pPr>
        <w:jc w:val="both"/>
        <w:rPr>
          <w:color w:val="000000"/>
          <w:sz w:val="26"/>
          <w:szCs w:val="26"/>
        </w:rPr>
      </w:pPr>
    </w:p>
    <w:p w14:paraId="45B5EED6" w14:textId="77777777" w:rsidR="0005478D" w:rsidRDefault="0005478D" w:rsidP="0005478D">
      <w:pPr>
        <w:jc w:val="both"/>
        <w:rPr>
          <w:color w:val="000000"/>
          <w:sz w:val="26"/>
          <w:szCs w:val="26"/>
        </w:rPr>
      </w:pPr>
    </w:p>
    <w:p w14:paraId="6F985E82" w14:textId="77777777" w:rsidR="0005478D" w:rsidRDefault="0005478D" w:rsidP="0005478D">
      <w:pPr>
        <w:jc w:val="both"/>
        <w:rPr>
          <w:color w:val="000000"/>
          <w:sz w:val="26"/>
          <w:szCs w:val="26"/>
        </w:rPr>
      </w:pPr>
    </w:p>
    <w:p w14:paraId="436E881A" w14:textId="77777777" w:rsidR="0005478D" w:rsidRDefault="0005478D" w:rsidP="0005478D">
      <w:pPr>
        <w:jc w:val="both"/>
        <w:rPr>
          <w:color w:val="000000"/>
          <w:sz w:val="26"/>
          <w:szCs w:val="26"/>
        </w:rPr>
      </w:pPr>
    </w:p>
    <w:p w14:paraId="6716ACAB" w14:textId="77777777" w:rsidR="0005478D" w:rsidRDefault="0005478D" w:rsidP="0005478D">
      <w:pPr>
        <w:jc w:val="both"/>
        <w:rPr>
          <w:color w:val="000000"/>
          <w:sz w:val="26"/>
          <w:szCs w:val="26"/>
        </w:rPr>
      </w:pPr>
    </w:p>
    <w:p w14:paraId="6BEAF968" w14:textId="77777777" w:rsidR="0005478D" w:rsidRDefault="0005478D" w:rsidP="0005478D">
      <w:pPr>
        <w:jc w:val="both"/>
        <w:rPr>
          <w:color w:val="000000"/>
          <w:sz w:val="26"/>
          <w:szCs w:val="26"/>
        </w:rPr>
      </w:pPr>
    </w:p>
    <w:p w14:paraId="306EEA17" w14:textId="77777777" w:rsidR="0005478D" w:rsidRDefault="0005478D" w:rsidP="0005478D">
      <w:pPr>
        <w:jc w:val="both"/>
        <w:rPr>
          <w:color w:val="000000"/>
          <w:sz w:val="26"/>
          <w:szCs w:val="26"/>
        </w:rPr>
      </w:pPr>
    </w:p>
    <w:p w14:paraId="2A174FFF" w14:textId="77777777" w:rsidR="0005478D" w:rsidRDefault="0005478D" w:rsidP="0005478D">
      <w:pPr>
        <w:jc w:val="both"/>
        <w:rPr>
          <w:color w:val="000000"/>
          <w:sz w:val="26"/>
          <w:szCs w:val="26"/>
        </w:rPr>
      </w:pPr>
    </w:p>
    <w:p w14:paraId="5B64A2BB" w14:textId="77777777" w:rsidR="0005478D" w:rsidRDefault="0005478D" w:rsidP="0005478D">
      <w:pPr>
        <w:jc w:val="both"/>
        <w:rPr>
          <w:color w:val="000000"/>
          <w:sz w:val="26"/>
          <w:szCs w:val="26"/>
        </w:rPr>
      </w:pPr>
    </w:p>
    <w:p w14:paraId="3EC3C982" w14:textId="77777777" w:rsidR="0005478D" w:rsidRDefault="0005478D" w:rsidP="0005478D">
      <w:pPr>
        <w:jc w:val="both"/>
        <w:rPr>
          <w:color w:val="000000"/>
          <w:sz w:val="26"/>
          <w:szCs w:val="26"/>
        </w:rPr>
      </w:pPr>
    </w:p>
    <w:p w14:paraId="78165771" w14:textId="77777777" w:rsidR="0005478D" w:rsidRDefault="0005478D" w:rsidP="0005478D">
      <w:pPr>
        <w:jc w:val="both"/>
        <w:rPr>
          <w:color w:val="000000"/>
          <w:sz w:val="26"/>
          <w:szCs w:val="26"/>
        </w:rPr>
      </w:pPr>
    </w:p>
    <w:p w14:paraId="0C257461" w14:textId="77777777" w:rsidR="0005478D" w:rsidRDefault="0005478D" w:rsidP="0005478D">
      <w:pPr>
        <w:jc w:val="both"/>
        <w:rPr>
          <w:color w:val="000000"/>
          <w:sz w:val="26"/>
          <w:szCs w:val="26"/>
        </w:rPr>
      </w:pPr>
    </w:p>
    <w:p w14:paraId="13EE5720" w14:textId="77777777" w:rsidR="0005478D" w:rsidRDefault="0005478D" w:rsidP="0005478D">
      <w:pPr>
        <w:jc w:val="both"/>
        <w:rPr>
          <w:color w:val="000000"/>
          <w:sz w:val="26"/>
          <w:szCs w:val="26"/>
        </w:rPr>
      </w:pPr>
    </w:p>
    <w:p w14:paraId="39912EB5" w14:textId="77777777" w:rsidR="0005478D" w:rsidRDefault="0005478D" w:rsidP="0005478D">
      <w:pPr>
        <w:jc w:val="both"/>
        <w:rPr>
          <w:color w:val="000000"/>
          <w:sz w:val="26"/>
          <w:szCs w:val="26"/>
        </w:rPr>
      </w:pPr>
    </w:p>
    <w:p w14:paraId="11B9A58E" w14:textId="77777777" w:rsidR="0005478D" w:rsidRDefault="0005478D" w:rsidP="0005478D">
      <w:pPr>
        <w:jc w:val="both"/>
        <w:rPr>
          <w:color w:val="000000"/>
          <w:sz w:val="26"/>
          <w:szCs w:val="26"/>
        </w:rPr>
      </w:pPr>
    </w:p>
    <w:p w14:paraId="1A10FD39" w14:textId="77777777" w:rsidR="0005478D" w:rsidRDefault="0005478D" w:rsidP="0005478D">
      <w:pPr>
        <w:jc w:val="both"/>
        <w:rPr>
          <w:color w:val="000000"/>
          <w:sz w:val="26"/>
          <w:szCs w:val="26"/>
        </w:rPr>
      </w:pPr>
    </w:p>
    <w:p w14:paraId="18CF35DF" w14:textId="77777777" w:rsidR="0005478D" w:rsidRDefault="0005478D" w:rsidP="0005478D">
      <w:pPr>
        <w:jc w:val="both"/>
        <w:rPr>
          <w:color w:val="000000"/>
          <w:sz w:val="26"/>
          <w:szCs w:val="26"/>
        </w:rPr>
      </w:pPr>
    </w:p>
    <w:p w14:paraId="0268366D" w14:textId="77777777" w:rsidR="0005478D" w:rsidRDefault="0005478D" w:rsidP="0005478D">
      <w:pPr>
        <w:jc w:val="both"/>
        <w:rPr>
          <w:color w:val="000000"/>
          <w:sz w:val="26"/>
          <w:szCs w:val="26"/>
        </w:rPr>
      </w:pPr>
    </w:p>
    <w:p w14:paraId="72FC9311" w14:textId="77777777" w:rsidR="0005478D" w:rsidRDefault="0005478D" w:rsidP="0005478D">
      <w:pPr>
        <w:jc w:val="both"/>
        <w:rPr>
          <w:color w:val="000000"/>
          <w:sz w:val="26"/>
          <w:szCs w:val="26"/>
        </w:rPr>
      </w:pPr>
    </w:p>
    <w:p w14:paraId="5EA2D81B" w14:textId="77777777" w:rsidR="0005478D" w:rsidRDefault="0005478D" w:rsidP="0005478D">
      <w:pPr>
        <w:jc w:val="both"/>
        <w:rPr>
          <w:color w:val="000000"/>
          <w:sz w:val="26"/>
          <w:szCs w:val="26"/>
        </w:rPr>
      </w:pPr>
      <w:r>
        <w:rPr>
          <w:color w:val="000000"/>
          <w:sz w:val="26"/>
          <w:szCs w:val="26"/>
        </w:rPr>
        <w:lastRenderedPageBreak/>
        <w:t xml:space="preserve">                                                                                              Додаток 2                         </w:t>
      </w:r>
    </w:p>
    <w:p w14:paraId="284967FD" w14:textId="77777777" w:rsidR="0005478D" w:rsidRDefault="0005478D" w:rsidP="0005478D">
      <w:pPr>
        <w:jc w:val="center"/>
        <w:rPr>
          <w:color w:val="000000"/>
          <w:sz w:val="26"/>
          <w:szCs w:val="26"/>
        </w:rPr>
      </w:pPr>
      <w:r>
        <w:rPr>
          <w:color w:val="000000"/>
          <w:sz w:val="26"/>
          <w:szCs w:val="26"/>
        </w:rPr>
        <w:t>                                                                               до рішення  виконкому</w:t>
      </w:r>
    </w:p>
    <w:p w14:paraId="23272922" w14:textId="77777777" w:rsidR="0005478D" w:rsidRDefault="0005478D" w:rsidP="0005478D">
      <w:pPr>
        <w:jc w:val="center"/>
        <w:rPr>
          <w:color w:val="000000"/>
          <w:sz w:val="26"/>
          <w:szCs w:val="26"/>
        </w:rPr>
      </w:pPr>
      <w:r>
        <w:rPr>
          <w:color w:val="000000"/>
          <w:sz w:val="26"/>
          <w:szCs w:val="26"/>
        </w:rPr>
        <w:t>                                                            міської ради</w:t>
      </w:r>
    </w:p>
    <w:p w14:paraId="3061B71F" w14:textId="73CBA799" w:rsidR="0005478D" w:rsidRDefault="0005478D" w:rsidP="0005478D">
      <w:pPr>
        <w:rPr>
          <w:b/>
          <w:color w:val="000000"/>
          <w:sz w:val="26"/>
          <w:szCs w:val="26"/>
        </w:rPr>
      </w:pPr>
      <w:r>
        <w:rPr>
          <w:b/>
          <w:color w:val="000000"/>
          <w:sz w:val="26"/>
          <w:szCs w:val="26"/>
        </w:rPr>
        <w:t xml:space="preserve">                                                                                             </w:t>
      </w:r>
      <w:r w:rsidR="00227E8B">
        <w:rPr>
          <w:b/>
          <w:color w:val="000000"/>
          <w:sz w:val="26"/>
          <w:szCs w:val="26"/>
          <w:lang w:val="ru-RU"/>
        </w:rPr>
        <w:t xml:space="preserve"> 11.10.2021</w:t>
      </w:r>
      <w:r>
        <w:rPr>
          <w:b/>
          <w:color w:val="000000"/>
          <w:sz w:val="26"/>
          <w:szCs w:val="26"/>
        </w:rPr>
        <w:t xml:space="preserve">  </w:t>
      </w:r>
      <w:r>
        <w:rPr>
          <w:b/>
          <w:bCs/>
          <w:color w:val="000000"/>
          <w:sz w:val="26"/>
          <w:szCs w:val="26"/>
        </w:rPr>
        <w:t xml:space="preserve">№ </w:t>
      </w:r>
      <w:r w:rsidR="00227E8B">
        <w:rPr>
          <w:b/>
          <w:bCs/>
          <w:color w:val="000000"/>
          <w:sz w:val="26"/>
          <w:szCs w:val="26"/>
          <w:lang w:val="ru-RU"/>
        </w:rPr>
        <w:t xml:space="preserve">842 </w:t>
      </w:r>
    </w:p>
    <w:p w14:paraId="2FBAFBD3" w14:textId="77777777" w:rsidR="0005478D" w:rsidRDefault="0005478D" w:rsidP="0005478D">
      <w:pPr>
        <w:jc w:val="center"/>
        <w:rPr>
          <w:color w:val="000000"/>
          <w:sz w:val="26"/>
          <w:szCs w:val="26"/>
        </w:rPr>
      </w:pPr>
    </w:p>
    <w:p w14:paraId="7F81A2C5" w14:textId="1E9D3EA8" w:rsidR="0005478D" w:rsidRDefault="0005478D" w:rsidP="0005478D">
      <w:pPr>
        <w:tabs>
          <w:tab w:val="left" w:pos="6010"/>
        </w:tabs>
        <w:jc w:val="center"/>
        <w:rPr>
          <w:color w:val="000000"/>
          <w:sz w:val="26"/>
          <w:szCs w:val="26"/>
        </w:rPr>
      </w:pPr>
      <w:r>
        <w:rPr>
          <w:color w:val="000000"/>
          <w:sz w:val="26"/>
          <w:szCs w:val="26"/>
        </w:rPr>
        <w:t>СКЛАД</w:t>
      </w:r>
    </w:p>
    <w:p w14:paraId="2B4E4D6A" w14:textId="77777777" w:rsidR="0005478D" w:rsidRDefault="0005478D" w:rsidP="0005478D">
      <w:pPr>
        <w:jc w:val="center"/>
        <w:rPr>
          <w:color w:val="000000"/>
          <w:sz w:val="26"/>
          <w:szCs w:val="26"/>
        </w:rPr>
      </w:pPr>
      <w:r>
        <w:rPr>
          <w:color w:val="000000"/>
          <w:sz w:val="26"/>
          <w:szCs w:val="26"/>
        </w:rPr>
        <w:t>оперативного штабу щодо соціального захисту осіб,</w:t>
      </w:r>
    </w:p>
    <w:p w14:paraId="75FC9A12" w14:textId="77777777" w:rsidR="0005478D" w:rsidRDefault="0005478D" w:rsidP="0005478D">
      <w:pPr>
        <w:jc w:val="center"/>
        <w:rPr>
          <w:color w:val="000000"/>
          <w:sz w:val="26"/>
          <w:szCs w:val="26"/>
        </w:rPr>
      </w:pPr>
      <w:r>
        <w:rPr>
          <w:color w:val="000000"/>
          <w:sz w:val="26"/>
          <w:szCs w:val="26"/>
        </w:rPr>
        <w:t>які опинилися в складних життєвих обставинах в осінньо-зимовий</w:t>
      </w:r>
    </w:p>
    <w:p w14:paraId="76AF9813" w14:textId="77777777" w:rsidR="0005478D" w:rsidRDefault="0005478D" w:rsidP="0005478D">
      <w:pPr>
        <w:jc w:val="center"/>
        <w:rPr>
          <w:color w:val="000000"/>
          <w:sz w:val="26"/>
          <w:szCs w:val="26"/>
        </w:rPr>
      </w:pPr>
      <w:r>
        <w:rPr>
          <w:color w:val="000000"/>
          <w:sz w:val="26"/>
          <w:szCs w:val="26"/>
        </w:rPr>
        <w:t xml:space="preserve"> період 2021-2022 років на території Сіверської міської ради </w:t>
      </w:r>
    </w:p>
    <w:p w14:paraId="496A14B3" w14:textId="77777777" w:rsidR="0005478D" w:rsidRDefault="0005478D" w:rsidP="0005478D">
      <w:pPr>
        <w:jc w:val="center"/>
        <w:rPr>
          <w:color w:val="000000"/>
          <w:sz w:val="26"/>
          <w:szCs w:val="26"/>
        </w:rPr>
      </w:pPr>
      <w:r>
        <w:rPr>
          <w:color w:val="000000"/>
          <w:sz w:val="26"/>
          <w:szCs w:val="26"/>
        </w:rPr>
        <w:t xml:space="preserve">  </w:t>
      </w:r>
    </w:p>
    <w:tbl>
      <w:tblPr>
        <w:tblW w:w="0" w:type="auto"/>
        <w:tblInd w:w="108" w:type="dxa"/>
        <w:tblCellMar>
          <w:left w:w="0" w:type="dxa"/>
          <w:right w:w="0" w:type="dxa"/>
        </w:tblCellMar>
        <w:tblLook w:val="00A0" w:firstRow="1" w:lastRow="0" w:firstColumn="1" w:lastColumn="0" w:noHBand="0" w:noVBand="0"/>
      </w:tblPr>
      <w:tblGrid>
        <w:gridCol w:w="3189"/>
        <w:gridCol w:w="6048"/>
      </w:tblGrid>
      <w:tr w:rsidR="0005478D" w14:paraId="0C731CC1" w14:textId="77777777" w:rsidTr="00197894">
        <w:tc>
          <w:tcPr>
            <w:tcW w:w="3189" w:type="dxa"/>
            <w:tcMar>
              <w:top w:w="0" w:type="dxa"/>
              <w:left w:w="108" w:type="dxa"/>
              <w:bottom w:w="0" w:type="dxa"/>
              <w:right w:w="108" w:type="dxa"/>
            </w:tcMar>
            <w:hideMark/>
          </w:tcPr>
          <w:p w14:paraId="05A9045A" w14:textId="77777777" w:rsidR="0005478D" w:rsidRDefault="0005478D">
            <w:pPr>
              <w:spacing w:line="254" w:lineRule="auto"/>
              <w:rPr>
                <w:color w:val="000000"/>
                <w:sz w:val="26"/>
                <w:szCs w:val="26"/>
                <w:lang w:eastAsia="en-US"/>
              </w:rPr>
            </w:pPr>
            <w:r>
              <w:rPr>
                <w:color w:val="000000"/>
                <w:sz w:val="26"/>
                <w:szCs w:val="26"/>
                <w:lang w:eastAsia="en-US"/>
              </w:rPr>
              <w:t xml:space="preserve">1. Коваленко Ірина   Євгеніївна </w:t>
            </w:r>
          </w:p>
        </w:tc>
        <w:tc>
          <w:tcPr>
            <w:tcW w:w="6048" w:type="dxa"/>
            <w:tcMar>
              <w:top w:w="0" w:type="dxa"/>
              <w:left w:w="108" w:type="dxa"/>
              <w:bottom w:w="0" w:type="dxa"/>
              <w:right w:w="108" w:type="dxa"/>
            </w:tcMar>
            <w:hideMark/>
          </w:tcPr>
          <w:p w14:paraId="4018A4B2" w14:textId="77777777" w:rsidR="0005478D" w:rsidRDefault="0005478D">
            <w:pPr>
              <w:spacing w:line="254" w:lineRule="auto"/>
              <w:rPr>
                <w:color w:val="000000"/>
                <w:sz w:val="26"/>
                <w:szCs w:val="26"/>
                <w:lang w:eastAsia="en-US"/>
              </w:rPr>
            </w:pPr>
            <w:r>
              <w:rPr>
                <w:color w:val="000000"/>
                <w:sz w:val="26"/>
                <w:szCs w:val="26"/>
                <w:lang w:eastAsia="en-US"/>
              </w:rPr>
              <w:t>-     заступник міського голови з питань діяльності виконавчих органів ради,  голова штабу</w:t>
            </w:r>
          </w:p>
        </w:tc>
      </w:tr>
      <w:tr w:rsidR="0005478D" w14:paraId="4865EE34" w14:textId="77777777" w:rsidTr="00197894">
        <w:tc>
          <w:tcPr>
            <w:tcW w:w="3189" w:type="dxa"/>
            <w:tcMar>
              <w:top w:w="0" w:type="dxa"/>
              <w:left w:w="108" w:type="dxa"/>
              <w:bottom w:w="0" w:type="dxa"/>
              <w:right w:w="108" w:type="dxa"/>
            </w:tcMar>
            <w:hideMark/>
          </w:tcPr>
          <w:p w14:paraId="3722D4A8" w14:textId="77777777" w:rsidR="0005478D" w:rsidRDefault="0005478D">
            <w:pPr>
              <w:spacing w:line="254" w:lineRule="auto"/>
              <w:rPr>
                <w:color w:val="000000"/>
                <w:sz w:val="26"/>
                <w:szCs w:val="26"/>
                <w:lang w:eastAsia="en-US"/>
              </w:rPr>
            </w:pPr>
            <w:r>
              <w:rPr>
                <w:color w:val="000000"/>
                <w:sz w:val="26"/>
                <w:szCs w:val="26"/>
                <w:lang w:eastAsia="en-US"/>
              </w:rPr>
              <w:t>2. Гатченко Віталій Анатолійович</w:t>
            </w:r>
          </w:p>
        </w:tc>
        <w:tc>
          <w:tcPr>
            <w:tcW w:w="6048" w:type="dxa"/>
            <w:tcMar>
              <w:top w:w="0" w:type="dxa"/>
              <w:left w:w="108" w:type="dxa"/>
              <w:bottom w:w="0" w:type="dxa"/>
              <w:right w:w="108" w:type="dxa"/>
            </w:tcMar>
            <w:hideMark/>
          </w:tcPr>
          <w:p w14:paraId="4E4501E1" w14:textId="55621658" w:rsidR="0005478D" w:rsidRDefault="0005478D" w:rsidP="0005478D">
            <w:pPr>
              <w:spacing w:line="254" w:lineRule="auto"/>
              <w:rPr>
                <w:color w:val="000000"/>
                <w:sz w:val="26"/>
                <w:szCs w:val="26"/>
                <w:lang w:eastAsia="en-US"/>
              </w:rPr>
            </w:pPr>
            <w:r>
              <w:rPr>
                <w:color w:val="000000"/>
                <w:sz w:val="26"/>
                <w:szCs w:val="26"/>
                <w:lang w:eastAsia="en-US"/>
              </w:rPr>
              <w:t xml:space="preserve">-     </w:t>
            </w:r>
            <w:r>
              <w:rPr>
                <w:color w:val="000000"/>
                <w:sz w:val="26"/>
                <w:szCs w:val="26"/>
                <w:lang w:val="ru-RU" w:eastAsia="en-US"/>
              </w:rPr>
              <w:t xml:space="preserve">перший </w:t>
            </w:r>
            <w:r>
              <w:rPr>
                <w:color w:val="000000"/>
                <w:sz w:val="26"/>
                <w:szCs w:val="26"/>
                <w:lang w:eastAsia="en-US"/>
              </w:rPr>
              <w:t>заступник міського, заступник голови штабу</w:t>
            </w:r>
          </w:p>
        </w:tc>
      </w:tr>
      <w:tr w:rsidR="0005478D" w14:paraId="2C0C11A0" w14:textId="77777777" w:rsidTr="00197894">
        <w:trPr>
          <w:trHeight w:val="396"/>
        </w:trPr>
        <w:tc>
          <w:tcPr>
            <w:tcW w:w="9237" w:type="dxa"/>
            <w:gridSpan w:val="2"/>
            <w:tcMar>
              <w:top w:w="0" w:type="dxa"/>
              <w:left w:w="108" w:type="dxa"/>
              <w:bottom w:w="0" w:type="dxa"/>
              <w:right w:w="108" w:type="dxa"/>
            </w:tcMar>
            <w:hideMark/>
          </w:tcPr>
          <w:p w14:paraId="09701616" w14:textId="77777777" w:rsidR="0005478D" w:rsidRDefault="0005478D">
            <w:pPr>
              <w:spacing w:line="254" w:lineRule="auto"/>
              <w:rPr>
                <w:color w:val="000000"/>
                <w:sz w:val="26"/>
                <w:szCs w:val="26"/>
                <w:lang w:eastAsia="en-US"/>
              </w:rPr>
            </w:pPr>
            <w:r>
              <w:rPr>
                <w:color w:val="000000"/>
                <w:sz w:val="26"/>
                <w:szCs w:val="26"/>
                <w:lang w:eastAsia="en-US"/>
              </w:rPr>
              <w:t>Члени оперативного штабу:</w:t>
            </w:r>
          </w:p>
        </w:tc>
      </w:tr>
      <w:tr w:rsidR="0005478D" w14:paraId="1187357E" w14:textId="77777777" w:rsidTr="00197894">
        <w:tc>
          <w:tcPr>
            <w:tcW w:w="3189" w:type="dxa"/>
            <w:tcMar>
              <w:top w:w="0" w:type="dxa"/>
              <w:left w:w="108" w:type="dxa"/>
              <w:bottom w:w="0" w:type="dxa"/>
              <w:right w:w="108" w:type="dxa"/>
            </w:tcMar>
            <w:hideMark/>
          </w:tcPr>
          <w:p w14:paraId="660CF37A" w14:textId="77777777" w:rsidR="0005478D" w:rsidRDefault="0005478D">
            <w:pPr>
              <w:spacing w:line="254" w:lineRule="auto"/>
              <w:rPr>
                <w:sz w:val="26"/>
                <w:szCs w:val="26"/>
                <w:lang w:eastAsia="en-US"/>
              </w:rPr>
            </w:pPr>
            <w:r>
              <w:rPr>
                <w:color w:val="000000"/>
                <w:sz w:val="26"/>
                <w:szCs w:val="26"/>
                <w:lang w:eastAsia="en-US"/>
              </w:rPr>
              <w:t>3. Балабухін Олександр Олександрович</w:t>
            </w:r>
          </w:p>
        </w:tc>
        <w:tc>
          <w:tcPr>
            <w:tcW w:w="6048" w:type="dxa"/>
            <w:tcMar>
              <w:top w:w="0" w:type="dxa"/>
              <w:left w:w="108" w:type="dxa"/>
              <w:bottom w:w="0" w:type="dxa"/>
              <w:right w:w="108" w:type="dxa"/>
            </w:tcMar>
            <w:hideMark/>
          </w:tcPr>
          <w:p w14:paraId="19E56CAF" w14:textId="77777777" w:rsidR="0005478D" w:rsidRDefault="0005478D">
            <w:pPr>
              <w:spacing w:line="254" w:lineRule="auto"/>
              <w:jc w:val="both"/>
              <w:rPr>
                <w:color w:val="000000"/>
                <w:sz w:val="26"/>
                <w:szCs w:val="26"/>
                <w:lang w:eastAsia="en-US"/>
              </w:rPr>
            </w:pPr>
            <w:r>
              <w:rPr>
                <w:color w:val="000000"/>
                <w:sz w:val="26"/>
                <w:szCs w:val="26"/>
                <w:lang w:eastAsia="en-US"/>
              </w:rPr>
              <w:t>- староста Дронівського старостівського округу</w:t>
            </w:r>
          </w:p>
        </w:tc>
      </w:tr>
      <w:tr w:rsidR="0005478D" w14:paraId="5B163283" w14:textId="77777777" w:rsidTr="00197894">
        <w:tc>
          <w:tcPr>
            <w:tcW w:w="3189" w:type="dxa"/>
            <w:tcMar>
              <w:top w:w="0" w:type="dxa"/>
              <w:left w:w="108" w:type="dxa"/>
              <w:bottom w:w="0" w:type="dxa"/>
              <w:right w:w="108" w:type="dxa"/>
            </w:tcMar>
            <w:hideMark/>
          </w:tcPr>
          <w:p w14:paraId="0B1BD3EE" w14:textId="77777777" w:rsidR="0005478D" w:rsidRDefault="0005478D">
            <w:pPr>
              <w:spacing w:line="254" w:lineRule="auto"/>
              <w:rPr>
                <w:color w:val="000000"/>
                <w:sz w:val="26"/>
                <w:szCs w:val="26"/>
                <w:lang w:eastAsia="en-US"/>
              </w:rPr>
            </w:pPr>
            <w:r>
              <w:rPr>
                <w:color w:val="000000"/>
                <w:sz w:val="26"/>
                <w:szCs w:val="26"/>
                <w:lang w:eastAsia="en-US"/>
              </w:rPr>
              <w:t>4. Брежнєв Артем Сергійович</w:t>
            </w:r>
          </w:p>
        </w:tc>
        <w:tc>
          <w:tcPr>
            <w:tcW w:w="6048" w:type="dxa"/>
            <w:tcMar>
              <w:top w:w="0" w:type="dxa"/>
              <w:left w:w="108" w:type="dxa"/>
              <w:bottom w:w="0" w:type="dxa"/>
              <w:right w:w="108" w:type="dxa"/>
            </w:tcMar>
            <w:hideMark/>
          </w:tcPr>
          <w:p w14:paraId="459E0AEE" w14:textId="77777777" w:rsidR="0005478D" w:rsidRDefault="0005478D">
            <w:pPr>
              <w:spacing w:line="254" w:lineRule="auto"/>
              <w:jc w:val="both"/>
              <w:rPr>
                <w:color w:val="000000"/>
                <w:sz w:val="26"/>
                <w:szCs w:val="26"/>
                <w:lang w:eastAsia="en-US"/>
              </w:rPr>
            </w:pPr>
            <w:r>
              <w:rPr>
                <w:color w:val="000000"/>
                <w:sz w:val="26"/>
                <w:szCs w:val="26"/>
                <w:lang w:eastAsia="en-US"/>
              </w:rPr>
              <w:t>- начальник 89 професійної пожежної частини державного пожежно – рятувального загону Головного управління Державної служби з Надзвичайних ситуацій України в Донецькій області (за згодою) </w:t>
            </w:r>
          </w:p>
        </w:tc>
      </w:tr>
      <w:tr w:rsidR="0005478D" w14:paraId="32963428" w14:textId="77777777" w:rsidTr="00197894">
        <w:tc>
          <w:tcPr>
            <w:tcW w:w="3189" w:type="dxa"/>
            <w:tcMar>
              <w:top w:w="0" w:type="dxa"/>
              <w:left w:w="108" w:type="dxa"/>
              <w:bottom w:w="0" w:type="dxa"/>
              <w:right w:w="108" w:type="dxa"/>
            </w:tcMar>
            <w:hideMark/>
          </w:tcPr>
          <w:p w14:paraId="7D9CB490" w14:textId="77777777" w:rsidR="0005478D" w:rsidRDefault="0005478D">
            <w:pPr>
              <w:spacing w:line="254" w:lineRule="auto"/>
              <w:rPr>
                <w:color w:val="000000"/>
                <w:sz w:val="26"/>
                <w:szCs w:val="26"/>
                <w:lang w:eastAsia="en-US"/>
              </w:rPr>
            </w:pPr>
            <w:r>
              <w:rPr>
                <w:color w:val="000000"/>
                <w:sz w:val="26"/>
                <w:szCs w:val="26"/>
                <w:lang w:eastAsia="en-US"/>
              </w:rPr>
              <w:t>5. Корсун Андрій Олексійович</w:t>
            </w:r>
          </w:p>
        </w:tc>
        <w:tc>
          <w:tcPr>
            <w:tcW w:w="6048" w:type="dxa"/>
            <w:tcMar>
              <w:top w:w="0" w:type="dxa"/>
              <w:left w:w="108" w:type="dxa"/>
              <w:bottom w:w="0" w:type="dxa"/>
              <w:right w:w="108" w:type="dxa"/>
            </w:tcMar>
            <w:hideMark/>
          </w:tcPr>
          <w:p w14:paraId="7FC7E481" w14:textId="77777777" w:rsidR="0005478D" w:rsidRDefault="0005478D">
            <w:pPr>
              <w:spacing w:line="254" w:lineRule="auto"/>
              <w:rPr>
                <w:color w:val="000000"/>
                <w:sz w:val="26"/>
                <w:szCs w:val="26"/>
                <w:lang w:eastAsia="en-US"/>
              </w:rPr>
            </w:pPr>
            <w:r>
              <w:rPr>
                <w:color w:val="000000"/>
                <w:sz w:val="26"/>
                <w:szCs w:val="26"/>
                <w:lang w:eastAsia="en-US"/>
              </w:rPr>
              <w:t>- директор КНП «Сіверська БЛПЛ Сіверської міської ради»        </w:t>
            </w:r>
          </w:p>
        </w:tc>
      </w:tr>
      <w:tr w:rsidR="0005478D" w14:paraId="725A7F63" w14:textId="77777777" w:rsidTr="00197894">
        <w:tc>
          <w:tcPr>
            <w:tcW w:w="3189" w:type="dxa"/>
            <w:tcMar>
              <w:top w:w="0" w:type="dxa"/>
              <w:left w:w="108" w:type="dxa"/>
              <w:bottom w:w="0" w:type="dxa"/>
              <w:right w:w="108" w:type="dxa"/>
            </w:tcMar>
            <w:hideMark/>
          </w:tcPr>
          <w:p w14:paraId="475BAFC8" w14:textId="77777777" w:rsidR="0005478D" w:rsidRDefault="0005478D">
            <w:pPr>
              <w:spacing w:line="254" w:lineRule="auto"/>
              <w:rPr>
                <w:color w:val="000000"/>
                <w:sz w:val="26"/>
                <w:szCs w:val="26"/>
                <w:lang w:eastAsia="en-US"/>
              </w:rPr>
            </w:pPr>
            <w:r>
              <w:rPr>
                <w:color w:val="000000"/>
                <w:sz w:val="26"/>
                <w:szCs w:val="26"/>
                <w:lang w:eastAsia="en-US"/>
              </w:rPr>
              <w:t>6. Кравченко Тетяна Миколаївна</w:t>
            </w:r>
          </w:p>
        </w:tc>
        <w:tc>
          <w:tcPr>
            <w:tcW w:w="6048" w:type="dxa"/>
            <w:tcMar>
              <w:top w:w="0" w:type="dxa"/>
              <w:left w:w="108" w:type="dxa"/>
              <w:bottom w:w="0" w:type="dxa"/>
              <w:right w:w="108" w:type="dxa"/>
            </w:tcMar>
            <w:hideMark/>
          </w:tcPr>
          <w:p w14:paraId="23736FEA" w14:textId="54488B54" w:rsidR="0005478D" w:rsidRDefault="0005478D">
            <w:pPr>
              <w:spacing w:line="254" w:lineRule="auto"/>
              <w:rPr>
                <w:color w:val="000000"/>
                <w:sz w:val="26"/>
                <w:szCs w:val="26"/>
                <w:lang w:eastAsia="en-US"/>
              </w:rPr>
            </w:pPr>
            <w:r>
              <w:rPr>
                <w:color w:val="000000"/>
                <w:sz w:val="26"/>
                <w:szCs w:val="26"/>
                <w:lang w:eastAsia="en-US"/>
              </w:rPr>
              <w:t xml:space="preserve">-  голова </w:t>
            </w:r>
            <w:r w:rsidRPr="0005478D">
              <w:rPr>
                <w:color w:val="000000"/>
                <w:sz w:val="26"/>
                <w:szCs w:val="26"/>
                <w:lang w:eastAsia="en-US"/>
              </w:rPr>
              <w:t xml:space="preserve">Сіверської </w:t>
            </w:r>
            <w:r>
              <w:rPr>
                <w:color w:val="000000"/>
                <w:sz w:val="26"/>
                <w:szCs w:val="26"/>
                <w:lang w:eastAsia="en-US"/>
              </w:rPr>
              <w:t>міської організації ветеранів війни та праці</w:t>
            </w:r>
          </w:p>
          <w:p w14:paraId="1E9918D6" w14:textId="77777777" w:rsidR="0005478D" w:rsidRDefault="0005478D">
            <w:pPr>
              <w:spacing w:line="254" w:lineRule="auto"/>
              <w:rPr>
                <w:color w:val="000000"/>
                <w:sz w:val="26"/>
                <w:szCs w:val="26"/>
                <w:lang w:eastAsia="en-US"/>
              </w:rPr>
            </w:pPr>
            <w:r>
              <w:rPr>
                <w:color w:val="000000"/>
                <w:sz w:val="26"/>
                <w:szCs w:val="26"/>
                <w:lang w:eastAsia="en-US"/>
              </w:rPr>
              <w:t>(за згодою)</w:t>
            </w:r>
          </w:p>
        </w:tc>
      </w:tr>
      <w:tr w:rsidR="0005478D" w14:paraId="78956371" w14:textId="77777777" w:rsidTr="00197894">
        <w:tc>
          <w:tcPr>
            <w:tcW w:w="3189" w:type="dxa"/>
            <w:tcMar>
              <w:top w:w="0" w:type="dxa"/>
              <w:left w:w="108" w:type="dxa"/>
              <w:bottom w:w="0" w:type="dxa"/>
              <w:right w:w="108" w:type="dxa"/>
            </w:tcMar>
            <w:hideMark/>
          </w:tcPr>
          <w:p w14:paraId="14D5FB45" w14:textId="77777777" w:rsidR="0005478D" w:rsidRDefault="0005478D">
            <w:pPr>
              <w:spacing w:line="254" w:lineRule="auto"/>
              <w:rPr>
                <w:color w:val="000000"/>
                <w:sz w:val="26"/>
                <w:szCs w:val="26"/>
                <w:lang w:eastAsia="en-US"/>
              </w:rPr>
            </w:pPr>
            <w:r>
              <w:rPr>
                <w:color w:val="000000"/>
                <w:sz w:val="26"/>
                <w:szCs w:val="26"/>
                <w:lang w:eastAsia="en-US"/>
              </w:rPr>
              <w:t>7. Макеєнко Віталій Вікторович  </w:t>
            </w:r>
          </w:p>
        </w:tc>
        <w:tc>
          <w:tcPr>
            <w:tcW w:w="6048" w:type="dxa"/>
            <w:tcMar>
              <w:top w:w="0" w:type="dxa"/>
              <w:left w:w="108" w:type="dxa"/>
              <w:bottom w:w="0" w:type="dxa"/>
              <w:right w:w="108" w:type="dxa"/>
            </w:tcMar>
            <w:hideMark/>
          </w:tcPr>
          <w:p w14:paraId="701534BE" w14:textId="77777777" w:rsidR="0005478D" w:rsidRDefault="0005478D">
            <w:pPr>
              <w:spacing w:line="254" w:lineRule="auto"/>
              <w:rPr>
                <w:color w:val="000000"/>
                <w:sz w:val="26"/>
                <w:szCs w:val="26"/>
                <w:lang w:eastAsia="en-US"/>
              </w:rPr>
            </w:pPr>
            <w:r>
              <w:rPr>
                <w:color w:val="000000"/>
                <w:sz w:val="26"/>
                <w:szCs w:val="26"/>
                <w:lang w:eastAsia="en-US"/>
              </w:rPr>
              <w:t>- провідний спеціаліст з питань цивільного захисту, мобілізаційної та оборонної роботи  виконкому міської ради</w:t>
            </w:r>
          </w:p>
        </w:tc>
      </w:tr>
      <w:tr w:rsidR="0005478D" w14:paraId="5F091237" w14:textId="77777777" w:rsidTr="00197894">
        <w:tc>
          <w:tcPr>
            <w:tcW w:w="3189" w:type="dxa"/>
            <w:tcMar>
              <w:top w:w="0" w:type="dxa"/>
              <w:left w:w="108" w:type="dxa"/>
              <w:bottom w:w="0" w:type="dxa"/>
              <w:right w:w="108" w:type="dxa"/>
            </w:tcMar>
            <w:hideMark/>
          </w:tcPr>
          <w:p w14:paraId="1614E129" w14:textId="77777777" w:rsidR="0005478D" w:rsidRDefault="0005478D">
            <w:pPr>
              <w:spacing w:line="254" w:lineRule="auto"/>
              <w:rPr>
                <w:color w:val="000000"/>
                <w:sz w:val="26"/>
                <w:szCs w:val="26"/>
                <w:lang w:eastAsia="en-US"/>
              </w:rPr>
            </w:pPr>
            <w:r>
              <w:rPr>
                <w:color w:val="000000"/>
                <w:sz w:val="26"/>
                <w:szCs w:val="26"/>
                <w:lang w:eastAsia="en-US"/>
              </w:rPr>
              <w:t>8. М’ясоєдова Жанна Юріївна</w:t>
            </w:r>
          </w:p>
        </w:tc>
        <w:tc>
          <w:tcPr>
            <w:tcW w:w="6048" w:type="dxa"/>
            <w:tcMar>
              <w:top w:w="0" w:type="dxa"/>
              <w:left w:w="108" w:type="dxa"/>
              <w:bottom w:w="0" w:type="dxa"/>
              <w:right w:w="108" w:type="dxa"/>
            </w:tcMar>
            <w:hideMark/>
          </w:tcPr>
          <w:p w14:paraId="3A0EA628" w14:textId="77777777" w:rsidR="0005478D" w:rsidRDefault="0005478D">
            <w:pPr>
              <w:spacing w:line="254" w:lineRule="auto"/>
              <w:rPr>
                <w:color w:val="000000"/>
                <w:sz w:val="26"/>
                <w:szCs w:val="26"/>
                <w:lang w:eastAsia="en-US"/>
              </w:rPr>
            </w:pPr>
            <w:r>
              <w:rPr>
                <w:color w:val="000000"/>
                <w:sz w:val="26"/>
                <w:szCs w:val="26"/>
                <w:lang w:eastAsia="en-US"/>
              </w:rPr>
              <w:t>- директор КУ «Центр надання соціальних послуг» Сіверської міської ради Бахмутського району Донецької області</w:t>
            </w:r>
          </w:p>
        </w:tc>
      </w:tr>
      <w:tr w:rsidR="0005478D" w14:paraId="519A8CFF" w14:textId="77777777" w:rsidTr="00197894">
        <w:trPr>
          <w:trHeight w:val="657"/>
        </w:trPr>
        <w:tc>
          <w:tcPr>
            <w:tcW w:w="3189" w:type="dxa"/>
            <w:tcMar>
              <w:top w:w="0" w:type="dxa"/>
              <w:left w:w="108" w:type="dxa"/>
              <w:bottom w:w="0" w:type="dxa"/>
              <w:right w:w="108" w:type="dxa"/>
            </w:tcMar>
          </w:tcPr>
          <w:p w14:paraId="7A0C9EF8" w14:textId="77777777" w:rsidR="0005478D" w:rsidRDefault="0005478D">
            <w:pPr>
              <w:spacing w:line="254" w:lineRule="auto"/>
              <w:rPr>
                <w:color w:val="000000"/>
                <w:sz w:val="26"/>
                <w:szCs w:val="26"/>
                <w:lang w:eastAsia="en-US"/>
              </w:rPr>
            </w:pPr>
            <w:r>
              <w:rPr>
                <w:color w:val="000000"/>
                <w:sz w:val="26"/>
                <w:szCs w:val="26"/>
                <w:lang w:eastAsia="en-US"/>
              </w:rPr>
              <w:t>9. Пшенка Олександр Валерійович</w:t>
            </w:r>
          </w:p>
          <w:p w14:paraId="513B8BE0" w14:textId="77777777" w:rsidR="0005478D" w:rsidRDefault="0005478D">
            <w:pPr>
              <w:spacing w:line="254" w:lineRule="auto"/>
              <w:rPr>
                <w:color w:val="000000"/>
                <w:sz w:val="26"/>
                <w:szCs w:val="26"/>
                <w:lang w:eastAsia="en-US"/>
              </w:rPr>
            </w:pPr>
          </w:p>
        </w:tc>
        <w:tc>
          <w:tcPr>
            <w:tcW w:w="6048" w:type="dxa"/>
            <w:tcMar>
              <w:top w:w="0" w:type="dxa"/>
              <w:left w:w="108" w:type="dxa"/>
              <w:bottom w:w="0" w:type="dxa"/>
              <w:right w:w="108" w:type="dxa"/>
            </w:tcMar>
            <w:hideMark/>
          </w:tcPr>
          <w:p w14:paraId="7471ECE9" w14:textId="77777777" w:rsidR="0005478D" w:rsidRDefault="0005478D">
            <w:pPr>
              <w:spacing w:line="254" w:lineRule="auto"/>
              <w:rPr>
                <w:color w:val="000000"/>
                <w:sz w:val="26"/>
                <w:szCs w:val="26"/>
                <w:lang w:eastAsia="en-US"/>
              </w:rPr>
            </w:pPr>
            <w:r>
              <w:rPr>
                <w:color w:val="000000"/>
                <w:sz w:val="26"/>
                <w:szCs w:val="26"/>
                <w:lang w:eastAsia="en-US"/>
              </w:rPr>
              <w:t>-  директор Сіверського міського спеціалізованого комунального підприємства</w:t>
            </w:r>
          </w:p>
        </w:tc>
      </w:tr>
      <w:tr w:rsidR="0005478D" w14:paraId="40A64A32" w14:textId="77777777" w:rsidTr="00197894">
        <w:tc>
          <w:tcPr>
            <w:tcW w:w="3189" w:type="dxa"/>
            <w:tcMar>
              <w:top w:w="0" w:type="dxa"/>
              <w:left w:w="108" w:type="dxa"/>
              <w:bottom w:w="0" w:type="dxa"/>
              <w:right w:w="108" w:type="dxa"/>
            </w:tcMar>
            <w:hideMark/>
          </w:tcPr>
          <w:p w14:paraId="302E36F6" w14:textId="77777777" w:rsidR="0005478D" w:rsidRDefault="0005478D">
            <w:pPr>
              <w:spacing w:line="254" w:lineRule="auto"/>
              <w:rPr>
                <w:color w:val="000000"/>
                <w:sz w:val="26"/>
                <w:szCs w:val="26"/>
                <w:lang w:eastAsia="en-US"/>
              </w:rPr>
            </w:pPr>
            <w:r>
              <w:rPr>
                <w:color w:val="000000"/>
                <w:sz w:val="26"/>
                <w:szCs w:val="26"/>
                <w:lang w:eastAsia="en-US"/>
              </w:rPr>
              <w:t>10. Різник Ніна Вікторівна</w:t>
            </w:r>
          </w:p>
        </w:tc>
        <w:tc>
          <w:tcPr>
            <w:tcW w:w="6048" w:type="dxa"/>
            <w:tcMar>
              <w:top w:w="0" w:type="dxa"/>
              <w:left w:w="108" w:type="dxa"/>
              <w:bottom w:w="0" w:type="dxa"/>
              <w:right w:w="108" w:type="dxa"/>
            </w:tcMar>
            <w:hideMark/>
          </w:tcPr>
          <w:p w14:paraId="77FF4BE9" w14:textId="58001CF0" w:rsidR="0005478D" w:rsidRDefault="0005478D">
            <w:pPr>
              <w:spacing w:line="254" w:lineRule="auto"/>
              <w:rPr>
                <w:color w:val="000000"/>
                <w:sz w:val="26"/>
                <w:szCs w:val="26"/>
                <w:lang w:eastAsia="en-US"/>
              </w:rPr>
            </w:pPr>
            <w:r>
              <w:rPr>
                <w:color w:val="000000"/>
                <w:sz w:val="26"/>
                <w:szCs w:val="26"/>
                <w:lang w:eastAsia="en-US"/>
              </w:rPr>
              <w:t>-староста Різник</w:t>
            </w:r>
            <w:r>
              <w:rPr>
                <w:color w:val="000000"/>
                <w:sz w:val="26"/>
                <w:szCs w:val="26"/>
                <w:lang w:val="ru-RU" w:eastAsia="en-US"/>
              </w:rPr>
              <w:t>і</w:t>
            </w:r>
            <w:r>
              <w:rPr>
                <w:color w:val="000000"/>
                <w:sz w:val="26"/>
                <w:szCs w:val="26"/>
                <w:lang w:eastAsia="en-US"/>
              </w:rPr>
              <w:t>вського старостівського округу</w:t>
            </w:r>
          </w:p>
          <w:p w14:paraId="181033F7" w14:textId="77777777" w:rsidR="0005478D" w:rsidRDefault="0005478D">
            <w:pPr>
              <w:spacing w:line="254" w:lineRule="auto"/>
              <w:rPr>
                <w:color w:val="000000"/>
                <w:sz w:val="26"/>
                <w:szCs w:val="26"/>
                <w:lang w:eastAsia="en-US"/>
              </w:rPr>
            </w:pPr>
            <w:r>
              <w:rPr>
                <w:color w:val="000000"/>
                <w:sz w:val="26"/>
                <w:szCs w:val="26"/>
                <w:lang w:eastAsia="en-US"/>
              </w:rPr>
              <w:t xml:space="preserve"> </w:t>
            </w:r>
          </w:p>
        </w:tc>
      </w:tr>
      <w:tr w:rsidR="0005478D" w14:paraId="4B66FB14" w14:textId="77777777" w:rsidTr="00197894">
        <w:trPr>
          <w:trHeight w:val="716"/>
        </w:trPr>
        <w:tc>
          <w:tcPr>
            <w:tcW w:w="3189" w:type="dxa"/>
            <w:tcMar>
              <w:top w:w="0" w:type="dxa"/>
              <w:left w:w="108" w:type="dxa"/>
              <w:bottom w:w="0" w:type="dxa"/>
              <w:right w:w="108" w:type="dxa"/>
            </w:tcMar>
            <w:hideMark/>
          </w:tcPr>
          <w:p w14:paraId="4679343C" w14:textId="77777777" w:rsidR="0005478D" w:rsidRDefault="0005478D">
            <w:pPr>
              <w:spacing w:line="254" w:lineRule="auto"/>
              <w:rPr>
                <w:color w:val="000000"/>
                <w:sz w:val="26"/>
                <w:szCs w:val="26"/>
                <w:lang w:eastAsia="en-US"/>
              </w:rPr>
            </w:pPr>
            <w:r>
              <w:rPr>
                <w:color w:val="000000"/>
                <w:sz w:val="26"/>
                <w:szCs w:val="26"/>
                <w:lang w:eastAsia="en-US"/>
              </w:rPr>
              <w:t>11. Руденко Олена Анатоліївна</w:t>
            </w:r>
          </w:p>
        </w:tc>
        <w:tc>
          <w:tcPr>
            <w:tcW w:w="6048" w:type="dxa"/>
            <w:tcMar>
              <w:top w:w="0" w:type="dxa"/>
              <w:left w:w="108" w:type="dxa"/>
              <w:bottom w:w="0" w:type="dxa"/>
              <w:right w:w="108" w:type="dxa"/>
            </w:tcMar>
            <w:hideMark/>
          </w:tcPr>
          <w:p w14:paraId="32D5B3FF" w14:textId="77777777" w:rsidR="0005478D" w:rsidRDefault="0005478D">
            <w:pPr>
              <w:spacing w:line="254" w:lineRule="auto"/>
              <w:rPr>
                <w:color w:val="000000"/>
                <w:sz w:val="26"/>
                <w:szCs w:val="26"/>
                <w:lang w:eastAsia="en-US"/>
              </w:rPr>
            </w:pPr>
            <w:r>
              <w:rPr>
                <w:color w:val="000000"/>
                <w:sz w:val="26"/>
                <w:szCs w:val="26"/>
                <w:lang w:eastAsia="en-US"/>
              </w:rPr>
              <w:t>- голова ГО «Для людей» (за згодою)</w:t>
            </w:r>
          </w:p>
        </w:tc>
      </w:tr>
      <w:tr w:rsidR="0005478D" w14:paraId="7EA0F8B1" w14:textId="77777777" w:rsidTr="00197894">
        <w:tc>
          <w:tcPr>
            <w:tcW w:w="3189" w:type="dxa"/>
            <w:tcMar>
              <w:top w:w="0" w:type="dxa"/>
              <w:left w:w="108" w:type="dxa"/>
              <w:bottom w:w="0" w:type="dxa"/>
              <w:right w:w="108" w:type="dxa"/>
            </w:tcMar>
            <w:hideMark/>
          </w:tcPr>
          <w:p w14:paraId="7611B672" w14:textId="77777777" w:rsidR="0005478D" w:rsidRDefault="0005478D">
            <w:pPr>
              <w:spacing w:line="254" w:lineRule="auto"/>
              <w:rPr>
                <w:color w:val="000000"/>
                <w:sz w:val="26"/>
                <w:szCs w:val="26"/>
                <w:lang w:eastAsia="en-US"/>
              </w:rPr>
            </w:pPr>
            <w:r>
              <w:rPr>
                <w:color w:val="000000"/>
                <w:sz w:val="26"/>
                <w:szCs w:val="26"/>
                <w:lang w:eastAsia="en-US"/>
              </w:rPr>
              <w:t>12. Савченко Олена В’ячеславівна</w:t>
            </w:r>
          </w:p>
        </w:tc>
        <w:tc>
          <w:tcPr>
            <w:tcW w:w="6048" w:type="dxa"/>
            <w:tcMar>
              <w:top w:w="0" w:type="dxa"/>
              <w:left w:w="108" w:type="dxa"/>
              <w:bottom w:w="0" w:type="dxa"/>
              <w:right w:w="108" w:type="dxa"/>
            </w:tcMar>
            <w:hideMark/>
          </w:tcPr>
          <w:p w14:paraId="20913B69" w14:textId="77777777" w:rsidR="0005478D" w:rsidRDefault="0005478D">
            <w:pPr>
              <w:spacing w:line="254" w:lineRule="auto"/>
              <w:rPr>
                <w:sz w:val="26"/>
                <w:szCs w:val="26"/>
                <w:lang w:eastAsia="en-US"/>
              </w:rPr>
            </w:pPr>
            <w:r>
              <w:rPr>
                <w:sz w:val="26"/>
                <w:szCs w:val="26"/>
                <w:lang w:eastAsia="en-US"/>
              </w:rPr>
              <w:t>-начальник відділу з питань  соціального захисту населення виконкому  міської ради</w:t>
            </w:r>
          </w:p>
        </w:tc>
      </w:tr>
      <w:tr w:rsidR="0005478D" w14:paraId="6A0D9302" w14:textId="77777777" w:rsidTr="00197894">
        <w:tc>
          <w:tcPr>
            <w:tcW w:w="3189" w:type="dxa"/>
            <w:tcMar>
              <w:top w:w="0" w:type="dxa"/>
              <w:left w:w="108" w:type="dxa"/>
              <w:bottom w:w="0" w:type="dxa"/>
              <w:right w:w="108" w:type="dxa"/>
            </w:tcMar>
            <w:hideMark/>
          </w:tcPr>
          <w:p w14:paraId="00719E6F" w14:textId="77777777" w:rsidR="0005478D" w:rsidRDefault="0005478D">
            <w:pPr>
              <w:spacing w:line="254" w:lineRule="auto"/>
              <w:rPr>
                <w:color w:val="000000"/>
                <w:sz w:val="26"/>
                <w:szCs w:val="26"/>
                <w:lang w:eastAsia="en-US"/>
              </w:rPr>
            </w:pPr>
            <w:r>
              <w:rPr>
                <w:color w:val="000000"/>
                <w:sz w:val="26"/>
                <w:szCs w:val="26"/>
                <w:lang w:eastAsia="en-US"/>
              </w:rPr>
              <w:t>13. Стешенко Інна Михайлівна</w:t>
            </w:r>
          </w:p>
        </w:tc>
        <w:tc>
          <w:tcPr>
            <w:tcW w:w="6048" w:type="dxa"/>
            <w:tcMar>
              <w:top w:w="0" w:type="dxa"/>
              <w:left w:w="108" w:type="dxa"/>
              <w:bottom w:w="0" w:type="dxa"/>
              <w:right w:w="108" w:type="dxa"/>
            </w:tcMar>
            <w:hideMark/>
          </w:tcPr>
          <w:p w14:paraId="21D7ACD1" w14:textId="77777777" w:rsidR="0005478D" w:rsidRDefault="0005478D">
            <w:pPr>
              <w:spacing w:line="254" w:lineRule="auto"/>
              <w:rPr>
                <w:sz w:val="26"/>
                <w:szCs w:val="26"/>
                <w:lang w:eastAsia="en-US"/>
              </w:rPr>
            </w:pPr>
            <w:r>
              <w:rPr>
                <w:sz w:val="26"/>
                <w:szCs w:val="26"/>
                <w:lang w:eastAsia="en-US"/>
              </w:rPr>
              <w:t>- староста Серебрянського старостівського округу</w:t>
            </w:r>
          </w:p>
        </w:tc>
      </w:tr>
      <w:tr w:rsidR="0005478D" w:rsidRPr="0005478D" w14:paraId="17B5C86B" w14:textId="77777777" w:rsidTr="00197894">
        <w:tc>
          <w:tcPr>
            <w:tcW w:w="3189" w:type="dxa"/>
            <w:tcMar>
              <w:top w:w="0" w:type="dxa"/>
              <w:left w:w="108" w:type="dxa"/>
              <w:bottom w:w="0" w:type="dxa"/>
              <w:right w:w="108" w:type="dxa"/>
            </w:tcMar>
            <w:hideMark/>
          </w:tcPr>
          <w:p w14:paraId="25CDAB34" w14:textId="77777777" w:rsidR="0005478D" w:rsidRDefault="0005478D">
            <w:pPr>
              <w:spacing w:line="254" w:lineRule="auto"/>
              <w:rPr>
                <w:color w:val="000000"/>
                <w:sz w:val="26"/>
                <w:szCs w:val="26"/>
                <w:lang w:eastAsia="en-US"/>
              </w:rPr>
            </w:pPr>
            <w:r>
              <w:rPr>
                <w:color w:val="000000"/>
                <w:sz w:val="26"/>
                <w:szCs w:val="26"/>
                <w:lang w:eastAsia="en-US"/>
              </w:rPr>
              <w:lastRenderedPageBreak/>
              <w:t xml:space="preserve">14. </w:t>
            </w:r>
            <w:r>
              <w:rPr>
                <w:sz w:val="26"/>
                <w:szCs w:val="26"/>
                <w:lang w:eastAsia="en-US"/>
              </w:rPr>
              <w:t>Торічко Ігор Валерійович</w:t>
            </w:r>
          </w:p>
        </w:tc>
        <w:tc>
          <w:tcPr>
            <w:tcW w:w="6048" w:type="dxa"/>
            <w:tcMar>
              <w:top w:w="0" w:type="dxa"/>
              <w:left w:w="108" w:type="dxa"/>
              <w:bottom w:w="0" w:type="dxa"/>
              <w:right w:w="108" w:type="dxa"/>
            </w:tcMar>
            <w:hideMark/>
          </w:tcPr>
          <w:p w14:paraId="5E2DA23C" w14:textId="77777777" w:rsidR="0005478D" w:rsidRDefault="0005478D">
            <w:pPr>
              <w:spacing w:line="254" w:lineRule="auto"/>
              <w:jc w:val="both"/>
              <w:rPr>
                <w:color w:val="000000"/>
                <w:sz w:val="26"/>
                <w:szCs w:val="26"/>
                <w:lang w:eastAsia="en-US"/>
              </w:rPr>
            </w:pPr>
            <w:r>
              <w:rPr>
                <w:color w:val="000000"/>
                <w:sz w:val="26"/>
                <w:szCs w:val="26"/>
                <w:lang w:eastAsia="en-US"/>
              </w:rPr>
              <w:t>- інспектор відділу превенції  Бахмутського відділу поліції Головного управління Національної поліції в Донецькій області (за  згодою)</w:t>
            </w:r>
          </w:p>
        </w:tc>
      </w:tr>
      <w:tr w:rsidR="0005478D" w:rsidRPr="0005478D" w14:paraId="3779496D" w14:textId="77777777" w:rsidTr="00197894">
        <w:tc>
          <w:tcPr>
            <w:tcW w:w="3189" w:type="dxa"/>
            <w:tcMar>
              <w:top w:w="0" w:type="dxa"/>
              <w:left w:w="108" w:type="dxa"/>
              <w:bottom w:w="0" w:type="dxa"/>
              <w:right w:w="108" w:type="dxa"/>
            </w:tcMar>
            <w:hideMark/>
          </w:tcPr>
          <w:p w14:paraId="33D66493" w14:textId="77777777" w:rsidR="0005478D" w:rsidRDefault="0005478D">
            <w:pPr>
              <w:spacing w:line="254" w:lineRule="auto"/>
              <w:rPr>
                <w:color w:val="000000"/>
                <w:sz w:val="26"/>
                <w:szCs w:val="26"/>
                <w:lang w:eastAsia="en-US"/>
              </w:rPr>
            </w:pPr>
            <w:r>
              <w:rPr>
                <w:color w:val="000000"/>
                <w:sz w:val="26"/>
                <w:szCs w:val="26"/>
                <w:lang w:eastAsia="en-US"/>
              </w:rPr>
              <w:t>15.Трубачова Алла Миколаївна</w:t>
            </w:r>
          </w:p>
        </w:tc>
        <w:tc>
          <w:tcPr>
            <w:tcW w:w="6048" w:type="dxa"/>
            <w:tcMar>
              <w:top w:w="0" w:type="dxa"/>
              <w:left w:w="108" w:type="dxa"/>
              <w:bottom w:w="0" w:type="dxa"/>
              <w:right w:w="108" w:type="dxa"/>
            </w:tcMar>
            <w:hideMark/>
          </w:tcPr>
          <w:p w14:paraId="42DD1B9E" w14:textId="77777777" w:rsidR="0005478D" w:rsidRDefault="0005478D">
            <w:pPr>
              <w:spacing w:line="254" w:lineRule="auto"/>
              <w:rPr>
                <w:color w:val="000000"/>
                <w:sz w:val="26"/>
                <w:szCs w:val="26"/>
                <w:lang w:eastAsia="en-US"/>
              </w:rPr>
            </w:pPr>
            <w:r>
              <w:rPr>
                <w:color w:val="000000"/>
                <w:sz w:val="26"/>
                <w:szCs w:val="26"/>
                <w:lang w:eastAsia="en-US"/>
              </w:rPr>
              <w:t xml:space="preserve">-  лікар загальної практики сімейної медицини, сімейний лікар КНП </w:t>
            </w:r>
            <w:r>
              <w:rPr>
                <w:sz w:val="26"/>
                <w:szCs w:val="26"/>
              </w:rPr>
              <w:t xml:space="preserve"> «ЦПМСД Бахмутської районної ради» (за згодою)</w:t>
            </w:r>
          </w:p>
        </w:tc>
      </w:tr>
    </w:tbl>
    <w:p w14:paraId="4302A9F2" w14:textId="77777777" w:rsidR="0005478D" w:rsidRDefault="0005478D" w:rsidP="0005478D">
      <w:pPr>
        <w:rPr>
          <w:color w:val="000000"/>
          <w:sz w:val="26"/>
          <w:szCs w:val="26"/>
        </w:rPr>
      </w:pPr>
    </w:p>
    <w:p w14:paraId="583E9077" w14:textId="77777777" w:rsidR="0005478D" w:rsidRDefault="0005478D" w:rsidP="0005478D">
      <w:pPr>
        <w:rPr>
          <w:color w:val="000000"/>
          <w:sz w:val="26"/>
          <w:szCs w:val="26"/>
        </w:rPr>
      </w:pPr>
    </w:p>
    <w:p w14:paraId="7339001E" w14:textId="77777777" w:rsidR="0005478D" w:rsidRDefault="0005478D" w:rsidP="0005478D">
      <w:pPr>
        <w:rPr>
          <w:color w:val="000000"/>
          <w:sz w:val="26"/>
          <w:szCs w:val="26"/>
        </w:rPr>
      </w:pPr>
    </w:p>
    <w:p w14:paraId="6CC66566" w14:textId="77777777" w:rsidR="0005478D" w:rsidRDefault="0005478D" w:rsidP="0005478D">
      <w:pPr>
        <w:rPr>
          <w:color w:val="000000"/>
          <w:sz w:val="26"/>
          <w:szCs w:val="26"/>
        </w:rPr>
      </w:pPr>
    </w:p>
    <w:p w14:paraId="122CE67B" w14:textId="77777777" w:rsidR="0005478D" w:rsidRDefault="0005478D" w:rsidP="0005478D">
      <w:pPr>
        <w:rPr>
          <w:color w:val="000000"/>
          <w:sz w:val="26"/>
          <w:szCs w:val="26"/>
        </w:rPr>
      </w:pPr>
    </w:p>
    <w:p w14:paraId="5F92A9DD" w14:textId="77777777" w:rsidR="0005478D" w:rsidRDefault="0005478D" w:rsidP="0005478D">
      <w:pPr>
        <w:rPr>
          <w:color w:val="000000"/>
          <w:sz w:val="26"/>
          <w:szCs w:val="26"/>
        </w:rPr>
      </w:pPr>
      <w:r>
        <w:rPr>
          <w:color w:val="000000"/>
          <w:sz w:val="26"/>
          <w:szCs w:val="26"/>
        </w:rPr>
        <w:t xml:space="preserve">Керуючий справами виконкому                                               Ганна БОНДАРЕВСЬКА  </w:t>
      </w:r>
    </w:p>
    <w:p w14:paraId="3AE75279" w14:textId="77777777" w:rsidR="0005478D" w:rsidRDefault="0005478D" w:rsidP="006D5786">
      <w:pPr>
        <w:rPr>
          <w:sz w:val="28"/>
          <w:szCs w:val="28"/>
        </w:rPr>
      </w:pPr>
    </w:p>
    <w:p w14:paraId="4733AB5F" w14:textId="77777777" w:rsidR="0005478D" w:rsidRDefault="0005478D" w:rsidP="006D5786">
      <w:pPr>
        <w:rPr>
          <w:sz w:val="28"/>
          <w:szCs w:val="28"/>
        </w:rPr>
      </w:pPr>
    </w:p>
    <w:p w14:paraId="24424816" w14:textId="77777777" w:rsidR="0005478D" w:rsidRDefault="0005478D" w:rsidP="006D5786">
      <w:pPr>
        <w:rPr>
          <w:sz w:val="28"/>
          <w:szCs w:val="28"/>
        </w:rPr>
      </w:pPr>
    </w:p>
    <w:p w14:paraId="1DD42F0A" w14:textId="77777777" w:rsidR="0005478D" w:rsidRDefault="0005478D" w:rsidP="006D5786">
      <w:pPr>
        <w:rPr>
          <w:sz w:val="28"/>
          <w:szCs w:val="28"/>
        </w:rPr>
      </w:pPr>
    </w:p>
    <w:p w14:paraId="701D4B33" w14:textId="77777777" w:rsidR="0005478D" w:rsidRDefault="0005478D" w:rsidP="006D5786">
      <w:pPr>
        <w:rPr>
          <w:sz w:val="28"/>
          <w:szCs w:val="28"/>
        </w:rPr>
      </w:pPr>
    </w:p>
    <w:p w14:paraId="2EDAE90D" w14:textId="77777777" w:rsidR="0005478D" w:rsidRDefault="0005478D" w:rsidP="006D5786">
      <w:pPr>
        <w:rPr>
          <w:sz w:val="28"/>
          <w:szCs w:val="28"/>
        </w:rPr>
      </w:pPr>
    </w:p>
    <w:p w14:paraId="1F2B6593" w14:textId="77777777" w:rsidR="0005478D" w:rsidRDefault="0005478D" w:rsidP="006D5786">
      <w:pPr>
        <w:rPr>
          <w:sz w:val="28"/>
          <w:szCs w:val="28"/>
        </w:rPr>
      </w:pPr>
    </w:p>
    <w:p w14:paraId="5EE487AD" w14:textId="77777777" w:rsidR="0005478D" w:rsidRDefault="0005478D" w:rsidP="006D5786">
      <w:pPr>
        <w:rPr>
          <w:sz w:val="28"/>
          <w:szCs w:val="28"/>
        </w:rPr>
      </w:pPr>
    </w:p>
    <w:p w14:paraId="0035D86F" w14:textId="77777777" w:rsidR="0005478D" w:rsidRDefault="0005478D" w:rsidP="006D5786">
      <w:pPr>
        <w:rPr>
          <w:sz w:val="28"/>
          <w:szCs w:val="28"/>
        </w:rPr>
      </w:pPr>
    </w:p>
    <w:p w14:paraId="2CBCD2F9" w14:textId="77777777" w:rsidR="0005478D" w:rsidRDefault="0005478D" w:rsidP="006D5786">
      <w:pPr>
        <w:rPr>
          <w:sz w:val="28"/>
          <w:szCs w:val="28"/>
        </w:rPr>
      </w:pPr>
    </w:p>
    <w:p w14:paraId="62F65A38" w14:textId="77777777" w:rsidR="0005478D" w:rsidRDefault="0005478D" w:rsidP="006D5786">
      <w:pPr>
        <w:rPr>
          <w:sz w:val="28"/>
          <w:szCs w:val="28"/>
        </w:rPr>
      </w:pPr>
    </w:p>
    <w:p w14:paraId="1FF014AD" w14:textId="77777777" w:rsidR="0005478D" w:rsidRDefault="0005478D" w:rsidP="006D5786">
      <w:pPr>
        <w:rPr>
          <w:sz w:val="28"/>
          <w:szCs w:val="28"/>
        </w:rPr>
      </w:pPr>
    </w:p>
    <w:p w14:paraId="5855EDC3" w14:textId="77777777" w:rsidR="0005478D" w:rsidRDefault="0005478D" w:rsidP="006D5786">
      <w:pPr>
        <w:rPr>
          <w:sz w:val="28"/>
          <w:szCs w:val="28"/>
        </w:rPr>
      </w:pPr>
    </w:p>
    <w:p w14:paraId="738F4587" w14:textId="77777777" w:rsidR="0005478D" w:rsidRDefault="0005478D" w:rsidP="006D5786">
      <w:pPr>
        <w:rPr>
          <w:sz w:val="28"/>
          <w:szCs w:val="28"/>
        </w:rPr>
      </w:pPr>
    </w:p>
    <w:p w14:paraId="5A6B3744" w14:textId="77777777" w:rsidR="0005478D" w:rsidRDefault="0005478D" w:rsidP="006D5786">
      <w:pPr>
        <w:rPr>
          <w:sz w:val="28"/>
          <w:szCs w:val="28"/>
        </w:rPr>
      </w:pPr>
    </w:p>
    <w:p w14:paraId="5E3402D8" w14:textId="77777777" w:rsidR="0005478D" w:rsidRDefault="0005478D" w:rsidP="006D5786">
      <w:pPr>
        <w:rPr>
          <w:sz w:val="28"/>
          <w:szCs w:val="28"/>
        </w:rPr>
      </w:pPr>
    </w:p>
    <w:p w14:paraId="0C5DFBD4" w14:textId="77777777" w:rsidR="0005478D" w:rsidRDefault="0005478D" w:rsidP="006D5786">
      <w:pPr>
        <w:rPr>
          <w:sz w:val="28"/>
          <w:szCs w:val="28"/>
        </w:rPr>
      </w:pPr>
    </w:p>
    <w:p w14:paraId="0C92A1F3" w14:textId="77777777" w:rsidR="0005478D" w:rsidRDefault="0005478D" w:rsidP="006D5786">
      <w:pPr>
        <w:rPr>
          <w:sz w:val="28"/>
          <w:szCs w:val="28"/>
        </w:rPr>
      </w:pPr>
    </w:p>
    <w:p w14:paraId="705BA803" w14:textId="77777777" w:rsidR="0005478D" w:rsidRDefault="0005478D" w:rsidP="006D5786">
      <w:pPr>
        <w:rPr>
          <w:sz w:val="28"/>
          <w:szCs w:val="28"/>
        </w:rPr>
      </w:pPr>
    </w:p>
    <w:p w14:paraId="074978E6" w14:textId="77777777" w:rsidR="0005478D" w:rsidRDefault="0005478D" w:rsidP="006D5786">
      <w:pPr>
        <w:rPr>
          <w:sz w:val="28"/>
          <w:szCs w:val="28"/>
        </w:rPr>
      </w:pPr>
    </w:p>
    <w:p w14:paraId="28AFC222" w14:textId="77777777" w:rsidR="0005478D" w:rsidRDefault="0005478D" w:rsidP="006D5786">
      <w:pPr>
        <w:rPr>
          <w:sz w:val="28"/>
          <w:szCs w:val="28"/>
        </w:rPr>
      </w:pPr>
    </w:p>
    <w:p w14:paraId="79B75D20" w14:textId="77777777" w:rsidR="0005478D" w:rsidRDefault="0005478D" w:rsidP="006D5786">
      <w:pPr>
        <w:rPr>
          <w:sz w:val="28"/>
          <w:szCs w:val="28"/>
        </w:rPr>
      </w:pPr>
    </w:p>
    <w:p w14:paraId="0A7C9F79" w14:textId="77777777" w:rsidR="0005478D" w:rsidRDefault="0005478D" w:rsidP="006D5786">
      <w:pPr>
        <w:rPr>
          <w:sz w:val="28"/>
          <w:szCs w:val="28"/>
        </w:rPr>
      </w:pPr>
    </w:p>
    <w:p w14:paraId="69FE8865" w14:textId="77777777" w:rsidR="0005478D" w:rsidRDefault="0005478D" w:rsidP="006D5786">
      <w:pPr>
        <w:rPr>
          <w:sz w:val="28"/>
          <w:szCs w:val="28"/>
        </w:rPr>
      </w:pPr>
    </w:p>
    <w:p w14:paraId="64C387AB" w14:textId="77777777" w:rsidR="0005478D" w:rsidRDefault="0005478D" w:rsidP="006D5786">
      <w:pPr>
        <w:rPr>
          <w:sz w:val="28"/>
          <w:szCs w:val="28"/>
        </w:rPr>
      </w:pPr>
    </w:p>
    <w:p w14:paraId="3C38AA6D" w14:textId="77777777" w:rsidR="0005478D" w:rsidRDefault="0005478D" w:rsidP="006D5786">
      <w:pPr>
        <w:rPr>
          <w:sz w:val="28"/>
          <w:szCs w:val="28"/>
        </w:rPr>
      </w:pPr>
    </w:p>
    <w:p w14:paraId="64EEE260" w14:textId="77777777" w:rsidR="0005478D" w:rsidRDefault="0005478D" w:rsidP="006D5786">
      <w:pPr>
        <w:rPr>
          <w:sz w:val="28"/>
          <w:szCs w:val="28"/>
        </w:rPr>
      </w:pPr>
    </w:p>
    <w:p w14:paraId="3B6F615B" w14:textId="77777777" w:rsidR="0005478D" w:rsidRDefault="0005478D" w:rsidP="006D5786">
      <w:pPr>
        <w:rPr>
          <w:sz w:val="28"/>
          <w:szCs w:val="28"/>
        </w:rPr>
      </w:pPr>
    </w:p>
    <w:p w14:paraId="3AF6A9CA" w14:textId="77777777" w:rsidR="0005478D" w:rsidRDefault="0005478D" w:rsidP="006D5786">
      <w:pPr>
        <w:rPr>
          <w:sz w:val="28"/>
          <w:szCs w:val="28"/>
        </w:rPr>
      </w:pPr>
    </w:p>
    <w:p w14:paraId="23DC7A09" w14:textId="77777777" w:rsidR="0005478D" w:rsidRDefault="0005478D" w:rsidP="006D5786">
      <w:pPr>
        <w:rPr>
          <w:sz w:val="28"/>
          <w:szCs w:val="28"/>
        </w:rPr>
      </w:pPr>
    </w:p>
    <w:p w14:paraId="5C4261F7" w14:textId="77777777" w:rsidR="0005478D" w:rsidRDefault="0005478D" w:rsidP="006D5786">
      <w:pPr>
        <w:rPr>
          <w:sz w:val="28"/>
          <w:szCs w:val="28"/>
        </w:rPr>
      </w:pPr>
    </w:p>
    <w:p w14:paraId="79B5317F" w14:textId="77777777" w:rsidR="0005478D" w:rsidRDefault="0005478D" w:rsidP="006D5786">
      <w:pPr>
        <w:rPr>
          <w:sz w:val="28"/>
          <w:szCs w:val="28"/>
        </w:rPr>
      </w:pPr>
    </w:p>
    <w:p w14:paraId="3738BD23" w14:textId="77777777" w:rsidR="0005478D" w:rsidRDefault="0005478D" w:rsidP="006D5786">
      <w:pPr>
        <w:rPr>
          <w:sz w:val="28"/>
          <w:szCs w:val="28"/>
        </w:rPr>
      </w:pPr>
    </w:p>
    <w:p w14:paraId="414AFBE9" w14:textId="77777777" w:rsidR="00AF3A00" w:rsidRPr="00B20B83" w:rsidRDefault="00AF3A00" w:rsidP="00AF3A00">
      <w:pPr>
        <w:ind w:hanging="13"/>
        <w:jc w:val="center"/>
        <w:rPr>
          <w:sz w:val="26"/>
          <w:szCs w:val="26"/>
          <w:lang w:val="en-US"/>
        </w:rPr>
      </w:pPr>
      <w:r w:rsidRPr="00B20B83">
        <w:rPr>
          <w:sz w:val="26"/>
          <w:szCs w:val="26"/>
        </w:rPr>
        <w:object w:dxaOrig="886" w:dyaOrig="1137" w14:anchorId="2024924E">
          <v:shape id="_x0000_i1027" type="#_x0000_t75" style="width:33.8pt;height:43.2pt" o:ole="" filled="t">
            <v:fill color2="black"/>
            <v:imagedata r:id="rId9" o:title=""/>
          </v:shape>
          <o:OLEObject Type="Embed" ProgID="Word.Picture.8" ShapeID="_x0000_i1027" DrawAspect="Content" ObjectID="_1695471584" r:id="rId13"/>
        </w:object>
      </w:r>
    </w:p>
    <w:p w14:paraId="74AEE1DF" w14:textId="77777777" w:rsidR="00AF3A00" w:rsidRPr="00B20B83" w:rsidRDefault="00AF3A00" w:rsidP="00AF3A00">
      <w:pPr>
        <w:ind w:hanging="13"/>
        <w:jc w:val="center"/>
        <w:rPr>
          <w:b/>
          <w:sz w:val="26"/>
          <w:szCs w:val="26"/>
        </w:rPr>
      </w:pPr>
      <w:r w:rsidRPr="00B20B83">
        <w:rPr>
          <w:b/>
          <w:sz w:val="26"/>
          <w:szCs w:val="26"/>
        </w:rPr>
        <w:t>УКРАЇНА</w:t>
      </w:r>
    </w:p>
    <w:p w14:paraId="741C2C1C" w14:textId="77777777" w:rsidR="00AF3A00" w:rsidRPr="00B20B83" w:rsidRDefault="00AF3A00" w:rsidP="00AF3A00">
      <w:pPr>
        <w:jc w:val="center"/>
        <w:rPr>
          <w:b/>
          <w:sz w:val="26"/>
          <w:szCs w:val="26"/>
        </w:rPr>
      </w:pPr>
      <w:r w:rsidRPr="00B20B83">
        <w:rPr>
          <w:b/>
          <w:sz w:val="26"/>
          <w:szCs w:val="26"/>
        </w:rPr>
        <w:t xml:space="preserve">СІВЕРСЬКА  МІСЬКА  РАДА </w:t>
      </w:r>
    </w:p>
    <w:p w14:paraId="77D51100" w14:textId="77777777" w:rsidR="00AF3A00" w:rsidRPr="00B20B83" w:rsidRDefault="00AF3A00" w:rsidP="00AF3A00">
      <w:pPr>
        <w:jc w:val="center"/>
        <w:rPr>
          <w:b/>
          <w:sz w:val="26"/>
          <w:szCs w:val="26"/>
        </w:rPr>
      </w:pPr>
      <w:r w:rsidRPr="00B20B83">
        <w:rPr>
          <w:b/>
          <w:sz w:val="26"/>
          <w:szCs w:val="26"/>
        </w:rPr>
        <w:t>БАХМУТСЬКОГО  РАЙОНУ  ДОНЕЦЬКОЇ ОБЛАСТІ</w:t>
      </w:r>
    </w:p>
    <w:p w14:paraId="43FA1D51" w14:textId="77777777" w:rsidR="00AF3A00" w:rsidRPr="00B20B83" w:rsidRDefault="00AF3A00" w:rsidP="00AF3A00">
      <w:pPr>
        <w:jc w:val="center"/>
        <w:rPr>
          <w:b/>
          <w:sz w:val="26"/>
          <w:szCs w:val="26"/>
        </w:rPr>
      </w:pPr>
      <w:r w:rsidRPr="00B20B83">
        <w:rPr>
          <w:b/>
          <w:sz w:val="26"/>
          <w:szCs w:val="26"/>
        </w:rPr>
        <w:t>ВИКОНАВЧИЙ  КОМІТЕТ</w:t>
      </w:r>
    </w:p>
    <w:p w14:paraId="6D43910D" w14:textId="77777777" w:rsidR="00AF3A00" w:rsidRPr="00B20B83" w:rsidRDefault="00AF3A00" w:rsidP="00AF3A00">
      <w:pPr>
        <w:jc w:val="center"/>
        <w:rPr>
          <w:b/>
          <w:sz w:val="26"/>
          <w:szCs w:val="26"/>
        </w:rPr>
      </w:pPr>
    </w:p>
    <w:p w14:paraId="54209DC0" w14:textId="77777777" w:rsidR="00AF3A00" w:rsidRDefault="00AF3A00" w:rsidP="00AF3A00">
      <w:pPr>
        <w:jc w:val="center"/>
        <w:rPr>
          <w:b/>
          <w:sz w:val="26"/>
          <w:szCs w:val="26"/>
        </w:rPr>
      </w:pPr>
      <w:r w:rsidRPr="00B20B83">
        <w:rPr>
          <w:sz w:val="26"/>
          <w:szCs w:val="26"/>
        </w:rPr>
        <w:t xml:space="preserve"> </w:t>
      </w:r>
      <w:r w:rsidRPr="00B20B83">
        <w:rPr>
          <w:b/>
          <w:sz w:val="26"/>
          <w:szCs w:val="26"/>
        </w:rPr>
        <w:t>Р І Ш Е Н Н Я</w:t>
      </w:r>
    </w:p>
    <w:p w14:paraId="2C216DC9" w14:textId="77777777" w:rsidR="00227E8B" w:rsidRPr="00B20B83" w:rsidRDefault="00227E8B" w:rsidP="00AF3A00">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227E8B" w:rsidRPr="006D5786" w14:paraId="256844BB" w14:textId="77777777" w:rsidTr="00F953C1">
        <w:trPr>
          <w:jc w:val="center"/>
        </w:trPr>
        <w:tc>
          <w:tcPr>
            <w:tcW w:w="3095" w:type="dxa"/>
          </w:tcPr>
          <w:p w14:paraId="66E9994F" w14:textId="77777777" w:rsidR="00227E8B" w:rsidRPr="006D5786" w:rsidRDefault="00227E8B" w:rsidP="00F953C1">
            <w:pPr>
              <w:widowControl w:val="0"/>
              <w:tabs>
                <w:tab w:val="left" w:pos="4680"/>
                <w:tab w:val="left" w:pos="6804"/>
              </w:tabs>
              <w:suppressAutoHyphens/>
              <w:spacing w:line="276" w:lineRule="auto"/>
              <w:jc w:val="center"/>
              <w:rPr>
                <w:b/>
                <w:kern w:val="2"/>
                <w:sz w:val="26"/>
                <w:szCs w:val="26"/>
                <w:lang w:eastAsia="ar-SA"/>
              </w:rPr>
            </w:pPr>
            <w:r>
              <w:rPr>
                <w:b/>
                <w:kern w:val="2"/>
                <w:sz w:val="26"/>
                <w:szCs w:val="26"/>
                <w:lang w:val="ru-RU" w:eastAsia="ar-SA"/>
              </w:rPr>
              <w:t>11.10.2021</w:t>
            </w:r>
          </w:p>
        </w:tc>
        <w:tc>
          <w:tcPr>
            <w:tcW w:w="3096" w:type="dxa"/>
          </w:tcPr>
          <w:p w14:paraId="2AAB47F0" w14:textId="77777777" w:rsidR="00227E8B" w:rsidRPr="006D5786" w:rsidRDefault="00227E8B" w:rsidP="00F953C1">
            <w:pPr>
              <w:widowControl w:val="0"/>
              <w:tabs>
                <w:tab w:val="left" w:pos="4680"/>
                <w:tab w:val="left" w:pos="6804"/>
              </w:tabs>
              <w:suppressAutoHyphens/>
              <w:spacing w:line="276" w:lineRule="auto"/>
              <w:jc w:val="center"/>
              <w:rPr>
                <w:kern w:val="2"/>
                <w:sz w:val="26"/>
                <w:szCs w:val="26"/>
                <w:lang w:eastAsia="ar-SA"/>
              </w:rPr>
            </w:pPr>
            <w:r w:rsidRPr="006D5786">
              <w:rPr>
                <w:kern w:val="2"/>
                <w:sz w:val="26"/>
                <w:szCs w:val="26"/>
                <w:lang w:eastAsia="ar-SA"/>
              </w:rPr>
              <w:t>Сіверськ</w:t>
            </w:r>
          </w:p>
        </w:tc>
        <w:tc>
          <w:tcPr>
            <w:tcW w:w="3096" w:type="dxa"/>
          </w:tcPr>
          <w:p w14:paraId="07F38CAC" w14:textId="7F910AC4" w:rsidR="00227E8B" w:rsidRPr="006D5786" w:rsidRDefault="00227E8B" w:rsidP="00227E8B">
            <w:pPr>
              <w:widowControl w:val="0"/>
              <w:tabs>
                <w:tab w:val="left" w:pos="4680"/>
                <w:tab w:val="left" w:pos="6804"/>
              </w:tabs>
              <w:suppressAutoHyphens/>
              <w:spacing w:line="276" w:lineRule="auto"/>
              <w:ind w:firstLine="1214"/>
              <w:jc w:val="center"/>
              <w:rPr>
                <w:b/>
                <w:kern w:val="2"/>
                <w:sz w:val="26"/>
                <w:szCs w:val="26"/>
                <w:lang w:eastAsia="ar-SA"/>
              </w:rPr>
            </w:pPr>
            <w:r w:rsidRPr="006D5786">
              <w:rPr>
                <w:b/>
                <w:kern w:val="2"/>
                <w:sz w:val="26"/>
                <w:szCs w:val="26"/>
                <w:lang w:eastAsia="ar-SA"/>
              </w:rPr>
              <w:t>№</w:t>
            </w:r>
            <w:r>
              <w:rPr>
                <w:b/>
                <w:kern w:val="2"/>
                <w:sz w:val="26"/>
                <w:szCs w:val="26"/>
                <w:lang w:val="ru-RU" w:eastAsia="ar-SA"/>
              </w:rPr>
              <w:t xml:space="preserve"> 843</w:t>
            </w:r>
          </w:p>
        </w:tc>
      </w:tr>
    </w:tbl>
    <w:p w14:paraId="2405B240" w14:textId="77777777" w:rsidR="00AF3A00" w:rsidRPr="00C56C7E" w:rsidRDefault="00AF3A00" w:rsidP="00AF3A00">
      <w:pPr>
        <w:jc w:val="both"/>
        <w:rPr>
          <w:sz w:val="26"/>
          <w:szCs w:val="26"/>
        </w:rPr>
      </w:pPr>
    </w:p>
    <w:p w14:paraId="0993FB66" w14:textId="77777777" w:rsidR="00AF3A00" w:rsidRPr="00AF3A00" w:rsidRDefault="00AF3A00" w:rsidP="00AF3A00">
      <w:pPr>
        <w:rPr>
          <w:sz w:val="28"/>
          <w:szCs w:val="28"/>
        </w:rPr>
      </w:pPr>
      <w:r w:rsidRPr="00AF3A00">
        <w:rPr>
          <w:sz w:val="28"/>
          <w:szCs w:val="28"/>
        </w:rPr>
        <w:t xml:space="preserve">Про повторне оголошення конкурсу </w:t>
      </w:r>
    </w:p>
    <w:p w14:paraId="0D2029BC" w14:textId="77777777" w:rsidR="00AF3A00" w:rsidRPr="00AF3A00" w:rsidRDefault="00AF3A00" w:rsidP="00AF3A00">
      <w:pPr>
        <w:rPr>
          <w:sz w:val="28"/>
          <w:szCs w:val="28"/>
        </w:rPr>
      </w:pPr>
      <w:r w:rsidRPr="00AF3A00">
        <w:rPr>
          <w:sz w:val="28"/>
          <w:szCs w:val="28"/>
        </w:rPr>
        <w:t xml:space="preserve">для придбання житлових приміщень </w:t>
      </w:r>
    </w:p>
    <w:p w14:paraId="25EDD52F" w14:textId="77777777" w:rsidR="00AF3A00" w:rsidRPr="00AF3A00" w:rsidRDefault="00AF3A00" w:rsidP="00AF3A00">
      <w:pPr>
        <w:rPr>
          <w:sz w:val="28"/>
          <w:szCs w:val="28"/>
        </w:rPr>
      </w:pPr>
      <w:r w:rsidRPr="00AF3A00">
        <w:rPr>
          <w:sz w:val="28"/>
          <w:szCs w:val="28"/>
        </w:rPr>
        <w:t xml:space="preserve">для тимчасового проживання внутрішньо </w:t>
      </w:r>
    </w:p>
    <w:p w14:paraId="30183548" w14:textId="77777777" w:rsidR="00AF3A00" w:rsidRPr="00AF3A00" w:rsidRDefault="00AF3A00" w:rsidP="00AF3A00">
      <w:pPr>
        <w:rPr>
          <w:sz w:val="28"/>
          <w:szCs w:val="28"/>
        </w:rPr>
      </w:pPr>
      <w:r w:rsidRPr="00AF3A00">
        <w:rPr>
          <w:sz w:val="28"/>
          <w:szCs w:val="28"/>
        </w:rPr>
        <w:t>переміщених осіб на території Сіверської міської територіальної громади</w:t>
      </w:r>
    </w:p>
    <w:p w14:paraId="2BC0D064" w14:textId="77777777" w:rsidR="00AF3A00" w:rsidRPr="00AF3A00" w:rsidRDefault="00AF3A00" w:rsidP="00AF3A00">
      <w:pPr>
        <w:rPr>
          <w:sz w:val="28"/>
          <w:szCs w:val="28"/>
        </w:rPr>
      </w:pPr>
    </w:p>
    <w:p w14:paraId="1F075FE0" w14:textId="77777777" w:rsidR="00AF3A00" w:rsidRPr="00AF3A00" w:rsidRDefault="00AF3A00" w:rsidP="00AF3A00">
      <w:pPr>
        <w:ind w:firstLine="708"/>
        <w:jc w:val="both"/>
        <w:rPr>
          <w:sz w:val="28"/>
          <w:szCs w:val="28"/>
        </w:rPr>
      </w:pPr>
      <w:r w:rsidRPr="00AF3A00">
        <w:rPr>
          <w:sz w:val="28"/>
          <w:szCs w:val="28"/>
        </w:rPr>
        <w:t xml:space="preserve">З метою розподілу та надання житлових приміщень для тимчасового проживання внутрішньо переміщених осіб, відповідно до статей 9, 11 Закону України «Про забезпечення прав і свобод внутрішньо переміщених осіб», постанов Кабінету Міністрів України від: 04.04.2017 року №769 «Про затвердження Порядку та умов надання субвенції з державного бюджету місцевим бюджетам на здійснення заходів щодо підтримки територій, що зазнали негативного впливу внаслідок збройного конфлікту на сході України» (зі змінами), 31.06.2004 №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керуючись статтею 30 Закону України «Про місцеве самоврядування в Україні», виконавчий комітет міської ради </w:t>
      </w:r>
    </w:p>
    <w:p w14:paraId="78F5DC27" w14:textId="77777777" w:rsidR="00AF3A00" w:rsidRPr="00AF3A00" w:rsidRDefault="00AF3A00" w:rsidP="00AF3A00">
      <w:pPr>
        <w:jc w:val="both"/>
        <w:rPr>
          <w:sz w:val="28"/>
          <w:szCs w:val="28"/>
        </w:rPr>
      </w:pPr>
    </w:p>
    <w:p w14:paraId="0B0BC4D3" w14:textId="77777777" w:rsidR="00AF3A00" w:rsidRPr="00AF3A00" w:rsidRDefault="00AF3A00" w:rsidP="00AF3A00">
      <w:pPr>
        <w:jc w:val="both"/>
        <w:rPr>
          <w:sz w:val="28"/>
          <w:szCs w:val="28"/>
        </w:rPr>
      </w:pPr>
      <w:r w:rsidRPr="00AF3A00">
        <w:rPr>
          <w:sz w:val="28"/>
          <w:szCs w:val="28"/>
        </w:rPr>
        <w:t xml:space="preserve">ВИРІШИВ: </w:t>
      </w:r>
    </w:p>
    <w:p w14:paraId="5D8A817B" w14:textId="77777777" w:rsidR="00AF3A00" w:rsidRPr="00AF3A00" w:rsidRDefault="00AF3A00" w:rsidP="00AF3A00">
      <w:pPr>
        <w:rPr>
          <w:sz w:val="28"/>
          <w:szCs w:val="28"/>
        </w:rPr>
      </w:pPr>
    </w:p>
    <w:p w14:paraId="0F2F9491" w14:textId="0C691D1D" w:rsidR="00AF3A00" w:rsidRPr="00AF3A00" w:rsidRDefault="00AF3A00" w:rsidP="0062136E">
      <w:pPr>
        <w:ind w:firstLine="708"/>
        <w:jc w:val="both"/>
        <w:rPr>
          <w:sz w:val="28"/>
          <w:szCs w:val="28"/>
        </w:rPr>
      </w:pPr>
      <w:r w:rsidRPr="00AF3A00">
        <w:rPr>
          <w:sz w:val="28"/>
          <w:szCs w:val="28"/>
        </w:rPr>
        <w:t xml:space="preserve">1. </w:t>
      </w:r>
      <w:r w:rsidR="0062136E">
        <w:rPr>
          <w:sz w:val="28"/>
          <w:szCs w:val="28"/>
        </w:rPr>
        <w:t xml:space="preserve">Повторно оголосити </w:t>
      </w:r>
      <w:r w:rsidRPr="00AF3A00">
        <w:rPr>
          <w:sz w:val="28"/>
          <w:szCs w:val="28"/>
        </w:rPr>
        <w:t xml:space="preserve"> конкурс для придбання житлових приміщень для тимчасового проживання внутрішньо переміщених осіб на території Сіверської міської  територіальної громади.</w:t>
      </w:r>
    </w:p>
    <w:p w14:paraId="2F6335AD" w14:textId="77777777" w:rsidR="00AF3A00" w:rsidRPr="00AF3A00" w:rsidRDefault="00AF3A00" w:rsidP="00AF3A00">
      <w:pPr>
        <w:jc w:val="both"/>
        <w:rPr>
          <w:sz w:val="28"/>
          <w:szCs w:val="28"/>
        </w:rPr>
      </w:pPr>
    </w:p>
    <w:p w14:paraId="0C0EEDC4" w14:textId="77777777" w:rsidR="00AF3A00" w:rsidRPr="00AF3A00" w:rsidRDefault="00AF3A00" w:rsidP="00AF3A00">
      <w:pPr>
        <w:ind w:firstLine="708"/>
        <w:jc w:val="both"/>
        <w:rPr>
          <w:sz w:val="28"/>
          <w:szCs w:val="28"/>
        </w:rPr>
      </w:pPr>
      <w:r w:rsidRPr="00AF3A00">
        <w:rPr>
          <w:sz w:val="28"/>
          <w:szCs w:val="28"/>
        </w:rPr>
        <w:t>2. Делегувати повноваження з організації проведення конкурсу Комісії з питань придбання житлових приміщень для тимчасового проживання внутрішньо переміщених осіб на території Сіверської міської територіальної громади.</w:t>
      </w:r>
    </w:p>
    <w:p w14:paraId="33C4295B" w14:textId="77777777" w:rsidR="00AF3A00" w:rsidRPr="00AF3A00" w:rsidRDefault="00AF3A00" w:rsidP="00AF3A00">
      <w:pPr>
        <w:ind w:firstLine="708"/>
        <w:jc w:val="both"/>
        <w:rPr>
          <w:sz w:val="28"/>
          <w:szCs w:val="28"/>
        </w:rPr>
      </w:pPr>
    </w:p>
    <w:p w14:paraId="077367E5" w14:textId="77777777" w:rsidR="00AF3A00" w:rsidRPr="00AF3A00" w:rsidRDefault="00AF3A00" w:rsidP="00AF3A00">
      <w:pPr>
        <w:ind w:firstLine="708"/>
        <w:jc w:val="both"/>
        <w:rPr>
          <w:sz w:val="28"/>
          <w:szCs w:val="28"/>
        </w:rPr>
      </w:pPr>
      <w:r w:rsidRPr="00AF3A00">
        <w:rPr>
          <w:sz w:val="28"/>
          <w:szCs w:val="28"/>
        </w:rPr>
        <w:lastRenderedPageBreak/>
        <w:t>3. Затвердити Порядок проведення конкурсу для придбання житлових приміщень для тимчасового проживання внутрішньо переміщених осіб на території Сіверської міської територіальної громади.</w:t>
      </w:r>
    </w:p>
    <w:p w14:paraId="71657BE1" w14:textId="77777777" w:rsidR="00AF3A00" w:rsidRPr="00AF3A00" w:rsidRDefault="00AF3A00" w:rsidP="00AF3A00">
      <w:pPr>
        <w:ind w:firstLine="708"/>
        <w:jc w:val="both"/>
        <w:rPr>
          <w:sz w:val="28"/>
          <w:szCs w:val="28"/>
        </w:rPr>
      </w:pPr>
    </w:p>
    <w:p w14:paraId="5D4E4FB6" w14:textId="77777777" w:rsidR="00AF3A00" w:rsidRPr="00AF3A00" w:rsidRDefault="00AF3A00" w:rsidP="00AF3A00">
      <w:pPr>
        <w:ind w:firstLine="708"/>
        <w:jc w:val="both"/>
        <w:rPr>
          <w:sz w:val="28"/>
          <w:szCs w:val="28"/>
        </w:rPr>
      </w:pPr>
      <w:r w:rsidRPr="00AF3A00">
        <w:rPr>
          <w:sz w:val="28"/>
          <w:szCs w:val="28"/>
        </w:rPr>
        <w:t xml:space="preserve">4. Рішення набуває чинності з дня його оприлюднення через засоби масової інформації та на офіційному веб - сайті Сіверської міської ради. </w:t>
      </w:r>
    </w:p>
    <w:p w14:paraId="2054E564" w14:textId="77777777" w:rsidR="00AF3A00" w:rsidRPr="00AF3A00" w:rsidRDefault="00AF3A00" w:rsidP="00AF3A00">
      <w:pPr>
        <w:ind w:firstLine="708"/>
        <w:jc w:val="both"/>
        <w:rPr>
          <w:sz w:val="28"/>
          <w:szCs w:val="28"/>
        </w:rPr>
      </w:pPr>
    </w:p>
    <w:p w14:paraId="73F0F2DC" w14:textId="4C37666D" w:rsidR="00AF3A00" w:rsidRPr="00AF3A00" w:rsidRDefault="00AF3A00" w:rsidP="00AF3A00">
      <w:pPr>
        <w:ind w:firstLine="708"/>
        <w:jc w:val="both"/>
        <w:rPr>
          <w:sz w:val="28"/>
          <w:szCs w:val="28"/>
        </w:rPr>
      </w:pPr>
      <w:r w:rsidRPr="00AF3A00">
        <w:rPr>
          <w:sz w:val="28"/>
          <w:szCs w:val="28"/>
        </w:rPr>
        <w:t xml:space="preserve">5. Контроль за виконанням даного рішення покласти на першого заступника міського голови </w:t>
      </w:r>
      <w:r>
        <w:rPr>
          <w:sz w:val="28"/>
          <w:szCs w:val="28"/>
          <w:lang w:val="ru-RU"/>
        </w:rPr>
        <w:t>Гатченка Віталія Анатолійовича</w:t>
      </w:r>
      <w:r w:rsidRPr="00AF3A00">
        <w:rPr>
          <w:sz w:val="28"/>
          <w:szCs w:val="28"/>
        </w:rPr>
        <w:t>.</w:t>
      </w:r>
    </w:p>
    <w:p w14:paraId="7DA1D156" w14:textId="77777777" w:rsidR="00AF3A00" w:rsidRPr="00AF3A00" w:rsidRDefault="00AF3A00" w:rsidP="00AF3A00">
      <w:pPr>
        <w:ind w:firstLine="708"/>
        <w:jc w:val="both"/>
        <w:rPr>
          <w:sz w:val="28"/>
          <w:szCs w:val="28"/>
        </w:rPr>
      </w:pPr>
    </w:p>
    <w:p w14:paraId="43E8D457" w14:textId="77777777" w:rsidR="00AF3A00" w:rsidRPr="00AF3A00" w:rsidRDefault="00AF3A00" w:rsidP="00AF3A00">
      <w:pPr>
        <w:ind w:firstLine="708"/>
        <w:jc w:val="both"/>
        <w:rPr>
          <w:sz w:val="28"/>
          <w:szCs w:val="28"/>
        </w:rPr>
      </w:pPr>
    </w:p>
    <w:p w14:paraId="5626F06F" w14:textId="77777777" w:rsidR="00AF3A00" w:rsidRPr="00AF3A00" w:rsidRDefault="00AF3A00" w:rsidP="00AF3A00">
      <w:pPr>
        <w:ind w:firstLine="708"/>
        <w:jc w:val="both"/>
        <w:rPr>
          <w:sz w:val="28"/>
          <w:szCs w:val="28"/>
        </w:rPr>
      </w:pPr>
    </w:p>
    <w:p w14:paraId="60D7772F" w14:textId="77777777" w:rsidR="00AF3A00" w:rsidRPr="00AF3A00" w:rsidRDefault="00AF3A00" w:rsidP="00AF3A00">
      <w:pPr>
        <w:jc w:val="both"/>
        <w:rPr>
          <w:color w:val="000000"/>
          <w:sz w:val="28"/>
          <w:szCs w:val="28"/>
        </w:rPr>
      </w:pPr>
      <w:r w:rsidRPr="00AF3A00">
        <w:rPr>
          <w:color w:val="000000"/>
          <w:sz w:val="28"/>
          <w:szCs w:val="28"/>
        </w:rPr>
        <w:t xml:space="preserve">Заступник міського голови </w:t>
      </w:r>
      <w:r w:rsidRPr="00AF3A00">
        <w:rPr>
          <w:color w:val="000000"/>
          <w:sz w:val="28"/>
          <w:szCs w:val="28"/>
        </w:rPr>
        <w:tab/>
      </w:r>
      <w:r w:rsidRPr="00AF3A00">
        <w:rPr>
          <w:color w:val="000000"/>
          <w:sz w:val="28"/>
          <w:szCs w:val="28"/>
        </w:rPr>
        <w:tab/>
      </w:r>
      <w:r w:rsidRPr="00AF3A00">
        <w:rPr>
          <w:color w:val="000000"/>
          <w:sz w:val="28"/>
          <w:szCs w:val="28"/>
        </w:rPr>
        <w:tab/>
      </w:r>
      <w:r w:rsidRPr="00AF3A00">
        <w:rPr>
          <w:color w:val="000000"/>
          <w:sz w:val="28"/>
          <w:szCs w:val="28"/>
        </w:rPr>
        <w:tab/>
      </w:r>
      <w:r w:rsidRPr="00AF3A00">
        <w:rPr>
          <w:color w:val="000000"/>
          <w:sz w:val="28"/>
          <w:szCs w:val="28"/>
        </w:rPr>
        <w:tab/>
        <w:t xml:space="preserve">        Віктор ГРЕК</w:t>
      </w:r>
    </w:p>
    <w:p w14:paraId="4C4F1243" w14:textId="77777777" w:rsidR="00AF3A00" w:rsidRDefault="00AF3A00" w:rsidP="00AF3A00">
      <w:pPr>
        <w:jc w:val="both"/>
        <w:rPr>
          <w:sz w:val="26"/>
          <w:szCs w:val="26"/>
        </w:rPr>
      </w:pPr>
    </w:p>
    <w:p w14:paraId="107C6929" w14:textId="77777777" w:rsidR="00AF3A00" w:rsidRPr="00C56C7E" w:rsidRDefault="00AF3A00" w:rsidP="00AF3A00">
      <w:pPr>
        <w:jc w:val="both"/>
        <w:rPr>
          <w:sz w:val="26"/>
          <w:szCs w:val="26"/>
        </w:rPr>
      </w:pPr>
    </w:p>
    <w:p w14:paraId="0FDB150D" w14:textId="77777777" w:rsidR="00AF3A00" w:rsidRDefault="00AF3A00" w:rsidP="00AF3A00">
      <w:pPr>
        <w:ind w:firstLine="851"/>
        <w:jc w:val="both"/>
        <w:rPr>
          <w:sz w:val="26"/>
          <w:szCs w:val="26"/>
        </w:rPr>
      </w:pPr>
    </w:p>
    <w:p w14:paraId="4504357E" w14:textId="77777777" w:rsidR="00AF3A00" w:rsidRDefault="00AF3A00" w:rsidP="00AF3A00">
      <w:pPr>
        <w:ind w:firstLine="851"/>
        <w:jc w:val="both"/>
        <w:rPr>
          <w:sz w:val="26"/>
          <w:szCs w:val="26"/>
        </w:rPr>
      </w:pPr>
    </w:p>
    <w:p w14:paraId="4D85006F" w14:textId="77777777" w:rsidR="00AF3A00" w:rsidRDefault="00AF3A00" w:rsidP="00AF3A00">
      <w:pPr>
        <w:ind w:firstLine="851"/>
        <w:jc w:val="both"/>
        <w:rPr>
          <w:sz w:val="26"/>
          <w:szCs w:val="26"/>
        </w:rPr>
      </w:pPr>
    </w:p>
    <w:p w14:paraId="026E7E1E" w14:textId="77777777" w:rsidR="00AF3A00" w:rsidRDefault="00AF3A00" w:rsidP="00AF3A00">
      <w:pPr>
        <w:ind w:firstLine="851"/>
        <w:jc w:val="both"/>
        <w:rPr>
          <w:sz w:val="26"/>
          <w:szCs w:val="26"/>
        </w:rPr>
      </w:pPr>
    </w:p>
    <w:p w14:paraId="63E8E591" w14:textId="77777777" w:rsidR="00AF3A00" w:rsidRDefault="00AF3A00" w:rsidP="00AF3A00">
      <w:pPr>
        <w:ind w:firstLine="851"/>
        <w:jc w:val="both"/>
        <w:rPr>
          <w:sz w:val="26"/>
          <w:szCs w:val="26"/>
        </w:rPr>
      </w:pPr>
    </w:p>
    <w:p w14:paraId="78BBCD02" w14:textId="77777777" w:rsidR="00AF3A00" w:rsidRDefault="00AF3A00" w:rsidP="00AF3A00">
      <w:pPr>
        <w:ind w:firstLine="851"/>
        <w:jc w:val="both"/>
        <w:rPr>
          <w:sz w:val="26"/>
          <w:szCs w:val="26"/>
        </w:rPr>
      </w:pPr>
    </w:p>
    <w:p w14:paraId="57B4B4B2" w14:textId="77777777" w:rsidR="00AF3A00" w:rsidRDefault="00AF3A00" w:rsidP="00AF3A00">
      <w:pPr>
        <w:ind w:firstLine="851"/>
        <w:jc w:val="both"/>
        <w:rPr>
          <w:sz w:val="26"/>
          <w:szCs w:val="26"/>
        </w:rPr>
      </w:pPr>
    </w:p>
    <w:p w14:paraId="4A84EAF4" w14:textId="77777777" w:rsidR="00AF3A00" w:rsidRDefault="00AF3A00" w:rsidP="00AF3A00">
      <w:pPr>
        <w:ind w:firstLine="851"/>
        <w:jc w:val="both"/>
        <w:rPr>
          <w:sz w:val="26"/>
          <w:szCs w:val="26"/>
        </w:rPr>
      </w:pPr>
    </w:p>
    <w:p w14:paraId="683667C2" w14:textId="77777777" w:rsidR="00AF3A00" w:rsidRDefault="00AF3A00" w:rsidP="00AF3A00">
      <w:pPr>
        <w:ind w:firstLine="851"/>
        <w:jc w:val="both"/>
        <w:rPr>
          <w:sz w:val="26"/>
          <w:szCs w:val="26"/>
        </w:rPr>
      </w:pPr>
    </w:p>
    <w:p w14:paraId="0A376482" w14:textId="77777777" w:rsidR="00AF3A00" w:rsidRDefault="00AF3A00" w:rsidP="00AF3A00">
      <w:pPr>
        <w:ind w:firstLine="851"/>
        <w:jc w:val="both"/>
        <w:rPr>
          <w:sz w:val="26"/>
          <w:szCs w:val="26"/>
        </w:rPr>
      </w:pPr>
    </w:p>
    <w:p w14:paraId="0A177957" w14:textId="77777777" w:rsidR="00AF3A00" w:rsidRDefault="00AF3A00" w:rsidP="00AF3A00">
      <w:pPr>
        <w:ind w:firstLine="851"/>
        <w:jc w:val="both"/>
        <w:rPr>
          <w:sz w:val="26"/>
          <w:szCs w:val="26"/>
        </w:rPr>
      </w:pPr>
    </w:p>
    <w:p w14:paraId="4196B53A" w14:textId="77777777" w:rsidR="00AF3A00" w:rsidRDefault="00AF3A00" w:rsidP="00AF3A00">
      <w:pPr>
        <w:ind w:firstLine="851"/>
        <w:jc w:val="both"/>
        <w:rPr>
          <w:sz w:val="26"/>
          <w:szCs w:val="26"/>
        </w:rPr>
      </w:pPr>
    </w:p>
    <w:p w14:paraId="4DB35BDE" w14:textId="77777777" w:rsidR="00AF3A00" w:rsidRDefault="00AF3A00" w:rsidP="00AF3A00">
      <w:pPr>
        <w:ind w:firstLine="851"/>
        <w:jc w:val="both"/>
        <w:rPr>
          <w:sz w:val="26"/>
          <w:szCs w:val="26"/>
        </w:rPr>
      </w:pPr>
    </w:p>
    <w:p w14:paraId="74D83FC4" w14:textId="77777777" w:rsidR="00AF3A00" w:rsidRDefault="00AF3A00" w:rsidP="00AF3A00">
      <w:pPr>
        <w:ind w:firstLine="851"/>
        <w:jc w:val="both"/>
        <w:rPr>
          <w:sz w:val="26"/>
          <w:szCs w:val="26"/>
        </w:rPr>
      </w:pPr>
    </w:p>
    <w:p w14:paraId="27134687" w14:textId="77777777" w:rsidR="00AF3A00" w:rsidRDefault="00AF3A00" w:rsidP="00AF3A00">
      <w:pPr>
        <w:ind w:firstLine="851"/>
        <w:jc w:val="both"/>
        <w:rPr>
          <w:sz w:val="26"/>
          <w:szCs w:val="26"/>
        </w:rPr>
      </w:pPr>
    </w:p>
    <w:p w14:paraId="29857A7E" w14:textId="77777777" w:rsidR="00AF3A00" w:rsidRDefault="00AF3A00" w:rsidP="00AF3A00">
      <w:pPr>
        <w:ind w:firstLine="851"/>
        <w:jc w:val="both"/>
        <w:rPr>
          <w:sz w:val="26"/>
          <w:szCs w:val="26"/>
        </w:rPr>
      </w:pPr>
    </w:p>
    <w:p w14:paraId="00B8F843" w14:textId="77777777" w:rsidR="00AF3A00" w:rsidRDefault="00AF3A00" w:rsidP="00AF3A00">
      <w:pPr>
        <w:ind w:firstLine="851"/>
        <w:jc w:val="both"/>
        <w:rPr>
          <w:sz w:val="26"/>
          <w:szCs w:val="26"/>
        </w:rPr>
      </w:pPr>
    </w:p>
    <w:p w14:paraId="5318D690" w14:textId="77777777" w:rsidR="00AF3A00" w:rsidRDefault="00AF3A00" w:rsidP="00AF3A00">
      <w:pPr>
        <w:ind w:firstLine="851"/>
        <w:jc w:val="both"/>
        <w:rPr>
          <w:sz w:val="26"/>
          <w:szCs w:val="26"/>
        </w:rPr>
      </w:pPr>
    </w:p>
    <w:p w14:paraId="7AEC434D" w14:textId="77777777" w:rsidR="00AF3A00" w:rsidRDefault="00AF3A00" w:rsidP="00AF3A00">
      <w:pPr>
        <w:ind w:firstLine="851"/>
        <w:jc w:val="both"/>
        <w:rPr>
          <w:sz w:val="26"/>
          <w:szCs w:val="26"/>
        </w:rPr>
      </w:pPr>
    </w:p>
    <w:p w14:paraId="54DEE957" w14:textId="77777777" w:rsidR="00AF3A00" w:rsidRDefault="00AF3A00" w:rsidP="00AF3A00">
      <w:pPr>
        <w:ind w:firstLine="851"/>
        <w:jc w:val="both"/>
        <w:rPr>
          <w:sz w:val="26"/>
          <w:szCs w:val="26"/>
        </w:rPr>
      </w:pPr>
    </w:p>
    <w:p w14:paraId="06AA9EED" w14:textId="77777777" w:rsidR="00AF3A00" w:rsidRDefault="00AF3A00" w:rsidP="00AF3A00">
      <w:pPr>
        <w:ind w:firstLine="851"/>
        <w:jc w:val="both"/>
        <w:rPr>
          <w:sz w:val="26"/>
          <w:szCs w:val="26"/>
        </w:rPr>
      </w:pPr>
    </w:p>
    <w:p w14:paraId="5A9FA849" w14:textId="77777777" w:rsidR="00AF3A00" w:rsidRDefault="00AF3A00" w:rsidP="00AF3A00">
      <w:pPr>
        <w:ind w:firstLine="851"/>
        <w:jc w:val="both"/>
        <w:rPr>
          <w:sz w:val="26"/>
          <w:szCs w:val="26"/>
        </w:rPr>
      </w:pPr>
    </w:p>
    <w:p w14:paraId="3A07EF95" w14:textId="77777777" w:rsidR="00AF3A00" w:rsidRDefault="00AF3A00" w:rsidP="00AF3A00">
      <w:pPr>
        <w:ind w:firstLine="851"/>
        <w:jc w:val="both"/>
        <w:rPr>
          <w:sz w:val="26"/>
          <w:szCs w:val="26"/>
        </w:rPr>
      </w:pPr>
    </w:p>
    <w:p w14:paraId="5D7EF2A8" w14:textId="77777777" w:rsidR="00AF3A00" w:rsidRDefault="00AF3A00" w:rsidP="00AF3A00">
      <w:pPr>
        <w:ind w:firstLine="851"/>
        <w:jc w:val="both"/>
        <w:rPr>
          <w:sz w:val="26"/>
          <w:szCs w:val="26"/>
        </w:rPr>
      </w:pPr>
    </w:p>
    <w:p w14:paraId="6A2FF477" w14:textId="77777777" w:rsidR="00AF3A00" w:rsidRDefault="00AF3A00" w:rsidP="00AF3A00">
      <w:pPr>
        <w:ind w:firstLine="851"/>
        <w:jc w:val="both"/>
        <w:rPr>
          <w:sz w:val="26"/>
          <w:szCs w:val="26"/>
        </w:rPr>
      </w:pPr>
    </w:p>
    <w:p w14:paraId="4CC2667A" w14:textId="77777777" w:rsidR="00AF3A00" w:rsidRDefault="00AF3A00" w:rsidP="00AF3A00">
      <w:pPr>
        <w:ind w:firstLine="851"/>
        <w:jc w:val="both"/>
        <w:rPr>
          <w:sz w:val="26"/>
          <w:szCs w:val="26"/>
        </w:rPr>
      </w:pPr>
    </w:p>
    <w:p w14:paraId="58E229B7" w14:textId="77777777" w:rsidR="00AF3A00" w:rsidRDefault="00AF3A00" w:rsidP="00AF3A00">
      <w:pPr>
        <w:ind w:firstLine="851"/>
        <w:jc w:val="both"/>
        <w:rPr>
          <w:sz w:val="26"/>
          <w:szCs w:val="26"/>
        </w:rPr>
      </w:pPr>
    </w:p>
    <w:p w14:paraId="776731AF" w14:textId="77777777" w:rsidR="00AF3A00" w:rsidRDefault="00AF3A00" w:rsidP="00AF3A00">
      <w:pPr>
        <w:ind w:firstLine="851"/>
        <w:jc w:val="both"/>
        <w:rPr>
          <w:sz w:val="26"/>
          <w:szCs w:val="26"/>
        </w:rPr>
      </w:pPr>
    </w:p>
    <w:p w14:paraId="4CEA0F78" w14:textId="77777777" w:rsidR="00AF3A00" w:rsidRDefault="00AF3A00" w:rsidP="00AF3A00">
      <w:pPr>
        <w:ind w:firstLine="851"/>
        <w:jc w:val="both"/>
        <w:rPr>
          <w:sz w:val="26"/>
          <w:szCs w:val="26"/>
        </w:rPr>
      </w:pPr>
    </w:p>
    <w:p w14:paraId="4A60430A" w14:textId="77777777" w:rsidR="00AF3A00" w:rsidRDefault="00AF3A00" w:rsidP="00AF3A00">
      <w:pPr>
        <w:ind w:firstLine="851"/>
        <w:jc w:val="both"/>
        <w:rPr>
          <w:sz w:val="26"/>
          <w:szCs w:val="26"/>
        </w:rPr>
      </w:pPr>
    </w:p>
    <w:p w14:paraId="69F8A54E" w14:textId="77777777" w:rsidR="00AF3A00" w:rsidRDefault="00AF3A00" w:rsidP="00AF3A00">
      <w:pPr>
        <w:ind w:firstLine="851"/>
        <w:jc w:val="both"/>
        <w:rPr>
          <w:sz w:val="26"/>
          <w:szCs w:val="26"/>
        </w:rPr>
      </w:pPr>
    </w:p>
    <w:p w14:paraId="02EA96E7" w14:textId="77777777" w:rsidR="00AF3A00" w:rsidRPr="00C56C7E" w:rsidRDefault="00AF3A00" w:rsidP="00AF3A00">
      <w:pPr>
        <w:ind w:firstLine="851"/>
        <w:jc w:val="both"/>
        <w:rPr>
          <w:sz w:val="26"/>
          <w:szCs w:val="26"/>
        </w:rPr>
      </w:pPr>
    </w:p>
    <w:p w14:paraId="79A054E9" w14:textId="77777777" w:rsidR="00AF3A00" w:rsidRPr="00C56C7E" w:rsidRDefault="00AF3A00" w:rsidP="00AF3A00">
      <w:pPr>
        <w:jc w:val="both"/>
        <w:rPr>
          <w:sz w:val="26"/>
          <w:szCs w:val="26"/>
        </w:rPr>
      </w:pPr>
      <w:r w:rsidRPr="00C56C7E">
        <w:rPr>
          <w:sz w:val="26"/>
          <w:szCs w:val="26"/>
        </w:rPr>
        <w:lastRenderedPageBreak/>
        <w:t xml:space="preserve">                                                                                                         Додаток</w:t>
      </w:r>
      <w:r>
        <w:rPr>
          <w:sz w:val="26"/>
          <w:szCs w:val="26"/>
        </w:rPr>
        <w:t xml:space="preserve"> 1</w:t>
      </w:r>
      <w:r w:rsidRPr="00C56C7E">
        <w:rPr>
          <w:sz w:val="26"/>
          <w:szCs w:val="26"/>
        </w:rPr>
        <w:t xml:space="preserve"> </w:t>
      </w:r>
    </w:p>
    <w:p w14:paraId="16E66688" w14:textId="77777777" w:rsidR="00AF3A00" w:rsidRPr="00C56C7E" w:rsidRDefault="00AF3A00" w:rsidP="00AF3A00">
      <w:pPr>
        <w:jc w:val="both"/>
        <w:rPr>
          <w:sz w:val="26"/>
          <w:szCs w:val="26"/>
        </w:rPr>
      </w:pPr>
      <w:r w:rsidRPr="00C56C7E">
        <w:rPr>
          <w:sz w:val="26"/>
          <w:szCs w:val="26"/>
        </w:rPr>
        <w:t xml:space="preserve">                                                                                                         до рішення </w:t>
      </w:r>
    </w:p>
    <w:p w14:paraId="1FF83ADC" w14:textId="77777777" w:rsidR="00AF3A00" w:rsidRPr="00C56C7E" w:rsidRDefault="00AF3A00" w:rsidP="00AF3A00">
      <w:pPr>
        <w:jc w:val="both"/>
        <w:rPr>
          <w:sz w:val="26"/>
          <w:szCs w:val="26"/>
        </w:rPr>
      </w:pPr>
      <w:r w:rsidRPr="00C56C7E">
        <w:rPr>
          <w:sz w:val="26"/>
          <w:szCs w:val="26"/>
        </w:rPr>
        <w:t xml:space="preserve">                                                                                                         виконавчого комітету </w:t>
      </w:r>
    </w:p>
    <w:p w14:paraId="10F6E064" w14:textId="448D3FFC" w:rsidR="00AF3A00" w:rsidRPr="00227E8B" w:rsidRDefault="00AF3A00" w:rsidP="00AF3A00">
      <w:pPr>
        <w:jc w:val="both"/>
        <w:rPr>
          <w:b/>
          <w:sz w:val="26"/>
          <w:szCs w:val="26"/>
        </w:rPr>
      </w:pPr>
      <w:r w:rsidRPr="00C56C7E">
        <w:rPr>
          <w:sz w:val="26"/>
          <w:szCs w:val="26"/>
        </w:rPr>
        <w:t xml:space="preserve">                                                                                                         </w:t>
      </w:r>
      <w:r w:rsidR="00227E8B" w:rsidRPr="00227E8B">
        <w:rPr>
          <w:b/>
          <w:sz w:val="26"/>
          <w:szCs w:val="26"/>
          <w:lang w:val="ru-RU"/>
        </w:rPr>
        <w:t xml:space="preserve">11.10.2021 </w:t>
      </w:r>
      <w:r w:rsidR="00227E8B" w:rsidRPr="00227E8B">
        <w:rPr>
          <w:b/>
          <w:sz w:val="26"/>
          <w:szCs w:val="26"/>
        </w:rPr>
        <w:t>№</w:t>
      </w:r>
      <w:r w:rsidR="00227E8B" w:rsidRPr="00227E8B">
        <w:rPr>
          <w:b/>
          <w:sz w:val="26"/>
          <w:szCs w:val="26"/>
          <w:lang w:val="ru-RU"/>
        </w:rPr>
        <w:t xml:space="preserve"> 843</w:t>
      </w:r>
      <w:r w:rsidRPr="00227E8B">
        <w:rPr>
          <w:b/>
          <w:sz w:val="26"/>
          <w:szCs w:val="26"/>
        </w:rPr>
        <w:t xml:space="preserve"> </w:t>
      </w:r>
    </w:p>
    <w:p w14:paraId="6A0B2754" w14:textId="77777777" w:rsidR="00AF3A00" w:rsidRPr="002B6C77" w:rsidRDefault="00AF3A00" w:rsidP="00AF3A00">
      <w:pPr>
        <w:jc w:val="center"/>
        <w:rPr>
          <w:sz w:val="26"/>
          <w:szCs w:val="26"/>
        </w:rPr>
      </w:pPr>
    </w:p>
    <w:p w14:paraId="48F0BAE6" w14:textId="77777777" w:rsidR="00AF3A00" w:rsidRPr="002B6C77" w:rsidRDefault="00AF3A00" w:rsidP="00AF3A00">
      <w:pPr>
        <w:jc w:val="center"/>
        <w:rPr>
          <w:sz w:val="26"/>
          <w:szCs w:val="26"/>
        </w:rPr>
      </w:pPr>
      <w:r w:rsidRPr="002B6C77">
        <w:rPr>
          <w:sz w:val="26"/>
          <w:szCs w:val="26"/>
        </w:rPr>
        <w:t>ПОРЯДОК</w:t>
      </w:r>
    </w:p>
    <w:p w14:paraId="563EED49" w14:textId="77777777" w:rsidR="00AF3A00" w:rsidRPr="00C56C7E" w:rsidRDefault="00AF3A00" w:rsidP="00AF3A00">
      <w:pPr>
        <w:jc w:val="center"/>
        <w:rPr>
          <w:sz w:val="26"/>
          <w:szCs w:val="26"/>
        </w:rPr>
      </w:pPr>
      <w:r w:rsidRPr="002B6C77">
        <w:rPr>
          <w:sz w:val="26"/>
          <w:szCs w:val="26"/>
        </w:rPr>
        <w:t xml:space="preserve">проведення конкурсу для придбання </w:t>
      </w:r>
      <w:r w:rsidRPr="00C56C7E">
        <w:rPr>
          <w:sz w:val="26"/>
          <w:szCs w:val="26"/>
        </w:rPr>
        <w:t>житлових приміщень для тимчасового</w:t>
      </w:r>
    </w:p>
    <w:p w14:paraId="4721DA4B" w14:textId="77777777" w:rsidR="00AF3A00" w:rsidRPr="002B6C77" w:rsidRDefault="00AF3A00" w:rsidP="00AF3A00">
      <w:pPr>
        <w:jc w:val="center"/>
        <w:rPr>
          <w:sz w:val="26"/>
          <w:szCs w:val="26"/>
        </w:rPr>
      </w:pPr>
      <w:r w:rsidRPr="00C56C7E">
        <w:rPr>
          <w:sz w:val="26"/>
          <w:szCs w:val="26"/>
        </w:rPr>
        <w:t>проживання внутрішньо переміщених осіб</w:t>
      </w:r>
      <w:r w:rsidRPr="002B6C77">
        <w:rPr>
          <w:sz w:val="26"/>
          <w:szCs w:val="26"/>
        </w:rPr>
        <w:t xml:space="preserve"> на території Сіверської міської </w:t>
      </w:r>
      <w:r>
        <w:rPr>
          <w:sz w:val="26"/>
          <w:szCs w:val="26"/>
        </w:rPr>
        <w:t>територіальної</w:t>
      </w:r>
      <w:r w:rsidRPr="002B6C77">
        <w:rPr>
          <w:sz w:val="26"/>
          <w:szCs w:val="26"/>
        </w:rPr>
        <w:t xml:space="preserve"> громад</w:t>
      </w:r>
      <w:r>
        <w:rPr>
          <w:sz w:val="26"/>
          <w:szCs w:val="26"/>
        </w:rPr>
        <w:t>и</w:t>
      </w:r>
    </w:p>
    <w:p w14:paraId="78C041BD" w14:textId="77777777" w:rsidR="00AF3A00" w:rsidRPr="002B6C77" w:rsidRDefault="00AF3A00" w:rsidP="00AF3A00">
      <w:pPr>
        <w:ind w:firstLine="851"/>
        <w:rPr>
          <w:sz w:val="26"/>
          <w:szCs w:val="26"/>
        </w:rPr>
      </w:pPr>
    </w:p>
    <w:p w14:paraId="02A6EF58" w14:textId="77777777" w:rsidR="00AF3A00" w:rsidRPr="002B6C77" w:rsidRDefault="00AF3A00" w:rsidP="00AF3A00">
      <w:pPr>
        <w:rPr>
          <w:sz w:val="26"/>
          <w:szCs w:val="26"/>
        </w:rPr>
      </w:pPr>
      <w:r w:rsidRPr="002B6C77">
        <w:rPr>
          <w:sz w:val="26"/>
          <w:szCs w:val="26"/>
        </w:rPr>
        <w:t xml:space="preserve">           1. Порядок проведення конкурсу:</w:t>
      </w:r>
    </w:p>
    <w:p w14:paraId="5938A3DC" w14:textId="77777777" w:rsidR="00AF3A00" w:rsidRPr="002B6C77" w:rsidRDefault="00AF3A00" w:rsidP="00AF3A00">
      <w:pPr>
        <w:tabs>
          <w:tab w:val="left" w:pos="702"/>
        </w:tabs>
        <w:jc w:val="both"/>
        <w:rPr>
          <w:sz w:val="26"/>
          <w:szCs w:val="26"/>
        </w:rPr>
      </w:pPr>
      <w:r w:rsidRPr="002B6C77">
        <w:rPr>
          <w:sz w:val="26"/>
          <w:szCs w:val="26"/>
        </w:rPr>
        <w:t xml:space="preserve">           – в конкурсі можуть приймати участь тільки фізичні особи – власники житла або їх довірені особи, уповноважені на те у встановленому законом порядку;</w:t>
      </w:r>
    </w:p>
    <w:p w14:paraId="6CF32529" w14:textId="77777777" w:rsidR="00AF3A00" w:rsidRPr="002B6C77" w:rsidRDefault="00AF3A00" w:rsidP="00AF3A00">
      <w:pPr>
        <w:jc w:val="both"/>
        <w:rPr>
          <w:sz w:val="26"/>
          <w:szCs w:val="26"/>
        </w:rPr>
      </w:pPr>
      <w:r w:rsidRPr="002B6C77">
        <w:rPr>
          <w:sz w:val="26"/>
          <w:szCs w:val="26"/>
        </w:rPr>
        <w:t xml:space="preserve">           – конкурсні пропозиції оцінюються на предмет відповідності  запропонованого житла умовам конкурсу, за результатами чого визначається переможець конкурсу;</w:t>
      </w:r>
    </w:p>
    <w:p w14:paraId="46E57880" w14:textId="77777777" w:rsidR="00AF3A00" w:rsidRPr="002B6C77" w:rsidRDefault="00AF3A00" w:rsidP="00AF3A00">
      <w:pPr>
        <w:jc w:val="both"/>
        <w:rPr>
          <w:sz w:val="26"/>
          <w:szCs w:val="26"/>
        </w:rPr>
      </w:pPr>
      <w:r w:rsidRPr="002B6C77">
        <w:rPr>
          <w:sz w:val="26"/>
          <w:szCs w:val="26"/>
        </w:rPr>
        <w:t xml:space="preserve">           – конкурс вважається таким, що відбувся, за умов надання хоча б однієї конкурсної пропозиції;</w:t>
      </w:r>
    </w:p>
    <w:p w14:paraId="6C4CA1D6" w14:textId="77777777" w:rsidR="00AF3A00" w:rsidRPr="002B6C77" w:rsidRDefault="00AF3A00" w:rsidP="00AF3A00">
      <w:pPr>
        <w:jc w:val="both"/>
        <w:rPr>
          <w:sz w:val="26"/>
          <w:szCs w:val="26"/>
        </w:rPr>
      </w:pPr>
      <w:r w:rsidRPr="002B6C77">
        <w:rPr>
          <w:sz w:val="26"/>
          <w:szCs w:val="26"/>
        </w:rPr>
        <w:t xml:space="preserve">           – розгляд конкурсних пропозицій здійснюється протягом десяти  робочих днів з дати кінцевого терміну їх подання з обов’язковим обстеженням технічного та санітарного стану запропонованого житла;</w:t>
      </w:r>
    </w:p>
    <w:p w14:paraId="52E978B1" w14:textId="77777777" w:rsidR="00AF3A00" w:rsidRPr="002B6C77" w:rsidRDefault="00AF3A00" w:rsidP="00AF3A00">
      <w:pPr>
        <w:jc w:val="both"/>
        <w:rPr>
          <w:sz w:val="26"/>
          <w:szCs w:val="26"/>
        </w:rPr>
      </w:pPr>
      <w:r w:rsidRPr="002B6C77">
        <w:rPr>
          <w:sz w:val="26"/>
          <w:szCs w:val="26"/>
        </w:rPr>
        <w:t xml:space="preserve">           – конкурсні пропозиції, надіслані після кінцевого строку їх подання або надіслані з порушенням вимог, визначених у оголошенні, не приймаються та не розглядаються;</w:t>
      </w:r>
    </w:p>
    <w:p w14:paraId="61C7F225" w14:textId="77777777" w:rsidR="00AF3A00" w:rsidRPr="002B6C77" w:rsidRDefault="00AF3A00" w:rsidP="00AF3A00">
      <w:pPr>
        <w:jc w:val="both"/>
        <w:rPr>
          <w:sz w:val="26"/>
          <w:szCs w:val="26"/>
        </w:rPr>
      </w:pPr>
      <w:r w:rsidRPr="002B6C77">
        <w:rPr>
          <w:sz w:val="26"/>
          <w:szCs w:val="26"/>
        </w:rPr>
        <w:t xml:space="preserve">           – переможцем визначаєт</w:t>
      </w:r>
      <w:r>
        <w:rPr>
          <w:sz w:val="26"/>
          <w:szCs w:val="26"/>
        </w:rPr>
        <w:t>ь</w:t>
      </w:r>
      <w:r w:rsidRPr="002B6C77">
        <w:rPr>
          <w:sz w:val="26"/>
          <w:szCs w:val="26"/>
        </w:rPr>
        <w:t>ся учасник конкурсу, який подав найвигіднішу конкурсну пропозицію, що відповідає визначеним вимогам, та за якою вартість придбання 1 кв. м загальної площі житла (при інших рівних умовах) є найнижчою серед запропонованих;</w:t>
      </w:r>
    </w:p>
    <w:p w14:paraId="4EA15918" w14:textId="77777777" w:rsidR="00AF3A00" w:rsidRPr="002B6C77" w:rsidRDefault="00AF3A00" w:rsidP="00AF3A00">
      <w:pPr>
        <w:jc w:val="both"/>
        <w:rPr>
          <w:sz w:val="26"/>
          <w:szCs w:val="26"/>
        </w:rPr>
      </w:pPr>
      <w:r w:rsidRPr="002B6C77">
        <w:rPr>
          <w:sz w:val="26"/>
          <w:szCs w:val="26"/>
        </w:rPr>
        <w:t xml:space="preserve">           – за результатами аналізу конкурсних пропозицій складається протокол, в якому зазначаються результати конкурсу;</w:t>
      </w:r>
    </w:p>
    <w:p w14:paraId="1EE3DDE4" w14:textId="77777777" w:rsidR="00AF3A00" w:rsidRPr="002B6C77" w:rsidRDefault="00AF3A00" w:rsidP="00AF3A00">
      <w:pPr>
        <w:jc w:val="both"/>
        <w:rPr>
          <w:sz w:val="26"/>
          <w:szCs w:val="26"/>
        </w:rPr>
      </w:pPr>
      <w:r w:rsidRPr="002B6C77">
        <w:rPr>
          <w:sz w:val="26"/>
          <w:szCs w:val="26"/>
        </w:rPr>
        <w:t xml:space="preserve">           – результати проведення конкурсу повідомляються всім учасникам конкурсу, що приймали у ньому участь;</w:t>
      </w:r>
    </w:p>
    <w:p w14:paraId="26C42415" w14:textId="77777777" w:rsidR="00AF3A00" w:rsidRPr="002B6C77" w:rsidRDefault="00AF3A00" w:rsidP="00AF3A00">
      <w:pPr>
        <w:tabs>
          <w:tab w:val="left" w:pos="702"/>
        </w:tabs>
        <w:jc w:val="both"/>
        <w:rPr>
          <w:sz w:val="26"/>
          <w:szCs w:val="26"/>
        </w:rPr>
      </w:pPr>
      <w:r w:rsidRPr="002B6C77">
        <w:rPr>
          <w:sz w:val="26"/>
          <w:szCs w:val="26"/>
        </w:rPr>
        <w:t xml:space="preserve">           – підписаний протокол є підставою для укладання договору на придбання житла.</w:t>
      </w:r>
    </w:p>
    <w:p w14:paraId="4DA91291" w14:textId="77777777" w:rsidR="00AF3A00" w:rsidRPr="002B6C77" w:rsidRDefault="00AF3A00" w:rsidP="00AF3A00">
      <w:pPr>
        <w:rPr>
          <w:sz w:val="26"/>
          <w:szCs w:val="26"/>
        </w:rPr>
      </w:pPr>
      <w:r w:rsidRPr="002B6C77">
        <w:rPr>
          <w:sz w:val="26"/>
          <w:szCs w:val="26"/>
        </w:rPr>
        <w:t xml:space="preserve">           2. Вимоги до житла:</w:t>
      </w:r>
    </w:p>
    <w:p w14:paraId="6A3A35D1" w14:textId="77777777" w:rsidR="00AF3A00" w:rsidRPr="002B6C77" w:rsidRDefault="00AF3A00" w:rsidP="00AF3A00">
      <w:pPr>
        <w:rPr>
          <w:color w:val="FF0000"/>
          <w:sz w:val="26"/>
          <w:szCs w:val="26"/>
        </w:rPr>
      </w:pPr>
      <w:r w:rsidRPr="002B6C77">
        <w:rPr>
          <w:color w:val="FF0000"/>
          <w:sz w:val="26"/>
          <w:szCs w:val="26"/>
        </w:rPr>
        <w:t xml:space="preserve">           </w:t>
      </w:r>
      <w:r w:rsidRPr="00555FF8">
        <w:rPr>
          <w:sz w:val="26"/>
          <w:szCs w:val="26"/>
        </w:rPr>
        <w:t>Житлова площа квартири (будинку) повинна бути не меншою – 14 кв.</w:t>
      </w:r>
      <w:r>
        <w:rPr>
          <w:sz w:val="26"/>
          <w:szCs w:val="26"/>
        </w:rPr>
        <w:t xml:space="preserve"> </w:t>
      </w:r>
      <w:r w:rsidRPr="00555FF8">
        <w:rPr>
          <w:sz w:val="26"/>
          <w:szCs w:val="26"/>
        </w:rPr>
        <w:t>м та не більшою за 40 кв.</w:t>
      </w:r>
      <w:r>
        <w:rPr>
          <w:sz w:val="26"/>
          <w:szCs w:val="26"/>
        </w:rPr>
        <w:t xml:space="preserve"> </w:t>
      </w:r>
      <w:r w:rsidRPr="00555FF8">
        <w:rPr>
          <w:sz w:val="26"/>
          <w:szCs w:val="26"/>
        </w:rPr>
        <w:t>м.</w:t>
      </w:r>
    </w:p>
    <w:p w14:paraId="562F7767" w14:textId="77777777" w:rsidR="00AF3A00" w:rsidRPr="002B6C77" w:rsidRDefault="00AF3A00" w:rsidP="00AF3A00">
      <w:pPr>
        <w:rPr>
          <w:sz w:val="26"/>
          <w:szCs w:val="26"/>
        </w:rPr>
      </w:pPr>
      <w:r w:rsidRPr="002B6C77">
        <w:rPr>
          <w:sz w:val="26"/>
          <w:szCs w:val="26"/>
        </w:rPr>
        <w:t xml:space="preserve">           Квартира (будинок) тепла, суха.</w:t>
      </w:r>
    </w:p>
    <w:p w14:paraId="76049A82" w14:textId="77777777" w:rsidR="00AF3A00" w:rsidRPr="002B6C77" w:rsidRDefault="00AF3A00" w:rsidP="00AF3A00">
      <w:pPr>
        <w:rPr>
          <w:sz w:val="26"/>
          <w:szCs w:val="26"/>
        </w:rPr>
      </w:pPr>
      <w:r w:rsidRPr="002B6C77">
        <w:rPr>
          <w:sz w:val="26"/>
          <w:szCs w:val="26"/>
        </w:rPr>
        <w:t xml:space="preserve">           Наявність:</w:t>
      </w:r>
    </w:p>
    <w:p w14:paraId="29A8633E" w14:textId="77777777" w:rsidR="00AF3A00" w:rsidRPr="002B6C77" w:rsidRDefault="00AF3A00" w:rsidP="00AF3A00">
      <w:pPr>
        <w:ind w:firstLine="728"/>
        <w:rPr>
          <w:sz w:val="26"/>
          <w:szCs w:val="26"/>
        </w:rPr>
      </w:pPr>
      <w:r w:rsidRPr="002B6C77">
        <w:rPr>
          <w:sz w:val="26"/>
          <w:szCs w:val="26"/>
        </w:rPr>
        <w:t>- Водопостачання, електропостачання та опалення;</w:t>
      </w:r>
    </w:p>
    <w:p w14:paraId="3BF3F84C" w14:textId="77777777" w:rsidR="00AF3A00" w:rsidRPr="002B6C77" w:rsidRDefault="00AF3A00" w:rsidP="00AF3A00">
      <w:pPr>
        <w:ind w:firstLine="702"/>
        <w:rPr>
          <w:sz w:val="26"/>
          <w:szCs w:val="26"/>
        </w:rPr>
      </w:pPr>
      <w:r w:rsidRPr="002B6C77">
        <w:rPr>
          <w:sz w:val="26"/>
          <w:szCs w:val="26"/>
        </w:rPr>
        <w:t xml:space="preserve"> - Засіб обліку на електроенергію;</w:t>
      </w:r>
    </w:p>
    <w:p w14:paraId="19894CFC" w14:textId="77777777" w:rsidR="00AF3A00" w:rsidRPr="002B6C77" w:rsidRDefault="00AF3A00" w:rsidP="00AF3A00">
      <w:pPr>
        <w:rPr>
          <w:sz w:val="26"/>
          <w:szCs w:val="26"/>
        </w:rPr>
      </w:pPr>
      <w:r w:rsidRPr="002B6C77">
        <w:rPr>
          <w:sz w:val="26"/>
          <w:szCs w:val="26"/>
        </w:rPr>
        <w:t xml:space="preserve">           - Санвузол (ванна або душова кімната, туалет);</w:t>
      </w:r>
    </w:p>
    <w:p w14:paraId="435B1D10" w14:textId="77777777" w:rsidR="00AF3A00" w:rsidRPr="002B6C77" w:rsidRDefault="00AF3A00" w:rsidP="00AF3A00">
      <w:pPr>
        <w:rPr>
          <w:sz w:val="26"/>
          <w:szCs w:val="26"/>
        </w:rPr>
      </w:pPr>
      <w:r w:rsidRPr="002B6C77">
        <w:rPr>
          <w:sz w:val="26"/>
          <w:szCs w:val="26"/>
        </w:rPr>
        <w:t xml:space="preserve">           - Стіни та стеля у задовільному стані (пофарбовані або обклеєні шпалерами);</w:t>
      </w:r>
    </w:p>
    <w:p w14:paraId="1976CD86" w14:textId="77777777" w:rsidR="00AF3A00" w:rsidRPr="002B6C77" w:rsidRDefault="00AF3A00" w:rsidP="00AF3A00">
      <w:pPr>
        <w:tabs>
          <w:tab w:val="left" w:pos="728"/>
        </w:tabs>
        <w:rPr>
          <w:sz w:val="26"/>
          <w:szCs w:val="26"/>
        </w:rPr>
      </w:pPr>
      <w:r w:rsidRPr="002B6C77">
        <w:rPr>
          <w:sz w:val="26"/>
          <w:szCs w:val="26"/>
        </w:rPr>
        <w:t xml:space="preserve">            - Підлога в задовільному стані (бажано з покриттям – лінолеум).</w:t>
      </w:r>
    </w:p>
    <w:p w14:paraId="2E46FC31" w14:textId="77777777" w:rsidR="00AF3A00" w:rsidRPr="002B6C77" w:rsidRDefault="00AF3A00" w:rsidP="00AF3A00">
      <w:pPr>
        <w:ind w:firstLine="851"/>
        <w:rPr>
          <w:sz w:val="26"/>
          <w:szCs w:val="26"/>
        </w:rPr>
      </w:pPr>
    </w:p>
    <w:p w14:paraId="7445BED6" w14:textId="77777777" w:rsidR="00AF3A00" w:rsidRPr="002B6C77" w:rsidRDefault="00AF3A00" w:rsidP="00AF3A00">
      <w:pPr>
        <w:tabs>
          <w:tab w:val="left" w:pos="702"/>
        </w:tabs>
        <w:rPr>
          <w:sz w:val="26"/>
          <w:szCs w:val="26"/>
        </w:rPr>
      </w:pPr>
      <w:r w:rsidRPr="002B6C77">
        <w:rPr>
          <w:sz w:val="26"/>
          <w:szCs w:val="26"/>
        </w:rPr>
        <w:t xml:space="preserve">           3. Для участі в конкурсі подаються:</w:t>
      </w:r>
    </w:p>
    <w:p w14:paraId="32B70C2F" w14:textId="77777777" w:rsidR="00AF3A00" w:rsidRPr="002B6C77" w:rsidRDefault="00AF3A00" w:rsidP="00AF3A00">
      <w:pPr>
        <w:jc w:val="both"/>
        <w:rPr>
          <w:sz w:val="26"/>
          <w:szCs w:val="26"/>
        </w:rPr>
      </w:pPr>
      <w:r w:rsidRPr="002B6C77">
        <w:rPr>
          <w:sz w:val="26"/>
          <w:szCs w:val="26"/>
        </w:rPr>
        <w:t xml:space="preserve">           – заява про участь у конкурсі довільної форми із зазначенням прізвища ім’я та по батькові  фізичної особи – власника житла, форми власності, місцезнаходження, номера телефону,  її місця проживання та місця реєстрації проживання;</w:t>
      </w:r>
    </w:p>
    <w:p w14:paraId="335B250B" w14:textId="77777777" w:rsidR="00AF3A00" w:rsidRPr="002B6C77" w:rsidRDefault="00AF3A00" w:rsidP="00AF3A00">
      <w:pPr>
        <w:jc w:val="both"/>
        <w:rPr>
          <w:sz w:val="26"/>
          <w:szCs w:val="26"/>
        </w:rPr>
      </w:pPr>
      <w:r w:rsidRPr="002B6C77">
        <w:rPr>
          <w:sz w:val="26"/>
          <w:szCs w:val="26"/>
        </w:rPr>
        <w:lastRenderedPageBreak/>
        <w:t xml:space="preserve">           – копії паспорта фізичної особи та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державної податкової служби і мають відмітку в паспорті);</w:t>
      </w:r>
    </w:p>
    <w:p w14:paraId="4AA8D2CA" w14:textId="77777777" w:rsidR="00AF3A00" w:rsidRPr="002B6C77" w:rsidRDefault="00AF3A00" w:rsidP="00AF3A00">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2"/>
        <w:jc w:val="both"/>
        <w:rPr>
          <w:b/>
          <w:bCs/>
          <w:sz w:val="26"/>
          <w:szCs w:val="26"/>
        </w:rPr>
      </w:pPr>
      <w:r w:rsidRPr="002B6C77">
        <w:rPr>
          <w:sz w:val="26"/>
          <w:szCs w:val="26"/>
        </w:rPr>
        <w:t>– інформація з Державного реєстру прав із відомостями про зареєстровані речові права на нерухоме майно та їх обтяження</w:t>
      </w:r>
      <w:r w:rsidRPr="002B6C77">
        <w:rPr>
          <w:bCs/>
          <w:sz w:val="26"/>
          <w:szCs w:val="26"/>
        </w:rPr>
        <w:t>;</w:t>
      </w:r>
    </w:p>
    <w:p w14:paraId="49AB6746" w14:textId="77777777" w:rsidR="00AF3A00" w:rsidRPr="002B6C77" w:rsidRDefault="00AF3A00" w:rsidP="00AF3A00">
      <w:pPr>
        <w:pStyle w:val="a8"/>
        <w:spacing w:after="0"/>
        <w:ind w:firstLine="728"/>
        <w:contextualSpacing/>
        <w:jc w:val="both"/>
        <w:rPr>
          <w:rFonts w:ascii="Times New Roman" w:hAnsi="Times New Roman"/>
          <w:sz w:val="26"/>
          <w:szCs w:val="26"/>
          <w:lang w:val="uk-UA"/>
        </w:rPr>
      </w:pPr>
      <w:r w:rsidRPr="002B6C77">
        <w:rPr>
          <w:rFonts w:ascii="Times New Roman" w:hAnsi="Times New Roman"/>
          <w:sz w:val="26"/>
          <w:szCs w:val="26"/>
          <w:lang w:val="uk-UA"/>
        </w:rPr>
        <w:t>– копія свідоцтва про право власності на нерухоме майно або інші правовстановлюючі документи, на підставі яких проводиться державна реєстрація права власності на нерухоме майно та копія витягу про державну реєстрацію прав власності на нерухоме майно або витяг з реєстру прав власності на нерухоме майно;</w:t>
      </w:r>
    </w:p>
    <w:p w14:paraId="4FA5C4BE" w14:textId="77777777" w:rsidR="00AF3A00" w:rsidRPr="002B6C77" w:rsidRDefault="00AF3A00" w:rsidP="00AF3A00">
      <w:pPr>
        <w:pStyle w:val="a8"/>
        <w:spacing w:after="0"/>
        <w:contextualSpacing/>
        <w:rPr>
          <w:rFonts w:ascii="Times New Roman" w:hAnsi="Times New Roman"/>
          <w:sz w:val="26"/>
          <w:szCs w:val="26"/>
          <w:lang w:val="uk-UA"/>
        </w:rPr>
      </w:pPr>
      <w:r w:rsidRPr="002B6C77">
        <w:rPr>
          <w:rFonts w:ascii="Times New Roman" w:hAnsi="Times New Roman"/>
          <w:sz w:val="26"/>
          <w:szCs w:val="26"/>
          <w:lang w:val="uk-UA"/>
        </w:rPr>
        <w:t>– копія технічного паспорта на квартиру;</w:t>
      </w:r>
    </w:p>
    <w:p w14:paraId="25797E79" w14:textId="77777777" w:rsidR="00AF3A00" w:rsidRPr="002B6C77" w:rsidRDefault="00AF3A00" w:rsidP="00AF3A00">
      <w:pPr>
        <w:pStyle w:val="a8"/>
        <w:spacing w:after="0"/>
        <w:ind w:firstLine="650"/>
        <w:contextualSpacing/>
        <w:jc w:val="both"/>
        <w:rPr>
          <w:rFonts w:ascii="Times New Roman" w:hAnsi="Times New Roman"/>
          <w:sz w:val="26"/>
          <w:szCs w:val="26"/>
          <w:lang w:val="uk-UA"/>
        </w:rPr>
      </w:pPr>
      <w:r w:rsidRPr="002B6C77">
        <w:rPr>
          <w:rFonts w:ascii="Times New Roman" w:hAnsi="Times New Roman"/>
          <w:sz w:val="26"/>
          <w:szCs w:val="26"/>
          <w:lang w:val="uk-UA"/>
        </w:rPr>
        <w:t xml:space="preserve"> – довідка з обслуговуючого банку, реквізити якого зазначені у відомостях про учасника конкурсу, про стан відкритих розрахункових рахунків та про відсутність (наявність) простроченої заборгованості за кредитами; </w:t>
      </w:r>
    </w:p>
    <w:p w14:paraId="40F5AC71" w14:textId="77777777" w:rsidR="00AF3A00" w:rsidRPr="002B6C77" w:rsidRDefault="00AF3A00" w:rsidP="00AF3A00">
      <w:pPr>
        <w:pStyle w:val="a8"/>
        <w:spacing w:after="0"/>
        <w:ind w:firstLine="702"/>
        <w:contextualSpacing/>
        <w:jc w:val="both"/>
        <w:rPr>
          <w:rFonts w:ascii="Times New Roman" w:hAnsi="Times New Roman"/>
          <w:sz w:val="26"/>
          <w:szCs w:val="26"/>
          <w:lang w:val="uk-UA"/>
        </w:rPr>
      </w:pPr>
      <w:r w:rsidRPr="002B6C77">
        <w:rPr>
          <w:rFonts w:ascii="Times New Roman" w:hAnsi="Times New Roman"/>
          <w:sz w:val="26"/>
          <w:szCs w:val="26"/>
          <w:lang w:val="uk-UA"/>
        </w:rPr>
        <w:t xml:space="preserve">– документ, що посвідчує відсутність на час подання конкурсних пропозицій осіб, які зареєстровані в квартирі, що подається на конкурс; </w:t>
      </w:r>
    </w:p>
    <w:p w14:paraId="2BE545A4" w14:textId="77777777" w:rsidR="00AF3A00" w:rsidRPr="002B6C77" w:rsidRDefault="00AF3A00" w:rsidP="00AF3A00">
      <w:pPr>
        <w:pStyle w:val="a8"/>
        <w:spacing w:after="0"/>
        <w:ind w:firstLine="676"/>
        <w:contextualSpacing/>
        <w:jc w:val="both"/>
        <w:rPr>
          <w:rFonts w:ascii="Times New Roman" w:hAnsi="Times New Roman"/>
          <w:sz w:val="26"/>
          <w:szCs w:val="26"/>
          <w:lang w:val="uk-UA"/>
        </w:rPr>
      </w:pPr>
      <w:r w:rsidRPr="002B6C77">
        <w:rPr>
          <w:rFonts w:ascii="Times New Roman" w:hAnsi="Times New Roman"/>
          <w:sz w:val="26"/>
          <w:szCs w:val="26"/>
          <w:lang w:val="uk-UA"/>
        </w:rPr>
        <w:t>– довідка балансоутримувача будинку та/або експлуатуючої організації про відсутність заборгованості за житлово-комунальні послуги;</w:t>
      </w:r>
    </w:p>
    <w:p w14:paraId="15AD6F36" w14:textId="77777777" w:rsidR="00AF3A00" w:rsidRPr="002B6C77" w:rsidRDefault="00AF3A00" w:rsidP="00AF3A00">
      <w:pPr>
        <w:pStyle w:val="a8"/>
        <w:spacing w:after="0"/>
        <w:ind w:firstLine="676"/>
        <w:contextualSpacing/>
        <w:jc w:val="both"/>
        <w:rPr>
          <w:rFonts w:ascii="Times New Roman" w:hAnsi="Times New Roman"/>
          <w:sz w:val="26"/>
          <w:szCs w:val="26"/>
          <w:lang w:val="uk-UA"/>
        </w:rPr>
      </w:pPr>
      <w:r w:rsidRPr="002B6C77">
        <w:rPr>
          <w:rFonts w:ascii="Times New Roman" w:hAnsi="Times New Roman"/>
          <w:sz w:val="26"/>
          <w:szCs w:val="26"/>
          <w:lang w:val="uk-UA"/>
        </w:rPr>
        <w:t xml:space="preserve">– у разі, якщо на час продажу квартири (будинку), право власності на яку або на частку якої та право користування якою мають діти, надається дозвіл органу опіки та піклування на вчинення правочину продажу квартири; </w:t>
      </w:r>
    </w:p>
    <w:p w14:paraId="39901ACC" w14:textId="77777777" w:rsidR="00AF3A00" w:rsidRPr="002B6C77" w:rsidRDefault="00AF3A00" w:rsidP="00AF3A00">
      <w:pPr>
        <w:ind w:firstLine="702"/>
        <w:rPr>
          <w:sz w:val="26"/>
          <w:szCs w:val="26"/>
        </w:rPr>
      </w:pPr>
      <w:r w:rsidRPr="002B6C77">
        <w:rPr>
          <w:sz w:val="26"/>
          <w:szCs w:val="26"/>
        </w:rPr>
        <w:t>– фотокартки квартири.</w:t>
      </w:r>
    </w:p>
    <w:p w14:paraId="6860D614" w14:textId="77777777" w:rsidR="00AF3A00" w:rsidRPr="002B6C77" w:rsidRDefault="00AF3A00" w:rsidP="00AF3A00">
      <w:pPr>
        <w:ind w:firstLine="702"/>
        <w:jc w:val="both"/>
        <w:rPr>
          <w:sz w:val="26"/>
          <w:szCs w:val="26"/>
        </w:rPr>
      </w:pPr>
      <w:r w:rsidRPr="002B6C77">
        <w:rPr>
          <w:sz w:val="26"/>
          <w:szCs w:val="26"/>
        </w:rPr>
        <w:t xml:space="preserve">Початок подання заяв для участі в конкурсі: з моменту публікації оголошення </w:t>
      </w:r>
      <w:r>
        <w:rPr>
          <w:sz w:val="26"/>
          <w:szCs w:val="26"/>
        </w:rPr>
        <w:t>протягом</w:t>
      </w:r>
      <w:r w:rsidRPr="002B6C77">
        <w:rPr>
          <w:sz w:val="26"/>
          <w:szCs w:val="26"/>
        </w:rPr>
        <w:t xml:space="preserve"> 30 днів.</w:t>
      </w:r>
    </w:p>
    <w:p w14:paraId="6601B287" w14:textId="77777777" w:rsidR="00AF3A00" w:rsidRPr="002B6C77" w:rsidRDefault="00AF3A00" w:rsidP="00AF3A00">
      <w:pPr>
        <w:jc w:val="both"/>
        <w:rPr>
          <w:sz w:val="26"/>
          <w:szCs w:val="26"/>
        </w:rPr>
      </w:pPr>
      <w:r w:rsidRPr="002B6C77">
        <w:rPr>
          <w:sz w:val="26"/>
          <w:szCs w:val="26"/>
        </w:rPr>
        <w:t xml:space="preserve">           Місце знаходження конкурсної комісії: Донецька область, Бахмутський район, місто Сіверськ, вулиця Центральна, 8.</w:t>
      </w:r>
    </w:p>
    <w:p w14:paraId="6A2AC925" w14:textId="01228F06" w:rsidR="00AF3A00" w:rsidRPr="002B6C77" w:rsidRDefault="00AF3A00" w:rsidP="00AF3A00">
      <w:pPr>
        <w:jc w:val="both"/>
        <w:rPr>
          <w:sz w:val="26"/>
          <w:szCs w:val="26"/>
        </w:rPr>
      </w:pPr>
      <w:r w:rsidRPr="002B6C77">
        <w:rPr>
          <w:sz w:val="26"/>
          <w:szCs w:val="26"/>
        </w:rPr>
        <w:t xml:space="preserve">           За довідками звертатися за телефоном:   +</w:t>
      </w:r>
      <w:r w:rsidRPr="002B51B4">
        <w:rPr>
          <w:sz w:val="26"/>
          <w:szCs w:val="26"/>
        </w:rPr>
        <w:t>380955722852</w:t>
      </w:r>
      <w:r w:rsidR="00197894">
        <w:rPr>
          <w:sz w:val="26"/>
          <w:szCs w:val="26"/>
        </w:rPr>
        <w:t xml:space="preserve"> </w:t>
      </w:r>
      <w:r w:rsidRPr="00E11A0D">
        <w:rPr>
          <w:sz w:val="26"/>
          <w:szCs w:val="26"/>
        </w:rPr>
        <w:t xml:space="preserve"> </w:t>
      </w:r>
      <w:r w:rsidRPr="002B6C77">
        <w:rPr>
          <w:sz w:val="26"/>
          <w:szCs w:val="26"/>
        </w:rPr>
        <w:t>+38050</w:t>
      </w:r>
      <w:r>
        <w:rPr>
          <w:sz w:val="26"/>
          <w:szCs w:val="26"/>
        </w:rPr>
        <w:t>0532079.</w:t>
      </w:r>
    </w:p>
    <w:p w14:paraId="0673840F" w14:textId="77777777" w:rsidR="00AF3A00" w:rsidRPr="002B6C77" w:rsidRDefault="00AF3A00" w:rsidP="00AF3A00">
      <w:pPr>
        <w:jc w:val="both"/>
        <w:rPr>
          <w:sz w:val="26"/>
          <w:szCs w:val="26"/>
        </w:rPr>
      </w:pPr>
    </w:p>
    <w:p w14:paraId="189DF158" w14:textId="77777777" w:rsidR="00AF3A00" w:rsidRPr="002B6C77" w:rsidRDefault="00AF3A00" w:rsidP="00AF3A00">
      <w:pPr>
        <w:jc w:val="both"/>
        <w:rPr>
          <w:sz w:val="26"/>
          <w:szCs w:val="26"/>
        </w:rPr>
      </w:pPr>
    </w:p>
    <w:p w14:paraId="7E4071CA" w14:textId="77777777" w:rsidR="00AF3A00" w:rsidRPr="002B6C77" w:rsidRDefault="00AF3A00" w:rsidP="00AF3A00">
      <w:pPr>
        <w:jc w:val="both"/>
        <w:rPr>
          <w:sz w:val="26"/>
          <w:szCs w:val="26"/>
        </w:rPr>
      </w:pPr>
      <w:r w:rsidRPr="002B6C77">
        <w:rPr>
          <w:sz w:val="26"/>
          <w:szCs w:val="26"/>
        </w:rPr>
        <w:t>П</w:t>
      </w:r>
      <w:r>
        <w:rPr>
          <w:sz w:val="26"/>
          <w:szCs w:val="26"/>
        </w:rPr>
        <w:t xml:space="preserve">орядок </w:t>
      </w:r>
      <w:r w:rsidRPr="002B6C77">
        <w:rPr>
          <w:sz w:val="26"/>
          <w:szCs w:val="26"/>
        </w:rPr>
        <w:t>придбання житлових приміщень для тимчасового проживання внутрішньо переміщених осіб на території Сіверської міської територіальн</w:t>
      </w:r>
      <w:r>
        <w:rPr>
          <w:sz w:val="26"/>
          <w:szCs w:val="26"/>
        </w:rPr>
        <w:t>ої</w:t>
      </w:r>
      <w:r w:rsidRPr="002B6C77">
        <w:rPr>
          <w:sz w:val="26"/>
          <w:szCs w:val="26"/>
        </w:rPr>
        <w:t xml:space="preserve"> громад</w:t>
      </w:r>
      <w:r>
        <w:rPr>
          <w:sz w:val="26"/>
          <w:szCs w:val="26"/>
        </w:rPr>
        <w:t>и</w:t>
      </w:r>
      <w:r w:rsidRPr="002B6C77">
        <w:rPr>
          <w:sz w:val="26"/>
          <w:szCs w:val="26"/>
        </w:rPr>
        <w:t xml:space="preserve"> розроблено відділом житлово-комунального господарства, благоустрою та розвитку інфраструктури виконкому міської ради </w:t>
      </w:r>
    </w:p>
    <w:p w14:paraId="095A54C3" w14:textId="77777777" w:rsidR="00AF3A00" w:rsidRPr="002B6C77" w:rsidRDefault="00AF3A00" w:rsidP="00AF3A00">
      <w:pPr>
        <w:rPr>
          <w:sz w:val="26"/>
          <w:szCs w:val="26"/>
        </w:rPr>
      </w:pPr>
    </w:p>
    <w:p w14:paraId="69727269" w14:textId="77777777" w:rsidR="00AF3A00" w:rsidRPr="002B6C77" w:rsidRDefault="00AF3A00" w:rsidP="00AF3A00">
      <w:pPr>
        <w:rPr>
          <w:sz w:val="26"/>
          <w:szCs w:val="26"/>
        </w:rPr>
      </w:pPr>
    </w:p>
    <w:p w14:paraId="669C2179" w14:textId="062BF9CB" w:rsidR="00AF3A00" w:rsidRPr="002B6C77" w:rsidRDefault="00AF3A00" w:rsidP="00AF3A00">
      <w:pPr>
        <w:rPr>
          <w:sz w:val="26"/>
          <w:szCs w:val="26"/>
        </w:rPr>
      </w:pPr>
      <w:r w:rsidRPr="002B6C77">
        <w:rPr>
          <w:sz w:val="26"/>
          <w:szCs w:val="26"/>
        </w:rPr>
        <w:t xml:space="preserve">Начальник відділу                                                                  </w:t>
      </w:r>
      <w:r>
        <w:rPr>
          <w:sz w:val="26"/>
          <w:szCs w:val="26"/>
          <w:lang w:val="ru-RU"/>
        </w:rPr>
        <w:t xml:space="preserve">   </w:t>
      </w:r>
      <w:r>
        <w:rPr>
          <w:sz w:val="26"/>
          <w:szCs w:val="26"/>
        </w:rPr>
        <w:t>Наталя ВОРОНІНА</w:t>
      </w:r>
    </w:p>
    <w:p w14:paraId="0EBD1E6A" w14:textId="77777777" w:rsidR="00AF3A00" w:rsidRPr="002B6C77" w:rsidRDefault="00AF3A00" w:rsidP="00AF3A00">
      <w:pPr>
        <w:ind w:firstLine="851"/>
        <w:jc w:val="both"/>
        <w:rPr>
          <w:sz w:val="26"/>
          <w:szCs w:val="26"/>
        </w:rPr>
      </w:pPr>
    </w:p>
    <w:p w14:paraId="08447ADD" w14:textId="77777777" w:rsidR="00AF3A00" w:rsidRPr="002B6C77" w:rsidRDefault="00AF3A00" w:rsidP="00AF3A00">
      <w:pPr>
        <w:ind w:firstLine="851"/>
        <w:jc w:val="both"/>
        <w:rPr>
          <w:sz w:val="26"/>
          <w:szCs w:val="26"/>
        </w:rPr>
      </w:pPr>
    </w:p>
    <w:p w14:paraId="462A2629" w14:textId="77777777" w:rsidR="00AF3A00" w:rsidRPr="00C56C7E" w:rsidRDefault="00AF3A00" w:rsidP="00AF3A00">
      <w:pPr>
        <w:jc w:val="both"/>
        <w:rPr>
          <w:sz w:val="26"/>
          <w:szCs w:val="26"/>
        </w:rPr>
      </w:pPr>
    </w:p>
    <w:p w14:paraId="5A06BD5F" w14:textId="1636BEDC" w:rsidR="00AF3A00" w:rsidRPr="00C56C7E" w:rsidRDefault="00AF3A00" w:rsidP="00AF3A00">
      <w:pPr>
        <w:jc w:val="both"/>
        <w:rPr>
          <w:sz w:val="26"/>
          <w:szCs w:val="26"/>
        </w:rPr>
      </w:pPr>
      <w:r w:rsidRPr="00C56C7E">
        <w:rPr>
          <w:sz w:val="26"/>
          <w:szCs w:val="26"/>
        </w:rPr>
        <w:t xml:space="preserve">Керуючий справами виконкому                                              </w:t>
      </w:r>
      <w:r>
        <w:rPr>
          <w:sz w:val="26"/>
          <w:szCs w:val="26"/>
        </w:rPr>
        <w:t>Ганна БОНДАРЕВСЬКА</w:t>
      </w:r>
    </w:p>
    <w:p w14:paraId="4F9BD47B" w14:textId="77777777" w:rsidR="00AF3A00" w:rsidRPr="00C56C7E" w:rsidRDefault="00AF3A00" w:rsidP="00AF3A00">
      <w:pPr>
        <w:jc w:val="both"/>
        <w:rPr>
          <w:sz w:val="26"/>
          <w:szCs w:val="26"/>
        </w:rPr>
      </w:pPr>
    </w:p>
    <w:p w14:paraId="28334CE6" w14:textId="77777777" w:rsidR="00AF3A00" w:rsidRDefault="00AF3A00" w:rsidP="00AF3A00">
      <w:pPr>
        <w:jc w:val="both"/>
        <w:rPr>
          <w:sz w:val="26"/>
          <w:szCs w:val="26"/>
        </w:rPr>
      </w:pPr>
    </w:p>
    <w:p w14:paraId="04614E39" w14:textId="77777777" w:rsidR="00AF3A00" w:rsidRDefault="00AF3A00" w:rsidP="00AF3A00">
      <w:pPr>
        <w:jc w:val="both"/>
        <w:rPr>
          <w:sz w:val="26"/>
          <w:szCs w:val="26"/>
        </w:rPr>
      </w:pPr>
    </w:p>
    <w:p w14:paraId="2402A664" w14:textId="77777777" w:rsidR="00AF3A00" w:rsidRDefault="00AF3A00" w:rsidP="00AF3A00">
      <w:pPr>
        <w:jc w:val="both"/>
        <w:rPr>
          <w:sz w:val="26"/>
          <w:szCs w:val="26"/>
        </w:rPr>
      </w:pPr>
    </w:p>
    <w:p w14:paraId="14B62153" w14:textId="77777777" w:rsidR="00AF3A00" w:rsidRPr="00C56C7E" w:rsidRDefault="00AF3A00" w:rsidP="00AF3A00">
      <w:pPr>
        <w:jc w:val="both"/>
        <w:rPr>
          <w:sz w:val="26"/>
          <w:szCs w:val="26"/>
        </w:rPr>
      </w:pPr>
    </w:p>
    <w:p w14:paraId="5319E1B4" w14:textId="77777777" w:rsidR="00AF3A00" w:rsidRPr="00C56C7E" w:rsidRDefault="00AF3A00" w:rsidP="00AF3A00">
      <w:pPr>
        <w:jc w:val="both"/>
        <w:rPr>
          <w:sz w:val="26"/>
          <w:szCs w:val="26"/>
        </w:rPr>
      </w:pPr>
    </w:p>
    <w:p w14:paraId="22F4A18A" w14:textId="77777777" w:rsidR="00AF3A00" w:rsidRPr="002B6C77" w:rsidRDefault="00AF3A00" w:rsidP="00AF3A00">
      <w:pPr>
        <w:jc w:val="both"/>
        <w:rPr>
          <w:sz w:val="26"/>
          <w:szCs w:val="26"/>
        </w:rPr>
      </w:pPr>
      <w:r w:rsidRPr="002B6C77">
        <w:rPr>
          <w:sz w:val="26"/>
          <w:szCs w:val="26"/>
        </w:rPr>
        <w:t xml:space="preserve">                                                                                                                                                                                                                           </w:t>
      </w:r>
    </w:p>
    <w:p w14:paraId="1DE5FB3C" w14:textId="77777777" w:rsidR="00AF3A00" w:rsidRPr="002B6C77" w:rsidRDefault="00AF3A00" w:rsidP="00AF3A00">
      <w:pPr>
        <w:jc w:val="both"/>
        <w:rPr>
          <w:sz w:val="26"/>
          <w:szCs w:val="26"/>
        </w:rPr>
      </w:pPr>
      <w:r w:rsidRPr="002B6C77">
        <w:rPr>
          <w:sz w:val="26"/>
          <w:szCs w:val="26"/>
        </w:rPr>
        <w:lastRenderedPageBreak/>
        <w:t xml:space="preserve">                                                                                                         Додаток 2 </w:t>
      </w:r>
    </w:p>
    <w:p w14:paraId="1AE3E6F2" w14:textId="77777777" w:rsidR="00AF3A00" w:rsidRPr="002B6C77" w:rsidRDefault="00AF3A00" w:rsidP="00AF3A00">
      <w:pPr>
        <w:jc w:val="both"/>
        <w:rPr>
          <w:sz w:val="26"/>
          <w:szCs w:val="26"/>
        </w:rPr>
      </w:pPr>
      <w:r w:rsidRPr="002B6C77">
        <w:rPr>
          <w:sz w:val="26"/>
          <w:szCs w:val="26"/>
        </w:rPr>
        <w:t xml:space="preserve">                                                                                                         до рішення </w:t>
      </w:r>
    </w:p>
    <w:p w14:paraId="341F8398" w14:textId="77777777" w:rsidR="00AF3A00" w:rsidRPr="002B6C77" w:rsidRDefault="00AF3A00" w:rsidP="00AF3A00">
      <w:pPr>
        <w:jc w:val="both"/>
        <w:rPr>
          <w:sz w:val="26"/>
          <w:szCs w:val="26"/>
        </w:rPr>
      </w:pPr>
      <w:r w:rsidRPr="002B6C77">
        <w:rPr>
          <w:sz w:val="26"/>
          <w:szCs w:val="26"/>
        </w:rPr>
        <w:t xml:space="preserve">                                                                                                         виконавчого комітету </w:t>
      </w:r>
    </w:p>
    <w:p w14:paraId="3F316FB2" w14:textId="77777777" w:rsidR="00227E8B" w:rsidRPr="00D82544" w:rsidRDefault="00AF3A00" w:rsidP="00227E8B">
      <w:pPr>
        <w:jc w:val="both"/>
        <w:rPr>
          <w:sz w:val="26"/>
          <w:szCs w:val="26"/>
        </w:rPr>
      </w:pPr>
      <w:r w:rsidRPr="002B6C77">
        <w:rPr>
          <w:sz w:val="26"/>
          <w:szCs w:val="26"/>
        </w:rPr>
        <w:t xml:space="preserve">                                                                                                         </w:t>
      </w:r>
      <w:r w:rsidR="00227E8B" w:rsidRPr="00227E8B">
        <w:rPr>
          <w:sz w:val="26"/>
          <w:szCs w:val="26"/>
        </w:rPr>
        <w:t>11.10.</w:t>
      </w:r>
      <w:r w:rsidR="00227E8B" w:rsidRPr="00D82544">
        <w:rPr>
          <w:sz w:val="26"/>
          <w:szCs w:val="26"/>
        </w:rPr>
        <w:t xml:space="preserve">2021 </w:t>
      </w:r>
      <w:r w:rsidR="00227E8B">
        <w:rPr>
          <w:sz w:val="26"/>
          <w:szCs w:val="26"/>
        </w:rPr>
        <w:t>№</w:t>
      </w:r>
      <w:r w:rsidR="00227E8B" w:rsidRPr="00D82544">
        <w:rPr>
          <w:sz w:val="26"/>
          <w:szCs w:val="26"/>
        </w:rPr>
        <w:t xml:space="preserve"> 843</w:t>
      </w:r>
    </w:p>
    <w:p w14:paraId="2B112F04" w14:textId="6696CC50" w:rsidR="00AF3A00" w:rsidRPr="002B6C77" w:rsidRDefault="00AF3A00" w:rsidP="00227E8B">
      <w:pPr>
        <w:jc w:val="center"/>
        <w:rPr>
          <w:sz w:val="26"/>
          <w:szCs w:val="26"/>
        </w:rPr>
      </w:pPr>
      <w:r w:rsidRPr="002B6C77">
        <w:rPr>
          <w:sz w:val="26"/>
          <w:szCs w:val="26"/>
        </w:rPr>
        <w:t>ТЕКСТ</w:t>
      </w:r>
    </w:p>
    <w:p w14:paraId="4D4571B0" w14:textId="3CAFC367" w:rsidR="00AF3A00" w:rsidRPr="00C56C7E" w:rsidRDefault="00227E8B" w:rsidP="00227E8B">
      <w:pPr>
        <w:ind w:firstLine="851"/>
        <w:rPr>
          <w:sz w:val="26"/>
          <w:szCs w:val="26"/>
        </w:rPr>
      </w:pPr>
      <w:r w:rsidRPr="00D82544">
        <w:rPr>
          <w:sz w:val="26"/>
          <w:szCs w:val="26"/>
        </w:rPr>
        <w:t xml:space="preserve">                                                    </w:t>
      </w:r>
      <w:r w:rsidR="00AF3A00" w:rsidRPr="00C56C7E">
        <w:rPr>
          <w:sz w:val="26"/>
          <w:szCs w:val="26"/>
        </w:rPr>
        <w:t>Оголошення</w:t>
      </w:r>
    </w:p>
    <w:p w14:paraId="7C27407B" w14:textId="77777777" w:rsidR="00AF3A00" w:rsidRPr="00C56C7E" w:rsidRDefault="00AF3A00" w:rsidP="00227E8B">
      <w:pPr>
        <w:ind w:firstLine="851"/>
        <w:jc w:val="center"/>
        <w:rPr>
          <w:sz w:val="26"/>
          <w:szCs w:val="26"/>
        </w:rPr>
      </w:pPr>
      <w:r w:rsidRPr="00C56C7E">
        <w:rPr>
          <w:sz w:val="26"/>
          <w:szCs w:val="26"/>
        </w:rPr>
        <w:t>на офіційний веб-сайт Сіверської міської ради</w:t>
      </w:r>
    </w:p>
    <w:p w14:paraId="08E19CD5" w14:textId="77777777" w:rsidR="00AF3A00" w:rsidRPr="00C56C7E" w:rsidRDefault="00AF3A00" w:rsidP="00227E8B">
      <w:pPr>
        <w:ind w:firstLine="851"/>
        <w:jc w:val="center"/>
        <w:rPr>
          <w:sz w:val="26"/>
          <w:szCs w:val="26"/>
        </w:rPr>
      </w:pPr>
    </w:p>
    <w:p w14:paraId="524A4B74" w14:textId="77777777" w:rsidR="00AF3A00" w:rsidRPr="00C56C7E" w:rsidRDefault="00AF3A00" w:rsidP="00AF3A00">
      <w:pPr>
        <w:ind w:firstLine="702"/>
        <w:jc w:val="both"/>
        <w:rPr>
          <w:sz w:val="26"/>
          <w:szCs w:val="26"/>
        </w:rPr>
      </w:pPr>
      <w:r w:rsidRPr="00C56C7E">
        <w:rPr>
          <w:sz w:val="26"/>
          <w:szCs w:val="26"/>
        </w:rPr>
        <w:t>Виконавчий комітет Сіверської міської ради</w:t>
      </w:r>
      <w:r>
        <w:rPr>
          <w:sz w:val="26"/>
          <w:szCs w:val="26"/>
        </w:rPr>
        <w:t xml:space="preserve"> повторно</w:t>
      </w:r>
      <w:r w:rsidRPr="00C56C7E">
        <w:rPr>
          <w:sz w:val="26"/>
          <w:szCs w:val="26"/>
        </w:rPr>
        <w:t xml:space="preserve"> оголошує конкурс з придбання житлових приміщень для тимчасового проживання внутрішньо переміщених осіб. </w:t>
      </w:r>
    </w:p>
    <w:p w14:paraId="073D8433" w14:textId="77777777" w:rsidR="00AF3A00" w:rsidRPr="00C56C7E" w:rsidRDefault="00AF3A00" w:rsidP="00AF3A00">
      <w:pPr>
        <w:ind w:firstLine="702"/>
        <w:jc w:val="both"/>
        <w:rPr>
          <w:sz w:val="26"/>
          <w:szCs w:val="26"/>
        </w:rPr>
      </w:pPr>
      <w:r w:rsidRPr="00C56C7E">
        <w:rPr>
          <w:sz w:val="26"/>
          <w:szCs w:val="26"/>
        </w:rPr>
        <w:t>Необхідна кількість житла – одна квартира (будинок).</w:t>
      </w:r>
    </w:p>
    <w:p w14:paraId="5E0550F2" w14:textId="77777777" w:rsidR="00AF3A00" w:rsidRPr="00C56C7E" w:rsidRDefault="00AF3A00" w:rsidP="00AF3A00">
      <w:pPr>
        <w:jc w:val="both"/>
        <w:rPr>
          <w:sz w:val="26"/>
          <w:szCs w:val="26"/>
        </w:rPr>
      </w:pPr>
      <w:r w:rsidRPr="00C56C7E">
        <w:rPr>
          <w:sz w:val="26"/>
          <w:szCs w:val="26"/>
        </w:rPr>
        <w:t xml:space="preserve">          Вимоги до житла: </w:t>
      </w:r>
    </w:p>
    <w:p w14:paraId="0CFF4B81" w14:textId="77777777" w:rsidR="00AF3A00" w:rsidRPr="00555FF8" w:rsidRDefault="00AF3A00" w:rsidP="00AF3A00">
      <w:pPr>
        <w:ind w:firstLine="702"/>
        <w:jc w:val="both"/>
        <w:rPr>
          <w:b/>
          <w:sz w:val="26"/>
          <w:szCs w:val="26"/>
        </w:rPr>
      </w:pPr>
      <w:r w:rsidRPr="00555FF8">
        <w:rPr>
          <w:sz w:val="26"/>
          <w:szCs w:val="26"/>
        </w:rPr>
        <w:t>Житлова площа квартири (будинку) повинна бути не меншою – 14 кв.м. та не більшою за 40 кв.м.</w:t>
      </w:r>
    </w:p>
    <w:p w14:paraId="39004372" w14:textId="77777777" w:rsidR="00AF3A00" w:rsidRPr="00C56C7E" w:rsidRDefault="00AF3A00" w:rsidP="00AF3A00">
      <w:pPr>
        <w:ind w:firstLine="702"/>
        <w:jc w:val="both"/>
        <w:rPr>
          <w:sz w:val="26"/>
          <w:szCs w:val="26"/>
        </w:rPr>
      </w:pPr>
      <w:r w:rsidRPr="00C56C7E">
        <w:rPr>
          <w:sz w:val="26"/>
          <w:szCs w:val="26"/>
        </w:rPr>
        <w:t>Квартира (будинок) тепла, суха.</w:t>
      </w:r>
    </w:p>
    <w:p w14:paraId="5A282D00" w14:textId="77777777" w:rsidR="00AF3A00" w:rsidRPr="00C56C7E" w:rsidRDefault="00AF3A00" w:rsidP="00AF3A00">
      <w:pPr>
        <w:ind w:firstLine="702"/>
        <w:jc w:val="both"/>
        <w:rPr>
          <w:sz w:val="26"/>
          <w:szCs w:val="26"/>
        </w:rPr>
      </w:pPr>
      <w:r w:rsidRPr="00C56C7E">
        <w:rPr>
          <w:sz w:val="26"/>
          <w:szCs w:val="26"/>
        </w:rPr>
        <w:t>Наявність:</w:t>
      </w:r>
    </w:p>
    <w:p w14:paraId="525348DE" w14:textId="77777777" w:rsidR="00AF3A00" w:rsidRPr="00C56C7E" w:rsidRDefault="00AF3A00" w:rsidP="00AF3A00">
      <w:pPr>
        <w:jc w:val="both"/>
        <w:rPr>
          <w:sz w:val="26"/>
          <w:szCs w:val="26"/>
        </w:rPr>
      </w:pPr>
      <w:r w:rsidRPr="00C56C7E">
        <w:rPr>
          <w:sz w:val="26"/>
          <w:szCs w:val="26"/>
        </w:rPr>
        <w:t xml:space="preserve">            - Водопостачання, електропостачання та опалення;</w:t>
      </w:r>
    </w:p>
    <w:p w14:paraId="601F4DC1" w14:textId="77777777" w:rsidR="00AF3A00" w:rsidRPr="00C56C7E" w:rsidRDefault="00AF3A00" w:rsidP="00AF3A00">
      <w:pPr>
        <w:jc w:val="both"/>
        <w:rPr>
          <w:sz w:val="26"/>
          <w:szCs w:val="26"/>
        </w:rPr>
      </w:pPr>
      <w:r w:rsidRPr="00C56C7E">
        <w:rPr>
          <w:sz w:val="26"/>
          <w:szCs w:val="26"/>
        </w:rPr>
        <w:t xml:space="preserve">            - Засіб обліку на електроенергію;</w:t>
      </w:r>
    </w:p>
    <w:p w14:paraId="2BF6CE8A" w14:textId="77777777" w:rsidR="00AF3A00" w:rsidRPr="00C56C7E" w:rsidRDefault="00AF3A00" w:rsidP="00AF3A00">
      <w:pPr>
        <w:jc w:val="both"/>
        <w:rPr>
          <w:sz w:val="26"/>
          <w:szCs w:val="26"/>
        </w:rPr>
      </w:pPr>
      <w:r w:rsidRPr="00C56C7E">
        <w:rPr>
          <w:sz w:val="26"/>
          <w:szCs w:val="26"/>
        </w:rPr>
        <w:t xml:space="preserve">            - Санвузол (ванна або душова кімната, туалет);</w:t>
      </w:r>
    </w:p>
    <w:p w14:paraId="365E4D6A" w14:textId="77777777" w:rsidR="00AF3A00" w:rsidRPr="00C56C7E" w:rsidRDefault="00AF3A00" w:rsidP="00AF3A00">
      <w:pPr>
        <w:jc w:val="both"/>
        <w:rPr>
          <w:sz w:val="26"/>
          <w:szCs w:val="26"/>
        </w:rPr>
      </w:pPr>
      <w:r w:rsidRPr="00C56C7E">
        <w:rPr>
          <w:sz w:val="26"/>
          <w:szCs w:val="26"/>
        </w:rPr>
        <w:t xml:space="preserve">            - Стіни та стеля у задовільному стані (пофарбовані або обклеєні шпалерами);</w:t>
      </w:r>
    </w:p>
    <w:p w14:paraId="5ACCA7B5" w14:textId="77777777" w:rsidR="00AF3A00" w:rsidRPr="00C56C7E" w:rsidRDefault="00AF3A00" w:rsidP="00AF3A00">
      <w:pPr>
        <w:jc w:val="both"/>
        <w:rPr>
          <w:sz w:val="26"/>
          <w:szCs w:val="26"/>
        </w:rPr>
      </w:pPr>
      <w:r w:rsidRPr="00C56C7E">
        <w:rPr>
          <w:sz w:val="26"/>
          <w:szCs w:val="26"/>
        </w:rPr>
        <w:t xml:space="preserve">            - Підлога в задовільному стані (бажано з покриттям – лінолеум). </w:t>
      </w:r>
    </w:p>
    <w:p w14:paraId="784AC08A" w14:textId="77777777" w:rsidR="00AF3A00" w:rsidRPr="00C56C7E" w:rsidRDefault="00AF3A00" w:rsidP="00AF3A00">
      <w:pPr>
        <w:ind w:firstLine="702"/>
        <w:jc w:val="both"/>
        <w:rPr>
          <w:sz w:val="26"/>
          <w:szCs w:val="26"/>
        </w:rPr>
      </w:pPr>
      <w:r w:rsidRPr="00C56C7E">
        <w:rPr>
          <w:sz w:val="26"/>
          <w:szCs w:val="26"/>
        </w:rPr>
        <w:t xml:space="preserve"> Для участі в конкурсі з моменту публікації оголошення на протязі 30 днів</w:t>
      </w:r>
    </w:p>
    <w:p w14:paraId="66C95CA6" w14:textId="77777777" w:rsidR="00AF3A00" w:rsidRPr="00C56C7E" w:rsidRDefault="00AF3A00" w:rsidP="00AF3A00">
      <w:pPr>
        <w:jc w:val="both"/>
        <w:rPr>
          <w:sz w:val="26"/>
          <w:szCs w:val="26"/>
        </w:rPr>
      </w:pPr>
      <w:r w:rsidRPr="00C56C7E">
        <w:rPr>
          <w:sz w:val="26"/>
          <w:szCs w:val="26"/>
        </w:rPr>
        <w:t xml:space="preserve">подаються:             </w:t>
      </w:r>
    </w:p>
    <w:p w14:paraId="55F44982" w14:textId="77777777" w:rsidR="00AF3A00" w:rsidRPr="00C56C7E" w:rsidRDefault="00AF3A00" w:rsidP="00AF3A00">
      <w:pPr>
        <w:jc w:val="both"/>
        <w:rPr>
          <w:sz w:val="26"/>
          <w:szCs w:val="26"/>
        </w:rPr>
      </w:pPr>
      <w:r w:rsidRPr="00C56C7E">
        <w:rPr>
          <w:sz w:val="26"/>
          <w:szCs w:val="26"/>
        </w:rPr>
        <w:t xml:space="preserve">            – заява про участь у конкурсі довільної форми із зазначенням прізвища ім’я та по батькові  фізичної особи – власника житла, форми власності, місцезнаходження, номера телефону,  її місця проживання та місця реєстрації проживання;</w:t>
      </w:r>
    </w:p>
    <w:p w14:paraId="17B4EE13" w14:textId="77777777" w:rsidR="00AF3A00" w:rsidRPr="00C56C7E" w:rsidRDefault="00AF3A00" w:rsidP="00AF3A00">
      <w:pPr>
        <w:tabs>
          <w:tab w:val="left" w:pos="754"/>
        </w:tabs>
        <w:jc w:val="both"/>
        <w:rPr>
          <w:sz w:val="26"/>
          <w:szCs w:val="26"/>
        </w:rPr>
      </w:pPr>
      <w:r w:rsidRPr="00C56C7E">
        <w:rPr>
          <w:sz w:val="26"/>
          <w:szCs w:val="26"/>
        </w:rPr>
        <w:t xml:space="preserve">            – копії паспорта фізичної особи та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державної податкової служби і мають відмітку в паспорті);</w:t>
      </w:r>
    </w:p>
    <w:p w14:paraId="131E0D52" w14:textId="77777777" w:rsidR="00AF3A00" w:rsidRPr="00C56C7E" w:rsidRDefault="00AF3A00" w:rsidP="00AF3A00">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b/>
          <w:bCs/>
          <w:sz w:val="26"/>
          <w:szCs w:val="26"/>
        </w:rPr>
      </w:pPr>
      <w:r w:rsidRPr="00C56C7E">
        <w:rPr>
          <w:sz w:val="26"/>
          <w:szCs w:val="26"/>
        </w:rPr>
        <w:t>- інформація з Державного реєстру прав із відомостями про зареєстровані речові права на нерухоме майно та їх обтяження</w:t>
      </w:r>
      <w:r w:rsidRPr="00C56C7E">
        <w:rPr>
          <w:bCs/>
          <w:sz w:val="26"/>
          <w:szCs w:val="26"/>
        </w:rPr>
        <w:t>;</w:t>
      </w:r>
    </w:p>
    <w:p w14:paraId="02F1C208" w14:textId="77777777" w:rsidR="00AF3A00" w:rsidRPr="00C56C7E" w:rsidRDefault="00AF3A00" w:rsidP="00AF3A00">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t>- копія свідоцтва про право власності на нерухоме майно або інші правовстановлюючі документи, на підставі яких проводиться державна реєстрація права власності на нерухоме майно та копія витягу про державну реєстрацію прав власності на нерухоме майно або витягу з реєстру прав власності на нерухоме майно;</w:t>
      </w:r>
    </w:p>
    <w:p w14:paraId="0FAD6C13" w14:textId="77777777" w:rsidR="00AF3A00" w:rsidRPr="00C56C7E" w:rsidRDefault="00AF3A00" w:rsidP="00AF3A00">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t>-  копія технічного паспорта на квартиру;</w:t>
      </w:r>
    </w:p>
    <w:p w14:paraId="0B17CD1B" w14:textId="77777777" w:rsidR="00AF3A00" w:rsidRPr="00C56C7E" w:rsidRDefault="00AF3A00" w:rsidP="00AF3A00">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t xml:space="preserve">- довідка з обслуговуючого банку, реквізити якого зазначені у відомостях про учасника конкурсу, про стан відкритих розрахункових рахунків та про відсутність (наявність) простроченої заборгованості за кредитами; </w:t>
      </w:r>
    </w:p>
    <w:p w14:paraId="2B2431C4" w14:textId="77777777" w:rsidR="00AF3A00" w:rsidRPr="00C56C7E" w:rsidRDefault="00AF3A00" w:rsidP="00AF3A00">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t xml:space="preserve">- документ, що посвідчує відсутність на час подання конкурсних пропозицій осіб, які зареєстровані в квартирі, що подається на конкурс; </w:t>
      </w:r>
    </w:p>
    <w:p w14:paraId="26960572" w14:textId="77777777" w:rsidR="00AF3A00" w:rsidRPr="00C56C7E" w:rsidRDefault="00AF3A00" w:rsidP="00AF3A00">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t>- довідка балансоутримувача будинку та/або експлуатуючої організації про відсутність заборгованості за житлово-комунальні послуги;</w:t>
      </w:r>
    </w:p>
    <w:p w14:paraId="645BA6B3" w14:textId="77777777" w:rsidR="00AF3A00" w:rsidRPr="00C56C7E" w:rsidRDefault="00AF3A00" w:rsidP="00AF3A00">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lastRenderedPageBreak/>
        <w:t xml:space="preserve">- у разі, якщо на час продажу  квартири (будинку), право власності на яку або на частку якої та право користування якою мають діти, надається дозвіл органу опіки та піклування  на  вчинення правочину продажу квартири; </w:t>
      </w:r>
    </w:p>
    <w:p w14:paraId="2B171B63" w14:textId="77777777" w:rsidR="00AF3A00" w:rsidRPr="00C56C7E" w:rsidRDefault="00AF3A00" w:rsidP="00AF3A00">
      <w:pPr>
        <w:tabs>
          <w:tab w:val="left" w:pos="728"/>
        </w:tabs>
        <w:rPr>
          <w:sz w:val="26"/>
          <w:szCs w:val="26"/>
        </w:rPr>
      </w:pPr>
      <w:r w:rsidRPr="00C56C7E">
        <w:rPr>
          <w:sz w:val="26"/>
          <w:szCs w:val="26"/>
        </w:rPr>
        <w:t xml:space="preserve">           - фотокартки квартири.</w:t>
      </w:r>
    </w:p>
    <w:p w14:paraId="30827032" w14:textId="77777777" w:rsidR="00AF3A00" w:rsidRPr="00C56C7E" w:rsidRDefault="00AF3A00" w:rsidP="00AF3A00">
      <w:pPr>
        <w:jc w:val="both"/>
        <w:rPr>
          <w:sz w:val="26"/>
          <w:szCs w:val="26"/>
        </w:rPr>
      </w:pPr>
      <w:r w:rsidRPr="00C56C7E">
        <w:rPr>
          <w:sz w:val="26"/>
          <w:szCs w:val="26"/>
        </w:rPr>
        <w:t xml:space="preserve">           Кожен Учасник конкурсу, має право подати необмежену кількість конкурсних пропозицій. </w:t>
      </w:r>
    </w:p>
    <w:p w14:paraId="1716EFBB" w14:textId="77777777" w:rsidR="00AF3A00" w:rsidRPr="00C56C7E" w:rsidRDefault="00AF3A00" w:rsidP="00AF3A00">
      <w:pPr>
        <w:ind w:firstLine="709"/>
        <w:jc w:val="both"/>
        <w:rPr>
          <w:sz w:val="26"/>
          <w:szCs w:val="26"/>
        </w:rPr>
      </w:pPr>
      <w:r w:rsidRPr="00C56C7E">
        <w:rPr>
          <w:sz w:val="26"/>
          <w:szCs w:val="26"/>
        </w:rPr>
        <w:t xml:space="preserve">Конкурсна пропозиція та документи, які підтверджують відповідність пропозиції конкурсних торгів технічним, якісним, кількісним та іншим вимогам до предмета конкурсу готується Учасниками в одному примірнику і подається у письмовій формі </w:t>
      </w:r>
    </w:p>
    <w:p w14:paraId="65F789EF" w14:textId="77777777" w:rsidR="00AF3A00" w:rsidRPr="00C56C7E" w:rsidRDefault="00AF3A00" w:rsidP="00AF3A00">
      <w:pPr>
        <w:jc w:val="both"/>
        <w:rPr>
          <w:sz w:val="26"/>
          <w:szCs w:val="26"/>
        </w:rPr>
      </w:pPr>
      <w:r w:rsidRPr="00C56C7E">
        <w:rPr>
          <w:sz w:val="26"/>
          <w:szCs w:val="26"/>
        </w:rPr>
        <w:t xml:space="preserve">           У разі, якщо інтереси Учасника представляє не керівник, а посадова особа, яку уповноважено під час проведення конкурсу представляти інтереси Учасника, підписувати (завіряти) документи конкурсної пропозиції, подається довіреність (доручення) на уповноважену ним особу (із зазначенням її посади) про надання повноважень цій особі представляти інтереси Учасника під час проведення конкурсу, підписувати (завіряти) документи конкурсної пропозиції.</w:t>
      </w:r>
    </w:p>
    <w:p w14:paraId="64738E15" w14:textId="77777777" w:rsidR="00AF3A00" w:rsidRPr="00C56C7E" w:rsidRDefault="00AF3A00" w:rsidP="00AF3A00">
      <w:pPr>
        <w:ind w:firstLine="851"/>
        <w:rPr>
          <w:sz w:val="26"/>
          <w:szCs w:val="26"/>
        </w:rPr>
      </w:pPr>
    </w:p>
    <w:p w14:paraId="401EA9EC" w14:textId="77777777" w:rsidR="00AF3A00" w:rsidRPr="002B6C77" w:rsidRDefault="00AF3A00" w:rsidP="00AF3A00">
      <w:pPr>
        <w:ind w:firstLine="702"/>
        <w:jc w:val="both"/>
        <w:rPr>
          <w:sz w:val="26"/>
          <w:szCs w:val="26"/>
        </w:rPr>
      </w:pPr>
      <w:r>
        <w:rPr>
          <w:sz w:val="26"/>
          <w:szCs w:val="26"/>
        </w:rPr>
        <w:t xml:space="preserve"> </w:t>
      </w:r>
      <w:r w:rsidRPr="002B6C77">
        <w:rPr>
          <w:sz w:val="26"/>
          <w:szCs w:val="26"/>
        </w:rPr>
        <w:t>Початок подання заяв для участі в конкурсі: з моменту публікації оголошення протя</w:t>
      </w:r>
      <w:r>
        <w:rPr>
          <w:sz w:val="26"/>
          <w:szCs w:val="26"/>
        </w:rPr>
        <w:t>гом</w:t>
      </w:r>
      <w:r w:rsidRPr="002B6C77">
        <w:rPr>
          <w:sz w:val="26"/>
          <w:szCs w:val="26"/>
        </w:rPr>
        <w:t xml:space="preserve"> 30 днів.</w:t>
      </w:r>
    </w:p>
    <w:p w14:paraId="7369AAF5" w14:textId="77777777" w:rsidR="00AF3A00" w:rsidRPr="00C56C7E" w:rsidRDefault="00AF3A00" w:rsidP="00AF3A00">
      <w:pPr>
        <w:rPr>
          <w:sz w:val="26"/>
          <w:szCs w:val="26"/>
        </w:rPr>
      </w:pPr>
      <w:r>
        <w:rPr>
          <w:sz w:val="26"/>
          <w:szCs w:val="26"/>
        </w:rPr>
        <w:t xml:space="preserve">           </w:t>
      </w:r>
      <w:r w:rsidRPr="00C56C7E">
        <w:rPr>
          <w:sz w:val="26"/>
          <w:szCs w:val="26"/>
        </w:rPr>
        <w:t xml:space="preserve">Прийом документів для участі  в конкурсі здійснюється за адресою: </w:t>
      </w:r>
    </w:p>
    <w:p w14:paraId="37D06C3F" w14:textId="77777777" w:rsidR="00AF3A00" w:rsidRPr="00C56C7E" w:rsidRDefault="00AF3A00" w:rsidP="00AF3A00">
      <w:pPr>
        <w:ind w:firstLine="851"/>
        <w:rPr>
          <w:sz w:val="26"/>
          <w:szCs w:val="26"/>
        </w:rPr>
      </w:pPr>
    </w:p>
    <w:p w14:paraId="51D56E73" w14:textId="77777777" w:rsidR="00AF3A00" w:rsidRPr="002B6C77" w:rsidRDefault="00AF3A00" w:rsidP="00AF3A00">
      <w:pPr>
        <w:jc w:val="both"/>
        <w:rPr>
          <w:sz w:val="26"/>
          <w:szCs w:val="26"/>
        </w:rPr>
      </w:pPr>
      <w:r w:rsidRPr="00C56C7E">
        <w:rPr>
          <w:sz w:val="26"/>
          <w:szCs w:val="26"/>
        </w:rPr>
        <w:t xml:space="preserve">           м. Сіверськ, вул. Центральна, 8, понеділок-четвер з 8.00 до 16.00, п’ятниця з 8.00 до 15.00, т</w:t>
      </w:r>
      <w:r>
        <w:rPr>
          <w:sz w:val="26"/>
          <w:szCs w:val="26"/>
        </w:rPr>
        <w:t>ел.</w:t>
      </w:r>
      <w:r w:rsidRPr="002B6C77">
        <w:rPr>
          <w:sz w:val="26"/>
          <w:szCs w:val="26"/>
        </w:rPr>
        <w:t>:  +</w:t>
      </w:r>
      <w:r w:rsidRPr="002B51B4">
        <w:rPr>
          <w:sz w:val="26"/>
          <w:szCs w:val="26"/>
        </w:rPr>
        <w:t>380955722852</w:t>
      </w:r>
      <w:r>
        <w:rPr>
          <w:sz w:val="26"/>
          <w:szCs w:val="26"/>
        </w:rPr>
        <w:t xml:space="preserve">, </w:t>
      </w:r>
      <w:r w:rsidRPr="002B6C77">
        <w:rPr>
          <w:sz w:val="26"/>
          <w:szCs w:val="26"/>
        </w:rPr>
        <w:t>+38050</w:t>
      </w:r>
      <w:r>
        <w:rPr>
          <w:sz w:val="26"/>
          <w:szCs w:val="26"/>
        </w:rPr>
        <w:t>0532079</w:t>
      </w:r>
      <w:r w:rsidRPr="002B6C77">
        <w:rPr>
          <w:sz w:val="26"/>
          <w:szCs w:val="26"/>
        </w:rPr>
        <w:t>.</w:t>
      </w:r>
    </w:p>
    <w:p w14:paraId="03FB0926" w14:textId="77777777" w:rsidR="00AF3A00" w:rsidRPr="00C56C7E" w:rsidRDefault="00AF3A00" w:rsidP="00AF3A00">
      <w:pPr>
        <w:rPr>
          <w:sz w:val="26"/>
          <w:szCs w:val="26"/>
        </w:rPr>
      </w:pPr>
    </w:p>
    <w:p w14:paraId="509AA256" w14:textId="77777777" w:rsidR="00AF3A00" w:rsidRPr="00C56C7E" w:rsidRDefault="00AF3A00" w:rsidP="00AF3A00">
      <w:pPr>
        <w:rPr>
          <w:sz w:val="26"/>
          <w:szCs w:val="26"/>
        </w:rPr>
      </w:pPr>
    </w:p>
    <w:p w14:paraId="5752AB89" w14:textId="77777777" w:rsidR="00AF3A00" w:rsidRPr="00C56C7E" w:rsidRDefault="00AF3A00" w:rsidP="00AF3A00">
      <w:pPr>
        <w:jc w:val="both"/>
        <w:rPr>
          <w:sz w:val="26"/>
          <w:szCs w:val="26"/>
        </w:rPr>
      </w:pPr>
    </w:p>
    <w:p w14:paraId="198B8EFF" w14:textId="77777777" w:rsidR="00AF3A00" w:rsidRPr="00C56C7E" w:rsidRDefault="00AF3A00" w:rsidP="00AF3A00">
      <w:pPr>
        <w:jc w:val="both"/>
        <w:rPr>
          <w:sz w:val="26"/>
          <w:szCs w:val="26"/>
        </w:rPr>
      </w:pPr>
    </w:p>
    <w:p w14:paraId="19F99984" w14:textId="77777777" w:rsidR="00AF3A00" w:rsidRPr="00C56C7E" w:rsidRDefault="00AF3A00" w:rsidP="00AF3A00">
      <w:pPr>
        <w:jc w:val="both"/>
        <w:rPr>
          <w:sz w:val="26"/>
          <w:szCs w:val="26"/>
        </w:rPr>
      </w:pPr>
    </w:p>
    <w:p w14:paraId="17831E5E" w14:textId="77777777" w:rsidR="00AF3A00" w:rsidRPr="00C56C7E" w:rsidRDefault="00AF3A00" w:rsidP="00AF3A00">
      <w:pPr>
        <w:jc w:val="both"/>
        <w:rPr>
          <w:sz w:val="26"/>
          <w:szCs w:val="26"/>
        </w:rPr>
      </w:pPr>
      <w:r w:rsidRPr="00C56C7E">
        <w:rPr>
          <w:sz w:val="26"/>
          <w:szCs w:val="26"/>
        </w:rPr>
        <w:t xml:space="preserve">Керуючий справами виконкому                                                 </w:t>
      </w:r>
      <w:r>
        <w:rPr>
          <w:sz w:val="26"/>
          <w:szCs w:val="26"/>
        </w:rPr>
        <w:t>Ганна БОНДАРЕВСЬКА</w:t>
      </w:r>
    </w:p>
    <w:p w14:paraId="1C30C595" w14:textId="77777777" w:rsidR="00AF3A00" w:rsidRPr="00C56C7E" w:rsidRDefault="00AF3A00" w:rsidP="00AF3A00">
      <w:pPr>
        <w:jc w:val="both"/>
        <w:rPr>
          <w:sz w:val="26"/>
          <w:szCs w:val="26"/>
        </w:rPr>
      </w:pPr>
    </w:p>
    <w:p w14:paraId="161898E8" w14:textId="77777777" w:rsidR="00AF3A00" w:rsidRPr="00C56C7E" w:rsidRDefault="00AF3A00" w:rsidP="00AF3A00">
      <w:pPr>
        <w:jc w:val="both"/>
        <w:rPr>
          <w:sz w:val="26"/>
          <w:szCs w:val="26"/>
        </w:rPr>
      </w:pPr>
    </w:p>
    <w:p w14:paraId="48AEC377" w14:textId="77777777" w:rsidR="00AF3A00" w:rsidRPr="00C56C7E" w:rsidRDefault="00AF3A00" w:rsidP="00AF3A00">
      <w:pPr>
        <w:jc w:val="both"/>
        <w:rPr>
          <w:sz w:val="26"/>
          <w:szCs w:val="26"/>
        </w:rPr>
      </w:pPr>
    </w:p>
    <w:p w14:paraId="738D7522" w14:textId="77777777" w:rsidR="00AF3A00" w:rsidRPr="00C56C7E" w:rsidRDefault="00AF3A00" w:rsidP="00AF3A00">
      <w:pPr>
        <w:jc w:val="both"/>
        <w:rPr>
          <w:sz w:val="26"/>
          <w:szCs w:val="26"/>
        </w:rPr>
      </w:pPr>
    </w:p>
    <w:p w14:paraId="14D38F71" w14:textId="77777777" w:rsidR="00AF3A00" w:rsidRPr="00C56C7E" w:rsidRDefault="00AF3A00" w:rsidP="00AF3A00">
      <w:pPr>
        <w:jc w:val="both"/>
        <w:rPr>
          <w:sz w:val="26"/>
          <w:szCs w:val="26"/>
        </w:rPr>
      </w:pPr>
    </w:p>
    <w:p w14:paraId="0C444879" w14:textId="77777777" w:rsidR="00AF3A00" w:rsidRDefault="00AF3A00" w:rsidP="006D5786">
      <w:pPr>
        <w:rPr>
          <w:sz w:val="28"/>
          <w:szCs w:val="28"/>
        </w:rPr>
      </w:pPr>
    </w:p>
    <w:p w14:paraId="25D59CEB" w14:textId="77777777" w:rsidR="00197894" w:rsidRDefault="00197894" w:rsidP="006D5786">
      <w:pPr>
        <w:rPr>
          <w:sz w:val="28"/>
          <w:szCs w:val="28"/>
        </w:rPr>
      </w:pPr>
    </w:p>
    <w:p w14:paraId="0EF19EA5" w14:textId="77777777" w:rsidR="00197894" w:rsidRDefault="00197894" w:rsidP="006D5786">
      <w:pPr>
        <w:rPr>
          <w:sz w:val="28"/>
          <w:szCs w:val="28"/>
        </w:rPr>
      </w:pPr>
    </w:p>
    <w:p w14:paraId="665FD28E" w14:textId="77777777" w:rsidR="00197894" w:rsidRDefault="00197894" w:rsidP="006D5786">
      <w:pPr>
        <w:rPr>
          <w:sz w:val="28"/>
          <w:szCs w:val="28"/>
        </w:rPr>
      </w:pPr>
    </w:p>
    <w:p w14:paraId="051D7309" w14:textId="77777777" w:rsidR="00197894" w:rsidRDefault="00197894" w:rsidP="006D5786">
      <w:pPr>
        <w:rPr>
          <w:sz w:val="28"/>
          <w:szCs w:val="28"/>
        </w:rPr>
      </w:pPr>
    </w:p>
    <w:p w14:paraId="55D2C92E" w14:textId="77777777" w:rsidR="00197894" w:rsidRDefault="00197894" w:rsidP="006D5786">
      <w:pPr>
        <w:rPr>
          <w:sz w:val="28"/>
          <w:szCs w:val="28"/>
        </w:rPr>
      </w:pPr>
    </w:p>
    <w:p w14:paraId="127CCA4C" w14:textId="77777777" w:rsidR="00197894" w:rsidRDefault="00197894" w:rsidP="006D5786">
      <w:pPr>
        <w:rPr>
          <w:sz w:val="28"/>
          <w:szCs w:val="28"/>
        </w:rPr>
      </w:pPr>
    </w:p>
    <w:p w14:paraId="58697E41" w14:textId="77777777" w:rsidR="00197894" w:rsidRDefault="00197894" w:rsidP="006D5786">
      <w:pPr>
        <w:rPr>
          <w:sz w:val="28"/>
          <w:szCs w:val="28"/>
        </w:rPr>
      </w:pPr>
    </w:p>
    <w:p w14:paraId="621D69BD" w14:textId="77777777" w:rsidR="00197894" w:rsidRDefault="00197894" w:rsidP="006D5786">
      <w:pPr>
        <w:rPr>
          <w:sz w:val="28"/>
          <w:szCs w:val="28"/>
        </w:rPr>
      </w:pPr>
    </w:p>
    <w:p w14:paraId="1D6E679B" w14:textId="77777777" w:rsidR="00197894" w:rsidRDefault="00197894" w:rsidP="006D5786">
      <w:pPr>
        <w:rPr>
          <w:sz w:val="28"/>
          <w:szCs w:val="28"/>
        </w:rPr>
      </w:pPr>
    </w:p>
    <w:p w14:paraId="329D126A" w14:textId="77777777" w:rsidR="00AF3A00" w:rsidRDefault="00AF3A00" w:rsidP="006D5786">
      <w:pPr>
        <w:rPr>
          <w:sz w:val="28"/>
          <w:szCs w:val="28"/>
        </w:rPr>
      </w:pPr>
    </w:p>
    <w:p w14:paraId="4ED838C9" w14:textId="77777777" w:rsidR="00AF3A00" w:rsidRDefault="00AF3A00" w:rsidP="006D5786">
      <w:pPr>
        <w:rPr>
          <w:sz w:val="28"/>
          <w:szCs w:val="28"/>
        </w:rPr>
      </w:pPr>
    </w:p>
    <w:p w14:paraId="6B4B7B8F" w14:textId="77777777" w:rsidR="00B04C05" w:rsidRDefault="00B04C05" w:rsidP="006D5786">
      <w:pPr>
        <w:rPr>
          <w:sz w:val="28"/>
          <w:szCs w:val="28"/>
        </w:rPr>
      </w:pPr>
    </w:p>
    <w:p w14:paraId="2B2974B8" w14:textId="77777777" w:rsidR="00722E12" w:rsidRDefault="00722E12" w:rsidP="00722E12">
      <w:pPr>
        <w:ind w:hanging="13"/>
        <w:jc w:val="center"/>
      </w:pPr>
      <w:r w:rsidRPr="006D5786">
        <w:rPr>
          <w:rFonts w:eastAsia="Calibri"/>
          <w:noProof/>
          <w:lang w:val="ru-RU"/>
        </w:rPr>
        <w:lastRenderedPageBreak/>
        <w:drawing>
          <wp:inline distT="0" distB="0" distL="0" distR="0" wp14:anchorId="48641EF1" wp14:editId="4403CF9A">
            <wp:extent cx="428625" cy="5524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52450"/>
                    </a:xfrm>
                    <a:prstGeom prst="rect">
                      <a:avLst/>
                    </a:prstGeom>
                    <a:solidFill>
                      <a:srgbClr val="FFFFFF"/>
                    </a:solidFill>
                    <a:ln>
                      <a:noFill/>
                    </a:ln>
                  </pic:spPr>
                </pic:pic>
              </a:graphicData>
            </a:graphic>
          </wp:inline>
        </w:drawing>
      </w:r>
    </w:p>
    <w:p w14:paraId="706F848B" w14:textId="77777777" w:rsidR="00722E12" w:rsidRPr="006D5786" w:rsidRDefault="00722E12" w:rsidP="00722E12">
      <w:pPr>
        <w:ind w:hanging="13"/>
        <w:jc w:val="center"/>
        <w:rPr>
          <w:b/>
          <w:sz w:val="28"/>
          <w:szCs w:val="28"/>
        </w:rPr>
      </w:pPr>
      <w:r w:rsidRPr="006D5786">
        <w:rPr>
          <w:b/>
          <w:sz w:val="28"/>
          <w:szCs w:val="28"/>
        </w:rPr>
        <w:t>УКРАЇНА</w:t>
      </w:r>
    </w:p>
    <w:p w14:paraId="013CB033" w14:textId="77777777" w:rsidR="00722E12" w:rsidRPr="006D5786" w:rsidRDefault="00722E12" w:rsidP="00722E12">
      <w:pPr>
        <w:jc w:val="center"/>
        <w:rPr>
          <w:b/>
          <w:sz w:val="28"/>
          <w:szCs w:val="28"/>
        </w:rPr>
      </w:pPr>
      <w:r w:rsidRPr="006D5786">
        <w:rPr>
          <w:b/>
          <w:sz w:val="28"/>
          <w:szCs w:val="28"/>
        </w:rPr>
        <w:t>СІВЕРСЬКА  МІСЬКА  РАДА</w:t>
      </w:r>
    </w:p>
    <w:p w14:paraId="104056FE" w14:textId="77777777" w:rsidR="00722E12" w:rsidRPr="006D5786" w:rsidRDefault="00722E12" w:rsidP="00722E12">
      <w:pPr>
        <w:jc w:val="center"/>
        <w:rPr>
          <w:b/>
          <w:sz w:val="28"/>
          <w:szCs w:val="28"/>
        </w:rPr>
      </w:pPr>
      <w:r w:rsidRPr="006D5786">
        <w:rPr>
          <w:b/>
          <w:sz w:val="28"/>
          <w:szCs w:val="28"/>
        </w:rPr>
        <w:t>БАХМУТСЬКОГО  РАЙОНУ  ДОНЕЦЬКОЇ  ОБЛАСТІ</w:t>
      </w:r>
    </w:p>
    <w:p w14:paraId="0F56062D" w14:textId="77777777" w:rsidR="00722E12" w:rsidRPr="006D5786" w:rsidRDefault="00722E12" w:rsidP="00722E12">
      <w:pPr>
        <w:jc w:val="center"/>
        <w:rPr>
          <w:b/>
          <w:sz w:val="28"/>
          <w:szCs w:val="28"/>
        </w:rPr>
      </w:pPr>
      <w:r w:rsidRPr="006D5786">
        <w:rPr>
          <w:b/>
          <w:sz w:val="28"/>
          <w:szCs w:val="28"/>
        </w:rPr>
        <w:t>ВИКОНАВЧИЙ  КОМІТЕТ</w:t>
      </w:r>
    </w:p>
    <w:p w14:paraId="7237984A" w14:textId="77777777" w:rsidR="00722E12" w:rsidRPr="006D5786" w:rsidRDefault="00722E12" w:rsidP="00722E12">
      <w:pPr>
        <w:jc w:val="center"/>
        <w:rPr>
          <w:b/>
          <w:sz w:val="28"/>
          <w:szCs w:val="28"/>
        </w:rPr>
      </w:pPr>
    </w:p>
    <w:p w14:paraId="59DA5052" w14:textId="77777777" w:rsidR="00722E12" w:rsidRPr="006D5786" w:rsidRDefault="00722E12" w:rsidP="00722E12">
      <w:pPr>
        <w:jc w:val="center"/>
        <w:rPr>
          <w:b/>
          <w:i/>
          <w:sz w:val="28"/>
          <w:szCs w:val="28"/>
        </w:rPr>
      </w:pPr>
      <w:r w:rsidRPr="006D5786">
        <w:rPr>
          <w:b/>
          <w:sz w:val="28"/>
          <w:szCs w:val="28"/>
        </w:rPr>
        <w:t>Р І Ш Е Н Н Я</w:t>
      </w:r>
    </w:p>
    <w:p w14:paraId="27483E92" w14:textId="77777777" w:rsidR="00722E12" w:rsidRPr="006D5786" w:rsidRDefault="00722E12" w:rsidP="00722E1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227E8B" w:rsidRPr="006D5786" w14:paraId="63671003" w14:textId="77777777" w:rsidTr="00722E12">
        <w:trPr>
          <w:jc w:val="center"/>
        </w:trPr>
        <w:tc>
          <w:tcPr>
            <w:tcW w:w="3095" w:type="dxa"/>
          </w:tcPr>
          <w:p w14:paraId="19952648" w14:textId="376C4A15" w:rsidR="00227E8B" w:rsidRPr="006D5786" w:rsidRDefault="00227E8B" w:rsidP="00227E8B">
            <w:pPr>
              <w:widowControl w:val="0"/>
              <w:tabs>
                <w:tab w:val="left" w:pos="4680"/>
                <w:tab w:val="left" w:pos="6804"/>
              </w:tabs>
              <w:suppressAutoHyphens/>
              <w:spacing w:line="276" w:lineRule="auto"/>
              <w:jc w:val="center"/>
              <w:rPr>
                <w:b/>
                <w:kern w:val="2"/>
                <w:sz w:val="26"/>
                <w:szCs w:val="26"/>
                <w:lang w:eastAsia="ar-SA"/>
              </w:rPr>
            </w:pPr>
            <w:r>
              <w:rPr>
                <w:b/>
                <w:kern w:val="2"/>
                <w:sz w:val="26"/>
                <w:szCs w:val="26"/>
                <w:lang w:val="ru-RU" w:eastAsia="ar-SA"/>
              </w:rPr>
              <w:t>11.10.2021</w:t>
            </w:r>
          </w:p>
        </w:tc>
        <w:tc>
          <w:tcPr>
            <w:tcW w:w="3096" w:type="dxa"/>
          </w:tcPr>
          <w:p w14:paraId="09EA5753" w14:textId="7AD57CC2" w:rsidR="00227E8B" w:rsidRPr="006D5786" w:rsidRDefault="00227E8B" w:rsidP="00227E8B">
            <w:pPr>
              <w:widowControl w:val="0"/>
              <w:tabs>
                <w:tab w:val="left" w:pos="4680"/>
                <w:tab w:val="left" w:pos="6804"/>
              </w:tabs>
              <w:suppressAutoHyphens/>
              <w:spacing w:line="276" w:lineRule="auto"/>
              <w:jc w:val="center"/>
              <w:rPr>
                <w:kern w:val="2"/>
                <w:sz w:val="26"/>
                <w:szCs w:val="26"/>
                <w:lang w:eastAsia="ar-SA"/>
              </w:rPr>
            </w:pPr>
            <w:r w:rsidRPr="006D5786">
              <w:rPr>
                <w:kern w:val="2"/>
                <w:sz w:val="26"/>
                <w:szCs w:val="26"/>
                <w:lang w:eastAsia="ar-SA"/>
              </w:rPr>
              <w:t>Сіверськ</w:t>
            </w:r>
          </w:p>
        </w:tc>
        <w:tc>
          <w:tcPr>
            <w:tcW w:w="3096" w:type="dxa"/>
          </w:tcPr>
          <w:p w14:paraId="7E24C358" w14:textId="544C412C" w:rsidR="00227E8B" w:rsidRPr="006D5786" w:rsidRDefault="00227E8B" w:rsidP="00227E8B">
            <w:pPr>
              <w:widowControl w:val="0"/>
              <w:tabs>
                <w:tab w:val="left" w:pos="4680"/>
                <w:tab w:val="left" w:pos="6804"/>
              </w:tabs>
              <w:suppressAutoHyphens/>
              <w:spacing w:line="276" w:lineRule="auto"/>
              <w:ind w:firstLine="1214"/>
              <w:rPr>
                <w:b/>
                <w:kern w:val="2"/>
                <w:sz w:val="26"/>
                <w:szCs w:val="26"/>
                <w:lang w:eastAsia="ar-SA"/>
              </w:rPr>
            </w:pPr>
            <w:r w:rsidRPr="006D5786">
              <w:rPr>
                <w:b/>
                <w:kern w:val="2"/>
                <w:sz w:val="26"/>
                <w:szCs w:val="26"/>
                <w:lang w:eastAsia="ar-SA"/>
              </w:rPr>
              <w:t>№</w:t>
            </w:r>
            <w:r>
              <w:rPr>
                <w:b/>
                <w:kern w:val="2"/>
                <w:sz w:val="26"/>
                <w:szCs w:val="26"/>
                <w:lang w:val="ru-RU" w:eastAsia="ar-SA"/>
              </w:rPr>
              <w:t xml:space="preserve"> 844</w:t>
            </w:r>
          </w:p>
        </w:tc>
      </w:tr>
    </w:tbl>
    <w:p w14:paraId="03DE257A" w14:textId="77777777" w:rsidR="00722E12" w:rsidRPr="006D5786" w:rsidRDefault="00722E12" w:rsidP="00722E12">
      <w:pPr>
        <w:spacing w:before="1" w:line="321" w:lineRule="exact"/>
        <w:ind w:left="960"/>
        <w:rPr>
          <w:sz w:val="28"/>
        </w:rPr>
      </w:pPr>
    </w:p>
    <w:p w14:paraId="7C505963" w14:textId="77777777" w:rsidR="00722E12" w:rsidRPr="0024136D" w:rsidRDefault="00722E12" w:rsidP="00722E12">
      <w:pPr>
        <w:ind w:left="708" w:hanging="708"/>
        <w:jc w:val="both"/>
        <w:rPr>
          <w:sz w:val="28"/>
          <w:szCs w:val="26"/>
        </w:rPr>
      </w:pPr>
      <w:r w:rsidRPr="0024136D">
        <w:rPr>
          <w:sz w:val="28"/>
          <w:szCs w:val="26"/>
        </w:rPr>
        <w:t xml:space="preserve">Про попередній розгляд проекту </w:t>
      </w:r>
    </w:p>
    <w:p w14:paraId="31822147" w14:textId="77777777" w:rsidR="00722E12" w:rsidRPr="0024136D" w:rsidRDefault="00722E12" w:rsidP="00722E12">
      <w:pPr>
        <w:ind w:left="708" w:hanging="708"/>
        <w:jc w:val="both"/>
        <w:rPr>
          <w:sz w:val="28"/>
          <w:szCs w:val="26"/>
        </w:rPr>
      </w:pPr>
      <w:r w:rsidRPr="0024136D">
        <w:rPr>
          <w:sz w:val="28"/>
          <w:szCs w:val="26"/>
        </w:rPr>
        <w:t xml:space="preserve">рішення міської ради «Про затвердження </w:t>
      </w:r>
    </w:p>
    <w:p w14:paraId="509552CC" w14:textId="3FFFF880" w:rsidR="004F79C8" w:rsidRPr="0024136D" w:rsidRDefault="00722E12" w:rsidP="004F79C8">
      <w:pPr>
        <w:ind w:left="708" w:hanging="708"/>
        <w:jc w:val="both"/>
        <w:rPr>
          <w:rFonts w:eastAsia="Calibri"/>
          <w:sz w:val="28"/>
          <w:szCs w:val="26"/>
        </w:rPr>
      </w:pPr>
      <w:r w:rsidRPr="0024136D">
        <w:rPr>
          <w:rFonts w:eastAsia="Calibri"/>
          <w:sz w:val="28"/>
          <w:szCs w:val="26"/>
        </w:rPr>
        <w:t xml:space="preserve">Програми розвитку </w:t>
      </w:r>
      <w:r w:rsidR="004F79C8" w:rsidRPr="0024136D">
        <w:rPr>
          <w:rFonts w:eastAsia="Calibri"/>
          <w:sz w:val="28"/>
          <w:szCs w:val="26"/>
        </w:rPr>
        <w:t xml:space="preserve">освіти  на території </w:t>
      </w:r>
      <w:r w:rsidRPr="0024136D">
        <w:rPr>
          <w:rFonts w:eastAsia="Calibri"/>
          <w:sz w:val="28"/>
          <w:szCs w:val="26"/>
        </w:rPr>
        <w:t xml:space="preserve"> Сіверськ</w:t>
      </w:r>
      <w:r w:rsidR="004F79C8" w:rsidRPr="0024136D">
        <w:rPr>
          <w:rFonts w:eastAsia="Calibri"/>
          <w:sz w:val="28"/>
          <w:szCs w:val="26"/>
        </w:rPr>
        <w:t>ої</w:t>
      </w:r>
      <w:r w:rsidRPr="0024136D">
        <w:rPr>
          <w:rFonts w:eastAsia="Calibri"/>
          <w:sz w:val="28"/>
          <w:szCs w:val="26"/>
        </w:rPr>
        <w:t xml:space="preserve"> </w:t>
      </w:r>
    </w:p>
    <w:p w14:paraId="52CFBA91" w14:textId="31651BE1" w:rsidR="00722E12" w:rsidRPr="0024136D" w:rsidRDefault="004F79C8" w:rsidP="004F79C8">
      <w:pPr>
        <w:ind w:left="708" w:hanging="708"/>
        <w:jc w:val="both"/>
        <w:rPr>
          <w:sz w:val="28"/>
          <w:szCs w:val="26"/>
        </w:rPr>
      </w:pPr>
      <w:r w:rsidRPr="0024136D">
        <w:rPr>
          <w:rFonts w:eastAsia="Calibri"/>
          <w:sz w:val="28"/>
          <w:szCs w:val="26"/>
        </w:rPr>
        <w:t>міської</w:t>
      </w:r>
      <w:r w:rsidR="00722E12" w:rsidRPr="0024136D">
        <w:rPr>
          <w:rFonts w:eastAsia="Calibri"/>
          <w:sz w:val="28"/>
          <w:szCs w:val="26"/>
        </w:rPr>
        <w:t xml:space="preserve"> територіальн</w:t>
      </w:r>
      <w:r w:rsidR="0024136D" w:rsidRPr="0024136D">
        <w:rPr>
          <w:rFonts w:eastAsia="Calibri"/>
          <w:sz w:val="28"/>
          <w:szCs w:val="26"/>
        </w:rPr>
        <w:t>ої</w:t>
      </w:r>
      <w:r w:rsidR="00722E12" w:rsidRPr="0024136D">
        <w:rPr>
          <w:rFonts w:eastAsia="Calibri"/>
          <w:sz w:val="28"/>
          <w:szCs w:val="26"/>
        </w:rPr>
        <w:t xml:space="preserve"> громад</w:t>
      </w:r>
      <w:r w:rsidR="0024136D" w:rsidRPr="0024136D">
        <w:rPr>
          <w:rFonts w:eastAsia="Calibri"/>
          <w:sz w:val="28"/>
          <w:szCs w:val="26"/>
        </w:rPr>
        <w:t>и</w:t>
      </w:r>
      <w:r w:rsidR="00722E12" w:rsidRPr="0024136D">
        <w:rPr>
          <w:rFonts w:eastAsia="Calibri"/>
          <w:sz w:val="28"/>
          <w:szCs w:val="26"/>
        </w:rPr>
        <w:t xml:space="preserve"> на 2021</w:t>
      </w:r>
      <w:r w:rsidRPr="0024136D">
        <w:rPr>
          <w:rFonts w:eastAsia="Calibri"/>
          <w:sz w:val="28"/>
          <w:szCs w:val="26"/>
        </w:rPr>
        <w:t>-2027</w:t>
      </w:r>
      <w:r w:rsidR="00722E12" w:rsidRPr="0024136D">
        <w:rPr>
          <w:rFonts w:eastAsia="Calibri"/>
          <w:sz w:val="28"/>
          <w:szCs w:val="26"/>
        </w:rPr>
        <w:t>роки</w:t>
      </w:r>
      <w:r w:rsidR="00722E12" w:rsidRPr="0024136D">
        <w:rPr>
          <w:sz w:val="28"/>
          <w:szCs w:val="26"/>
        </w:rPr>
        <w:t>»</w:t>
      </w:r>
    </w:p>
    <w:p w14:paraId="06351D61" w14:textId="77777777" w:rsidR="00722E12" w:rsidRPr="0024136D" w:rsidRDefault="00722E12" w:rsidP="00722E12">
      <w:pPr>
        <w:spacing w:before="1"/>
        <w:ind w:right="1243"/>
        <w:rPr>
          <w:sz w:val="28"/>
        </w:rPr>
      </w:pPr>
      <w:r w:rsidRPr="0024136D">
        <w:rPr>
          <w:sz w:val="28"/>
        </w:rPr>
        <w:tab/>
      </w:r>
    </w:p>
    <w:p w14:paraId="3EB4B767" w14:textId="77777777" w:rsidR="00722E12" w:rsidRPr="0024136D" w:rsidRDefault="00722E12" w:rsidP="00722E12">
      <w:pPr>
        <w:spacing w:before="1"/>
        <w:ind w:right="1243"/>
        <w:rPr>
          <w:sz w:val="28"/>
        </w:rPr>
      </w:pPr>
    </w:p>
    <w:p w14:paraId="35ECC7DB" w14:textId="3A45D830" w:rsidR="00722E12" w:rsidRPr="0024136D" w:rsidRDefault="00722E12" w:rsidP="00722E12">
      <w:pPr>
        <w:ind w:firstLine="708"/>
        <w:jc w:val="both"/>
        <w:rPr>
          <w:sz w:val="28"/>
        </w:rPr>
      </w:pPr>
      <w:r w:rsidRPr="0024136D">
        <w:rPr>
          <w:sz w:val="28"/>
          <w:szCs w:val="28"/>
        </w:rPr>
        <w:t xml:space="preserve">Попередньо розглянувши </w:t>
      </w:r>
      <w:r w:rsidRPr="0024136D">
        <w:rPr>
          <w:sz w:val="28"/>
          <w:szCs w:val="26"/>
        </w:rPr>
        <w:t xml:space="preserve">проекту рішення міської ради «Про затвердження </w:t>
      </w:r>
      <w:r w:rsidRPr="0024136D">
        <w:rPr>
          <w:rFonts w:eastAsia="Calibri"/>
          <w:sz w:val="28"/>
          <w:szCs w:val="26"/>
        </w:rPr>
        <w:t xml:space="preserve">Програми розвитку </w:t>
      </w:r>
      <w:r w:rsidR="004F79C8" w:rsidRPr="0024136D">
        <w:rPr>
          <w:rFonts w:eastAsia="Calibri"/>
          <w:sz w:val="28"/>
          <w:szCs w:val="26"/>
        </w:rPr>
        <w:t xml:space="preserve">освіти  на території </w:t>
      </w:r>
      <w:r w:rsidRPr="0024136D">
        <w:rPr>
          <w:rFonts w:eastAsia="Calibri"/>
          <w:sz w:val="28"/>
          <w:szCs w:val="26"/>
        </w:rPr>
        <w:t>в Сіверськ</w:t>
      </w:r>
      <w:r w:rsidR="004F79C8" w:rsidRPr="0024136D">
        <w:rPr>
          <w:rFonts w:eastAsia="Calibri"/>
          <w:sz w:val="28"/>
          <w:szCs w:val="26"/>
        </w:rPr>
        <w:t>ої міської</w:t>
      </w:r>
      <w:r w:rsidRPr="0024136D">
        <w:rPr>
          <w:rFonts w:eastAsia="Calibri"/>
          <w:sz w:val="28"/>
          <w:szCs w:val="26"/>
        </w:rPr>
        <w:t xml:space="preserve"> територіальн</w:t>
      </w:r>
      <w:r w:rsidR="0024136D" w:rsidRPr="0024136D">
        <w:rPr>
          <w:rFonts w:eastAsia="Calibri"/>
          <w:sz w:val="28"/>
          <w:szCs w:val="26"/>
        </w:rPr>
        <w:t>ої громади</w:t>
      </w:r>
      <w:r w:rsidRPr="0024136D">
        <w:rPr>
          <w:rFonts w:eastAsia="Calibri"/>
          <w:sz w:val="28"/>
          <w:szCs w:val="26"/>
        </w:rPr>
        <w:t xml:space="preserve"> на 2021-202</w:t>
      </w:r>
      <w:r w:rsidR="004F79C8" w:rsidRPr="0024136D">
        <w:rPr>
          <w:rFonts w:eastAsia="Calibri"/>
          <w:sz w:val="28"/>
          <w:szCs w:val="26"/>
        </w:rPr>
        <w:t>7</w:t>
      </w:r>
      <w:r w:rsidRPr="0024136D">
        <w:rPr>
          <w:rFonts w:eastAsia="Calibri"/>
          <w:sz w:val="28"/>
          <w:szCs w:val="26"/>
        </w:rPr>
        <w:t xml:space="preserve"> роки</w:t>
      </w:r>
      <w:r w:rsidRPr="0024136D">
        <w:rPr>
          <w:sz w:val="28"/>
          <w:szCs w:val="26"/>
        </w:rPr>
        <w:t>»</w:t>
      </w:r>
      <w:r w:rsidRPr="0024136D">
        <w:rPr>
          <w:sz w:val="28"/>
          <w:szCs w:val="28"/>
        </w:rPr>
        <w:t>, керуючись статтями 3</w:t>
      </w:r>
      <w:r w:rsidR="004F79C8" w:rsidRPr="0024136D">
        <w:rPr>
          <w:sz w:val="28"/>
          <w:szCs w:val="28"/>
        </w:rPr>
        <w:t>2</w:t>
      </w:r>
      <w:r w:rsidRPr="0024136D">
        <w:rPr>
          <w:sz w:val="28"/>
          <w:szCs w:val="28"/>
        </w:rPr>
        <w:t>, 52 Закону України «Про місцеве самоврядування в Україні», виконком міської ради</w:t>
      </w:r>
    </w:p>
    <w:p w14:paraId="57BBE371" w14:textId="77777777" w:rsidR="00722E12" w:rsidRPr="0024136D" w:rsidRDefault="00722E12" w:rsidP="00722E12">
      <w:pPr>
        <w:spacing w:before="1"/>
        <w:ind w:left="960" w:right="1243"/>
        <w:rPr>
          <w:sz w:val="28"/>
        </w:rPr>
      </w:pPr>
    </w:p>
    <w:p w14:paraId="5E113972" w14:textId="77777777" w:rsidR="00722E12" w:rsidRPr="0024136D" w:rsidRDefault="00722E12" w:rsidP="00722E12">
      <w:pPr>
        <w:tabs>
          <w:tab w:val="left" w:pos="728"/>
          <w:tab w:val="left" w:pos="2085"/>
        </w:tabs>
        <w:jc w:val="both"/>
        <w:rPr>
          <w:sz w:val="28"/>
          <w:szCs w:val="28"/>
        </w:rPr>
      </w:pPr>
      <w:r w:rsidRPr="0024136D">
        <w:rPr>
          <w:sz w:val="28"/>
          <w:szCs w:val="28"/>
        </w:rPr>
        <w:t xml:space="preserve">        </w:t>
      </w:r>
    </w:p>
    <w:p w14:paraId="55D5AA9F" w14:textId="77777777" w:rsidR="00722E12" w:rsidRPr="0024136D" w:rsidRDefault="00722E12" w:rsidP="00722E12">
      <w:pPr>
        <w:jc w:val="both"/>
        <w:rPr>
          <w:sz w:val="28"/>
          <w:szCs w:val="28"/>
        </w:rPr>
      </w:pPr>
    </w:p>
    <w:p w14:paraId="00FF784C" w14:textId="77777777" w:rsidR="00722E12" w:rsidRPr="0024136D" w:rsidRDefault="00722E12" w:rsidP="00722E12">
      <w:pPr>
        <w:jc w:val="both"/>
        <w:rPr>
          <w:sz w:val="28"/>
          <w:szCs w:val="28"/>
        </w:rPr>
      </w:pPr>
      <w:r w:rsidRPr="0024136D">
        <w:rPr>
          <w:sz w:val="28"/>
          <w:szCs w:val="28"/>
        </w:rPr>
        <w:t>ВИРІШИВ :</w:t>
      </w:r>
    </w:p>
    <w:p w14:paraId="63B6A99D" w14:textId="77777777" w:rsidR="00722E12" w:rsidRPr="0024136D" w:rsidRDefault="00722E12" w:rsidP="00722E12">
      <w:pPr>
        <w:jc w:val="both"/>
        <w:rPr>
          <w:sz w:val="28"/>
          <w:szCs w:val="28"/>
        </w:rPr>
      </w:pPr>
    </w:p>
    <w:p w14:paraId="7195DA1A" w14:textId="2DABDF9B" w:rsidR="00722E12" w:rsidRPr="0024136D" w:rsidRDefault="00722E12" w:rsidP="00722E12">
      <w:pPr>
        <w:tabs>
          <w:tab w:val="left" w:pos="2085"/>
        </w:tabs>
        <w:jc w:val="both"/>
        <w:rPr>
          <w:color w:val="000000"/>
          <w:sz w:val="28"/>
          <w:szCs w:val="28"/>
          <w:shd w:val="clear" w:color="auto" w:fill="FFFFFF"/>
        </w:rPr>
      </w:pPr>
      <w:r w:rsidRPr="0024136D">
        <w:rPr>
          <w:sz w:val="28"/>
          <w:szCs w:val="28"/>
        </w:rPr>
        <w:t xml:space="preserve">            Винести проект рішення міської ради </w:t>
      </w:r>
      <w:r w:rsidRPr="0024136D">
        <w:rPr>
          <w:sz w:val="28"/>
          <w:szCs w:val="26"/>
        </w:rPr>
        <w:t>«</w:t>
      </w:r>
      <w:r w:rsidR="0024136D" w:rsidRPr="0024136D">
        <w:rPr>
          <w:sz w:val="28"/>
          <w:szCs w:val="26"/>
        </w:rPr>
        <w:t xml:space="preserve">Про затвердження </w:t>
      </w:r>
      <w:r w:rsidR="0024136D" w:rsidRPr="0024136D">
        <w:rPr>
          <w:rFonts w:eastAsia="Calibri"/>
          <w:sz w:val="28"/>
          <w:szCs w:val="26"/>
        </w:rPr>
        <w:t>Програми розвитку освіти  на території в Сіверської міської територіальної громади на 2021-2027 роки</w:t>
      </w:r>
      <w:r w:rsidR="0024136D" w:rsidRPr="0024136D">
        <w:rPr>
          <w:sz w:val="28"/>
          <w:szCs w:val="26"/>
        </w:rPr>
        <w:t>»</w:t>
      </w:r>
      <w:r w:rsidRPr="0024136D">
        <w:rPr>
          <w:sz w:val="28"/>
          <w:szCs w:val="26"/>
        </w:rPr>
        <w:t xml:space="preserve"> </w:t>
      </w:r>
      <w:r w:rsidRPr="0024136D">
        <w:rPr>
          <w:sz w:val="28"/>
          <w:szCs w:val="28"/>
        </w:rPr>
        <w:t>на розгляд сесії міської ради.</w:t>
      </w:r>
      <w:r w:rsidRPr="0024136D">
        <w:rPr>
          <w:color w:val="000000"/>
          <w:sz w:val="28"/>
          <w:szCs w:val="28"/>
          <w:shd w:val="clear" w:color="auto" w:fill="FFFFFF"/>
        </w:rPr>
        <w:t xml:space="preserve"> </w:t>
      </w:r>
    </w:p>
    <w:p w14:paraId="1CDD1C98" w14:textId="77777777" w:rsidR="00722E12" w:rsidRDefault="00722E12" w:rsidP="00722E12">
      <w:pPr>
        <w:spacing w:before="1"/>
        <w:ind w:left="960" w:right="1243"/>
        <w:rPr>
          <w:sz w:val="28"/>
        </w:rPr>
      </w:pPr>
    </w:p>
    <w:p w14:paraId="699EC484" w14:textId="77777777" w:rsidR="00722E12" w:rsidRDefault="00722E12" w:rsidP="00722E12">
      <w:pPr>
        <w:spacing w:before="1"/>
        <w:ind w:left="960" w:right="1243"/>
        <w:rPr>
          <w:sz w:val="28"/>
        </w:rPr>
      </w:pPr>
    </w:p>
    <w:p w14:paraId="0AE5D8DE" w14:textId="77777777" w:rsidR="00722E12" w:rsidRDefault="00722E12" w:rsidP="00722E12">
      <w:pPr>
        <w:spacing w:before="1"/>
        <w:ind w:left="960" w:right="1243"/>
        <w:rPr>
          <w:sz w:val="28"/>
        </w:rPr>
      </w:pPr>
    </w:p>
    <w:p w14:paraId="2EBD791E" w14:textId="77777777" w:rsidR="00722E12" w:rsidRPr="00AF3A00" w:rsidRDefault="00722E12" w:rsidP="00722E12">
      <w:pPr>
        <w:jc w:val="both"/>
        <w:rPr>
          <w:color w:val="000000"/>
          <w:sz w:val="28"/>
          <w:szCs w:val="28"/>
        </w:rPr>
      </w:pPr>
      <w:r w:rsidRPr="00AF3A00">
        <w:rPr>
          <w:color w:val="000000"/>
          <w:sz w:val="28"/>
          <w:szCs w:val="28"/>
        </w:rPr>
        <w:t xml:space="preserve">Заступник міського голови </w:t>
      </w:r>
      <w:r w:rsidRPr="00AF3A00">
        <w:rPr>
          <w:color w:val="000000"/>
          <w:sz w:val="28"/>
          <w:szCs w:val="28"/>
        </w:rPr>
        <w:tab/>
      </w:r>
      <w:r w:rsidRPr="00AF3A00">
        <w:rPr>
          <w:color w:val="000000"/>
          <w:sz w:val="28"/>
          <w:szCs w:val="28"/>
        </w:rPr>
        <w:tab/>
      </w:r>
      <w:r w:rsidRPr="00AF3A00">
        <w:rPr>
          <w:color w:val="000000"/>
          <w:sz w:val="28"/>
          <w:szCs w:val="28"/>
        </w:rPr>
        <w:tab/>
      </w:r>
      <w:r w:rsidRPr="00AF3A00">
        <w:rPr>
          <w:color w:val="000000"/>
          <w:sz w:val="28"/>
          <w:szCs w:val="28"/>
        </w:rPr>
        <w:tab/>
      </w:r>
      <w:r w:rsidRPr="00AF3A00">
        <w:rPr>
          <w:color w:val="000000"/>
          <w:sz w:val="28"/>
          <w:szCs w:val="28"/>
        </w:rPr>
        <w:tab/>
        <w:t xml:space="preserve">       </w:t>
      </w:r>
      <w:r>
        <w:rPr>
          <w:color w:val="000000"/>
          <w:sz w:val="28"/>
          <w:szCs w:val="28"/>
        </w:rPr>
        <w:t xml:space="preserve">          </w:t>
      </w:r>
      <w:r w:rsidRPr="00AF3A00">
        <w:rPr>
          <w:color w:val="000000"/>
          <w:sz w:val="28"/>
          <w:szCs w:val="28"/>
        </w:rPr>
        <w:t xml:space="preserve"> Віктор ГРЕК</w:t>
      </w:r>
    </w:p>
    <w:p w14:paraId="35DC3DC7" w14:textId="77777777" w:rsidR="00722E12" w:rsidRDefault="00722E12" w:rsidP="00722E12">
      <w:pPr>
        <w:rPr>
          <w:sz w:val="28"/>
        </w:rPr>
      </w:pPr>
    </w:p>
    <w:p w14:paraId="5D3AD8E0" w14:textId="77777777" w:rsidR="00722E12" w:rsidRDefault="00722E12" w:rsidP="00722E12">
      <w:pPr>
        <w:rPr>
          <w:sz w:val="28"/>
        </w:rPr>
      </w:pPr>
    </w:p>
    <w:p w14:paraId="359F048F" w14:textId="77777777" w:rsidR="00722E12" w:rsidRDefault="00722E12" w:rsidP="00722E12">
      <w:pPr>
        <w:rPr>
          <w:sz w:val="28"/>
        </w:rPr>
      </w:pPr>
    </w:p>
    <w:p w14:paraId="307EAD1B" w14:textId="77777777" w:rsidR="00722E12" w:rsidRDefault="00722E12" w:rsidP="00722E12">
      <w:pPr>
        <w:rPr>
          <w:sz w:val="28"/>
        </w:rPr>
      </w:pPr>
    </w:p>
    <w:p w14:paraId="06C39F68" w14:textId="77777777" w:rsidR="00722E12" w:rsidRDefault="00722E12" w:rsidP="00722E12">
      <w:pPr>
        <w:rPr>
          <w:sz w:val="28"/>
        </w:rPr>
      </w:pPr>
    </w:p>
    <w:p w14:paraId="3B5C6AF1" w14:textId="77777777" w:rsidR="0024136D" w:rsidRDefault="0024136D" w:rsidP="00722E12">
      <w:pPr>
        <w:rPr>
          <w:sz w:val="28"/>
        </w:rPr>
      </w:pPr>
    </w:p>
    <w:p w14:paraId="637F7E68" w14:textId="77777777" w:rsidR="0024136D" w:rsidRDefault="0024136D" w:rsidP="00722E12">
      <w:pPr>
        <w:rPr>
          <w:sz w:val="28"/>
        </w:rPr>
      </w:pPr>
    </w:p>
    <w:p w14:paraId="19C70DE8" w14:textId="77777777" w:rsidR="00722E12" w:rsidRDefault="00722E12" w:rsidP="00722E12">
      <w:pPr>
        <w:rPr>
          <w:sz w:val="28"/>
        </w:rPr>
      </w:pPr>
    </w:p>
    <w:p w14:paraId="046D4ECF" w14:textId="77777777" w:rsidR="00722E12" w:rsidRDefault="00722E12" w:rsidP="00722E12">
      <w:pPr>
        <w:rPr>
          <w:sz w:val="28"/>
        </w:rPr>
      </w:pPr>
    </w:p>
    <w:p w14:paraId="27F481C0" w14:textId="77777777" w:rsidR="00F6743A" w:rsidRDefault="00F6743A" w:rsidP="00722E12">
      <w:pPr>
        <w:rPr>
          <w:sz w:val="28"/>
        </w:rPr>
      </w:pPr>
    </w:p>
    <w:p w14:paraId="70750049" w14:textId="77777777" w:rsidR="00722E12" w:rsidRDefault="00722E12" w:rsidP="00722E12">
      <w:pPr>
        <w:rPr>
          <w:sz w:val="28"/>
        </w:rPr>
      </w:pPr>
    </w:p>
    <w:p w14:paraId="5398ED59" w14:textId="77777777" w:rsidR="00722E12" w:rsidRDefault="00722E12" w:rsidP="00722E12">
      <w:pPr>
        <w:ind w:left="4956" w:firstLine="708"/>
        <w:rPr>
          <w:sz w:val="28"/>
          <w:lang w:val="ru-RU"/>
        </w:rPr>
      </w:pPr>
      <w:r>
        <w:rPr>
          <w:sz w:val="28"/>
          <w:lang w:val="ru-RU"/>
        </w:rPr>
        <w:lastRenderedPageBreak/>
        <w:t>ПРОЕКТ РІШЕННЯ</w:t>
      </w:r>
    </w:p>
    <w:p w14:paraId="374E45CA" w14:textId="77777777" w:rsidR="00722E12" w:rsidRPr="007448D6" w:rsidRDefault="00722E12" w:rsidP="00722E12">
      <w:pPr>
        <w:tabs>
          <w:tab w:val="left" w:pos="4120"/>
        </w:tabs>
        <w:jc w:val="center"/>
      </w:pPr>
      <w:r w:rsidRPr="007448D6">
        <w:object w:dxaOrig="886" w:dyaOrig="1137" w14:anchorId="682694DB">
          <v:shape id="_x0000_i1028" type="#_x0000_t75" style="width:33.8pt;height:43.2pt" o:ole="" filled="t">
            <v:fill color2="black"/>
            <v:imagedata r:id="rId9" o:title=""/>
          </v:shape>
          <o:OLEObject Type="Embed" ProgID="Word.Picture.8" ShapeID="_x0000_i1028" DrawAspect="Content" ObjectID="_1695471585" r:id="rId14"/>
        </w:object>
      </w:r>
    </w:p>
    <w:p w14:paraId="50D831DF" w14:textId="77777777" w:rsidR="00722E12" w:rsidRPr="007448D6" w:rsidRDefault="00722E12" w:rsidP="00722E12">
      <w:pPr>
        <w:ind w:hanging="13"/>
        <w:jc w:val="center"/>
        <w:rPr>
          <w:b/>
          <w:sz w:val="28"/>
          <w:szCs w:val="28"/>
        </w:rPr>
      </w:pPr>
      <w:r w:rsidRPr="007448D6">
        <w:rPr>
          <w:b/>
          <w:sz w:val="28"/>
          <w:szCs w:val="28"/>
        </w:rPr>
        <w:t>УКРАЇНА</w:t>
      </w:r>
    </w:p>
    <w:p w14:paraId="10FE0989" w14:textId="77777777" w:rsidR="00722E12" w:rsidRPr="007448D6" w:rsidRDefault="00722E12" w:rsidP="00722E12">
      <w:pPr>
        <w:jc w:val="center"/>
        <w:rPr>
          <w:b/>
          <w:sz w:val="28"/>
          <w:szCs w:val="28"/>
        </w:rPr>
      </w:pPr>
      <w:r w:rsidRPr="007448D6">
        <w:rPr>
          <w:b/>
          <w:sz w:val="28"/>
          <w:szCs w:val="28"/>
        </w:rPr>
        <w:t>СІВЕРСЬКА  МІСЬКА  РАДА</w:t>
      </w:r>
    </w:p>
    <w:p w14:paraId="7CC09838" w14:textId="77777777" w:rsidR="00722E12" w:rsidRPr="007448D6" w:rsidRDefault="00722E12" w:rsidP="00722E12">
      <w:pPr>
        <w:jc w:val="center"/>
        <w:rPr>
          <w:b/>
          <w:sz w:val="28"/>
          <w:szCs w:val="28"/>
        </w:rPr>
      </w:pPr>
      <w:r w:rsidRPr="007448D6">
        <w:rPr>
          <w:b/>
          <w:sz w:val="28"/>
          <w:szCs w:val="28"/>
        </w:rPr>
        <w:t>БАХМУТСЬКОГО  РАЙОНУ  ДОНЕЦЬКОЇ ОБЛАСТІ</w:t>
      </w:r>
    </w:p>
    <w:p w14:paraId="039C992E" w14:textId="77777777" w:rsidR="00722E12" w:rsidRPr="007448D6" w:rsidRDefault="00722E12" w:rsidP="00722E12">
      <w:pPr>
        <w:jc w:val="center"/>
        <w:rPr>
          <w:b/>
          <w:sz w:val="28"/>
          <w:szCs w:val="28"/>
        </w:rPr>
      </w:pPr>
    </w:p>
    <w:p w14:paraId="29AD1E81" w14:textId="77777777" w:rsidR="00722E12" w:rsidRPr="007448D6" w:rsidRDefault="00722E12" w:rsidP="00722E12">
      <w:pPr>
        <w:jc w:val="center"/>
        <w:rPr>
          <w:b/>
          <w:i/>
          <w:sz w:val="28"/>
          <w:szCs w:val="28"/>
        </w:rPr>
      </w:pPr>
      <w:r w:rsidRPr="007448D6">
        <w:rPr>
          <w:b/>
          <w:sz w:val="28"/>
          <w:szCs w:val="28"/>
        </w:rPr>
        <w:t>Р І Ш Е Н Н Я</w:t>
      </w:r>
    </w:p>
    <w:p w14:paraId="7177F574" w14:textId="77777777" w:rsidR="00722E12" w:rsidRPr="007448D6" w:rsidRDefault="00722E12" w:rsidP="00722E1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722E12" w:rsidRPr="007448D6" w14:paraId="06793AAD" w14:textId="77777777" w:rsidTr="00722E12">
        <w:trPr>
          <w:jc w:val="center"/>
        </w:trPr>
        <w:tc>
          <w:tcPr>
            <w:tcW w:w="3095" w:type="dxa"/>
          </w:tcPr>
          <w:p w14:paraId="221064FE" w14:textId="77777777" w:rsidR="00722E12" w:rsidRPr="007448D6" w:rsidRDefault="00722E12" w:rsidP="00722E12">
            <w:pPr>
              <w:widowControl w:val="0"/>
              <w:tabs>
                <w:tab w:val="left" w:pos="4680"/>
                <w:tab w:val="left" w:pos="6804"/>
              </w:tabs>
              <w:suppressAutoHyphens/>
              <w:jc w:val="center"/>
              <w:rPr>
                <w:kern w:val="2"/>
                <w:sz w:val="28"/>
                <w:szCs w:val="28"/>
                <w:lang w:eastAsia="ar-SA"/>
              </w:rPr>
            </w:pPr>
            <w:r w:rsidRPr="007448D6">
              <w:rPr>
                <w:kern w:val="2"/>
                <w:sz w:val="28"/>
                <w:szCs w:val="28"/>
                <w:lang w:eastAsia="ar-SA"/>
              </w:rPr>
              <w:t>__________________</w:t>
            </w:r>
          </w:p>
        </w:tc>
        <w:tc>
          <w:tcPr>
            <w:tcW w:w="3096" w:type="dxa"/>
          </w:tcPr>
          <w:p w14:paraId="69FF35DE" w14:textId="77777777" w:rsidR="00722E12" w:rsidRPr="007448D6" w:rsidRDefault="00722E12" w:rsidP="00722E12">
            <w:pPr>
              <w:widowControl w:val="0"/>
              <w:tabs>
                <w:tab w:val="left" w:pos="4680"/>
                <w:tab w:val="left" w:pos="6804"/>
              </w:tabs>
              <w:suppressAutoHyphens/>
              <w:jc w:val="center"/>
              <w:rPr>
                <w:kern w:val="2"/>
                <w:sz w:val="28"/>
                <w:szCs w:val="28"/>
                <w:lang w:eastAsia="ar-SA"/>
              </w:rPr>
            </w:pPr>
            <w:r w:rsidRPr="007448D6">
              <w:rPr>
                <w:kern w:val="2"/>
                <w:sz w:val="28"/>
                <w:szCs w:val="28"/>
                <w:lang w:eastAsia="ar-SA"/>
              </w:rPr>
              <w:t>Сіверськ</w:t>
            </w:r>
          </w:p>
        </w:tc>
        <w:tc>
          <w:tcPr>
            <w:tcW w:w="3096" w:type="dxa"/>
          </w:tcPr>
          <w:p w14:paraId="7EC27E6E" w14:textId="77777777" w:rsidR="00722E12" w:rsidRPr="007448D6" w:rsidRDefault="00722E12" w:rsidP="00722E12">
            <w:pPr>
              <w:widowControl w:val="0"/>
              <w:tabs>
                <w:tab w:val="left" w:pos="4680"/>
                <w:tab w:val="left" w:pos="6804"/>
              </w:tabs>
              <w:suppressAutoHyphens/>
              <w:jc w:val="center"/>
              <w:rPr>
                <w:kern w:val="2"/>
                <w:sz w:val="28"/>
                <w:szCs w:val="28"/>
                <w:lang w:eastAsia="ar-SA"/>
              </w:rPr>
            </w:pPr>
            <w:r w:rsidRPr="007448D6">
              <w:rPr>
                <w:kern w:val="2"/>
                <w:sz w:val="28"/>
                <w:szCs w:val="28"/>
                <w:lang w:eastAsia="ar-SA"/>
              </w:rPr>
              <w:t>______________</w:t>
            </w:r>
          </w:p>
        </w:tc>
      </w:tr>
    </w:tbl>
    <w:p w14:paraId="0CBA04A9" w14:textId="77777777" w:rsidR="00722E12" w:rsidRPr="0024136D" w:rsidRDefault="00722E12" w:rsidP="00722E12">
      <w:pPr>
        <w:jc w:val="both"/>
        <w:rPr>
          <w:bCs/>
          <w:sz w:val="28"/>
          <w:szCs w:val="26"/>
        </w:rPr>
      </w:pPr>
      <w:r w:rsidRPr="0024136D">
        <w:rPr>
          <w:sz w:val="28"/>
          <w:szCs w:val="26"/>
        </w:rPr>
        <w:t xml:space="preserve">Про затвердження Програми </w:t>
      </w:r>
      <w:r w:rsidRPr="0024136D">
        <w:rPr>
          <w:bCs/>
          <w:sz w:val="28"/>
          <w:szCs w:val="26"/>
        </w:rPr>
        <w:t xml:space="preserve">розвитку </w:t>
      </w:r>
    </w:p>
    <w:p w14:paraId="0BDA558E" w14:textId="46A90575" w:rsidR="0024136D" w:rsidRPr="0024136D" w:rsidRDefault="0024136D" w:rsidP="00722E12">
      <w:pPr>
        <w:jc w:val="both"/>
        <w:rPr>
          <w:sz w:val="28"/>
          <w:szCs w:val="26"/>
        </w:rPr>
      </w:pPr>
      <w:r w:rsidRPr="0024136D">
        <w:rPr>
          <w:sz w:val="28"/>
          <w:szCs w:val="26"/>
        </w:rPr>
        <w:t xml:space="preserve">освіти на території Сіверської міської </w:t>
      </w:r>
    </w:p>
    <w:p w14:paraId="66227236" w14:textId="60095BBA" w:rsidR="00722E12" w:rsidRPr="0024136D" w:rsidRDefault="0024136D" w:rsidP="00722E12">
      <w:pPr>
        <w:jc w:val="both"/>
        <w:rPr>
          <w:sz w:val="28"/>
          <w:szCs w:val="26"/>
        </w:rPr>
      </w:pPr>
      <w:r w:rsidRPr="0024136D">
        <w:rPr>
          <w:sz w:val="28"/>
          <w:szCs w:val="26"/>
        </w:rPr>
        <w:t xml:space="preserve">територіальної громади </w:t>
      </w:r>
      <w:r w:rsidR="00722E12" w:rsidRPr="0024136D">
        <w:rPr>
          <w:sz w:val="28"/>
          <w:szCs w:val="26"/>
        </w:rPr>
        <w:t>на 2021</w:t>
      </w:r>
      <w:r w:rsidRPr="0024136D">
        <w:rPr>
          <w:sz w:val="28"/>
          <w:szCs w:val="26"/>
        </w:rPr>
        <w:t>-2027</w:t>
      </w:r>
      <w:r w:rsidR="00722E12" w:rsidRPr="0024136D">
        <w:rPr>
          <w:sz w:val="28"/>
          <w:szCs w:val="26"/>
        </w:rPr>
        <w:t xml:space="preserve"> роки</w:t>
      </w:r>
    </w:p>
    <w:p w14:paraId="6AB1C828" w14:textId="18C8CCA8" w:rsidR="0024136D" w:rsidRPr="0024136D" w:rsidRDefault="009543EB" w:rsidP="0024136D">
      <w:pPr>
        <w:spacing w:before="100" w:beforeAutospacing="1" w:after="100" w:afterAutospacing="1"/>
        <w:ind w:firstLine="708"/>
        <w:jc w:val="both"/>
        <w:outlineLvl w:val="1"/>
        <w:rPr>
          <w:rFonts w:ascii="Helvetica" w:hAnsi="Helvetica" w:cs="Helvetica"/>
          <w:color w:val="000000"/>
          <w:sz w:val="24"/>
          <w:szCs w:val="24"/>
        </w:rPr>
      </w:pPr>
      <w:r w:rsidRPr="009543EB">
        <w:rPr>
          <w:color w:val="000000"/>
          <w:sz w:val="28"/>
          <w:szCs w:val="24"/>
        </w:rPr>
        <w:t>З</w:t>
      </w:r>
      <w:r w:rsidR="0024136D" w:rsidRPr="0024136D">
        <w:rPr>
          <w:color w:val="000000"/>
          <w:sz w:val="28"/>
          <w:szCs w:val="24"/>
        </w:rPr>
        <w:t xml:space="preserve"> метою створення необхідних умов для задоволення якісних потреб населення, інноваційного розвитку системи дошкільної, загальної середньої та позашкільної освіти, розглянувши клопотання начальника управління освіти Сіверської міської ради Зозулі С.В. (додається) про затвердження </w:t>
      </w:r>
      <w:r w:rsidR="0024136D" w:rsidRPr="0024136D">
        <w:rPr>
          <w:rFonts w:eastAsia="Calibri"/>
          <w:sz w:val="28"/>
          <w:szCs w:val="26"/>
        </w:rPr>
        <w:t xml:space="preserve">Програми розвитку освіти  на території в Сіверської міської територіальної громади на 2021-2027 роки, відповідно до Закону України «Про освіту», керуючись статтею 26 Закону України «Про місцеве самоврядування в Україні», </w:t>
      </w:r>
      <w:r w:rsidR="0024136D" w:rsidRPr="0024136D">
        <w:rPr>
          <w:color w:val="000000"/>
          <w:sz w:val="24"/>
          <w:szCs w:val="24"/>
        </w:rPr>
        <w:t xml:space="preserve"> </w:t>
      </w:r>
      <w:r w:rsidR="0024136D" w:rsidRPr="0024136D">
        <w:rPr>
          <w:color w:val="000000"/>
          <w:sz w:val="28"/>
          <w:szCs w:val="24"/>
        </w:rPr>
        <w:t>міська рада</w:t>
      </w:r>
    </w:p>
    <w:p w14:paraId="551D6EFA" w14:textId="77777777" w:rsidR="0024136D" w:rsidRDefault="0024136D" w:rsidP="00722E12">
      <w:pPr>
        <w:jc w:val="both"/>
        <w:rPr>
          <w:sz w:val="28"/>
          <w:szCs w:val="28"/>
        </w:rPr>
      </w:pPr>
    </w:p>
    <w:p w14:paraId="3E4D3FCB" w14:textId="1819AAFA" w:rsidR="00722E12" w:rsidRPr="007448D6" w:rsidRDefault="00722E12" w:rsidP="00722E12">
      <w:pPr>
        <w:jc w:val="both"/>
        <w:rPr>
          <w:sz w:val="28"/>
          <w:szCs w:val="28"/>
        </w:rPr>
      </w:pPr>
      <w:r w:rsidRPr="007448D6">
        <w:rPr>
          <w:sz w:val="28"/>
          <w:szCs w:val="28"/>
        </w:rPr>
        <w:t>ВИРІШИ</w:t>
      </w:r>
      <w:r w:rsidR="0024136D" w:rsidRPr="0024136D">
        <w:rPr>
          <w:sz w:val="28"/>
          <w:szCs w:val="28"/>
        </w:rPr>
        <w:t>ЛА</w:t>
      </w:r>
      <w:r w:rsidRPr="007448D6">
        <w:rPr>
          <w:sz w:val="28"/>
          <w:szCs w:val="28"/>
        </w:rPr>
        <w:t>:</w:t>
      </w:r>
    </w:p>
    <w:p w14:paraId="349519C0" w14:textId="77777777" w:rsidR="00722E12" w:rsidRPr="007448D6" w:rsidRDefault="00722E12" w:rsidP="00722E12">
      <w:pPr>
        <w:jc w:val="both"/>
        <w:rPr>
          <w:sz w:val="28"/>
          <w:szCs w:val="28"/>
        </w:rPr>
      </w:pPr>
    </w:p>
    <w:p w14:paraId="02380358" w14:textId="676927A6" w:rsidR="0024136D" w:rsidRPr="009543EB" w:rsidRDefault="00722E12" w:rsidP="0024136D">
      <w:pPr>
        <w:ind w:firstLine="708"/>
        <w:jc w:val="both"/>
        <w:rPr>
          <w:rFonts w:eastAsia="Calibri"/>
          <w:sz w:val="28"/>
          <w:szCs w:val="26"/>
        </w:rPr>
      </w:pPr>
      <w:r w:rsidRPr="009543EB">
        <w:rPr>
          <w:sz w:val="28"/>
          <w:szCs w:val="28"/>
        </w:rPr>
        <w:t>1. Затвердити Програму</w:t>
      </w:r>
      <w:r w:rsidR="0024136D" w:rsidRPr="009543EB">
        <w:rPr>
          <w:rFonts w:eastAsia="Calibri"/>
          <w:sz w:val="28"/>
          <w:szCs w:val="26"/>
        </w:rPr>
        <w:t xml:space="preserve"> розвитку освіти  на території в Сіверської міської територіальної громади на 2021-2027 роки (далі – Програма) (додається).</w:t>
      </w:r>
    </w:p>
    <w:p w14:paraId="23FACBCC" w14:textId="77777777" w:rsidR="0024136D" w:rsidRPr="009543EB" w:rsidRDefault="0024136D" w:rsidP="0024136D">
      <w:pPr>
        <w:ind w:firstLine="708"/>
        <w:jc w:val="both"/>
        <w:rPr>
          <w:sz w:val="28"/>
          <w:szCs w:val="28"/>
        </w:rPr>
      </w:pPr>
    </w:p>
    <w:p w14:paraId="4D6B69D9" w14:textId="266CB70B" w:rsidR="0024136D" w:rsidRPr="009543EB" w:rsidRDefault="009543EB" w:rsidP="0024136D">
      <w:pPr>
        <w:ind w:firstLine="708"/>
        <w:jc w:val="both"/>
        <w:rPr>
          <w:sz w:val="28"/>
          <w:szCs w:val="28"/>
        </w:rPr>
      </w:pPr>
      <w:r w:rsidRPr="009543EB">
        <w:rPr>
          <w:sz w:val="28"/>
          <w:szCs w:val="28"/>
        </w:rPr>
        <w:t xml:space="preserve">2. Управлінню освіти Сіверської </w:t>
      </w:r>
      <w:r w:rsidRPr="009543EB">
        <w:rPr>
          <w:color w:val="000000"/>
          <w:sz w:val="28"/>
          <w:szCs w:val="28"/>
        </w:rPr>
        <w:t>міської ради (Зозуля</w:t>
      </w:r>
      <w:r w:rsidR="0024136D" w:rsidRPr="0024136D">
        <w:rPr>
          <w:color w:val="000000"/>
          <w:sz w:val="28"/>
          <w:szCs w:val="28"/>
        </w:rPr>
        <w:t>) звітувати про результати виконання Програми на засіданнях сесії міської ради щорічно у грудні.</w:t>
      </w:r>
    </w:p>
    <w:p w14:paraId="1F51E5A3" w14:textId="77777777" w:rsidR="0024136D" w:rsidRDefault="0024136D" w:rsidP="0024136D">
      <w:pPr>
        <w:ind w:firstLine="708"/>
        <w:jc w:val="both"/>
        <w:rPr>
          <w:sz w:val="28"/>
          <w:szCs w:val="28"/>
        </w:rPr>
      </w:pPr>
    </w:p>
    <w:p w14:paraId="0A1B2A1D" w14:textId="0E9AB9B5" w:rsidR="009543EB" w:rsidRDefault="009543EB" w:rsidP="009543EB">
      <w:pPr>
        <w:shd w:val="clear" w:color="auto" w:fill="FFFFFF"/>
        <w:spacing w:after="300"/>
        <w:ind w:firstLine="708"/>
        <w:jc w:val="both"/>
        <w:rPr>
          <w:color w:val="000000"/>
          <w:sz w:val="28"/>
          <w:szCs w:val="28"/>
        </w:rPr>
      </w:pPr>
      <w:r w:rsidRPr="009543EB">
        <w:rPr>
          <w:sz w:val="28"/>
          <w:szCs w:val="28"/>
        </w:rPr>
        <w:t>3. Фінансовому управл</w:t>
      </w:r>
      <w:r>
        <w:rPr>
          <w:sz w:val="28"/>
          <w:szCs w:val="28"/>
        </w:rPr>
        <w:t>інню Сіверської міської ради (Рє</w:t>
      </w:r>
      <w:r w:rsidRPr="009543EB">
        <w:rPr>
          <w:sz w:val="28"/>
          <w:szCs w:val="28"/>
        </w:rPr>
        <w:t xml:space="preserve">знікова) </w:t>
      </w:r>
      <w:r w:rsidRPr="0024136D">
        <w:rPr>
          <w:color w:val="000000"/>
          <w:sz w:val="28"/>
          <w:szCs w:val="28"/>
        </w:rPr>
        <w:t xml:space="preserve">передбачати кошти на фінансування заходів Програми при формуванні проектів бюджету </w:t>
      </w:r>
      <w:r w:rsidRPr="009543EB">
        <w:rPr>
          <w:color w:val="000000"/>
          <w:sz w:val="28"/>
          <w:szCs w:val="28"/>
        </w:rPr>
        <w:t xml:space="preserve">Сіверської </w:t>
      </w:r>
      <w:r w:rsidRPr="0024136D">
        <w:rPr>
          <w:color w:val="000000"/>
          <w:sz w:val="28"/>
          <w:szCs w:val="28"/>
        </w:rPr>
        <w:t xml:space="preserve"> міської територіальної громади.</w:t>
      </w:r>
    </w:p>
    <w:p w14:paraId="6D387733" w14:textId="3542F72D" w:rsidR="009543EB" w:rsidRPr="0024136D" w:rsidRDefault="009543EB" w:rsidP="009543EB">
      <w:pPr>
        <w:shd w:val="clear" w:color="auto" w:fill="FFFFFF"/>
        <w:spacing w:after="300"/>
        <w:ind w:firstLine="708"/>
        <w:jc w:val="both"/>
        <w:rPr>
          <w:color w:val="000000"/>
          <w:sz w:val="28"/>
          <w:szCs w:val="28"/>
        </w:rPr>
      </w:pPr>
      <w:r w:rsidRPr="009543EB">
        <w:rPr>
          <w:color w:val="000000"/>
          <w:sz w:val="28"/>
          <w:szCs w:val="28"/>
        </w:rPr>
        <w:t xml:space="preserve">4. </w:t>
      </w:r>
      <w:r w:rsidRPr="0024136D">
        <w:rPr>
          <w:color w:val="000000"/>
          <w:sz w:val="28"/>
          <w:szCs w:val="28"/>
        </w:rPr>
        <w:t xml:space="preserve">Координацію роботи щодо виконання даного рішення покласти на заступника міського голови з питань діяльності виконавчих органів ради </w:t>
      </w:r>
      <w:r w:rsidRPr="009543EB">
        <w:rPr>
          <w:color w:val="000000"/>
          <w:sz w:val="28"/>
          <w:szCs w:val="28"/>
        </w:rPr>
        <w:t>Грека Віктора Васильовича</w:t>
      </w:r>
      <w:r w:rsidRPr="0024136D">
        <w:rPr>
          <w:color w:val="000000"/>
          <w:sz w:val="28"/>
          <w:szCs w:val="28"/>
        </w:rPr>
        <w:t>.</w:t>
      </w:r>
    </w:p>
    <w:p w14:paraId="421CF066" w14:textId="1755D734" w:rsidR="00722E12" w:rsidRPr="00B82E72" w:rsidRDefault="009543EB" w:rsidP="00722E12">
      <w:pPr>
        <w:shd w:val="clear" w:color="auto" w:fill="FFFFFF"/>
        <w:ind w:firstLine="708"/>
        <w:jc w:val="both"/>
        <w:textAlignment w:val="baseline"/>
        <w:rPr>
          <w:color w:val="3A3A3A"/>
          <w:sz w:val="28"/>
          <w:szCs w:val="28"/>
        </w:rPr>
      </w:pPr>
      <w:r>
        <w:rPr>
          <w:color w:val="000000"/>
          <w:sz w:val="28"/>
          <w:szCs w:val="28"/>
          <w:bdr w:val="none" w:sz="0" w:space="0" w:color="auto" w:frame="1"/>
          <w:lang w:val="ru-RU"/>
        </w:rPr>
        <w:t>5</w:t>
      </w:r>
      <w:r w:rsidR="00722E12">
        <w:rPr>
          <w:color w:val="000000"/>
          <w:sz w:val="28"/>
          <w:szCs w:val="28"/>
          <w:bdr w:val="none" w:sz="0" w:space="0" w:color="auto" w:frame="1"/>
          <w:lang w:val="ru-RU"/>
        </w:rPr>
        <w:t xml:space="preserve">. </w:t>
      </w:r>
      <w:r w:rsidR="00722E12" w:rsidRPr="00B82E72">
        <w:rPr>
          <w:color w:val="000000"/>
          <w:sz w:val="28"/>
          <w:szCs w:val="28"/>
          <w:bdr w:val="none" w:sz="0" w:space="0" w:color="auto" w:frame="1"/>
        </w:rPr>
        <w:t>Контроль за виконанням цього рішення покласти на постійну комісію з питань соціально-правової політики та депутатської діяльності (Бабенко).</w:t>
      </w:r>
    </w:p>
    <w:p w14:paraId="6A601202" w14:textId="77777777" w:rsidR="009543EB" w:rsidRDefault="009543EB" w:rsidP="00722E12">
      <w:pPr>
        <w:rPr>
          <w:color w:val="000000"/>
          <w:sz w:val="28"/>
          <w:szCs w:val="28"/>
        </w:rPr>
      </w:pPr>
    </w:p>
    <w:p w14:paraId="74930CEF" w14:textId="77777777" w:rsidR="00722E12" w:rsidRDefault="00722E12" w:rsidP="00722E12">
      <w:pPr>
        <w:rPr>
          <w:color w:val="000000"/>
          <w:sz w:val="28"/>
          <w:szCs w:val="28"/>
        </w:rPr>
      </w:pPr>
      <w:r w:rsidRPr="007448D6">
        <w:rPr>
          <w:color w:val="000000"/>
          <w:sz w:val="28"/>
          <w:szCs w:val="28"/>
        </w:rPr>
        <w:t xml:space="preserve">Міський голова                                                           </w:t>
      </w:r>
      <w:r>
        <w:rPr>
          <w:color w:val="000000"/>
          <w:sz w:val="28"/>
          <w:szCs w:val="28"/>
          <w:lang w:val="ru-RU"/>
        </w:rPr>
        <w:t xml:space="preserve">              </w:t>
      </w:r>
      <w:r w:rsidRPr="007448D6">
        <w:rPr>
          <w:color w:val="000000"/>
          <w:sz w:val="28"/>
          <w:szCs w:val="28"/>
        </w:rPr>
        <w:t>Андрій ЧЕРНЯЄВ</w:t>
      </w:r>
    </w:p>
    <w:p w14:paraId="49CEF2DA" w14:textId="77777777" w:rsidR="00766284" w:rsidRPr="004F3DD7" w:rsidRDefault="00766284" w:rsidP="00766284">
      <w:pPr>
        <w:ind w:left="5954"/>
        <w:rPr>
          <w:b/>
          <w:sz w:val="32"/>
          <w:szCs w:val="32"/>
        </w:rPr>
      </w:pPr>
      <w:r w:rsidRPr="004F3DD7">
        <w:rPr>
          <w:b/>
          <w:sz w:val="32"/>
          <w:szCs w:val="32"/>
        </w:rPr>
        <w:lastRenderedPageBreak/>
        <w:t>ЗАТВЕРДЖЕНО</w:t>
      </w:r>
    </w:p>
    <w:p w14:paraId="2347728F" w14:textId="77777777" w:rsidR="00766284" w:rsidRPr="004F3DD7" w:rsidRDefault="00766284" w:rsidP="00766284">
      <w:pPr>
        <w:ind w:left="5954"/>
        <w:rPr>
          <w:sz w:val="32"/>
          <w:szCs w:val="32"/>
        </w:rPr>
      </w:pPr>
      <w:r w:rsidRPr="004F3DD7">
        <w:rPr>
          <w:sz w:val="32"/>
          <w:szCs w:val="32"/>
        </w:rPr>
        <w:t xml:space="preserve">Рішенням сесії        </w:t>
      </w:r>
    </w:p>
    <w:p w14:paraId="070297DE" w14:textId="77777777" w:rsidR="00766284" w:rsidRPr="004F3DD7" w:rsidRDefault="00766284" w:rsidP="00766284">
      <w:pPr>
        <w:ind w:left="5954"/>
        <w:rPr>
          <w:sz w:val="32"/>
          <w:szCs w:val="32"/>
        </w:rPr>
      </w:pPr>
      <w:r w:rsidRPr="004F3DD7">
        <w:rPr>
          <w:sz w:val="32"/>
          <w:szCs w:val="32"/>
        </w:rPr>
        <w:t>Сіверської міської ради</w:t>
      </w:r>
    </w:p>
    <w:p w14:paraId="0988D0CE" w14:textId="77777777" w:rsidR="00766284" w:rsidRPr="004F3DD7" w:rsidRDefault="00766284" w:rsidP="00766284">
      <w:pPr>
        <w:ind w:left="5954"/>
        <w:rPr>
          <w:b/>
          <w:sz w:val="32"/>
          <w:szCs w:val="32"/>
        </w:rPr>
      </w:pPr>
      <w:r w:rsidRPr="004F3DD7">
        <w:rPr>
          <w:sz w:val="32"/>
          <w:szCs w:val="32"/>
        </w:rPr>
        <w:t xml:space="preserve">_____________ </w:t>
      </w:r>
    </w:p>
    <w:p w14:paraId="60BF284E" w14:textId="77777777" w:rsidR="00766284" w:rsidRPr="004F3DD7" w:rsidRDefault="00766284" w:rsidP="00766284">
      <w:pPr>
        <w:rPr>
          <w:sz w:val="32"/>
          <w:szCs w:val="32"/>
        </w:rPr>
      </w:pPr>
    </w:p>
    <w:p w14:paraId="207A1E64" w14:textId="77777777" w:rsidR="00766284" w:rsidRPr="004F3DD7" w:rsidRDefault="00766284" w:rsidP="00766284">
      <w:pPr>
        <w:rPr>
          <w:sz w:val="32"/>
          <w:szCs w:val="32"/>
        </w:rPr>
      </w:pPr>
    </w:p>
    <w:p w14:paraId="07ECA4F1" w14:textId="77777777" w:rsidR="00766284" w:rsidRPr="004F3DD7" w:rsidRDefault="00766284" w:rsidP="00766284">
      <w:pPr>
        <w:rPr>
          <w:sz w:val="32"/>
          <w:szCs w:val="32"/>
        </w:rPr>
      </w:pPr>
    </w:p>
    <w:p w14:paraId="1C807763" w14:textId="77777777" w:rsidR="00766284" w:rsidRPr="004F3DD7" w:rsidRDefault="00766284" w:rsidP="00766284">
      <w:pPr>
        <w:rPr>
          <w:sz w:val="32"/>
          <w:szCs w:val="32"/>
        </w:rPr>
      </w:pPr>
    </w:p>
    <w:p w14:paraId="0770CF89" w14:textId="77777777" w:rsidR="00766284" w:rsidRPr="004F3DD7" w:rsidRDefault="00766284" w:rsidP="00766284">
      <w:pPr>
        <w:rPr>
          <w:sz w:val="32"/>
          <w:szCs w:val="32"/>
        </w:rPr>
      </w:pPr>
    </w:p>
    <w:p w14:paraId="0DD66196" w14:textId="77777777" w:rsidR="00766284" w:rsidRPr="004F3DD7" w:rsidRDefault="00766284" w:rsidP="00766284">
      <w:pPr>
        <w:rPr>
          <w:sz w:val="32"/>
          <w:szCs w:val="32"/>
        </w:rPr>
      </w:pPr>
    </w:p>
    <w:p w14:paraId="746A6E69" w14:textId="77777777" w:rsidR="00766284" w:rsidRPr="004F3DD7" w:rsidRDefault="00766284" w:rsidP="00766284">
      <w:pPr>
        <w:rPr>
          <w:sz w:val="32"/>
          <w:szCs w:val="32"/>
        </w:rPr>
      </w:pPr>
    </w:p>
    <w:p w14:paraId="321AB7D1" w14:textId="77777777" w:rsidR="00766284" w:rsidRPr="004F3DD7" w:rsidRDefault="00766284" w:rsidP="00766284">
      <w:pPr>
        <w:rPr>
          <w:sz w:val="32"/>
          <w:szCs w:val="32"/>
        </w:rPr>
      </w:pPr>
    </w:p>
    <w:p w14:paraId="460AA890" w14:textId="77777777" w:rsidR="00766284" w:rsidRPr="004F3DD7" w:rsidRDefault="00766284" w:rsidP="00766284">
      <w:pPr>
        <w:spacing w:line="360" w:lineRule="auto"/>
        <w:jc w:val="center"/>
        <w:rPr>
          <w:b/>
          <w:sz w:val="36"/>
          <w:szCs w:val="32"/>
        </w:rPr>
      </w:pPr>
      <w:r w:rsidRPr="004F3DD7">
        <w:rPr>
          <w:b/>
          <w:sz w:val="40"/>
          <w:szCs w:val="32"/>
        </w:rPr>
        <w:t>ПРОГРАМА РОЗВИТКУ ОСВІТИ</w:t>
      </w:r>
    </w:p>
    <w:p w14:paraId="21F17BC6" w14:textId="77777777" w:rsidR="00766284" w:rsidRPr="004F3DD7" w:rsidRDefault="00766284" w:rsidP="00766284">
      <w:pPr>
        <w:spacing w:line="360" w:lineRule="auto"/>
        <w:jc w:val="center"/>
        <w:rPr>
          <w:b/>
          <w:sz w:val="32"/>
          <w:szCs w:val="32"/>
        </w:rPr>
      </w:pPr>
      <w:r w:rsidRPr="004F3DD7">
        <w:rPr>
          <w:b/>
          <w:sz w:val="32"/>
          <w:szCs w:val="32"/>
        </w:rPr>
        <w:t xml:space="preserve">НА ТЕРИТОРІЇ СІВЕРСЬКОЇ МІСЬКОЇ </w:t>
      </w:r>
    </w:p>
    <w:p w14:paraId="48261E24" w14:textId="77777777" w:rsidR="00766284" w:rsidRPr="004F3DD7" w:rsidRDefault="00766284" w:rsidP="00766284">
      <w:pPr>
        <w:spacing w:line="360" w:lineRule="auto"/>
        <w:jc w:val="center"/>
        <w:rPr>
          <w:b/>
          <w:sz w:val="32"/>
          <w:szCs w:val="32"/>
        </w:rPr>
      </w:pPr>
      <w:r w:rsidRPr="004F3DD7">
        <w:rPr>
          <w:b/>
          <w:sz w:val="32"/>
          <w:szCs w:val="32"/>
        </w:rPr>
        <w:t xml:space="preserve">ТЕРИТОРІАЛЬНОЇ ГРОМАДИ </w:t>
      </w:r>
    </w:p>
    <w:p w14:paraId="795F224B" w14:textId="77777777" w:rsidR="00766284" w:rsidRPr="004F3DD7" w:rsidRDefault="00766284" w:rsidP="00766284">
      <w:pPr>
        <w:spacing w:line="360" w:lineRule="auto"/>
        <w:jc w:val="center"/>
        <w:rPr>
          <w:b/>
          <w:sz w:val="32"/>
          <w:szCs w:val="32"/>
        </w:rPr>
      </w:pPr>
      <w:r w:rsidRPr="004F3DD7">
        <w:rPr>
          <w:b/>
          <w:sz w:val="32"/>
          <w:szCs w:val="32"/>
        </w:rPr>
        <w:t>НА 2021-2027 РОКИ</w:t>
      </w:r>
    </w:p>
    <w:p w14:paraId="51B38192" w14:textId="77777777" w:rsidR="00766284" w:rsidRPr="004F3DD7" w:rsidRDefault="00766284" w:rsidP="00766284">
      <w:pPr>
        <w:rPr>
          <w:sz w:val="32"/>
          <w:szCs w:val="32"/>
        </w:rPr>
      </w:pPr>
    </w:p>
    <w:p w14:paraId="6E7E8E49" w14:textId="77777777" w:rsidR="00766284" w:rsidRPr="004F3DD7" w:rsidRDefault="00766284" w:rsidP="00766284">
      <w:pPr>
        <w:rPr>
          <w:sz w:val="32"/>
          <w:szCs w:val="32"/>
        </w:rPr>
      </w:pPr>
    </w:p>
    <w:p w14:paraId="082574F8" w14:textId="77777777" w:rsidR="00766284" w:rsidRPr="004F3DD7" w:rsidRDefault="00766284" w:rsidP="00766284">
      <w:pPr>
        <w:rPr>
          <w:sz w:val="32"/>
          <w:szCs w:val="32"/>
        </w:rPr>
      </w:pPr>
    </w:p>
    <w:p w14:paraId="2004F7AE" w14:textId="77777777" w:rsidR="00766284" w:rsidRPr="004F3DD7" w:rsidRDefault="00766284" w:rsidP="00766284">
      <w:pPr>
        <w:rPr>
          <w:sz w:val="32"/>
          <w:szCs w:val="32"/>
        </w:rPr>
      </w:pPr>
    </w:p>
    <w:p w14:paraId="799EA0C7" w14:textId="77777777" w:rsidR="00766284" w:rsidRPr="004F3DD7" w:rsidRDefault="00766284" w:rsidP="00766284">
      <w:pPr>
        <w:rPr>
          <w:sz w:val="32"/>
          <w:szCs w:val="32"/>
        </w:rPr>
      </w:pPr>
    </w:p>
    <w:p w14:paraId="558AF8F0" w14:textId="77777777" w:rsidR="00766284" w:rsidRPr="004F3DD7" w:rsidRDefault="00766284" w:rsidP="00766284">
      <w:pPr>
        <w:rPr>
          <w:sz w:val="32"/>
          <w:szCs w:val="32"/>
        </w:rPr>
      </w:pPr>
    </w:p>
    <w:p w14:paraId="4F7CF8C3" w14:textId="77777777" w:rsidR="00766284" w:rsidRPr="004F3DD7" w:rsidRDefault="00766284" w:rsidP="00766284">
      <w:pPr>
        <w:rPr>
          <w:sz w:val="32"/>
          <w:szCs w:val="32"/>
        </w:rPr>
      </w:pPr>
    </w:p>
    <w:p w14:paraId="0860280F" w14:textId="77777777" w:rsidR="00766284" w:rsidRPr="004F3DD7" w:rsidRDefault="00766284" w:rsidP="00766284">
      <w:pPr>
        <w:rPr>
          <w:sz w:val="32"/>
          <w:szCs w:val="32"/>
        </w:rPr>
      </w:pPr>
    </w:p>
    <w:p w14:paraId="6BED8B68" w14:textId="77777777" w:rsidR="00766284" w:rsidRPr="004F3DD7" w:rsidRDefault="00766284" w:rsidP="00766284">
      <w:pPr>
        <w:rPr>
          <w:sz w:val="32"/>
          <w:szCs w:val="32"/>
        </w:rPr>
      </w:pPr>
    </w:p>
    <w:p w14:paraId="130A0B52" w14:textId="77777777" w:rsidR="00766284" w:rsidRPr="004F3DD7" w:rsidRDefault="00766284" w:rsidP="00766284">
      <w:pPr>
        <w:rPr>
          <w:sz w:val="32"/>
          <w:szCs w:val="32"/>
        </w:rPr>
      </w:pPr>
    </w:p>
    <w:p w14:paraId="03610A0E" w14:textId="77777777" w:rsidR="00766284" w:rsidRPr="004F3DD7" w:rsidRDefault="00766284" w:rsidP="00766284">
      <w:pPr>
        <w:rPr>
          <w:sz w:val="32"/>
          <w:szCs w:val="32"/>
        </w:rPr>
      </w:pPr>
    </w:p>
    <w:p w14:paraId="3CCB7694" w14:textId="77777777" w:rsidR="00766284" w:rsidRPr="004F3DD7" w:rsidRDefault="00766284" w:rsidP="00766284">
      <w:pPr>
        <w:rPr>
          <w:sz w:val="32"/>
          <w:szCs w:val="32"/>
        </w:rPr>
      </w:pPr>
    </w:p>
    <w:p w14:paraId="6490EE25" w14:textId="77777777" w:rsidR="00766284" w:rsidRPr="004F3DD7" w:rsidRDefault="00766284" w:rsidP="00766284">
      <w:pPr>
        <w:rPr>
          <w:sz w:val="32"/>
          <w:szCs w:val="32"/>
        </w:rPr>
      </w:pPr>
    </w:p>
    <w:p w14:paraId="270CEE3D" w14:textId="77777777" w:rsidR="00766284" w:rsidRPr="004F3DD7" w:rsidRDefault="00766284" w:rsidP="00766284">
      <w:pPr>
        <w:rPr>
          <w:sz w:val="32"/>
          <w:szCs w:val="32"/>
        </w:rPr>
      </w:pPr>
    </w:p>
    <w:p w14:paraId="361C6A1C" w14:textId="77777777" w:rsidR="00766284" w:rsidRPr="004F3DD7" w:rsidRDefault="00766284" w:rsidP="00766284">
      <w:pPr>
        <w:jc w:val="center"/>
        <w:rPr>
          <w:sz w:val="32"/>
          <w:szCs w:val="32"/>
        </w:rPr>
      </w:pPr>
      <w:r w:rsidRPr="004F3DD7">
        <w:rPr>
          <w:sz w:val="32"/>
          <w:szCs w:val="32"/>
        </w:rPr>
        <w:t>м. Сіверськ</w:t>
      </w:r>
    </w:p>
    <w:p w14:paraId="7B1F86BD" w14:textId="77777777" w:rsidR="00766284" w:rsidRPr="004F3DD7" w:rsidRDefault="00766284" w:rsidP="00766284">
      <w:pPr>
        <w:jc w:val="center"/>
        <w:rPr>
          <w:sz w:val="32"/>
          <w:szCs w:val="32"/>
        </w:rPr>
      </w:pPr>
      <w:r w:rsidRPr="004F3DD7">
        <w:rPr>
          <w:sz w:val="32"/>
          <w:szCs w:val="32"/>
        </w:rPr>
        <w:t>2021</w:t>
      </w:r>
    </w:p>
    <w:p w14:paraId="0381074F" w14:textId="77777777" w:rsidR="00766284" w:rsidRPr="004F3DD7" w:rsidRDefault="00766284" w:rsidP="00766284">
      <w:pPr>
        <w:rPr>
          <w:b/>
          <w:sz w:val="28"/>
          <w:szCs w:val="32"/>
        </w:rPr>
      </w:pPr>
      <w:r w:rsidRPr="004F3DD7">
        <w:rPr>
          <w:sz w:val="32"/>
          <w:szCs w:val="32"/>
        </w:rPr>
        <w:br w:type="page"/>
      </w:r>
      <w:r w:rsidRPr="004F3DD7">
        <w:rPr>
          <w:b/>
          <w:sz w:val="28"/>
          <w:szCs w:val="28"/>
        </w:rPr>
        <w:lastRenderedPageBreak/>
        <w:tab/>
      </w:r>
      <w:r w:rsidRPr="004F3DD7">
        <w:rPr>
          <w:b/>
          <w:sz w:val="28"/>
          <w:szCs w:val="32"/>
        </w:rPr>
        <w:t>Зміст Програми розвитку освіти на території Сіверської міської</w:t>
      </w:r>
    </w:p>
    <w:p w14:paraId="080224EA" w14:textId="77777777" w:rsidR="00766284" w:rsidRPr="004F3DD7" w:rsidRDefault="00766284" w:rsidP="00766284">
      <w:pPr>
        <w:jc w:val="center"/>
        <w:rPr>
          <w:b/>
          <w:sz w:val="28"/>
          <w:szCs w:val="32"/>
        </w:rPr>
      </w:pPr>
      <w:r w:rsidRPr="004F3DD7">
        <w:rPr>
          <w:b/>
          <w:sz w:val="28"/>
          <w:szCs w:val="32"/>
        </w:rPr>
        <w:t>об’єднаної територіальної громади</w:t>
      </w:r>
    </w:p>
    <w:p w14:paraId="554ED5DC" w14:textId="77777777" w:rsidR="00766284" w:rsidRPr="004F3DD7" w:rsidRDefault="00766284" w:rsidP="00766284">
      <w:pPr>
        <w:jc w:val="center"/>
        <w:rPr>
          <w:b/>
          <w:sz w:val="28"/>
          <w:szCs w:val="32"/>
        </w:rPr>
      </w:pPr>
      <w:r w:rsidRPr="004F3DD7">
        <w:rPr>
          <w:b/>
          <w:sz w:val="28"/>
          <w:szCs w:val="32"/>
        </w:rPr>
        <w:t>на 2021– 2027 роки</w:t>
      </w:r>
    </w:p>
    <w:p w14:paraId="4C6F433F" w14:textId="77777777" w:rsidR="00766284" w:rsidRPr="004F3DD7" w:rsidRDefault="00766284" w:rsidP="00766284">
      <w:pPr>
        <w:rPr>
          <w:sz w:val="28"/>
          <w:szCs w:val="32"/>
        </w:rPr>
      </w:pPr>
    </w:p>
    <w:p w14:paraId="6373980F" w14:textId="77777777" w:rsidR="00766284" w:rsidRPr="004F3DD7" w:rsidRDefault="00766284" w:rsidP="00766284">
      <w:pPr>
        <w:tabs>
          <w:tab w:val="decimal" w:leader="dot" w:pos="9214"/>
        </w:tabs>
        <w:ind w:right="1270"/>
        <w:rPr>
          <w:sz w:val="28"/>
          <w:szCs w:val="32"/>
        </w:rPr>
      </w:pPr>
      <w:r w:rsidRPr="004F3DD7">
        <w:rPr>
          <w:sz w:val="28"/>
          <w:szCs w:val="32"/>
        </w:rPr>
        <w:t>Паспорт Програми розвитку освіти на території Сіверської міської об’єднаної територіальної громади на 2021 – 2027 роки</w:t>
      </w:r>
      <w:r w:rsidRPr="004F3DD7">
        <w:rPr>
          <w:sz w:val="28"/>
          <w:szCs w:val="32"/>
        </w:rPr>
        <w:tab/>
      </w:r>
      <w:r>
        <w:rPr>
          <w:sz w:val="28"/>
          <w:szCs w:val="32"/>
        </w:rPr>
        <w:tab/>
      </w:r>
      <w:r w:rsidRPr="004F3DD7">
        <w:rPr>
          <w:sz w:val="28"/>
          <w:szCs w:val="32"/>
        </w:rPr>
        <w:t>3</w:t>
      </w:r>
    </w:p>
    <w:p w14:paraId="649D5EEC" w14:textId="77777777" w:rsidR="00766284" w:rsidRPr="004F3DD7" w:rsidRDefault="00766284" w:rsidP="00766284">
      <w:pPr>
        <w:tabs>
          <w:tab w:val="decimal" w:leader="dot" w:pos="9214"/>
        </w:tabs>
        <w:ind w:right="1270"/>
        <w:rPr>
          <w:sz w:val="28"/>
          <w:szCs w:val="32"/>
        </w:rPr>
      </w:pPr>
      <w:r w:rsidRPr="004F3DD7">
        <w:rPr>
          <w:sz w:val="28"/>
          <w:szCs w:val="32"/>
        </w:rPr>
        <w:t>1. Визначення проблеми, на розв’язання якої спрямована Програма</w:t>
      </w:r>
      <w:r w:rsidRPr="004F3DD7">
        <w:rPr>
          <w:sz w:val="28"/>
          <w:szCs w:val="32"/>
        </w:rPr>
        <w:tab/>
      </w:r>
      <w:r w:rsidRPr="004F3DD7">
        <w:rPr>
          <w:sz w:val="28"/>
          <w:szCs w:val="32"/>
        </w:rPr>
        <w:tab/>
        <w:t>6</w:t>
      </w:r>
    </w:p>
    <w:p w14:paraId="044F7E05" w14:textId="77777777" w:rsidR="00766284" w:rsidRPr="004F3DD7" w:rsidRDefault="00766284" w:rsidP="00766284">
      <w:pPr>
        <w:tabs>
          <w:tab w:val="decimal" w:leader="dot" w:pos="9214"/>
        </w:tabs>
        <w:ind w:right="1270"/>
        <w:rPr>
          <w:sz w:val="28"/>
          <w:szCs w:val="32"/>
        </w:rPr>
      </w:pPr>
      <w:r w:rsidRPr="004F3DD7">
        <w:rPr>
          <w:sz w:val="28"/>
          <w:szCs w:val="32"/>
        </w:rPr>
        <w:t>2. Визначення мети Програми</w:t>
      </w:r>
      <w:r w:rsidRPr="004F3DD7">
        <w:rPr>
          <w:sz w:val="28"/>
          <w:szCs w:val="32"/>
        </w:rPr>
        <w:tab/>
      </w:r>
      <w:r w:rsidRPr="004F3DD7">
        <w:rPr>
          <w:sz w:val="28"/>
          <w:szCs w:val="32"/>
        </w:rPr>
        <w:tab/>
      </w:r>
      <w:r>
        <w:rPr>
          <w:sz w:val="28"/>
          <w:szCs w:val="32"/>
        </w:rPr>
        <w:t>7</w:t>
      </w:r>
    </w:p>
    <w:p w14:paraId="78A24A13" w14:textId="77777777" w:rsidR="00766284" w:rsidRPr="004F3DD7" w:rsidRDefault="00766284" w:rsidP="00766284">
      <w:pPr>
        <w:tabs>
          <w:tab w:val="decimal" w:leader="dot" w:pos="9214"/>
        </w:tabs>
        <w:ind w:right="1270"/>
        <w:rPr>
          <w:sz w:val="28"/>
          <w:szCs w:val="32"/>
        </w:rPr>
      </w:pPr>
      <w:r w:rsidRPr="004F3DD7">
        <w:rPr>
          <w:sz w:val="28"/>
          <w:szCs w:val="32"/>
        </w:rPr>
        <w:t>3.</w:t>
      </w:r>
      <w:r>
        <w:rPr>
          <w:sz w:val="28"/>
          <w:szCs w:val="32"/>
        </w:rPr>
        <w:t xml:space="preserve"> </w:t>
      </w:r>
      <w:r w:rsidRPr="004F3DD7">
        <w:rPr>
          <w:sz w:val="28"/>
          <w:szCs w:val="32"/>
        </w:rPr>
        <w:t>Обґрунтування шляхів і засобів розв’язання проблеми, показники</w:t>
      </w:r>
    </w:p>
    <w:p w14:paraId="0500A6F4" w14:textId="77777777" w:rsidR="00766284" w:rsidRPr="004F3DD7" w:rsidRDefault="00766284" w:rsidP="00766284">
      <w:pPr>
        <w:tabs>
          <w:tab w:val="decimal" w:leader="dot" w:pos="9214"/>
        </w:tabs>
        <w:ind w:right="1270"/>
        <w:rPr>
          <w:sz w:val="28"/>
          <w:szCs w:val="32"/>
        </w:rPr>
      </w:pPr>
      <w:r w:rsidRPr="004F3DD7">
        <w:rPr>
          <w:sz w:val="28"/>
          <w:szCs w:val="32"/>
        </w:rPr>
        <w:t xml:space="preserve">результативності </w:t>
      </w:r>
      <w:r w:rsidRPr="004F3DD7">
        <w:rPr>
          <w:sz w:val="28"/>
          <w:szCs w:val="32"/>
        </w:rPr>
        <w:tab/>
      </w:r>
      <w:r w:rsidRPr="004F3DD7">
        <w:rPr>
          <w:sz w:val="28"/>
          <w:szCs w:val="32"/>
        </w:rPr>
        <w:tab/>
        <w:t>7</w:t>
      </w:r>
    </w:p>
    <w:p w14:paraId="05118F6C" w14:textId="77777777" w:rsidR="00766284" w:rsidRPr="004F3DD7" w:rsidRDefault="00766284" w:rsidP="00766284">
      <w:pPr>
        <w:tabs>
          <w:tab w:val="decimal" w:leader="dot" w:pos="9214"/>
        </w:tabs>
        <w:ind w:right="1270"/>
        <w:rPr>
          <w:sz w:val="28"/>
          <w:szCs w:val="32"/>
        </w:rPr>
      </w:pPr>
      <w:r w:rsidRPr="004F3DD7">
        <w:rPr>
          <w:sz w:val="28"/>
          <w:szCs w:val="32"/>
        </w:rPr>
        <w:t>4. Очікувані результати виконання Програми</w:t>
      </w:r>
      <w:r w:rsidRPr="004F3DD7">
        <w:rPr>
          <w:sz w:val="28"/>
          <w:szCs w:val="32"/>
        </w:rPr>
        <w:tab/>
      </w:r>
      <w:r w:rsidRPr="004F3DD7">
        <w:rPr>
          <w:sz w:val="28"/>
          <w:szCs w:val="32"/>
        </w:rPr>
        <w:tab/>
        <w:t>9</w:t>
      </w:r>
    </w:p>
    <w:p w14:paraId="0DB7DF3B" w14:textId="77777777" w:rsidR="00766284" w:rsidRPr="004F3DD7" w:rsidRDefault="00766284" w:rsidP="00766284">
      <w:pPr>
        <w:tabs>
          <w:tab w:val="decimal" w:leader="dot" w:pos="9214"/>
        </w:tabs>
        <w:ind w:right="1270"/>
        <w:rPr>
          <w:sz w:val="28"/>
          <w:szCs w:val="32"/>
        </w:rPr>
      </w:pPr>
      <w:r w:rsidRPr="004F3DD7">
        <w:rPr>
          <w:sz w:val="28"/>
          <w:szCs w:val="32"/>
        </w:rPr>
        <w:t>5. Обсяги та джерела фінансування Програми</w:t>
      </w:r>
      <w:r w:rsidRPr="004F3DD7">
        <w:rPr>
          <w:sz w:val="28"/>
          <w:szCs w:val="32"/>
        </w:rPr>
        <w:tab/>
      </w:r>
      <w:r w:rsidRPr="004F3DD7">
        <w:rPr>
          <w:sz w:val="28"/>
          <w:szCs w:val="32"/>
        </w:rPr>
        <w:tab/>
        <w:t>9</w:t>
      </w:r>
    </w:p>
    <w:p w14:paraId="61FB885D" w14:textId="77777777" w:rsidR="00766284" w:rsidRPr="004F3DD7" w:rsidRDefault="00766284" w:rsidP="00766284">
      <w:pPr>
        <w:tabs>
          <w:tab w:val="decimal" w:leader="dot" w:pos="9214"/>
        </w:tabs>
        <w:ind w:right="1270"/>
        <w:rPr>
          <w:sz w:val="28"/>
          <w:szCs w:val="32"/>
        </w:rPr>
      </w:pPr>
      <w:r w:rsidRPr="004F3DD7">
        <w:rPr>
          <w:sz w:val="28"/>
          <w:szCs w:val="32"/>
        </w:rPr>
        <w:t>6. Строки та етапи виконання Програми</w:t>
      </w:r>
      <w:r w:rsidRPr="004F3DD7">
        <w:rPr>
          <w:sz w:val="28"/>
          <w:szCs w:val="32"/>
        </w:rPr>
        <w:tab/>
      </w:r>
      <w:r w:rsidRPr="004F3DD7">
        <w:rPr>
          <w:sz w:val="28"/>
          <w:szCs w:val="32"/>
        </w:rPr>
        <w:tab/>
      </w:r>
      <w:r>
        <w:rPr>
          <w:sz w:val="28"/>
          <w:szCs w:val="32"/>
        </w:rPr>
        <w:t>10</w:t>
      </w:r>
    </w:p>
    <w:p w14:paraId="09AB3EE4" w14:textId="77777777" w:rsidR="00766284" w:rsidRPr="004F3DD7" w:rsidRDefault="00766284" w:rsidP="00766284">
      <w:pPr>
        <w:tabs>
          <w:tab w:val="decimal" w:leader="dot" w:pos="9214"/>
        </w:tabs>
        <w:ind w:right="1270"/>
        <w:rPr>
          <w:sz w:val="28"/>
          <w:szCs w:val="32"/>
        </w:rPr>
      </w:pPr>
      <w:r w:rsidRPr="004F3DD7">
        <w:rPr>
          <w:sz w:val="28"/>
          <w:szCs w:val="32"/>
        </w:rPr>
        <w:t>7. Координація та контроль за ходом виконання Програми</w:t>
      </w:r>
      <w:r w:rsidRPr="004F3DD7">
        <w:rPr>
          <w:sz w:val="28"/>
          <w:szCs w:val="32"/>
        </w:rPr>
        <w:tab/>
      </w:r>
      <w:r w:rsidRPr="004F3DD7">
        <w:rPr>
          <w:sz w:val="28"/>
          <w:szCs w:val="32"/>
        </w:rPr>
        <w:tab/>
        <w:t>10</w:t>
      </w:r>
    </w:p>
    <w:p w14:paraId="099861E9" w14:textId="77777777" w:rsidR="00766284" w:rsidRPr="004F3DD7" w:rsidRDefault="00766284" w:rsidP="00766284">
      <w:pPr>
        <w:rPr>
          <w:sz w:val="28"/>
          <w:szCs w:val="32"/>
        </w:rPr>
      </w:pPr>
    </w:p>
    <w:p w14:paraId="35F0DA26" w14:textId="77777777" w:rsidR="00766284" w:rsidRPr="004F3DD7" w:rsidRDefault="00766284" w:rsidP="00766284">
      <w:pPr>
        <w:rPr>
          <w:sz w:val="28"/>
          <w:szCs w:val="32"/>
        </w:rPr>
      </w:pPr>
    </w:p>
    <w:p w14:paraId="73EDA79D" w14:textId="77777777" w:rsidR="00766284" w:rsidRPr="000B26FC" w:rsidRDefault="00766284" w:rsidP="00766284">
      <w:pPr>
        <w:rPr>
          <w:sz w:val="28"/>
          <w:szCs w:val="32"/>
        </w:rPr>
      </w:pPr>
      <w:r w:rsidRPr="000B26FC">
        <w:rPr>
          <w:sz w:val="28"/>
          <w:szCs w:val="32"/>
        </w:rPr>
        <w:t>ДОДАТКИ:</w:t>
      </w:r>
    </w:p>
    <w:p w14:paraId="7F441AA2" w14:textId="77777777" w:rsidR="00766284" w:rsidRDefault="00766284" w:rsidP="00766284">
      <w:pPr>
        <w:tabs>
          <w:tab w:val="decimal" w:leader="dot" w:pos="9214"/>
        </w:tabs>
        <w:ind w:right="1270"/>
        <w:rPr>
          <w:sz w:val="28"/>
          <w:szCs w:val="32"/>
        </w:rPr>
      </w:pPr>
      <w:r w:rsidRPr="000B26FC">
        <w:rPr>
          <w:sz w:val="28"/>
          <w:szCs w:val="32"/>
        </w:rPr>
        <w:t>Додаток 1. Напрямки реалізації Програми</w:t>
      </w:r>
      <w:r w:rsidRPr="000B26FC">
        <w:rPr>
          <w:sz w:val="28"/>
          <w:szCs w:val="32"/>
        </w:rPr>
        <w:tab/>
      </w:r>
      <w:r w:rsidRPr="000B26FC">
        <w:rPr>
          <w:sz w:val="28"/>
          <w:szCs w:val="32"/>
        </w:rPr>
        <w:tab/>
      </w:r>
      <w:r>
        <w:rPr>
          <w:sz w:val="28"/>
          <w:szCs w:val="32"/>
        </w:rPr>
        <w:t>11</w:t>
      </w:r>
    </w:p>
    <w:p w14:paraId="72BEA891" w14:textId="77777777" w:rsidR="00766284" w:rsidRPr="004F3DD7" w:rsidRDefault="00766284" w:rsidP="00766284">
      <w:pPr>
        <w:tabs>
          <w:tab w:val="decimal" w:leader="dot" w:pos="9214"/>
        </w:tabs>
        <w:ind w:right="1270"/>
        <w:rPr>
          <w:sz w:val="28"/>
          <w:szCs w:val="32"/>
        </w:rPr>
      </w:pPr>
      <w:r>
        <w:rPr>
          <w:sz w:val="28"/>
          <w:szCs w:val="32"/>
        </w:rPr>
        <w:t xml:space="preserve">Додаток 2. </w:t>
      </w:r>
      <w:r w:rsidRPr="000B26FC">
        <w:rPr>
          <w:sz w:val="28"/>
          <w:szCs w:val="32"/>
        </w:rPr>
        <w:t>Заходи з реалізації програми</w:t>
      </w:r>
      <w:r>
        <w:rPr>
          <w:sz w:val="28"/>
          <w:szCs w:val="32"/>
        </w:rPr>
        <w:t xml:space="preserve"> </w:t>
      </w:r>
      <w:r>
        <w:rPr>
          <w:sz w:val="28"/>
          <w:szCs w:val="32"/>
        </w:rPr>
        <w:tab/>
        <w:t xml:space="preserve"> </w:t>
      </w:r>
      <w:r>
        <w:rPr>
          <w:sz w:val="28"/>
          <w:szCs w:val="32"/>
        </w:rPr>
        <w:tab/>
        <w:t>33</w:t>
      </w:r>
    </w:p>
    <w:p w14:paraId="1755BC4A" w14:textId="77777777" w:rsidR="00766284" w:rsidRPr="004F3DD7" w:rsidRDefault="00766284" w:rsidP="00766284">
      <w:pPr>
        <w:tabs>
          <w:tab w:val="left" w:pos="3600"/>
          <w:tab w:val="center" w:pos="4887"/>
        </w:tabs>
        <w:rPr>
          <w:b/>
          <w:sz w:val="28"/>
          <w:szCs w:val="28"/>
        </w:rPr>
      </w:pPr>
      <w:r w:rsidRPr="004F3DD7">
        <w:rPr>
          <w:b/>
          <w:sz w:val="28"/>
          <w:szCs w:val="28"/>
        </w:rPr>
        <w:tab/>
      </w:r>
    </w:p>
    <w:p w14:paraId="4F250EDD" w14:textId="77777777" w:rsidR="00766284" w:rsidRPr="004F3DD7" w:rsidRDefault="00766284" w:rsidP="00766284">
      <w:pPr>
        <w:tabs>
          <w:tab w:val="left" w:pos="3600"/>
          <w:tab w:val="center" w:pos="4887"/>
        </w:tabs>
        <w:rPr>
          <w:b/>
          <w:sz w:val="28"/>
          <w:szCs w:val="28"/>
        </w:rPr>
      </w:pPr>
    </w:p>
    <w:p w14:paraId="5BB82606" w14:textId="77777777" w:rsidR="00766284" w:rsidRPr="004F3DD7" w:rsidRDefault="00766284" w:rsidP="00766284">
      <w:pPr>
        <w:tabs>
          <w:tab w:val="left" w:pos="3600"/>
          <w:tab w:val="center" w:pos="4887"/>
        </w:tabs>
        <w:rPr>
          <w:b/>
          <w:sz w:val="28"/>
          <w:szCs w:val="28"/>
        </w:rPr>
      </w:pPr>
    </w:p>
    <w:p w14:paraId="4297AA0B" w14:textId="77777777" w:rsidR="00766284" w:rsidRPr="004F3DD7" w:rsidRDefault="00766284" w:rsidP="00766284">
      <w:pPr>
        <w:tabs>
          <w:tab w:val="left" w:pos="3600"/>
          <w:tab w:val="center" w:pos="4887"/>
        </w:tabs>
        <w:rPr>
          <w:b/>
          <w:sz w:val="28"/>
          <w:szCs w:val="28"/>
        </w:rPr>
      </w:pPr>
    </w:p>
    <w:p w14:paraId="4F63371F" w14:textId="77777777" w:rsidR="00766284" w:rsidRPr="004F3DD7" w:rsidRDefault="00766284" w:rsidP="00766284">
      <w:pPr>
        <w:tabs>
          <w:tab w:val="left" w:pos="3600"/>
          <w:tab w:val="center" w:pos="4887"/>
        </w:tabs>
        <w:rPr>
          <w:b/>
          <w:sz w:val="28"/>
          <w:szCs w:val="28"/>
        </w:rPr>
      </w:pPr>
    </w:p>
    <w:p w14:paraId="2C4672E9" w14:textId="77777777" w:rsidR="00766284" w:rsidRPr="004F3DD7" w:rsidRDefault="00766284" w:rsidP="00766284">
      <w:pPr>
        <w:tabs>
          <w:tab w:val="left" w:pos="3600"/>
          <w:tab w:val="center" w:pos="4887"/>
        </w:tabs>
        <w:rPr>
          <w:b/>
          <w:sz w:val="28"/>
          <w:szCs w:val="28"/>
        </w:rPr>
      </w:pPr>
    </w:p>
    <w:p w14:paraId="25B31589" w14:textId="77777777" w:rsidR="00766284" w:rsidRPr="004F3DD7" w:rsidRDefault="00766284" w:rsidP="00766284">
      <w:pPr>
        <w:tabs>
          <w:tab w:val="left" w:pos="3600"/>
          <w:tab w:val="center" w:pos="4887"/>
        </w:tabs>
        <w:rPr>
          <w:b/>
          <w:sz w:val="28"/>
          <w:szCs w:val="28"/>
        </w:rPr>
      </w:pPr>
    </w:p>
    <w:p w14:paraId="624DE7C8" w14:textId="77777777" w:rsidR="00766284" w:rsidRPr="004F3DD7" w:rsidRDefault="00766284" w:rsidP="00766284">
      <w:pPr>
        <w:tabs>
          <w:tab w:val="left" w:pos="3600"/>
          <w:tab w:val="center" w:pos="4887"/>
        </w:tabs>
        <w:rPr>
          <w:b/>
          <w:sz w:val="28"/>
          <w:szCs w:val="28"/>
        </w:rPr>
      </w:pPr>
    </w:p>
    <w:p w14:paraId="61C1DAA4" w14:textId="77777777" w:rsidR="00766284" w:rsidRPr="004F3DD7" w:rsidRDefault="00766284" w:rsidP="00766284">
      <w:pPr>
        <w:tabs>
          <w:tab w:val="left" w:pos="3600"/>
          <w:tab w:val="center" w:pos="4887"/>
        </w:tabs>
        <w:rPr>
          <w:b/>
          <w:sz w:val="28"/>
          <w:szCs w:val="28"/>
        </w:rPr>
      </w:pPr>
    </w:p>
    <w:p w14:paraId="64EDB080" w14:textId="77777777" w:rsidR="00766284" w:rsidRPr="004F3DD7" w:rsidRDefault="00766284" w:rsidP="00766284">
      <w:pPr>
        <w:tabs>
          <w:tab w:val="left" w:pos="3600"/>
          <w:tab w:val="center" w:pos="4887"/>
        </w:tabs>
        <w:rPr>
          <w:b/>
          <w:sz w:val="28"/>
          <w:szCs w:val="28"/>
        </w:rPr>
      </w:pPr>
    </w:p>
    <w:p w14:paraId="0D99000F" w14:textId="77777777" w:rsidR="00766284" w:rsidRPr="004F3DD7" w:rsidRDefault="00766284" w:rsidP="00766284">
      <w:pPr>
        <w:tabs>
          <w:tab w:val="left" w:pos="3600"/>
          <w:tab w:val="center" w:pos="4887"/>
        </w:tabs>
        <w:rPr>
          <w:b/>
          <w:sz w:val="28"/>
          <w:szCs w:val="28"/>
        </w:rPr>
      </w:pPr>
    </w:p>
    <w:p w14:paraId="41A405F5" w14:textId="77777777" w:rsidR="00766284" w:rsidRPr="004F3DD7" w:rsidRDefault="00766284" w:rsidP="00766284">
      <w:pPr>
        <w:tabs>
          <w:tab w:val="left" w:pos="3600"/>
          <w:tab w:val="center" w:pos="4887"/>
        </w:tabs>
        <w:rPr>
          <w:b/>
          <w:sz w:val="28"/>
          <w:szCs w:val="28"/>
        </w:rPr>
      </w:pPr>
    </w:p>
    <w:p w14:paraId="4C855EEC" w14:textId="77777777" w:rsidR="00766284" w:rsidRPr="004F3DD7" w:rsidRDefault="00766284" w:rsidP="00766284">
      <w:pPr>
        <w:tabs>
          <w:tab w:val="left" w:pos="3600"/>
          <w:tab w:val="center" w:pos="4887"/>
        </w:tabs>
        <w:rPr>
          <w:b/>
          <w:sz w:val="28"/>
          <w:szCs w:val="28"/>
        </w:rPr>
      </w:pPr>
    </w:p>
    <w:p w14:paraId="3397522F" w14:textId="77777777" w:rsidR="00766284" w:rsidRPr="004F3DD7" w:rsidRDefault="00766284" w:rsidP="00766284">
      <w:pPr>
        <w:tabs>
          <w:tab w:val="left" w:pos="3600"/>
          <w:tab w:val="center" w:pos="4887"/>
        </w:tabs>
        <w:rPr>
          <w:b/>
          <w:sz w:val="28"/>
          <w:szCs w:val="28"/>
        </w:rPr>
      </w:pPr>
    </w:p>
    <w:p w14:paraId="4F38B5BB" w14:textId="77777777" w:rsidR="00766284" w:rsidRPr="004F3DD7" w:rsidRDefault="00766284" w:rsidP="00766284">
      <w:pPr>
        <w:tabs>
          <w:tab w:val="left" w:pos="3600"/>
          <w:tab w:val="center" w:pos="4887"/>
        </w:tabs>
        <w:rPr>
          <w:b/>
          <w:sz w:val="28"/>
          <w:szCs w:val="28"/>
        </w:rPr>
      </w:pPr>
    </w:p>
    <w:p w14:paraId="4DA0ACE9" w14:textId="77777777" w:rsidR="00766284" w:rsidRPr="004F3DD7" w:rsidRDefault="00766284" w:rsidP="00766284">
      <w:pPr>
        <w:tabs>
          <w:tab w:val="left" w:pos="3600"/>
          <w:tab w:val="center" w:pos="4887"/>
        </w:tabs>
        <w:rPr>
          <w:b/>
          <w:sz w:val="28"/>
          <w:szCs w:val="28"/>
        </w:rPr>
      </w:pPr>
    </w:p>
    <w:p w14:paraId="281648A7" w14:textId="77777777" w:rsidR="00766284" w:rsidRDefault="00766284" w:rsidP="00766284">
      <w:pPr>
        <w:spacing w:line="259" w:lineRule="auto"/>
        <w:rPr>
          <w:b/>
          <w:sz w:val="28"/>
          <w:szCs w:val="28"/>
        </w:rPr>
      </w:pPr>
      <w:r>
        <w:rPr>
          <w:b/>
          <w:sz w:val="28"/>
          <w:szCs w:val="28"/>
        </w:rPr>
        <w:br w:type="page"/>
      </w:r>
    </w:p>
    <w:p w14:paraId="79EDF89E" w14:textId="77777777" w:rsidR="00766284" w:rsidRPr="004F3DD7" w:rsidRDefault="00766284" w:rsidP="00766284">
      <w:pPr>
        <w:tabs>
          <w:tab w:val="left" w:pos="3600"/>
          <w:tab w:val="center" w:pos="4887"/>
        </w:tabs>
        <w:jc w:val="center"/>
        <w:rPr>
          <w:b/>
          <w:sz w:val="28"/>
          <w:szCs w:val="28"/>
        </w:rPr>
      </w:pPr>
      <w:r w:rsidRPr="004F3DD7">
        <w:rPr>
          <w:b/>
          <w:sz w:val="28"/>
          <w:szCs w:val="28"/>
        </w:rPr>
        <w:lastRenderedPageBreak/>
        <w:t>ПАСПОРТ</w:t>
      </w:r>
    </w:p>
    <w:p w14:paraId="3967D051" w14:textId="77777777" w:rsidR="00766284" w:rsidRPr="004F3DD7" w:rsidRDefault="00766284" w:rsidP="00766284">
      <w:pPr>
        <w:jc w:val="center"/>
        <w:rPr>
          <w:b/>
          <w:sz w:val="28"/>
          <w:szCs w:val="28"/>
        </w:rPr>
      </w:pPr>
      <w:r w:rsidRPr="004F3DD7">
        <w:rPr>
          <w:b/>
          <w:sz w:val="28"/>
          <w:szCs w:val="28"/>
        </w:rPr>
        <w:t>Програми розвитку освіти</w:t>
      </w:r>
    </w:p>
    <w:p w14:paraId="5EAF8446" w14:textId="77777777" w:rsidR="00766284" w:rsidRPr="004F3DD7" w:rsidRDefault="00766284" w:rsidP="00766284">
      <w:pPr>
        <w:jc w:val="center"/>
        <w:rPr>
          <w:b/>
          <w:sz w:val="28"/>
          <w:szCs w:val="28"/>
        </w:rPr>
      </w:pPr>
      <w:r w:rsidRPr="004F3DD7">
        <w:rPr>
          <w:b/>
          <w:sz w:val="28"/>
          <w:szCs w:val="28"/>
        </w:rPr>
        <w:t>Сіверської територіальної громади на 2021-2027 роки</w:t>
      </w:r>
    </w:p>
    <w:p w14:paraId="0E724AE6" w14:textId="77777777" w:rsidR="00766284" w:rsidRPr="004F3DD7" w:rsidRDefault="00766284" w:rsidP="00766284">
      <w:pPr>
        <w:jc w:val="center"/>
        <w:rPr>
          <w:sz w:val="28"/>
          <w:szCs w:val="28"/>
        </w:rPr>
      </w:pPr>
    </w:p>
    <w:tbl>
      <w:tblPr>
        <w:tblStyle w:val="af5"/>
        <w:tblW w:w="9634" w:type="dxa"/>
        <w:tblLook w:val="04A0" w:firstRow="1" w:lastRow="0" w:firstColumn="1" w:lastColumn="0" w:noHBand="0" w:noVBand="1"/>
      </w:tblPr>
      <w:tblGrid>
        <w:gridCol w:w="562"/>
        <w:gridCol w:w="2268"/>
        <w:gridCol w:w="6804"/>
      </w:tblGrid>
      <w:tr w:rsidR="00766284" w:rsidRPr="004F3DD7" w14:paraId="49E8502F" w14:textId="77777777" w:rsidTr="00FD4436">
        <w:tc>
          <w:tcPr>
            <w:tcW w:w="562" w:type="dxa"/>
            <w:tcBorders>
              <w:top w:val="single" w:sz="4" w:space="0" w:color="auto"/>
              <w:left w:val="single" w:sz="4" w:space="0" w:color="auto"/>
              <w:bottom w:val="single" w:sz="4" w:space="0" w:color="auto"/>
              <w:right w:val="single" w:sz="4" w:space="0" w:color="auto"/>
            </w:tcBorders>
            <w:hideMark/>
          </w:tcPr>
          <w:p w14:paraId="51B00862" w14:textId="77777777" w:rsidR="00766284" w:rsidRPr="004F3DD7" w:rsidRDefault="00766284" w:rsidP="00FD4436">
            <w:pPr>
              <w:rPr>
                <w:sz w:val="24"/>
                <w:szCs w:val="24"/>
              </w:rPr>
            </w:pPr>
            <w:r w:rsidRPr="004F3DD7">
              <w:rPr>
                <w:sz w:val="24"/>
                <w:szCs w:val="24"/>
              </w:rPr>
              <w:t>1</w:t>
            </w:r>
          </w:p>
        </w:tc>
        <w:tc>
          <w:tcPr>
            <w:tcW w:w="2268" w:type="dxa"/>
            <w:tcBorders>
              <w:top w:val="single" w:sz="4" w:space="0" w:color="auto"/>
              <w:left w:val="single" w:sz="4" w:space="0" w:color="auto"/>
              <w:bottom w:val="single" w:sz="4" w:space="0" w:color="auto"/>
              <w:right w:val="single" w:sz="4" w:space="0" w:color="auto"/>
            </w:tcBorders>
            <w:hideMark/>
          </w:tcPr>
          <w:p w14:paraId="693E8598" w14:textId="77777777" w:rsidR="00766284" w:rsidRPr="004F3DD7" w:rsidRDefault="00766284" w:rsidP="00FD4436">
            <w:pPr>
              <w:rPr>
                <w:sz w:val="24"/>
                <w:szCs w:val="24"/>
              </w:rPr>
            </w:pPr>
            <w:r w:rsidRPr="004F3DD7">
              <w:rPr>
                <w:sz w:val="24"/>
                <w:szCs w:val="24"/>
              </w:rPr>
              <w:t xml:space="preserve">Тип  програми </w:t>
            </w:r>
          </w:p>
        </w:tc>
        <w:tc>
          <w:tcPr>
            <w:tcW w:w="6804" w:type="dxa"/>
            <w:tcBorders>
              <w:top w:val="single" w:sz="4" w:space="0" w:color="auto"/>
              <w:left w:val="single" w:sz="4" w:space="0" w:color="auto"/>
              <w:bottom w:val="single" w:sz="4" w:space="0" w:color="auto"/>
              <w:right w:val="single" w:sz="4" w:space="0" w:color="auto"/>
            </w:tcBorders>
            <w:hideMark/>
          </w:tcPr>
          <w:p w14:paraId="1E980AF0" w14:textId="77777777" w:rsidR="00766284" w:rsidRPr="004F3DD7" w:rsidRDefault="00766284" w:rsidP="00FD4436">
            <w:pPr>
              <w:rPr>
                <w:sz w:val="24"/>
                <w:szCs w:val="24"/>
              </w:rPr>
            </w:pPr>
            <w:r w:rsidRPr="004F3DD7">
              <w:rPr>
                <w:sz w:val="24"/>
                <w:szCs w:val="24"/>
              </w:rPr>
              <w:t>Програма розвитку</w:t>
            </w:r>
          </w:p>
        </w:tc>
      </w:tr>
      <w:tr w:rsidR="00766284" w:rsidRPr="00E108A6" w14:paraId="7F9AD5D3" w14:textId="77777777" w:rsidTr="00FD4436">
        <w:tc>
          <w:tcPr>
            <w:tcW w:w="562" w:type="dxa"/>
            <w:tcBorders>
              <w:top w:val="single" w:sz="4" w:space="0" w:color="auto"/>
              <w:left w:val="single" w:sz="4" w:space="0" w:color="auto"/>
              <w:bottom w:val="single" w:sz="4" w:space="0" w:color="auto"/>
              <w:right w:val="single" w:sz="4" w:space="0" w:color="auto"/>
            </w:tcBorders>
            <w:hideMark/>
          </w:tcPr>
          <w:p w14:paraId="70590159" w14:textId="77777777" w:rsidR="00766284" w:rsidRPr="004F3DD7" w:rsidRDefault="00766284" w:rsidP="00FD4436">
            <w:pPr>
              <w:rPr>
                <w:sz w:val="24"/>
                <w:szCs w:val="24"/>
              </w:rPr>
            </w:pPr>
            <w:r w:rsidRPr="004F3DD7">
              <w:rPr>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14:paraId="2195B137" w14:textId="77777777" w:rsidR="00766284" w:rsidRPr="004F3DD7" w:rsidRDefault="00766284" w:rsidP="00FD4436">
            <w:pPr>
              <w:rPr>
                <w:sz w:val="24"/>
                <w:szCs w:val="24"/>
              </w:rPr>
            </w:pPr>
            <w:r w:rsidRPr="004F3DD7">
              <w:rPr>
                <w:sz w:val="24"/>
                <w:szCs w:val="24"/>
              </w:rPr>
              <w:t xml:space="preserve"> Підстава для розробки програми </w:t>
            </w:r>
          </w:p>
        </w:tc>
        <w:tc>
          <w:tcPr>
            <w:tcW w:w="6804" w:type="dxa"/>
            <w:tcBorders>
              <w:top w:val="single" w:sz="4" w:space="0" w:color="auto"/>
              <w:left w:val="single" w:sz="4" w:space="0" w:color="auto"/>
              <w:bottom w:val="single" w:sz="4" w:space="0" w:color="auto"/>
              <w:right w:val="single" w:sz="4" w:space="0" w:color="auto"/>
            </w:tcBorders>
            <w:hideMark/>
          </w:tcPr>
          <w:p w14:paraId="06BC4474" w14:textId="77777777" w:rsidR="00766284" w:rsidRPr="004F3DD7" w:rsidRDefault="00766284" w:rsidP="00FD4436">
            <w:pPr>
              <w:rPr>
                <w:sz w:val="24"/>
                <w:szCs w:val="24"/>
              </w:rPr>
            </w:pPr>
            <w:r w:rsidRPr="004F3DD7">
              <w:rPr>
                <w:sz w:val="24"/>
                <w:szCs w:val="24"/>
              </w:rPr>
              <w:t>Забезпечення розвитку освіти в громаді в результаті виконання попередніх програм , переорієнтація освіти на забезпечення рівного доступу до якісної освіти, реалізація принципу безперервної освіти , задоволення  освітніх запитів населення</w:t>
            </w:r>
          </w:p>
        </w:tc>
      </w:tr>
      <w:tr w:rsidR="00766284" w:rsidRPr="00E108A6" w14:paraId="317A4C34" w14:textId="77777777" w:rsidTr="00FD4436">
        <w:tc>
          <w:tcPr>
            <w:tcW w:w="562" w:type="dxa"/>
            <w:tcBorders>
              <w:top w:val="single" w:sz="4" w:space="0" w:color="auto"/>
              <w:left w:val="single" w:sz="4" w:space="0" w:color="auto"/>
              <w:bottom w:val="single" w:sz="4" w:space="0" w:color="auto"/>
              <w:right w:val="single" w:sz="4" w:space="0" w:color="auto"/>
            </w:tcBorders>
            <w:hideMark/>
          </w:tcPr>
          <w:p w14:paraId="720A0EFD" w14:textId="77777777" w:rsidR="00766284" w:rsidRPr="004F3DD7" w:rsidRDefault="00766284" w:rsidP="00FD4436">
            <w:pPr>
              <w:rPr>
                <w:sz w:val="24"/>
                <w:szCs w:val="24"/>
              </w:rPr>
            </w:pPr>
            <w:r w:rsidRPr="004F3DD7">
              <w:rPr>
                <w:sz w:val="24"/>
                <w:szCs w:val="24"/>
              </w:rPr>
              <w:t>3</w:t>
            </w:r>
          </w:p>
        </w:tc>
        <w:tc>
          <w:tcPr>
            <w:tcW w:w="2268" w:type="dxa"/>
            <w:tcBorders>
              <w:top w:val="single" w:sz="4" w:space="0" w:color="auto"/>
              <w:left w:val="single" w:sz="4" w:space="0" w:color="auto"/>
              <w:bottom w:val="single" w:sz="4" w:space="0" w:color="auto"/>
              <w:right w:val="single" w:sz="4" w:space="0" w:color="auto"/>
            </w:tcBorders>
            <w:hideMark/>
          </w:tcPr>
          <w:p w14:paraId="06EDEC2F" w14:textId="77777777" w:rsidR="00766284" w:rsidRPr="004F3DD7" w:rsidRDefault="00766284" w:rsidP="00FD4436">
            <w:pPr>
              <w:rPr>
                <w:sz w:val="24"/>
                <w:szCs w:val="24"/>
              </w:rPr>
            </w:pPr>
            <w:r w:rsidRPr="004F3DD7">
              <w:rPr>
                <w:sz w:val="24"/>
                <w:szCs w:val="24"/>
              </w:rPr>
              <w:t>Нормативно-правова база Програми</w:t>
            </w:r>
          </w:p>
        </w:tc>
        <w:tc>
          <w:tcPr>
            <w:tcW w:w="6804" w:type="dxa"/>
            <w:tcBorders>
              <w:top w:val="single" w:sz="4" w:space="0" w:color="auto"/>
              <w:left w:val="single" w:sz="4" w:space="0" w:color="auto"/>
              <w:bottom w:val="single" w:sz="4" w:space="0" w:color="auto"/>
              <w:right w:val="single" w:sz="4" w:space="0" w:color="auto"/>
            </w:tcBorders>
            <w:hideMark/>
          </w:tcPr>
          <w:p w14:paraId="708A8CAE" w14:textId="77777777" w:rsidR="00766284" w:rsidRPr="004F3DD7" w:rsidRDefault="00766284" w:rsidP="00FD4436">
            <w:pPr>
              <w:rPr>
                <w:sz w:val="24"/>
                <w:szCs w:val="24"/>
              </w:rPr>
            </w:pPr>
            <w:r w:rsidRPr="004F3DD7">
              <w:rPr>
                <w:sz w:val="24"/>
                <w:szCs w:val="24"/>
              </w:rPr>
              <w:t xml:space="preserve">Конституція України </w:t>
            </w:r>
          </w:p>
          <w:p w14:paraId="0E43E59A" w14:textId="77777777" w:rsidR="00766284" w:rsidRPr="004F3DD7" w:rsidRDefault="00766284" w:rsidP="00FD4436">
            <w:pPr>
              <w:rPr>
                <w:sz w:val="24"/>
                <w:szCs w:val="24"/>
              </w:rPr>
            </w:pPr>
            <w:r w:rsidRPr="004F3DD7">
              <w:rPr>
                <w:sz w:val="24"/>
                <w:szCs w:val="24"/>
              </w:rPr>
              <w:t xml:space="preserve">Закони України: </w:t>
            </w:r>
          </w:p>
          <w:p w14:paraId="5DCBF81F" w14:textId="77777777" w:rsidR="00766284" w:rsidRPr="004F3DD7" w:rsidRDefault="00766284" w:rsidP="00FD4436">
            <w:pPr>
              <w:rPr>
                <w:sz w:val="24"/>
                <w:szCs w:val="24"/>
              </w:rPr>
            </w:pPr>
            <w:r w:rsidRPr="004F3DD7">
              <w:rPr>
                <w:sz w:val="24"/>
                <w:szCs w:val="24"/>
              </w:rPr>
              <w:t xml:space="preserve">- «Про освіту»; </w:t>
            </w:r>
          </w:p>
          <w:p w14:paraId="74FA996C" w14:textId="77777777" w:rsidR="00766284" w:rsidRPr="004F3DD7" w:rsidRDefault="00766284" w:rsidP="00FD4436">
            <w:pPr>
              <w:rPr>
                <w:sz w:val="24"/>
                <w:szCs w:val="24"/>
              </w:rPr>
            </w:pPr>
            <w:r w:rsidRPr="004F3DD7">
              <w:rPr>
                <w:sz w:val="24"/>
                <w:szCs w:val="24"/>
              </w:rPr>
              <w:t xml:space="preserve">- «Про дошкільну освіту»; </w:t>
            </w:r>
          </w:p>
          <w:p w14:paraId="4CDCAE1C" w14:textId="77777777" w:rsidR="00766284" w:rsidRPr="004F3DD7" w:rsidRDefault="00766284" w:rsidP="00FD4436">
            <w:pPr>
              <w:rPr>
                <w:sz w:val="24"/>
                <w:szCs w:val="24"/>
              </w:rPr>
            </w:pPr>
            <w:r w:rsidRPr="004F3DD7">
              <w:rPr>
                <w:sz w:val="24"/>
                <w:szCs w:val="24"/>
              </w:rPr>
              <w:t xml:space="preserve">- «Про </w:t>
            </w:r>
            <w:r>
              <w:rPr>
                <w:sz w:val="24"/>
                <w:szCs w:val="24"/>
              </w:rPr>
              <w:t xml:space="preserve">повну </w:t>
            </w:r>
            <w:r w:rsidRPr="004F3DD7">
              <w:rPr>
                <w:sz w:val="24"/>
                <w:szCs w:val="24"/>
              </w:rPr>
              <w:t xml:space="preserve">загальну середню освіту» (зі змінами) </w:t>
            </w:r>
          </w:p>
          <w:p w14:paraId="491034F9" w14:textId="77777777" w:rsidR="00766284" w:rsidRPr="004F3DD7" w:rsidRDefault="00766284" w:rsidP="00FD4436">
            <w:pPr>
              <w:rPr>
                <w:sz w:val="24"/>
                <w:szCs w:val="24"/>
              </w:rPr>
            </w:pPr>
            <w:r w:rsidRPr="004F3DD7">
              <w:rPr>
                <w:sz w:val="24"/>
                <w:szCs w:val="24"/>
              </w:rPr>
              <w:t xml:space="preserve">- «Про позашкільну освіту»; </w:t>
            </w:r>
          </w:p>
          <w:p w14:paraId="0DCD1545" w14:textId="77777777" w:rsidR="00766284" w:rsidRPr="004F3DD7" w:rsidRDefault="00766284" w:rsidP="00FD4436">
            <w:pPr>
              <w:rPr>
                <w:sz w:val="24"/>
                <w:szCs w:val="24"/>
              </w:rPr>
            </w:pPr>
            <w:r w:rsidRPr="004F3DD7">
              <w:rPr>
                <w:sz w:val="24"/>
                <w:szCs w:val="24"/>
              </w:rPr>
              <w:t xml:space="preserve">- «Про охорону дитинства»; </w:t>
            </w:r>
          </w:p>
          <w:p w14:paraId="0FB59F42" w14:textId="77777777" w:rsidR="00766284" w:rsidRPr="004F3DD7" w:rsidRDefault="00766284" w:rsidP="00FD4436">
            <w:pPr>
              <w:rPr>
                <w:sz w:val="24"/>
                <w:szCs w:val="24"/>
              </w:rPr>
            </w:pPr>
            <w:r w:rsidRPr="004F3DD7">
              <w:rPr>
                <w:sz w:val="24"/>
                <w:szCs w:val="24"/>
              </w:rPr>
              <w:t xml:space="preserve">- «Про оздоровлення та відпочинок дітей»; </w:t>
            </w:r>
          </w:p>
          <w:p w14:paraId="45AB5A61" w14:textId="77777777" w:rsidR="00766284" w:rsidRPr="004F3DD7" w:rsidRDefault="00766284" w:rsidP="00FD4436">
            <w:pPr>
              <w:rPr>
                <w:sz w:val="24"/>
                <w:szCs w:val="24"/>
              </w:rPr>
            </w:pPr>
            <w:r w:rsidRPr="004F3DD7">
              <w:rPr>
                <w:sz w:val="24"/>
                <w:szCs w:val="24"/>
              </w:rPr>
              <w:t xml:space="preserve">- «Про фізичну культуру та спорт»; </w:t>
            </w:r>
          </w:p>
          <w:p w14:paraId="59B705F1" w14:textId="77777777" w:rsidR="00766284" w:rsidRPr="004F3DD7" w:rsidRDefault="00766284" w:rsidP="00FD4436">
            <w:pPr>
              <w:rPr>
                <w:sz w:val="24"/>
                <w:szCs w:val="24"/>
              </w:rPr>
            </w:pPr>
            <w:r w:rsidRPr="004F3DD7">
              <w:rPr>
                <w:sz w:val="24"/>
                <w:szCs w:val="24"/>
              </w:rPr>
              <w:t xml:space="preserve">- «Про бібліотеки і бібліотечну справу»; </w:t>
            </w:r>
          </w:p>
          <w:p w14:paraId="5D6BCC0F" w14:textId="77777777" w:rsidR="00766284" w:rsidRPr="004F3DD7" w:rsidRDefault="00766284" w:rsidP="00FD4436">
            <w:pPr>
              <w:rPr>
                <w:sz w:val="24"/>
                <w:szCs w:val="24"/>
              </w:rPr>
            </w:pPr>
            <w:r w:rsidRPr="004F3DD7">
              <w:rPr>
                <w:sz w:val="24"/>
                <w:szCs w:val="24"/>
              </w:rPr>
              <w:t xml:space="preserve">- «Про забезпечення організаційно-правових умов соціального захисту дітей-сиріт та дітей, позбавлених батьківського піклування»; </w:t>
            </w:r>
          </w:p>
          <w:p w14:paraId="0B804FAB" w14:textId="77777777" w:rsidR="00766284" w:rsidRPr="004F3DD7" w:rsidRDefault="00766284" w:rsidP="00FD4436">
            <w:pPr>
              <w:rPr>
                <w:sz w:val="24"/>
                <w:szCs w:val="24"/>
              </w:rPr>
            </w:pPr>
            <w:r w:rsidRPr="004F3DD7">
              <w:rPr>
                <w:sz w:val="24"/>
                <w:szCs w:val="24"/>
              </w:rPr>
              <w:t xml:space="preserve">- «Про Національну програму інформатизації» (зі змінами); </w:t>
            </w:r>
          </w:p>
          <w:p w14:paraId="547CFC08" w14:textId="77777777" w:rsidR="00766284" w:rsidRPr="004F3DD7" w:rsidRDefault="00766284" w:rsidP="00FD4436">
            <w:pPr>
              <w:rPr>
                <w:sz w:val="24"/>
                <w:szCs w:val="24"/>
              </w:rPr>
            </w:pPr>
            <w:r w:rsidRPr="004F3DD7">
              <w:rPr>
                <w:sz w:val="24"/>
                <w:szCs w:val="24"/>
              </w:rPr>
              <w:t xml:space="preserve">- «Про молодіжні та дитячі громадські організації»; </w:t>
            </w:r>
          </w:p>
          <w:p w14:paraId="59DD9F7D" w14:textId="77777777" w:rsidR="00766284" w:rsidRPr="004F3DD7" w:rsidRDefault="00766284" w:rsidP="00FD4436">
            <w:pPr>
              <w:rPr>
                <w:sz w:val="24"/>
                <w:szCs w:val="24"/>
              </w:rPr>
            </w:pPr>
            <w:r w:rsidRPr="004F3DD7">
              <w:rPr>
                <w:sz w:val="24"/>
                <w:szCs w:val="24"/>
              </w:rPr>
              <w:t>- «Про захист інформації в інформаційно</w:t>
            </w:r>
            <w:r>
              <w:rPr>
                <w:sz w:val="24"/>
                <w:szCs w:val="24"/>
              </w:rPr>
              <w:t>-</w:t>
            </w:r>
            <w:r w:rsidRPr="004F3DD7">
              <w:rPr>
                <w:sz w:val="24"/>
                <w:szCs w:val="24"/>
              </w:rPr>
              <w:t xml:space="preserve">телекомунікаційних системах»; </w:t>
            </w:r>
          </w:p>
          <w:p w14:paraId="263C5D6C" w14:textId="77777777" w:rsidR="00766284" w:rsidRPr="004F3DD7" w:rsidRDefault="00766284" w:rsidP="00FD4436">
            <w:pPr>
              <w:rPr>
                <w:sz w:val="24"/>
                <w:szCs w:val="24"/>
              </w:rPr>
            </w:pPr>
            <w:r w:rsidRPr="004F3DD7">
              <w:rPr>
                <w:sz w:val="24"/>
                <w:szCs w:val="24"/>
              </w:rPr>
              <w:t xml:space="preserve">- «Про захист персональних даних»; </w:t>
            </w:r>
          </w:p>
          <w:p w14:paraId="74D8B7FF" w14:textId="77777777" w:rsidR="00766284" w:rsidRPr="004F3DD7" w:rsidRDefault="00766284" w:rsidP="00FD4436">
            <w:pPr>
              <w:rPr>
                <w:sz w:val="24"/>
                <w:szCs w:val="24"/>
              </w:rPr>
            </w:pPr>
            <w:r w:rsidRPr="004F3DD7">
              <w:rPr>
                <w:sz w:val="24"/>
                <w:szCs w:val="24"/>
              </w:rPr>
              <w:t xml:space="preserve">- «Про місцеве самоврядування в Україні»  </w:t>
            </w:r>
          </w:p>
          <w:p w14:paraId="3917A195" w14:textId="77777777" w:rsidR="00766284" w:rsidRPr="004F3DD7" w:rsidRDefault="00766284" w:rsidP="00FD4436">
            <w:pPr>
              <w:rPr>
                <w:sz w:val="24"/>
                <w:szCs w:val="24"/>
              </w:rPr>
            </w:pPr>
            <w:r w:rsidRPr="004F3DD7">
              <w:rPr>
                <w:sz w:val="24"/>
                <w:szCs w:val="24"/>
              </w:rPr>
              <w:t xml:space="preserve">Концепція національно-патріотичного виховання дітей і молоді </w:t>
            </w:r>
          </w:p>
          <w:p w14:paraId="5A9E92FD" w14:textId="77777777" w:rsidR="00766284" w:rsidRPr="004F3DD7" w:rsidRDefault="00766284" w:rsidP="00FD4436">
            <w:pPr>
              <w:rPr>
                <w:sz w:val="24"/>
                <w:szCs w:val="24"/>
              </w:rPr>
            </w:pPr>
            <w:r w:rsidRPr="004F3DD7">
              <w:rPr>
                <w:sz w:val="24"/>
                <w:szCs w:val="24"/>
              </w:rPr>
              <w:t xml:space="preserve">Укази Президента України: </w:t>
            </w:r>
          </w:p>
          <w:p w14:paraId="1079E727" w14:textId="77777777" w:rsidR="00766284" w:rsidRPr="004F3DD7" w:rsidRDefault="00766284" w:rsidP="00FD4436">
            <w:pPr>
              <w:rPr>
                <w:sz w:val="24"/>
                <w:szCs w:val="24"/>
              </w:rPr>
            </w:pPr>
            <w:r w:rsidRPr="004F3DD7">
              <w:rPr>
                <w:sz w:val="24"/>
                <w:szCs w:val="24"/>
              </w:rPr>
              <w:t xml:space="preserve">- «Про заходи щодо забезпечення пріоритетного розвитку освіти в Україні»; </w:t>
            </w:r>
          </w:p>
          <w:p w14:paraId="2FA58495" w14:textId="77777777" w:rsidR="00766284" w:rsidRPr="004F3DD7" w:rsidRDefault="00766284" w:rsidP="00FD4436">
            <w:pPr>
              <w:rPr>
                <w:sz w:val="24"/>
                <w:szCs w:val="24"/>
              </w:rPr>
            </w:pPr>
            <w:r w:rsidRPr="004F3DD7">
              <w:rPr>
                <w:sz w:val="24"/>
                <w:szCs w:val="24"/>
              </w:rPr>
              <w:t xml:space="preserve">- «Про заходи щодо розвитку системи виявлення та підтримки обдарованих і талановитих дітей та молоді»; </w:t>
            </w:r>
          </w:p>
          <w:p w14:paraId="7BDC118E" w14:textId="77777777" w:rsidR="00766284" w:rsidRPr="004F3DD7" w:rsidRDefault="00766284" w:rsidP="00FD4436">
            <w:pPr>
              <w:rPr>
                <w:sz w:val="24"/>
                <w:szCs w:val="24"/>
              </w:rPr>
            </w:pPr>
            <w:r w:rsidRPr="004F3DD7">
              <w:rPr>
                <w:sz w:val="24"/>
                <w:szCs w:val="24"/>
              </w:rPr>
              <w:t xml:space="preserve">- «Про всеукраїнський конкурс «Учитель року»; </w:t>
            </w:r>
          </w:p>
          <w:p w14:paraId="449A7517" w14:textId="77777777" w:rsidR="00766284" w:rsidRPr="004F3DD7" w:rsidRDefault="00766284" w:rsidP="00FD4436">
            <w:pPr>
              <w:rPr>
                <w:sz w:val="24"/>
                <w:szCs w:val="24"/>
              </w:rPr>
            </w:pPr>
            <w:r w:rsidRPr="004F3DD7">
              <w:rPr>
                <w:sz w:val="24"/>
                <w:szCs w:val="24"/>
              </w:rPr>
              <w:t xml:space="preserve">- «Про додаткові заходи щодо підвищення якості освіти в Україні»; </w:t>
            </w:r>
          </w:p>
          <w:p w14:paraId="748ABA9C" w14:textId="77777777" w:rsidR="00766284" w:rsidRPr="004F3DD7" w:rsidRDefault="00766284" w:rsidP="00FD4436">
            <w:pPr>
              <w:rPr>
                <w:sz w:val="24"/>
                <w:szCs w:val="24"/>
              </w:rPr>
            </w:pPr>
            <w:r w:rsidRPr="004F3DD7">
              <w:rPr>
                <w:sz w:val="24"/>
                <w:szCs w:val="24"/>
              </w:rPr>
              <w:t xml:space="preserve">- «Про національну стратегію з оздоровчої рухової активності в Україні на період до 2025 року «Рухова активність – здоровий спосіб життя – здорова нація». </w:t>
            </w:r>
          </w:p>
          <w:p w14:paraId="0925E8EA" w14:textId="77777777" w:rsidR="00766284" w:rsidRPr="004F3DD7" w:rsidRDefault="00766284" w:rsidP="00FD4436">
            <w:pPr>
              <w:rPr>
                <w:sz w:val="24"/>
                <w:szCs w:val="24"/>
              </w:rPr>
            </w:pPr>
            <w:r w:rsidRPr="004F3DD7">
              <w:rPr>
                <w:sz w:val="24"/>
                <w:szCs w:val="24"/>
              </w:rPr>
              <w:t xml:space="preserve">Постанови Кабінету Міністрів України: </w:t>
            </w:r>
          </w:p>
          <w:p w14:paraId="0E64FE66" w14:textId="77777777" w:rsidR="00766284" w:rsidRPr="004F3DD7" w:rsidRDefault="00766284" w:rsidP="00FD4436">
            <w:pPr>
              <w:rPr>
                <w:sz w:val="24"/>
                <w:szCs w:val="24"/>
              </w:rPr>
            </w:pPr>
            <w:r w:rsidRPr="004F3DD7">
              <w:rPr>
                <w:sz w:val="24"/>
                <w:szCs w:val="24"/>
              </w:rPr>
              <w:t xml:space="preserve">- «Про затвердження Порядку ведення обліку дітей шкільного віку та учнів» №684 від 13.09.2017; </w:t>
            </w:r>
          </w:p>
          <w:p w14:paraId="53805B08" w14:textId="77777777" w:rsidR="00766284" w:rsidRPr="004F3DD7" w:rsidRDefault="00766284" w:rsidP="00FD4436">
            <w:pPr>
              <w:rPr>
                <w:sz w:val="24"/>
                <w:szCs w:val="24"/>
              </w:rPr>
            </w:pPr>
            <w:r w:rsidRPr="004F3DD7">
              <w:rPr>
                <w:sz w:val="24"/>
                <w:szCs w:val="24"/>
              </w:rPr>
              <w:t xml:space="preserve">- «Про затвердження Порядку медичного обслуговування дітей у дошкільному навчальному закладі»№ 826 від 14.06.2002; </w:t>
            </w:r>
          </w:p>
          <w:p w14:paraId="7E3122C9" w14:textId="77777777" w:rsidR="00766284" w:rsidRPr="004F3DD7" w:rsidRDefault="00766284" w:rsidP="00FD4436">
            <w:pPr>
              <w:rPr>
                <w:sz w:val="24"/>
                <w:szCs w:val="24"/>
              </w:rPr>
            </w:pPr>
            <w:r w:rsidRPr="004F3DD7">
              <w:rPr>
                <w:sz w:val="24"/>
                <w:szCs w:val="24"/>
              </w:rPr>
              <w:t xml:space="preserve">- «Про затвердження Положення про дошкільний навчальний заклад» № 305 від 12.03.2003; </w:t>
            </w:r>
          </w:p>
          <w:p w14:paraId="3E1073E7" w14:textId="77777777" w:rsidR="00766284" w:rsidRPr="004F3DD7" w:rsidRDefault="00766284" w:rsidP="00FD4436">
            <w:pPr>
              <w:rPr>
                <w:sz w:val="24"/>
                <w:szCs w:val="24"/>
              </w:rPr>
            </w:pPr>
            <w:r w:rsidRPr="004F3DD7">
              <w:rPr>
                <w:sz w:val="24"/>
                <w:szCs w:val="24"/>
              </w:rPr>
              <w:t xml:space="preserve">- «Про затвердження норм харчування у навчальних та оздоровчих закладах» № 1591 від 22.11.2004; </w:t>
            </w:r>
          </w:p>
          <w:p w14:paraId="183B3A90" w14:textId="77777777" w:rsidR="00766284" w:rsidRPr="004F3DD7" w:rsidRDefault="00766284" w:rsidP="00FD4436">
            <w:pPr>
              <w:rPr>
                <w:sz w:val="24"/>
                <w:szCs w:val="24"/>
              </w:rPr>
            </w:pPr>
            <w:r w:rsidRPr="004F3DD7">
              <w:rPr>
                <w:sz w:val="24"/>
                <w:szCs w:val="24"/>
              </w:rPr>
              <w:lastRenderedPageBreak/>
              <w:t xml:space="preserve">- «Про затвердження Положення про групу продовженого дня загальноосвітнього навчального закладу» № 1121 від 05.10.2009 ; </w:t>
            </w:r>
          </w:p>
          <w:p w14:paraId="33427164" w14:textId="77777777" w:rsidR="00766284" w:rsidRPr="004F3DD7" w:rsidRDefault="00766284" w:rsidP="00FD4436">
            <w:pPr>
              <w:rPr>
                <w:sz w:val="24"/>
                <w:szCs w:val="24"/>
              </w:rPr>
            </w:pPr>
            <w:r w:rsidRPr="004F3DD7">
              <w:rPr>
                <w:sz w:val="24"/>
                <w:szCs w:val="24"/>
              </w:rPr>
              <w:t xml:space="preserve">- «Питання штатного розпису дошкільних навчальних закладів» № 1122 від 05.10.2009; </w:t>
            </w:r>
          </w:p>
          <w:p w14:paraId="1704E352" w14:textId="77777777" w:rsidR="00766284" w:rsidRPr="004F3DD7" w:rsidRDefault="00766284" w:rsidP="00FD4436">
            <w:pPr>
              <w:rPr>
                <w:sz w:val="24"/>
                <w:szCs w:val="24"/>
              </w:rPr>
            </w:pPr>
            <w:r w:rsidRPr="004F3DD7">
              <w:rPr>
                <w:sz w:val="24"/>
                <w:szCs w:val="24"/>
              </w:rPr>
              <w:t xml:space="preserve">- «Про затвердження Правил безпеки під час проведення занять з фізичної культури і спорту в загальноосвітніх навчальних закладах» № 521 від 01.06.2010; </w:t>
            </w:r>
          </w:p>
          <w:p w14:paraId="31917A09" w14:textId="77777777" w:rsidR="00766284" w:rsidRPr="004F3DD7" w:rsidRDefault="00766284" w:rsidP="00FD4436">
            <w:pPr>
              <w:rPr>
                <w:sz w:val="24"/>
                <w:szCs w:val="24"/>
              </w:rPr>
            </w:pPr>
            <w:r w:rsidRPr="004F3DD7">
              <w:rPr>
                <w:sz w:val="24"/>
                <w:szCs w:val="24"/>
              </w:rPr>
              <w:t xml:space="preserve">- «Про затвердження Положення про освітній округ» № 777 від 27.08.2010; </w:t>
            </w:r>
          </w:p>
          <w:p w14:paraId="35037C6B" w14:textId="77777777" w:rsidR="00766284" w:rsidRPr="004F3DD7" w:rsidRDefault="00766284" w:rsidP="00FD4436">
            <w:pPr>
              <w:rPr>
                <w:sz w:val="24"/>
                <w:szCs w:val="24"/>
              </w:rPr>
            </w:pPr>
            <w:r w:rsidRPr="004F3DD7">
              <w:rPr>
                <w:sz w:val="24"/>
                <w:szCs w:val="24"/>
              </w:rPr>
              <w:t xml:space="preserve">- «Про затвердження Порядку організації інклюзивного навчання у загальноосвітніх навчальних закладах» № 872 від 15.08.2011; </w:t>
            </w:r>
          </w:p>
          <w:p w14:paraId="61C8E3D8" w14:textId="77777777" w:rsidR="00766284" w:rsidRPr="004F3DD7" w:rsidRDefault="00766284" w:rsidP="00FD4436">
            <w:pPr>
              <w:rPr>
                <w:sz w:val="24"/>
                <w:szCs w:val="24"/>
              </w:rPr>
            </w:pPr>
            <w:r w:rsidRPr="004F3DD7">
              <w:rPr>
                <w:sz w:val="24"/>
                <w:szCs w:val="24"/>
              </w:rPr>
              <w:t xml:space="preserve">- «Про затвердження критеріїв, за якими оцінюється ступінь ризику від провадження господарської діяльності з надання освітніх послуг у системі загальної середньої і професійно-технічної освіти та визначається періодичність здійснення заходів державного нагляду» № 311 від 30.03.2011;  </w:t>
            </w:r>
          </w:p>
          <w:p w14:paraId="72D9C08A" w14:textId="77777777" w:rsidR="00766284" w:rsidRPr="004F3DD7" w:rsidRDefault="00766284" w:rsidP="00FD4436">
            <w:pPr>
              <w:rPr>
                <w:sz w:val="24"/>
                <w:szCs w:val="24"/>
              </w:rPr>
            </w:pPr>
            <w:r w:rsidRPr="004F3DD7">
              <w:rPr>
                <w:sz w:val="24"/>
                <w:szCs w:val="24"/>
              </w:rPr>
              <w:t xml:space="preserve">- «Про затвердження Державного стандарту початкової загальної освіти для дітей з особливими освітніми потребами» № 607 від 21.08.2013; </w:t>
            </w:r>
          </w:p>
          <w:p w14:paraId="26BC5DA1" w14:textId="77777777" w:rsidR="00766284" w:rsidRPr="004F3DD7" w:rsidRDefault="00766284" w:rsidP="00FD4436">
            <w:pPr>
              <w:rPr>
                <w:sz w:val="24"/>
                <w:szCs w:val="24"/>
              </w:rPr>
            </w:pPr>
            <w:r w:rsidRPr="004F3DD7">
              <w:rPr>
                <w:sz w:val="24"/>
                <w:szCs w:val="24"/>
              </w:rPr>
              <w:t xml:space="preserve">- «Про організацію харчування окремих категорій учнів загальноосвітніх навчальних закладів» №856 від 19.06.2002;  </w:t>
            </w:r>
          </w:p>
          <w:p w14:paraId="2360A7C1" w14:textId="77777777" w:rsidR="00766284" w:rsidRPr="004F3DD7" w:rsidRDefault="00766284" w:rsidP="00FD4436">
            <w:pPr>
              <w:rPr>
                <w:sz w:val="24"/>
                <w:szCs w:val="24"/>
              </w:rPr>
            </w:pPr>
            <w:r w:rsidRPr="004F3DD7">
              <w:rPr>
                <w:sz w:val="24"/>
                <w:szCs w:val="24"/>
              </w:rPr>
              <w:t xml:space="preserve">- «Про затвердження Порядку організації інклюзивного навчання у загальноосвітніх навчальних закладах» № 872 від 15 серпня 2011; </w:t>
            </w:r>
          </w:p>
          <w:p w14:paraId="4E106EC7" w14:textId="77777777" w:rsidR="00766284" w:rsidRPr="004F3DD7" w:rsidRDefault="00766284" w:rsidP="00FD4436">
            <w:pPr>
              <w:rPr>
                <w:sz w:val="24"/>
                <w:szCs w:val="24"/>
              </w:rPr>
            </w:pPr>
            <w:r w:rsidRPr="004F3DD7">
              <w:rPr>
                <w:sz w:val="24"/>
                <w:szCs w:val="24"/>
              </w:rPr>
              <w:t xml:space="preserve">- «Про затвердження Програми «Шкільний автобус» №31 від 16.01.2003; </w:t>
            </w:r>
          </w:p>
          <w:p w14:paraId="6776B610" w14:textId="77777777" w:rsidR="00766284" w:rsidRPr="004F3DD7" w:rsidRDefault="00766284" w:rsidP="00FD4436">
            <w:pPr>
              <w:rPr>
                <w:sz w:val="24"/>
                <w:szCs w:val="24"/>
              </w:rPr>
            </w:pPr>
            <w:r w:rsidRPr="004F3DD7">
              <w:rPr>
                <w:sz w:val="24"/>
                <w:szCs w:val="24"/>
              </w:rPr>
              <w:t xml:space="preserve">- «Про затвердження Положення про інклюзивно -ресурсний центр» № 545 від 12.07.2017 </w:t>
            </w:r>
          </w:p>
          <w:p w14:paraId="5033619F" w14:textId="77777777" w:rsidR="00766284" w:rsidRPr="004F3DD7" w:rsidRDefault="00766284" w:rsidP="00FD4436">
            <w:pPr>
              <w:rPr>
                <w:sz w:val="24"/>
                <w:szCs w:val="24"/>
              </w:rPr>
            </w:pPr>
            <w:r w:rsidRPr="004F3DD7">
              <w:rPr>
                <w:sz w:val="24"/>
                <w:szCs w:val="24"/>
              </w:rPr>
              <w:t xml:space="preserve">- «Про запровадження Порядку надання одноразової допомоги дітям-сиротам і дітям, позбавленим батьківського піклування, після досягнення 18- річного віку» № 823 від 25.10.2005. </w:t>
            </w:r>
          </w:p>
          <w:p w14:paraId="5E34FA7C" w14:textId="77777777" w:rsidR="00766284" w:rsidRPr="004F3DD7" w:rsidRDefault="00766284" w:rsidP="00FD4436">
            <w:pPr>
              <w:rPr>
                <w:sz w:val="24"/>
                <w:szCs w:val="24"/>
              </w:rPr>
            </w:pPr>
            <w:r w:rsidRPr="004F3DD7">
              <w:rPr>
                <w:sz w:val="24"/>
                <w:szCs w:val="24"/>
              </w:rPr>
              <w:t>Наказ Міністерства освіти і науки України від 01.10.2010№ 912 «Про затвердження Концепції розвитку інклюзивної освіти</w:t>
            </w:r>
          </w:p>
        </w:tc>
      </w:tr>
      <w:tr w:rsidR="00766284" w:rsidRPr="00E108A6" w14:paraId="73FDA5BD" w14:textId="77777777" w:rsidTr="00FD4436">
        <w:tc>
          <w:tcPr>
            <w:tcW w:w="562" w:type="dxa"/>
            <w:tcBorders>
              <w:top w:val="single" w:sz="4" w:space="0" w:color="auto"/>
              <w:left w:val="single" w:sz="4" w:space="0" w:color="auto"/>
              <w:bottom w:val="single" w:sz="4" w:space="0" w:color="auto"/>
              <w:right w:val="single" w:sz="4" w:space="0" w:color="auto"/>
            </w:tcBorders>
            <w:hideMark/>
          </w:tcPr>
          <w:p w14:paraId="3BCA229C" w14:textId="77777777" w:rsidR="00766284" w:rsidRPr="004F3DD7" w:rsidRDefault="00766284" w:rsidP="00FD4436">
            <w:pPr>
              <w:rPr>
                <w:sz w:val="24"/>
                <w:szCs w:val="24"/>
              </w:rPr>
            </w:pPr>
            <w:r w:rsidRPr="004F3DD7">
              <w:rPr>
                <w:sz w:val="24"/>
                <w:szCs w:val="24"/>
              </w:rPr>
              <w:lastRenderedPageBreak/>
              <w:t>4</w:t>
            </w:r>
          </w:p>
        </w:tc>
        <w:tc>
          <w:tcPr>
            <w:tcW w:w="2268" w:type="dxa"/>
            <w:tcBorders>
              <w:top w:val="single" w:sz="4" w:space="0" w:color="auto"/>
              <w:left w:val="single" w:sz="4" w:space="0" w:color="auto"/>
              <w:bottom w:val="single" w:sz="4" w:space="0" w:color="auto"/>
              <w:right w:val="single" w:sz="4" w:space="0" w:color="auto"/>
            </w:tcBorders>
            <w:hideMark/>
          </w:tcPr>
          <w:p w14:paraId="549E8B98" w14:textId="77777777" w:rsidR="00766284" w:rsidRPr="004F3DD7" w:rsidRDefault="00766284" w:rsidP="00FD4436">
            <w:pPr>
              <w:rPr>
                <w:sz w:val="24"/>
                <w:szCs w:val="24"/>
              </w:rPr>
            </w:pPr>
            <w:r w:rsidRPr="004F3DD7">
              <w:rPr>
                <w:sz w:val="24"/>
                <w:szCs w:val="24"/>
              </w:rPr>
              <w:t xml:space="preserve">Розробник програми </w:t>
            </w:r>
          </w:p>
        </w:tc>
        <w:tc>
          <w:tcPr>
            <w:tcW w:w="6804" w:type="dxa"/>
            <w:tcBorders>
              <w:top w:val="single" w:sz="4" w:space="0" w:color="auto"/>
              <w:left w:val="single" w:sz="4" w:space="0" w:color="auto"/>
              <w:bottom w:val="single" w:sz="4" w:space="0" w:color="auto"/>
              <w:right w:val="single" w:sz="4" w:space="0" w:color="auto"/>
            </w:tcBorders>
            <w:hideMark/>
          </w:tcPr>
          <w:p w14:paraId="615E26A6" w14:textId="77777777" w:rsidR="00766284" w:rsidRPr="004F3DD7" w:rsidRDefault="00766284" w:rsidP="00FD4436">
            <w:pPr>
              <w:rPr>
                <w:sz w:val="24"/>
                <w:szCs w:val="24"/>
              </w:rPr>
            </w:pPr>
            <w:r w:rsidRPr="004F3DD7">
              <w:rPr>
                <w:sz w:val="24"/>
                <w:szCs w:val="24"/>
              </w:rPr>
              <w:t>Управління освіти  Сіверської міської ради</w:t>
            </w:r>
          </w:p>
        </w:tc>
      </w:tr>
      <w:tr w:rsidR="00766284" w:rsidRPr="00E108A6" w14:paraId="0BAA108D" w14:textId="77777777" w:rsidTr="00FD4436">
        <w:tc>
          <w:tcPr>
            <w:tcW w:w="562" w:type="dxa"/>
            <w:tcBorders>
              <w:top w:val="single" w:sz="4" w:space="0" w:color="auto"/>
              <w:left w:val="single" w:sz="4" w:space="0" w:color="auto"/>
              <w:bottom w:val="single" w:sz="4" w:space="0" w:color="auto"/>
              <w:right w:val="single" w:sz="4" w:space="0" w:color="auto"/>
            </w:tcBorders>
            <w:hideMark/>
          </w:tcPr>
          <w:p w14:paraId="64CC3207" w14:textId="77777777" w:rsidR="00766284" w:rsidRPr="004F3DD7" w:rsidRDefault="00766284" w:rsidP="00FD4436">
            <w:pPr>
              <w:rPr>
                <w:sz w:val="24"/>
                <w:szCs w:val="24"/>
              </w:rPr>
            </w:pPr>
            <w:r w:rsidRPr="004F3DD7">
              <w:rPr>
                <w:sz w:val="24"/>
                <w:szCs w:val="24"/>
              </w:rPr>
              <w:t>5</w:t>
            </w:r>
          </w:p>
        </w:tc>
        <w:tc>
          <w:tcPr>
            <w:tcW w:w="2268" w:type="dxa"/>
            <w:tcBorders>
              <w:top w:val="single" w:sz="4" w:space="0" w:color="auto"/>
              <w:left w:val="single" w:sz="4" w:space="0" w:color="auto"/>
              <w:bottom w:val="single" w:sz="4" w:space="0" w:color="auto"/>
              <w:right w:val="single" w:sz="4" w:space="0" w:color="auto"/>
            </w:tcBorders>
            <w:hideMark/>
          </w:tcPr>
          <w:p w14:paraId="08A825D1" w14:textId="77777777" w:rsidR="00766284" w:rsidRPr="004F3DD7" w:rsidRDefault="00766284" w:rsidP="00FD4436">
            <w:pPr>
              <w:rPr>
                <w:sz w:val="24"/>
                <w:szCs w:val="24"/>
              </w:rPr>
            </w:pPr>
            <w:r w:rsidRPr="004F3DD7">
              <w:rPr>
                <w:sz w:val="24"/>
                <w:szCs w:val="24"/>
              </w:rPr>
              <w:t xml:space="preserve">Відповідальний виконавець програми </w:t>
            </w:r>
          </w:p>
        </w:tc>
        <w:tc>
          <w:tcPr>
            <w:tcW w:w="6804" w:type="dxa"/>
            <w:tcBorders>
              <w:top w:val="single" w:sz="4" w:space="0" w:color="auto"/>
              <w:left w:val="single" w:sz="4" w:space="0" w:color="auto"/>
              <w:bottom w:val="single" w:sz="4" w:space="0" w:color="auto"/>
              <w:right w:val="single" w:sz="4" w:space="0" w:color="auto"/>
            </w:tcBorders>
            <w:hideMark/>
          </w:tcPr>
          <w:p w14:paraId="35BF6C4A" w14:textId="77777777" w:rsidR="00766284" w:rsidRPr="004F3DD7" w:rsidRDefault="00766284" w:rsidP="00FD4436">
            <w:pPr>
              <w:rPr>
                <w:sz w:val="24"/>
                <w:szCs w:val="24"/>
              </w:rPr>
            </w:pPr>
            <w:r w:rsidRPr="004F3DD7">
              <w:rPr>
                <w:sz w:val="24"/>
                <w:szCs w:val="24"/>
              </w:rPr>
              <w:t>Управління освіти   Сіверської міської ради</w:t>
            </w:r>
          </w:p>
        </w:tc>
      </w:tr>
      <w:tr w:rsidR="00766284" w:rsidRPr="00E108A6" w14:paraId="2DA4EDFE" w14:textId="77777777" w:rsidTr="00FD4436">
        <w:tc>
          <w:tcPr>
            <w:tcW w:w="562" w:type="dxa"/>
            <w:tcBorders>
              <w:top w:val="single" w:sz="4" w:space="0" w:color="auto"/>
              <w:left w:val="single" w:sz="4" w:space="0" w:color="auto"/>
              <w:bottom w:val="single" w:sz="4" w:space="0" w:color="auto"/>
              <w:right w:val="single" w:sz="4" w:space="0" w:color="auto"/>
            </w:tcBorders>
            <w:hideMark/>
          </w:tcPr>
          <w:p w14:paraId="1649B782" w14:textId="77777777" w:rsidR="00766284" w:rsidRPr="004F3DD7" w:rsidRDefault="00766284" w:rsidP="00FD4436">
            <w:pPr>
              <w:rPr>
                <w:sz w:val="24"/>
                <w:szCs w:val="24"/>
              </w:rPr>
            </w:pPr>
            <w:r w:rsidRPr="004F3DD7">
              <w:rPr>
                <w:sz w:val="24"/>
                <w:szCs w:val="24"/>
              </w:rPr>
              <w:t>6</w:t>
            </w:r>
          </w:p>
        </w:tc>
        <w:tc>
          <w:tcPr>
            <w:tcW w:w="2268" w:type="dxa"/>
            <w:tcBorders>
              <w:top w:val="single" w:sz="4" w:space="0" w:color="auto"/>
              <w:left w:val="single" w:sz="4" w:space="0" w:color="auto"/>
              <w:bottom w:val="single" w:sz="4" w:space="0" w:color="auto"/>
              <w:right w:val="single" w:sz="4" w:space="0" w:color="auto"/>
            </w:tcBorders>
            <w:hideMark/>
          </w:tcPr>
          <w:p w14:paraId="2511B83E" w14:textId="77777777" w:rsidR="00766284" w:rsidRPr="004F3DD7" w:rsidRDefault="00766284" w:rsidP="00FD4436">
            <w:pPr>
              <w:rPr>
                <w:sz w:val="24"/>
                <w:szCs w:val="24"/>
              </w:rPr>
            </w:pPr>
            <w:r w:rsidRPr="004F3DD7">
              <w:rPr>
                <w:sz w:val="24"/>
                <w:szCs w:val="24"/>
              </w:rPr>
              <w:t xml:space="preserve">Учасники програми </w:t>
            </w:r>
          </w:p>
        </w:tc>
        <w:tc>
          <w:tcPr>
            <w:tcW w:w="6804" w:type="dxa"/>
            <w:tcBorders>
              <w:top w:val="single" w:sz="4" w:space="0" w:color="auto"/>
              <w:left w:val="single" w:sz="4" w:space="0" w:color="auto"/>
              <w:bottom w:val="single" w:sz="4" w:space="0" w:color="auto"/>
              <w:right w:val="single" w:sz="4" w:space="0" w:color="auto"/>
            </w:tcBorders>
            <w:hideMark/>
          </w:tcPr>
          <w:p w14:paraId="33D5D6F9" w14:textId="77777777" w:rsidR="00766284" w:rsidRPr="004F3DD7" w:rsidRDefault="00766284" w:rsidP="00FD4436">
            <w:pPr>
              <w:rPr>
                <w:sz w:val="24"/>
                <w:szCs w:val="24"/>
              </w:rPr>
            </w:pPr>
            <w:r w:rsidRPr="004F3DD7">
              <w:rPr>
                <w:sz w:val="24"/>
                <w:szCs w:val="24"/>
              </w:rPr>
              <w:t>Управління освіти  Сіверської міської ради, заклади загальної середньої освіти, заклади дошкільної освіти, КЗ «Центр дитячої та юнацької творчості», КУ « Інклюзивно - ресурсний центр»</w:t>
            </w:r>
          </w:p>
        </w:tc>
      </w:tr>
      <w:tr w:rsidR="00766284" w:rsidRPr="004F3DD7" w14:paraId="04AC78CB" w14:textId="77777777" w:rsidTr="00FD4436">
        <w:tc>
          <w:tcPr>
            <w:tcW w:w="562" w:type="dxa"/>
            <w:tcBorders>
              <w:top w:val="single" w:sz="4" w:space="0" w:color="auto"/>
              <w:left w:val="single" w:sz="4" w:space="0" w:color="auto"/>
              <w:bottom w:val="single" w:sz="4" w:space="0" w:color="auto"/>
              <w:right w:val="single" w:sz="4" w:space="0" w:color="auto"/>
            </w:tcBorders>
            <w:hideMark/>
          </w:tcPr>
          <w:p w14:paraId="2B4AF374" w14:textId="77777777" w:rsidR="00766284" w:rsidRPr="004F3DD7" w:rsidRDefault="00766284" w:rsidP="00FD4436">
            <w:pPr>
              <w:rPr>
                <w:sz w:val="24"/>
                <w:szCs w:val="24"/>
              </w:rPr>
            </w:pPr>
            <w:r w:rsidRPr="004F3DD7">
              <w:rPr>
                <w:sz w:val="24"/>
                <w:szCs w:val="24"/>
              </w:rPr>
              <w:t>7</w:t>
            </w:r>
          </w:p>
        </w:tc>
        <w:tc>
          <w:tcPr>
            <w:tcW w:w="2268" w:type="dxa"/>
            <w:tcBorders>
              <w:top w:val="single" w:sz="4" w:space="0" w:color="auto"/>
              <w:left w:val="single" w:sz="4" w:space="0" w:color="auto"/>
              <w:bottom w:val="single" w:sz="4" w:space="0" w:color="auto"/>
              <w:right w:val="single" w:sz="4" w:space="0" w:color="auto"/>
            </w:tcBorders>
            <w:hideMark/>
          </w:tcPr>
          <w:p w14:paraId="756A7C3C" w14:textId="77777777" w:rsidR="00766284" w:rsidRPr="004F3DD7" w:rsidRDefault="00766284" w:rsidP="00FD4436">
            <w:pPr>
              <w:rPr>
                <w:sz w:val="24"/>
                <w:szCs w:val="24"/>
              </w:rPr>
            </w:pPr>
            <w:r w:rsidRPr="004F3DD7">
              <w:rPr>
                <w:sz w:val="24"/>
                <w:szCs w:val="24"/>
              </w:rPr>
              <w:t>Мета програми</w:t>
            </w:r>
          </w:p>
        </w:tc>
        <w:tc>
          <w:tcPr>
            <w:tcW w:w="6804" w:type="dxa"/>
            <w:tcBorders>
              <w:top w:val="single" w:sz="4" w:space="0" w:color="auto"/>
              <w:left w:val="single" w:sz="4" w:space="0" w:color="auto"/>
              <w:bottom w:val="single" w:sz="4" w:space="0" w:color="auto"/>
              <w:right w:val="single" w:sz="4" w:space="0" w:color="auto"/>
            </w:tcBorders>
            <w:hideMark/>
          </w:tcPr>
          <w:p w14:paraId="112CF47F" w14:textId="77777777" w:rsidR="00766284" w:rsidRPr="004F3DD7" w:rsidRDefault="00766284" w:rsidP="00FD4436">
            <w:pPr>
              <w:rPr>
                <w:sz w:val="24"/>
                <w:szCs w:val="24"/>
              </w:rPr>
            </w:pPr>
            <w:r w:rsidRPr="004F3DD7">
              <w:rPr>
                <w:sz w:val="24"/>
                <w:szCs w:val="24"/>
              </w:rPr>
              <w:t>Створення умов для  розвитку доступної та якісної  системи освіти Сіверської територіальної громади відповідно до вимог суспільства</w:t>
            </w:r>
          </w:p>
        </w:tc>
      </w:tr>
      <w:tr w:rsidR="00766284" w:rsidRPr="004F3DD7" w14:paraId="022522A1" w14:textId="77777777" w:rsidTr="00FD4436">
        <w:tc>
          <w:tcPr>
            <w:tcW w:w="562" w:type="dxa"/>
            <w:tcBorders>
              <w:top w:val="single" w:sz="4" w:space="0" w:color="auto"/>
              <w:left w:val="single" w:sz="4" w:space="0" w:color="auto"/>
              <w:bottom w:val="single" w:sz="4" w:space="0" w:color="auto"/>
              <w:right w:val="single" w:sz="4" w:space="0" w:color="auto"/>
            </w:tcBorders>
            <w:hideMark/>
          </w:tcPr>
          <w:p w14:paraId="67A2B040" w14:textId="77777777" w:rsidR="00766284" w:rsidRPr="004F3DD7" w:rsidRDefault="00766284" w:rsidP="00FD4436">
            <w:pPr>
              <w:rPr>
                <w:sz w:val="24"/>
                <w:szCs w:val="24"/>
              </w:rPr>
            </w:pPr>
            <w:r w:rsidRPr="004F3DD7">
              <w:rPr>
                <w:sz w:val="24"/>
                <w:szCs w:val="24"/>
              </w:rPr>
              <w:t>8</w:t>
            </w:r>
          </w:p>
        </w:tc>
        <w:tc>
          <w:tcPr>
            <w:tcW w:w="2268" w:type="dxa"/>
            <w:tcBorders>
              <w:top w:val="single" w:sz="4" w:space="0" w:color="auto"/>
              <w:left w:val="single" w:sz="4" w:space="0" w:color="auto"/>
              <w:bottom w:val="single" w:sz="4" w:space="0" w:color="auto"/>
              <w:right w:val="single" w:sz="4" w:space="0" w:color="auto"/>
            </w:tcBorders>
            <w:hideMark/>
          </w:tcPr>
          <w:p w14:paraId="67508367" w14:textId="77777777" w:rsidR="00766284" w:rsidRPr="004F3DD7" w:rsidRDefault="00766284" w:rsidP="00FD4436">
            <w:pPr>
              <w:rPr>
                <w:sz w:val="24"/>
                <w:szCs w:val="24"/>
              </w:rPr>
            </w:pPr>
            <w:r w:rsidRPr="004F3DD7">
              <w:rPr>
                <w:sz w:val="24"/>
                <w:szCs w:val="24"/>
              </w:rPr>
              <w:t>Завдання програми</w:t>
            </w:r>
          </w:p>
        </w:tc>
        <w:tc>
          <w:tcPr>
            <w:tcW w:w="6804" w:type="dxa"/>
            <w:tcBorders>
              <w:top w:val="single" w:sz="4" w:space="0" w:color="auto"/>
              <w:left w:val="single" w:sz="4" w:space="0" w:color="auto"/>
              <w:bottom w:val="single" w:sz="4" w:space="0" w:color="auto"/>
              <w:right w:val="single" w:sz="4" w:space="0" w:color="auto"/>
            </w:tcBorders>
            <w:hideMark/>
          </w:tcPr>
          <w:p w14:paraId="16CE05CD" w14:textId="77777777" w:rsidR="00766284" w:rsidRPr="004F3DD7" w:rsidRDefault="00766284" w:rsidP="00FD4436">
            <w:pPr>
              <w:jc w:val="both"/>
              <w:rPr>
                <w:sz w:val="24"/>
                <w:szCs w:val="24"/>
              </w:rPr>
            </w:pPr>
            <w:r w:rsidRPr="004F3DD7">
              <w:rPr>
                <w:sz w:val="24"/>
                <w:szCs w:val="24"/>
              </w:rPr>
              <w:t xml:space="preserve">Розвиток дошкільної , загальної середньої, позашкільної освіти. Урізноманітнення форм неперервної освіти педагогів, запровадження системи їхнього стимулювання,  підвищення соціального статусу педагогів, професійного та загальнокультурного рівня, фахової майстерності. </w:t>
            </w:r>
            <w:r w:rsidRPr="004F3DD7">
              <w:rPr>
                <w:sz w:val="24"/>
                <w:szCs w:val="24"/>
              </w:rPr>
              <w:lastRenderedPageBreak/>
              <w:t>Запровадження освітніх інновацій, інформаційних педагогічних технологій.</w:t>
            </w:r>
          </w:p>
          <w:p w14:paraId="78C134DA" w14:textId="77777777" w:rsidR="00766284" w:rsidRPr="004F3DD7" w:rsidRDefault="00766284" w:rsidP="00FD4436">
            <w:pPr>
              <w:rPr>
                <w:sz w:val="24"/>
                <w:szCs w:val="24"/>
              </w:rPr>
            </w:pPr>
            <w:r w:rsidRPr="004F3DD7">
              <w:rPr>
                <w:sz w:val="24"/>
                <w:szCs w:val="24"/>
              </w:rPr>
              <w:t xml:space="preserve">Створення сприятливих умов для пошуку , підтримки та розвитку обдарованих  дітей та молоді.   Формування в здобувачів освіти здорового способу життя , розвиток дитячого та юнацького </w:t>
            </w:r>
          </w:p>
          <w:p w14:paraId="271595EB" w14:textId="77777777" w:rsidR="00766284" w:rsidRPr="004F3DD7" w:rsidRDefault="00766284" w:rsidP="00FD4436">
            <w:pPr>
              <w:rPr>
                <w:sz w:val="24"/>
                <w:szCs w:val="24"/>
              </w:rPr>
            </w:pPr>
            <w:r w:rsidRPr="004F3DD7">
              <w:rPr>
                <w:sz w:val="24"/>
                <w:szCs w:val="24"/>
              </w:rPr>
              <w:t>спорту .  Приведення матеріально-технічного стану кожного навчального закладу до потреб модернізації галузі.</w:t>
            </w:r>
          </w:p>
        </w:tc>
      </w:tr>
      <w:tr w:rsidR="00766284" w:rsidRPr="004F3DD7" w14:paraId="6A698254" w14:textId="77777777" w:rsidTr="00FD4436">
        <w:tc>
          <w:tcPr>
            <w:tcW w:w="562" w:type="dxa"/>
            <w:tcBorders>
              <w:top w:val="single" w:sz="4" w:space="0" w:color="auto"/>
              <w:left w:val="single" w:sz="4" w:space="0" w:color="auto"/>
              <w:bottom w:val="single" w:sz="4" w:space="0" w:color="auto"/>
              <w:right w:val="single" w:sz="4" w:space="0" w:color="auto"/>
            </w:tcBorders>
            <w:hideMark/>
          </w:tcPr>
          <w:p w14:paraId="65AE2E30" w14:textId="77777777" w:rsidR="00766284" w:rsidRPr="004F3DD7" w:rsidRDefault="00766284" w:rsidP="00FD4436">
            <w:pPr>
              <w:rPr>
                <w:sz w:val="24"/>
                <w:szCs w:val="24"/>
              </w:rPr>
            </w:pPr>
            <w:r w:rsidRPr="004F3DD7">
              <w:rPr>
                <w:sz w:val="24"/>
                <w:szCs w:val="24"/>
              </w:rPr>
              <w:lastRenderedPageBreak/>
              <w:t>9</w:t>
            </w:r>
          </w:p>
        </w:tc>
        <w:tc>
          <w:tcPr>
            <w:tcW w:w="2268" w:type="dxa"/>
            <w:tcBorders>
              <w:top w:val="single" w:sz="4" w:space="0" w:color="auto"/>
              <w:left w:val="single" w:sz="4" w:space="0" w:color="auto"/>
              <w:bottom w:val="single" w:sz="4" w:space="0" w:color="auto"/>
              <w:right w:val="single" w:sz="4" w:space="0" w:color="auto"/>
            </w:tcBorders>
            <w:hideMark/>
          </w:tcPr>
          <w:p w14:paraId="662ECE04" w14:textId="77777777" w:rsidR="00766284" w:rsidRPr="004F3DD7" w:rsidRDefault="00766284" w:rsidP="00FD4436">
            <w:pPr>
              <w:rPr>
                <w:sz w:val="24"/>
                <w:szCs w:val="24"/>
              </w:rPr>
            </w:pPr>
            <w:r w:rsidRPr="004F3DD7">
              <w:rPr>
                <w:sz w:val="24"/>
                <w:szCs w:val="24"/>
              </w:rPr>
              <w:t xml:space="preserve">Терміни реалізації програми </w:t>
            </w:r>
          </w:p>
        </w:tc>
        <w:tc>
          <w:tcPr>
            <w:tcW w:w="6804" w:type="dxa"/>
            <w:tcBorders>
              <w:top w:val="single" w:sz="4" w:space="0" w:color="auto"/>
              <w:left w:val="single" w:sz="4" w:space="0" w:color="auto"/>
              <w:bottom w:val="single" w:sz="4" w:space="0" w:color="auto"/>
              <w:right w:val="single" w:sz="4" w:space="0" w:color="auto"/>
            </w:tcBorders>
            <w:hideMark/>
          </w:tcPr>
          <w:p w14:paraId="2CA2537C" w14:textId="77777777" w:rsidR="00766284" w:rsidRPr="004F3DD7" w:rsidRDefault="00766284" w:rsidP="00FD4436">
            <w:pPr>
              <w:rPr>
                <w:sz w:val="24"/>
                <w:szCs w:val="24"/>
              </w:rPr>
            </w:pPr>
            <w:r w:rsidRPr="004F3DD7">
              <w:rPr>
                <w:sz w:val="24"/>
                <w:szCs w:val="24"/>
              </w:rPr>
              <w:t>2021-2027 роки</w:t>
            </w:r>
          </w:p>
        </w:tc>
      </w:tr>
      <w:tr w:rsidR="00766284" w:rsidRPr="00E108A6" w14:paraId="2FBA6EB7" w14:textId="77777777" w:rsidTr="00FD4436">
        <w:tc>
          <w:tcPr>
            <w:tcW w:w="562" w:type="dxa"/>
            <w:tcBorders>
              <w:top w:val="single" w:sz="4" w:space="0" w:color="auto"/>
              <w:left w:val="single" w:sz="4" w:space="0" w:color="auto"/>
              <w:bottom w:val="single" w:sz="4" w:space="0" w:color="auto"/>
              <w:right w:val="single" w:sz="4" w:space="0" w:color="auto"/>
            </w:tcBorders>
            <w:hideMark/>
          </w:tcPr>
          <w:p w14:paraId="6CB9B8E3" w14:textId="77777777" w:rsidR="00766284" w:rsidRPr="004F3DD7" w:rsidRDefault="00766284" w:rsidP="00FD4436">
            <w:pPr>
              <w:rPr>
                <w:sz w:val="24"/>
                <w:szCs w:val="24"/>
              </w:rPr>
            </w:pPr>
            <w:r w:rsidRPr="004F3DD7">
              <w:rPr>
                <w:sz w:val="24"/>
                <w:szCs w:val="24"/>
              </w:rPr>
              <w:t>10</w:t>
            </w:r>
          </w:p>
        </w:tc>
        <w:tc>
          <w:tcPr>
            <w:tcW w:w="2268" w:type="dxa"/>
            <w:tcBorders>
              <w:top w:val="single" w:sz="4" w:space="0" w:color="auto"/>
              <w:left w:val="single" w:sz="4" w:space="0" w:color="auto"/>
              <w:bottom w:val="single" w:sz="4" w:space="0" w:color="auto"/>
              <w:right w:val="single" w:sz="4" w:space="0" w:color="auto"/>
            </w:tcBorders>
            <w:hideMark/>
          </w:tcPr>
          <w:p w14:paraId="2BF6DDA5" w14:textId="77777777" w:rsidR="00766284" w:rsidRPr="004F3DD7" w:rsidRDefault="00766284" w:rsidP="00FD4436">
            <w:pPr>
              <w:rPr>
                <w:sz w:val="24"/>
                <w:szCs w:val="24"/>
              </w:rPr>
            </w:pPr>
            <w:r w:rsidRPr="004F3DD7">
              <w:rPr>
                <w:sz w:val="24"/>
                <w:szCs w:val="24"/>
              </w:rPr>
              <w:t>Ресурсне забезпечення Програми</w:t>
            </w:r>
          </w:p>
        </w:tc>
        <w:tc>
          <w:tcPr>
            <w:tcW w:w="6804" w:type="dxa"/>
            <w:tcBorders>
              <w:top w:val="single" w:sz="4" w:space="0" w:color="auto"/>
              <w:left w:val="single" w:sz="4" w:space="0" w:color="auto"/>
              <w:bottom w:val="single" w:sz="4" w:space="0" w:color="auto"/>
              <w:right w:val="single" w:sz="4" w:space="0" w:color="auto"/>
            </w:tcBorders>
            <w:hideMark/>
          </w:tcPr>
          <w:p w14:paraId="38A1BC1D" w14:textId="77777777" w:rsidR="00766284" w:rsidRPr="004F3DD7" w:rsidRDefault="00766284" w:rsidP="00FD4436">
            <w:pPr>
              <w:rPr>
                <w:sz w:val="24"/>
                <w:szCs w:val="24"/>
              </w:rPr>
            </w:pPr>
            <w:r w:rsidRPr="004F3DD7">
              <w:rPr>
                <w:sz w:val="24"/>
                <w:szCs w:val="24"/>
              </w:rPr>
              <w:t>Розробка та реалізація механізмів залучення додаткових  фінансових та матеріальних ресурсів (цільових  соціальних проектів, інвестицій, благодійних внесків); підвищення  ефективності використання  бюджетних коштів.</w:t>
            </w:r>
          </w:p>
        </w:tc>
      </w:tr>
      <w:tr w:rsidR="00766284" w:rsidRPr="004F3DD7" w14:paraId="331E46F4" w14:textId="77777777" w:rsidTr="00FD4436">
        <w:tc>
          <w:tcPr>
            <w:tcW w:w="562" w:type="dxa"/>
            <w:tcBorders>
              <w:top w:val="single" w:sz="4" w:space="0" w:color="auto"/>
              <w:left w:val="single" w:sz="4" w:space="0" w:color="auto"/>
              <w:bottom w:val="single" w:sz="4" w:space="0" w:color="auto"/>
              <w:right w:val="single" w:sz="4" w:space="0" w:color="auto"/>
            </w:tcBorders>
            <w:hideMark/>
          </w:tcPr>
          <w:p w14:paraId="1E363594" w14:textId="77777777" w:rsidR="00766284" w:rsidRPr="004F3DD7" w:rsidRDefault="00766284" w:rsidP="00FD4436">
            <w:pPr>
              <w:rPr>
                <w:sz w:val="24"/>
                <w:szCs w:val="24"/>
              </w:rPr>
            </w:pPr>
            <w:r w:rsidRPr="004F3DD7">
              <w:rPr>
                <w:sz w:val="24"/>
                <w:szCs w:val="24"/>
              </w:rPr>
              <w:t>11</w:t>
            </w:r>
          </w:p>
        </w:tc>
        <w:tc>
          <w:tcPr>
            <w:tcW w:w="2268" w:type="dxa"/>
            <w:tcBorders>
              <w:top w:val="single" w:sz="4" w:space="0" w:color="auto"/>
              <w:left w:val="single" w:sz="4" w:space="0" w:color="auto"/>
              <w:bottom w:val="single" w:sz="4" w:space="0" w:color="auto"/>
              <w:right w:val="single" w:sz="4" w:space="0" w:color="auto"/>
            </w:tcBorders>
            <w:hideMark/>
          </w:tcPr>
          <w:p w14:paraId="20B2331A" w14:textId="77777777" w:rsidR="00766284" w:rsidRPr="004F3DD7" w:rsidRDefault="00766284" w:rsidP="00FD4436">
            <w:pPr>
              <w:rPr>
                <w:sz w:val="24"/>
                <w:szCs w:val="24"/>
              </w:rPr>
            </w:pPr>
            <w:r w:rsidRPr="004F3DD7">
              <w:rPr>
                <w:sz w:val="24"/>
                <w:szCs w:val="24"/>
              </w:rPr>
              <w:t>Перелік місцевих бюджетів, які беруть  участь у виконанні програми</w:t>
            </w:r>
          </w:p>
        </w:tc>
        <w:tc>
          <w:tcPr>
            <w:tcW w:w="6804" w:type="dxa"/>
            <w:tcBorders>
              <w:top w:val="single" w:sz="4" w:space="0" w:color="auto"/>
              <w:left w:val="single" w:sz="4" w:space="0" w:color="auto"/>
              <w:bottom w:val="single" w:sz="4" w:space="0" w:color="auto"/>
              <w:right w:val="single" w:sz="4" w:space="0" w:color="auto"/>
            </w:tcBorders>
            <w:hideMark/>
          </w:tcPr>
          <w:p w14:paraId="6F5F3918" w14:textId="77777777" w:rsidR="00766284" w:rsidRPr="004F3DD7" w:rsidRDefault="00766284" w:rsidP="00FD4436">
            <w:pPr>
              <w:rPr>
                <w:sz w:val="24"/>
                <w:szCs w:val="24"/>
              </w:rPr>
            </w:pPr>
            <w:r w:rsidRPr="004F3DD7">
              <w:rPr>
                <w:sz w:val="24"/>
                <w:szCs w:val="24"/>
              </w:rPr>
              <w:t>Кошти освітньої субвенції , місцевий бюджет та інші джерела фінансування не заборонені чинним законодавством.</w:t>
            </w:r>
          </w:p>
        </w:tc>
      </w:tr>
      <w:tr w:rsidR="00766284" w:rsidRPr="004F3DD7" w14:paraId="2EF71BD1" w14:textId="77777777" w:rsidTr="00FD4436">
        <w:tc>
          <w:tcPr>
            <w:tcW w:w="562" w:type="dxa"/>
            <w:tcBorders>
              <w:top w:val="single" w:sz="4" w:space="0" w:color="auto"/>
              <w:left w:val="single" w:sz="4" w:space="0" w:color="auto"/>
              <w:bottom w:val="single" w:sz="4" w:space="0" w:color="auto"/>
              <w:right w:val="single" w:sz="4" w:space="0" w:color="auto"/>
            </w:tcBorders>
            <w:hideMark/>
          </w:tcPr>
          <w:p w14:paraId="2B94D496" w14:textId="77777777" w:rsidR="00766284" w:rsidRPr="004F3DD7" w:rsidRDefault="00766284" w:rsidP="00FD4436">
            <w:pPr>
              <w:rPr>
                <w:sz w:val="24"/>
                <w:szCs w:val="24"/>
              </w:rPr>
            </w:pPr>
            <w:r w:rsidRPr="004F3DD7">
              <w:rPr>
                <w:sz w:val="24"/>
                <w:szCs w:val="24"/>
              </w:rPr>
              <w:t>12</w:t>
            </w:r>
          </w:p>
        </w:tc>
        <w:tc>
          <w:tcPr>
            <w:tcW w:w="2268" w:type="dxa"/>
            <w:tcBorders>
              <w:top w:val="single" w:sz="4" w:space="0" w:color="auto"/>
              <w:left w:val="single" w:sz="4" w:space="0" w:color="auto"/>
              <w:bottom w:val="single" w:sz="4" w:space="0" w:color="auto"/>
              <w:right w:val="single" w:sz="4" w:space="0" w:color="auto"/>
            </w:tcBorders>
            <w:shd w:val="clear" w:color="auto" w:fill="auto"/>
            <w:hideMark/>
          </w:tcPr>
          <w:p w14:paraId="07AC3F16" w14:textId="77777777" w:rsidR="00766284" w:rsidRPr="004F3DD7" w:rsidRDefault="00766284" w:rsidP="00FD4436">
            <w:pPr>
              <w:rPr>
                <w:sz w:val="24"/>
                <w:szCs w:val="24"/>
              </w:rPr>
            </w:pPr>
            <w:r w:rsidRPr="004F3DD7">
              <w:rPr>
                <w:sz w:val="24"/>
                <w:szCs w:val="24"/>
              </w:rPr>
              <w:t xml:space="preserve">Загальний обсяг фінансових ресурсів, необхідних  для реалізації програми </w:t>
            </w:r>
          </w:p>
        </w:tc>
        <w:tc>
          <w:tcPr>
            <w:tcW w:w="6804" w:type="dxa"/>
            <w:tcBorders>
              <w:top w:val="single" w:sz="4" w:space="0" w:color="auto"/>
              <w:left w:val="single" w:sz="4" w:space="0" w:color="auto"/>
              <w:bottom w:val="single" w:sz="4" w:space="0" w:color="auto"/>
              <w:right w:val="single" w:sz="4" w:space="0" w:color="auto"/>
            </w:tcBorders>
            <w:shd w:val="clear" w:color="auto" w:fill="auto"/>
            <w:hideMark/>
          </w:tcPr>
          <w:p w14:paraId="75FCD221" w14:textId="77777777" w:rsidR="00766284" w:rsidRPr="00F2607F" w:rsidRDefault="00766284" w:rsidP="00FD4436">
            <w:pPr>
              <w:pStyle w:val="af"/>
              <w:ind w:left="360"/>
              <w:rPr>
                <w:b/>
                <w:sz w:val="24"/>
                <w:szCs w:val="24"/>
              </w:rPr>
            </w:pPr>
            <w:r w:rsidRPr="00F2607F">
              <w:rPr>
                <w:b/>
                <w:sz w:val="24"/>
                <w:szCs w:val="24"/>
              </w:rPr>
              <w:t>28077,7</w:t>
            </w:r>
          </w:p>
          <w:p w14:paraId="7F164375" w14:textId="77777777" w:rsidR="00766284" w:rsidRDefault="00766284" w:rsidP="00FD4436">
            <w:pPr>
              <w:rPr>
                <w:sz w:val="24"/>
                <w:szCs w:val="24"/>
              </w:rPr>
            </w:pPr>
          </w:p>
          <w:p w14:paraId="1426C8EE" w14:textId="77777777" w:rsidR="00766284" w:rsidRPr="00F2607F" w:rsidRDefault="00766284" w:rsidP="00FD4436">
            <w:pPr>
              <w:rPr>
                <w:sz w:val="24"/>
                <w:szCs w:val="24"/>
              </w:rPr>
            </w:pPr>
            <w:r w:rsidRPr="00F2607F">
              <w:rPr>
                <w:sz w:val="24"/>
                <w:szCs w:val="24"/>
              </w:rPr>
              <w:t>(коштів бюджету міської ради, коштів інших джерел не заборонених законодавством)</w:t>
            </w:r>
          </w:p>
        </w:tc>
      </w:tr>
      <w:tr w:rsidR="00766284" w:rsidRPr="004F3DD7" w14:paraId="07221D48" w14:textId="77777777" w:rsidTr="00FD4436">
        <w:tc>
          <w:tcPr>
            <w:tcW w:w="562" w:type="dxa"/>
            <w:tcBorders>
              <w:top w:val="single" w:sz="4" w:space="0" w:color="auto"/>
              <w:left w:val="single" w:sz="4" w:space="0" w:color="auto"/>
              <w:bottom w:val="single" w:sz="4" w:space="0" w:color="auto"/>
              <w:right w:val="single" w:sz="4" w:space="0" w:color="auto"/>
            </w:tcBorders>
            <w:hideMark/>
          </w:tcPr>
          <w:p w14:paraId="58F2F418" w14:textId="77777777" w:rsidR="00766284" w:rsidRPr="004F3DD7" w:rsidRDefault="00766284" w:rsidP="00FD4436">
            <w:pPr>
              <w:rPr>
                <w:sz w:val="24"/>
                <w:szCs w:val="24"/>
              </w:rPr>
            </w:pPr>
            <w:r w:rsidRPr="004F3DD7">
              <w:rPr>
                <w:sz w:val="24"/>
                <w:szCs w:val="24"/>
              </w:rPr>
              <w:t>13</w:t>
            </w:r>
          </w:p>
        </w:tc>
        <w:tc>
          <w:tcPr>
            <w:tcW w:w="2268" w:type="dxa"/>
            <w:tcBorders>
              <w:top w:val="single" w:sz="4" w:space="0" w:color="auto"/>
              <w:left w:val="single" w:sz="4" w:space="0" w:color="auto"/>
              <w:bottom w:val="single" w:sz="4" w:space="0" w:color="auto"/>
              <w:right w:val="single" w:sz="4" w:space="0" w:color="auto"/>
            </w:tcBorders>
            <w:hideMark/>
          </w:tcPr>
          <w:p w14:paraId="7B8B2E62" w14:textId="77777777" w:rsidR="00766284" w:rsidRPr="004F3DD7" w:rsidRDefault="00766284" w:rsidP="00FD4436">
            <w:pPr>
              <w:rPr>
                <w:sz w:val="24"/>
                <w:szCs w:val="24"/>
              </w:rPr>
            </w:pPr>
            <w:r w:rsidRPr="004F3DD7">
              <w:rPr>
                <w:sz w:val="24"/>
                <w:szCs w:val="24"/>
              </w:rPr>
              <w:t xml:space="preserve"> Очікувані результати Програми</w:t>
            </w:r>
          </w:p>
        </w:tc>
        <w:tc>
          <w:tcPr>
            <w:tcW w:w="6804" w:type="dxa"/>
            <w:tcBorders>
              <w:top w:val="single" w:sz="4" w:space="0" w:color="auto"/>
              <w:left w:val="single" w:sz="4" w:space="0" w:color="auto"/>
              <w:bottom w:val="single" w:sz="4" w:space="0" w:color="auto"/>
              <w:right w:val="single" w:sz="4" w:space="0" w:color="auto"/>
            </w:tcBorders>
            <w:hideMark/>
          </w:tcPr>
          <w:p w14:paraId="257F547F" w14:textId="77777777" w:rsidR="00766284" w:rsidRPr="004F3DD7" w:rsidRDefault="00766284" w:rsidP="00FD4436">
            <w:pPr>
              <w:rPr>
                <w:sz w:val="24"/>
                <w:szCs w:val="24"/>
              </w:rPr>
            </w:pPr>
            <w:r w:rsidRPr="004F3DD7">
              <w:rPr>
                <w:sz w:val="24"/>
                <w:szCs w:val="24"/>
              </w:rPr>
              <w:t>забезпечення умов для  реформування освітньої галузі Сіверської територіальної громади ;</w:t>
            </w:r>
          </w:p>
          <w:p w14:paraId="20D95F62" w14:textId="77777777" w:rsidR="00766284" w:rsidRPr="004F3DD7" w:rsidRDefault="00766284" w:rsidP="00FD4436">
            <w:pPr>
              <w:rPr>
                <w:sz w:val="24"/>
                <w:szCs w:val="24"/>
              </w:rPr>
            </w:pPr>
            <w:r w:rsidRPr="004F3DD7">
              <w:rPr>
                <w:sz w:val="24"/>
                <w:szCs w:val="24"/>
              </w:rPr>
              <w:t>функціонування цілісної системи освіти, єдиного культурно – освітнього простору для найповнішого комплексного задоволення потреб громади в освітніх послугах;</w:t>
            </w:r>
          </w:p>
          <w:p w14:paraId="4E2D04DF" w14:textId="77777777" w:rsidR="00766284" w:rsidRPr="004F3DD7" w:rsidRDefault="00766284" w:rsidP="00FD4436">
            <w:pPr>
              <w:rPr>
                <w:sz w:val="24"/>
                <w:szCs w:val="24"/>
              </w:rPr>
            </w:pPr>
            <w:r w:rsidRPr="004F3DD7">
              <w:rPr>
                <w:sz w:val="24"/>
                <w:szCs w:val="24"/>
              </w:rPr>
              <w:t>удосконалення мережі закладів освіти, створення інноваційних освітніх комплексів, опорної школи та її філій, закладів освіти нового типу, в т.ч. з інклюзивною освітою;</w:t>
            </w:r>
          </w:p>
          <w:p w14:paraId="3020C9C9" w14:textId="77777777" w:rsidR="00766284" w:rsidRPr="004F3DD7" w:rsidRDefault="00766284" w:rsidP="00FD4436">
            <w:pPr>
              <w:rPr>
                <w:sz w:val="24"/>
                <w:szCs w:val="24"/>
              </w:rPr>
            </w:pPr>
            <w:r w:rsidRPr="004F3DD7">
              <w:rPr>
                <w:sz w:val="24"/>
                <w:szCs w:val="24"/>
              </w:rPr>
              <w:t>забезпечення умов для особистісного розвитку і творчої самореалізації учасників педагогічного процесу, укріплення їх здоров’я;</w:t>
            </w:r>
          </w:p>
          <w:p w14:paraId="74E9F7A3" w14:textId="77777777" w:rsidR="00766284" w:rsidRPr="004F3DD7" w:rsidRDefault="00766284" w:rsidP="00FD4436">
            <w:pPr>
              <w:rPr>
                <w:sz w:val="24"/>
                <w:szCs w:val="24"/>
              </w:rPr>
            </w:pPr>
            <w:r w:rsidRPr="004F3DD7">
              <w:rPr>
                <w:sz w:val="24"/>
                <w:szCs w:val="24"/>
              </w:rPr>
              <w:t>підготовка вмотивованого вчителя-фахівця, підвищення професійного рівня педагогічних кадрів, здатних працювати в умовах інноваційних змін;</w:t>
            </w:r>
          </w:p>
          <w:p w14:paraId="4ECE1D54" w14:textId="77777777" w:rsidR="00766284" w:rsidRPr="004F3DD7" w:rsidRDefault="00766284" w:rsidP="00FD4436">
            <w:pPr>
              <w:rPr>
                <w:sz w:val="24"/>
                <w:szCs w:val="24"/>
              </w:rPr>
            </w:pPr>
            <w:r w:rsidRPr="004F3DD7">
              <w:rPr>
                <w:sz w:val="24"/>
                <w:szCs w:val="24"/>
              </w:rPr>
              <w:t>наближення системи освіти Сіверської ОТГ до європейських вимірів та стандартів;</w:t>
            </w:r>
          </w:p>
          <w:p w14:paraId="5447F5C2" w14:textId="77777777" w:rsidR="00766284" w:rsidRPr="004F3DD7" w:rsidRDefault="00766284" w:rsidP="00FD4436">
            <w:pPr>
              <w:rPr>
                <w:sz w:val="24"/>
                <w:szCs w:val="24"/>
              </w:rPr>
            </w:pPr>
            <w:r w:rsidRPr="004F3DD7">
              <w:rPr>
                <w:sz w:val="24"/>
                <w:szCs w:val="24"/>
              </w:rPr>
              <w:t>підвищення якості освіти на всіх рівнях освітньої системи;</w:t>
            </w:r>
          </w:p>
          <w:p w14:paraId="67ABEFF0" w14:textId="77777777" w:rsidR="00766284" w:rsidRPr="004F3DD7" w:rsidRDefault="00766284" w:rsidP="00FD4436">
            <w:pPr>
              <w:rPr>
                <w:sz w:val="24"/>
                <w:szCs w:val="24"/>
              </w:rPr>
            </w:pPr>
            <w:r w:rsidRPr="004F3DD7">
              <w:rPr>
                <w:sz w:val="24"/>
                <w:szCs w:val="24"/>
              </w:rPr>
              <w:t>підготовка випускника школи – усебічно розвиненої особистості, патріота з активною позицією, здатного до змін;</w:t>
            </w:r>
          </w:p>
          <w:p w14:paraId="4A20A992" w14:textId="77777777" w:rsidR="00766284" w:rsidRPr="004F3DD7" w:rsidRDefault="00766284" w:rsidP="00FD4436">
            <w:pPr>
              <w:rPr>
                <w:sz w:val="24"/>
                <w:szCs w:val="24"/>
              </w:rPr>
            </w:pPr>
            <w:r w:rsidRPr="004F3DD7">
              <w:rPr>
                <w:sz w:val="24"/>
                <w:szCs w:val="24"/>
              </w:rPr>
              <w:t>створення єдиного освітнього простору на основі наступності та інтеграції змісту освіти.</w:t>
            </w:r>
          </w:p>
          <w:p w14:paraId="621628A5" w14:textId="77777777" w:rsidR="00766284" w:rsidRPr="004F3DD7" w:rsidRDefault="00766284" w:rsidP="00FD4436">
            <w:pPr>
              <w:rPr>
                <w:sz w:val="24"/>
                <w:szCs w:val="24"/>
              </w:rPr>
            </w:pPr>
          </w:p>
        </w:tc>
      </w:tr>
      <w:tr w:rsidR="00766284" w:rsidRPr="00E108A6" w14:paraId="4DEB485C" w14:textId="77777777" w:rsidTr="00FD4436">
        <w:tc>
          <w:tcPr>
            <w:tcW w:w="562" w:type="dxa"/>
            <w:tcBorders>
              <w:top w:val="single" w:sz="4" w:space="0" w:color="auto"/>
              <w:left w:val="single" w:sz="4" w:space="0" w:color="auto"/>
              <w:bottom w:val="single" w:sz="4" w:space="0" w:color="auto"/>
              <w:right w:val="single" w:sz="4" w:space="0" w:color="auto"/>
            </w:tcBorders>
            <w:hideMark/>
          </w:tcPr>
          <w:p w14:paraId="42CA16BE" w14:textId="77777777" w:rsidR="00766284" w:rsidRPr="004F3DD7" w:rsidRDefault="00766284" w:rsidP="00FD4436">
            <w:pPr>
              <w:rPr>
                <w:sz w:val="24"/>
                <w:szCs w:val="24"/>
              </w:rPr>
            </w:pPr>
            <w:r w:rsidRPr="004F3DD7">
              <w:rPr>
                <w:sz w:val="24"/>
                <w:szCs w:val="24"/>
              </w:rPr>
              <w:t xml:space="preserve">14 </w:t>
            </w:r>
          </w:p>
        </w:tc>
        <w:tc>
          <w:tcPr>
            <w:tcW w:w="2268" w:type="dxa"/>
            <w:tcBorders>
              <w:top w:val="single" w:sz="4" w:space="0" w:color="auto"/>
              <w:left w:val="single" w:sz="4" w:space="0" w:color="auto"/>
              <w:bottom w:val="single" w:sz="4" w:space="0" w:color="auto"/>
              <w:right w:val="single" w:sz="4" w:space="0" w:color="auto"/>
            </w:tcBorders>
            <w:hideMark/>
          </w:tcPr>
          <w:p w14:paraId="5DD74AB8" w14:textId="77777777" w:rsidR="00766284" w:rsidRPr="004F3DD7" w:rsidRDefault="00766284" w:rsidP="00FD4436">
            <w:pPr>
              <w:rPr>
                <w:sz w:val="24"/>
                <w:szCs w:val="24"/>
              </w:rPr>
            </w:pPr>
            <w:r w:rsidRPr="004F3DD7">
              <w:rPr>
                <w:sz w:val="24"/>
                <w:szCs w:val="24"/>
              </w:rPr>
              <w:t>Контроль Програми</w:t>
            </w:r>
          </w:p>
        </w:tc>
        <w:tc>
          <w:tcPr>
            <w:tcW w:w="6804" w:type="dxa"/>
            <w:tcBorders>
              <w:top w:val="single" w:sz="4" w:space="0" w:color="auto"/>
              <w:left w:val="single" w:sz="4" w:space="0" w:color="auto"/>
              <w:bottom w:val="single" w:sz="4" w:space="0" w:color="auto"/>
              <w:right w:val="single" w:sz="4" w:space="0" w:color="auto"/>
            </w:tcBorders>
            <w:hideMark/>
          </w:tcPr>
          <w:p w14:paraId="275A4A90" w14:textId="77777777" w:rsidR="00766284" w:rsidRPr="004F3DD7" w:rsidRDefault="00766284" w:rsidP="00FD4436">
            <w:pPr>
              <w:rPr>
                <w:sz w:val="24"/>
                <w:szCs w:val="24"/>
              </w:rPr>
            </w:pPr>
            <w:r w:rsidRPr="004F3DD7">
              <w:rPr>
                <w:sz w:val="24"/>
                <w:szCs w:val="24"/>
              </w:rPr>
              <w:t xml:space="preserve"> Участь батьків та громадськості у незалежному оцінюванні якості освіти, системний моніторинг реалізації Програми та її фінансування</w:t>
            </w:r>
          </w:p>
        </w:tc>
      </w:tr>
    </w:tbl>
    <w:p w14:paraId="5643C74A" w14:textId="77777777" w:rsidR="00766284" w:rsidRPr="004F3DD7" w:rsidRDefault="00766284" w:rsidP="00766284">
      <w:pPr>
        <w:rPr>
          <w:sz w:val="24"/>
          <w:szCs w:val="28"/>
          <w:lang w:eastAsia="uk-UA"/>
        </w:rPr>
      </w:pPr>
    </w:p>
    <w:p w14:paraId="014141DF" w14:textId="77777777" w:rsidR="00766284" w:rsidRPr="004F3DD7" w:rsidRDefault="00766284" w:rsidP="00766284">
      <w:pPr>
        <w:rPr>
          <w:sz w:val="24"/>
          <w:szCs w:val="28"/>
          <w:lang w:eastAsia="uk-UA"/>
        </w:rPr>
      </w:pPr>
    </w:p>
    <w:p w14:paraId="3F88AF46" w14:textId="77777777" w:rsidR="00766284" w:rsidRPr="004F3DD7" w:rsidRDefault="00766284" w:rsidP="00766284">
      <w:pPr>
        <w:rPr>
          <w:sz w:val="24"/>
          <w:szCs w:val="28"/>
          <w:lang w:eastAsia="uk-UA"/>
        </w:rPr>
      </w:pPr>
    </w:p>
    <w:p w14:paraId="79B8F129" w14:textId="77777777" w:rsidR="00766284" w:rsidRPr="004F3DD7" w:rsidRDefault="00766284" w:rsidP="00766284">
      <w:pPr>
        <w:spacing w:line="259" w:lineRule="auto"/>
        <w:rPr>
          <w:sz w:val="24"/>
          <w:szCs w:val="28"/>
          <w:lang w:eastAsia="uk-UA"/>
        </w:rPr>
      </w:pPr>
      <w:r w:rsidRPr="004F3DD7">
        <w:rPr>
          <w:sz w:val="24"/>
          <w:szCs w:val="28"/>
          <w:lang w:eastAsia="uk-UA"/>
        </w:rPr>
        <w:lastRenderedPageBreak/>
        <w:br w:type="page"/>
      </w:r>
    </w:p>
    <w:p w14:paraId="4708AA4E" w14:textId="77777777" w:rsidR="00766284" w:rsidRPr="004F3DD7" w:rsidRDefault="00766284" w:rsidP="00766284">
      <w:pPr>
        <w:pStyle w:val="af"/>
        <w:numPr>
          <w:ilvl w:val="0"/>
          <w:numId w:val="3"/>
        </w:numPr>
        <w:jc w:val="center"/>
        <w:rPr>
          <w:b/>
          <w:sz w:val="28"/>
          <w:szCs w:val="28"/>
        </w:rPr>
      </w:pPr>
      <w:r w:rsidRPr="004F3DD7">
        <w:rPr>
          <w:b/>
          <w:sz w:val="28"/>
          <w:szCs w:val="28"/>
        </w:rPr>
        <w:lastRenderedPageBreak/>
        <w:t>ВИЗНАЧЕННЯ ПРОБЛЕМИ, НА РОЗВ’ЯЗАННЯ ЯКОЇ СПРЯМОВАНА ПРОГРАМА</w:t>
      </w:r>
    </w:p>
    <w:p w14:paraId="327A4848" w14:textId="77777777" w:rsidR="00766284" w:rsidRPr="004F3DD7" w:rsidRDefault="00766284" w:rsidP="00766284">
      <w:pPr>
        <w:jc w:val="center"/>
        <w:rPr>
          <w:b/>
          <w:i/>
          <w:sz w:val="28"/>
          <w:szCs w:val="28"/>
        </w:rPr>
      </w:pPr>
    </w:p>
    <w:p w14:paraId="1833B2BF" w14:textId="77777777" w:rsidR="00766284" w:rsidRPr="004F3DD7" w:rsidRDefault="00766284" w:rsidP="00766284">
      <w:pPr>
        <w:spacing w:line="276" w:lineRule="auto"/>
        <w:ind w:firstLine="851"/>
        <w:jc w:val="both"/>
        <w:rPr>
          <w:sz w:val="28"/>
          <w:szCs w:val="28"/>
          <w:lang w:eastAsia="uk-UA"/>
        </w:rPr>
      </w:pPr>
      <w:r w:rsidRPr="004F3DD7">
        <w:rPr>
          <w:sz w:val="28"/>
          <w:szCs w:val="28"/>
          <w:lang w:eastAsia="uk-UA"/>
        </w:rPr>
        <w:t>Сучасна освіта стає стратегічною основою розвитку особистості. Вона формує, виховує людину, здатну до саморозвитку, до опрацювання різноманітної інформації, використання одержаних знань, які необхідні їй для подальшого життєвого та професійного вибору, допоможуть орієнтуватися в сучасних реаліях, бути підготовленою до життя. Цього потребує сучасне суспільство, ринок праці, що стрімко розвивається.</w:t>
      </w:r>
    </w:p>
    <w:p w14:paraId="125D12E5" w14:textId="77777777" w:rsidR="00766284" w:rsidRPr="004F3DD7" w:rsidRDefault="00766284" w:rsidP="00766284">
      <w:pPr>
        <w:spacing w:line="276" w:lineRule="auto"/>
        <w:ind w:firstLine="851"/>
        <w:jc w:val="both"/>
        <w:rPr>
          <w:sz w:val="28"/>
          <w:szCs w:val="28"/>
        </w:rPr>
      </w:pPr>
      <w:r w:rsidRPr="004F3DD7">
        <w:rPr>
          <w:sz w:val="28"/>
          <w:szCs w:val="28"/>
        </w:rPr>
        <w:t xml:space="preserve">Освіта - особлива галузь суспільного життя, найважливіша передумова вирішення нагальних соціальних завдань держави. </w:t>
      </w:r>
    </w:p>
    <w:p w14:paraId="17AA95F0" w14:textId="77777777" w:rsidR="00766284" w:rsidRPr="004F3DD7" w:rsidRDefault="00766284" w:rsidP="00766284">
      <w:pPr>
        <w:spacing w:line="276" w:lineRule="auto"/>
        <w:ind w:firstLine="851"/>
        <w:jc w:val="both"/>
        <w:rPr>
          <w:sz w:val="28"/>
          <w:szCs w:val="28"/>
        </w:rPr>
      </w:pPr>
      <w:r w:rsidRPr="004F3DD7">
        <w:rPr>
          <w:sz w:val="28"/>
          <w:szCs w:val="28"/>
        </w:rPr>
        <w:t xml:space="preserve">Упродовж тривалого періоду в освітньому кластері країни накопичувалися проблеми системного характеру, основними з яких є занепад матеріально-технічної бази, погіршення соціального статусу педагогічних працівників, зниження якості освіти, моральна застарілість методів і методик навчання та виховання тощо. </w:t>
      </w:r>
    </w:p>
    <w:p w14:paraId="0646DB41" w14:textId="77777777" w:rsidR="00766284" w:rsidRPr="004F3DD7" w:rsidRDefault="00766284" w:rsidP="00766284">
      <w:pPr>
        <w:spacing w:line="276" w:lineRule="auto"/>
        <w:ind w:firstLine="851"/>
        <w:jc w:val="both"/>
        <w:rPr>
          <w:sz w:val="28"/>
          <w:szCs w:val="28"/>
        </w:rPr>
      </w:pPr>
      <w:r w:rsidRPr="004F3DD7">
        <w:rPr>
          <w:sz w:val="28"/>
          <w:szCs w:val="28"/>
        </w:rPr>
        <w:t xml:space="preserve">Сьогодні докорінне реформування освіти – це один з основних важелів цивілізаційного поступу та економічного розвитку України. </w:t>
      </w:r>
    </w:p>
    <w:p w14:paraId="6755EF87" w14:textId="77777777" w:rsidR="00766284" w:rsidRPr="004F3DD7" w:rsidRDefault="00766284" w:rsidP="00766284">
      <w:pPr>
        <w:spacing w:line="276" w:lineRule="auto"/>
        <w:ind w:firstLine="851"/>
        <w:jc w:val="both"/>
        <w:rPr>
          <w:sz w:val="28"/>
          <w:szCs w:val="28"/>
        </w:rPr>
      </w:pPr>
      <w:r w:rsidRPr="004F3DD7">
        <w:rPr>
          <w:sz w:val="28"/>
          <w:szCs w:val="28"/>
        </w:rPr>
        <w:t xml:space="preserve">Програма розвитку освіти на території Сіверської міської об’єднаної територіальної громади на 2021– 2027 роки (далі – Програма) є результатом співпраці Управління освіти Сіверської міської ради (далі – Управління освіти), закладів освіти Сіверської міської об’єднаної територіальної громади. </w:t>
      </w:r>
    </w:p>
    <w:p w14:paraId="66D3009B" w14:textId="77777777" w:rsidR="00766284" w:rsidRPr="004F3DD7" w:rsidRDefault="00766284" w:rsidP="00766284">
      <w:pPr>
        <w:spacing w:line="276" w:lineRule="auto"/>
        <w:ind w:firstLine="851"/>
        <w:jc w:val="both"/>
        <w:rPr>
          <w:sz w:val="28"/>
          <w:szCs w:val="28"/>
        </w:rPr>
      </w:pPr>
      <w:r w:rsidRPr="004F3DD7">
        <w:rPr>
          <w:sz w:val="28"/>
          <w:szCs w:val="28"/>
        </w:rPr>
        <w:t>Вона включає в себе державні вимоги та основні напрями розвитку освіти ХХІ століття, які визначені у «Національній стратегії розвитку освіти в Україні на період до 2021 року», концептуальні засади реформування середньої освіти «Нова українська школа» та інші сучасні державні та регіональні нормативні документи.</w:t>
      </w:r>
    </w:p>
    <w:p w14:paraId="47CB3019" w14:textId="77777777" w:rsidR="00766284" w:rsidRPr="004F3DD7" w:rsidRDefault="00766284" w:rsidP="00766284">
      <w:pPr>
        <w:spacing w:line="276" w:lineRule="auto"/>
        <w:ind w:firstLine="851"/>
        <w:jc w:val="both"/>
        <w:rPr>
          <w:sz w:val="28"/>
          <w:szCs w:val="28"/>
        </w:rPr>
      </w:pPr>
      <w:r w:rsidRPr="004F3DD7">
        <w:rPr>
          <w:sz w:val="28"/>
          <w:szCs w:val="28"/>
        </w:rPr>
        <w:t xml:space="preserve"> Розробка Програми зумовлена процесами докорінного реформування національної системи освіти в Україні, процесами децентралізації. Стратегічний вектор модернізації освіти об’єднаної територіальної громади полягає у необхідності наближення її до європейських стандартів, потреб сучасного життя, цілеспрямованого орієнтування на задоволення запитів жителів щодо якісної та доступної освіти. </w:t>
      </w:r>
    </w:p>
    <w:p w14:paraId="5900F73D" w14:textId="77777777" w:rsidR="00766284" w:rsidRPr="004F3DD7" w:rsidRDefault="00766284" w:rsidP="00766284">
      <w:pPr>
        <w:spacing w:line="276" w:lineRule="auto"/>
        <w:ind w:firstLine="851"/>
        <w:jc w:val="both"/>
        <w:rPr>
          <w:sz w:val="28"/>
          <w:szCs w:val="28"/>
        </w:rPr>
      </w:pPr>
      <w:r w:rsidRPr="004F3DD7">
        <w:rPr>
          <w:sz w:val="28"/>
          <w:szCs w:val="28"/>
        </w:rPr>
        <w:t xml:space="preserve">Реалізація цього вектору передбачає постійне навчання з раннього дитинства, гармонійне поєднання формальної, неформальної та інформальної освіти, самомотивацію до освітньої діяльності. Це можливо за наявності відповідного матеріально – технічного забезпечення. </w:t>
      </w:r>
    </w:p>
    <w:p w14:paraId="1519B5EE" w14:textId="77777777" w:rsidR="00766284" w:rsidRPr="004F3DD7" w:rsidRDefault="00766284" w:rsidP="00766284">
      <w:pPr>
        <w:spacing w:line="276" w:lineRule="auto"/>
        <w:ind w:firstLine="851"/>
        <w:jc w:val="both"/>
        <w:rPr>
          <w:sz w:val="28"/>
          <w:szCs w:val="28"/>
        </w:rPr>
      </w:pPr>
      <w:r w:rsidRPr="004F3DD7">
        <w:rPr>
          <w:sz w:val="28"/>
          <w:szCs w:val="28"/>
        </w:rPr>
        <w:t xml:space="preserve">Програма являє собою комплекс заходів за пріоритетними напрямками із визначенням шляхів їх реалізації та індикаторами виконання. У ній максимально </w:t>
      </w:r>
      <w:r w:rsidRPr="004F3DD7">
        <w:rPr>
          <w:sz w:val="28"/>
          <w:szCs w:val="28"/>
        </w:rPr>
        <w:lastRenderedPageBreak/>
        <w:t>враховано суспільні потреби населення Сіверської міської об’єднаної територіальної громади, ресурсні можливості, сучасні світові тенденції, досягнення у галузі педагогічних новацій.</w:t>
      </w:r>
    </w:p>
    <w:p w14:paraId="16652BFA" w14:textId="77777777" w:rsidR="00766284" w:rsidRPr="004F3DD7" w:rsidRDefault="00766284" w:rsidP="00766284">
      <w:pPr>
        <w:spacing w:line="276" w:lineRule="auto"/>
        <w:jc w:val="center"/>
        <w:rPr>
          <w:b/>
          <w:i/>
          <w:sz w:val="28"/>
          <w:szCs w:val="28"/>
        </w:rPr>
      </w:pPr>
      <w:r w:rsidRPr="00705F77">
        <w:rPr>
          <w:b/>
          <w:sz w:val="28"/>
          <w:szCs w:val="28"/>
        </w:rPr>
        <w:t>2</w:t>
      </w:r>
      <w:r w:rsidRPr="004F3DD7">
        <w:rPr>
          <w:b/>
          <w:i/>
          <w:sz w:val="28"/>
          <w:szCs w:val="28"/>
        </w:rPr>
        <w:t xml:space="preserve">. </w:t>
      </w:r>
      <w:r w:rsidRPr="00705F77">
        <w:rPr>
          <w:b/>
          <w:sz w:val="28"/>
          <w:szCs w:val="28"/>
        </w:rPr>
        <w:t>ВИЗНАЧЕННЯ МЕТИ ПРОГРАМИ</w:t>
      </w:r>
    </w:p>
    <w:p w14:paraId="4254D85B" w14:textId="77777777" w:rsidR="00766284" w:rsidRPr="004F3DD7" w:rsidRDefault="00766284" w:rsidP="00766284">
      <w:pPr>
        <w:spacing w:line="276" w:lineRule="auto"/>
        <w:jc w:val="center"/>
        <w:rPr>
          <w:b/>
          <w:i/>
          <w:sz w:val="28"/>
          <w:szCs w:val="28"/>
        </w:rPr>
      </w:pPr>
    </w:p>
    <w:p w14:paraId="4BFD0049" w14:textId="77777777" w:rsidR="00766284" w:rsidRPr="004F3DD7" w:rsidRDefault="00766284" w:rsidP="00766284">
      <w:pPr>
        <w:spacing w:line="276" w:lineRule="auto"/>
        <w:jc w:val="both"/>
        <w:rPr>
          <w:sz w:val="28"/>
          <w:szCs w:val="28"/>
        </w:rPr>
      </w:pPr>
      <w:r w:rsidRPr="004F3DD7">
        <w:rPr>
          <w:sz w:val="28"/>
          <w:szCs w:val="28"/>
        </w:rPr>
        <w:t>Метою Програми є:</w:t>
      </w:r>
    </w:p>
    <w:p w14:paraId="4400D992"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lang w:eastAsia="uk-UA"/>
        </w:rPr>
      </w:pPr>
      <w:r w:rsidRPr="004F3DD7">
        <w:rPr>
          <w:sz w:val="28"/>
          <w:szCs w:val="28"/>
        </w:rPr>
        <w:t xml:space="preserve">реформування освітньої галузі з метою забезпечення доступності й відкритості освіти, розвиток її інфраструктури; </w:t>
      </w:r>
    </w:p>
    <w:p w14:paraId="6FA782D7"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lang w:eastAsia="uk-UA"/>
        </w:rPr>
      </w:pPr>
      <w:r w:rsidRPr="004F3DD7">
        <w:rPr>
          <w:sz w:val="28"/>
          <w:szCs w:val="28"/>
        </w:rPr>
        <w:t xml:space="preserve"> підвищення якості освіти, оновлення змісту й осучаснення технологій навчання; </w:t>
      </w:r>
    </w:p>
    <w:p w14:paraId="085352EB"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lang w:eastAsia="uk-UA"/>
        </w:rPr>
      </w:pPr>
      <w:r w:rsidRPr="004F3DD7">
        <w:rPr>
          <w:sz w:val="28"/>
          <w:szCs w:val="28"/>
        </w:rPr>
        <w:t xml:space="preserve"> перетворення освіти на чинник економічного зростання, джерела національної єдності; </w:t>
      </w:r>
    </w:p>
    <w:p w14:paraId="7FA0A88E"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lang w:eastAsia="uk-UA"/>
        </w:rPr>
      </w:pPr>
      <w:r w:rsidRPr="004F3DD7">
        <w:rPr>
          <w:sz w:val="28"/>
          <w:szCs w:val="28"/>
        </w:rPr>
        <w:t xml:space="preserve"> забезпечення інноваційного розвитку галузі через підготовку успішних педагогів нової формації; удосконалення системи управлінської діяльності; </w:t>
      </w:r>
    </w:p>
    <w:p w14:paraId="516F4FB6"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lang w:eastAsia="uk-UA"/>
        </w:rPr>
      </w:pPr>
      <w:r w:rsidRPr="004F3DD7">
        <w:rPr>
          <w:sz w:val="28"/>
          <w:szCs w:val="28"/>
        </w:rPr>
        <w:t xml:space="preserve"> розвиток мотивації досягнення успіху учнів та вчителів шляхом матеріального заохочення; </w:t>
      </w:r>
    </w:p>
    <w:p w14:paraId="3651EA56"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lang w:eastAsia="uk-UA"/>
        </w:rPr>
      </w:pPr>
      <w:r w:rsidRPr="004F3DD7">
        <w:rPr>
          <w:sz w:val="28"/>
          <w:szCs w:val="28"/>
        </w:rPr>
        <w:t xml:space="preserve"> форм</w:t>
      </w:r>
      <w:r>
        <w:rPr>
          <w:sz w:val="28"/>
          <w:szCs w:val="28"/>
        </w:rPr>
        <w:t xml:space="preserve">ування патріота, особистості, </w:t>
      </w:r>
      <w:r w:rsidRPr="004F3DD7">
        <w:rPr>
          <w:sz w:val="28"/>
          <w:szCs w:val="28"/>
        </w:rPr>
        <w:t xml:space="preserve">новатора - випускника школи; </w:t>
      </w:r>
    </w:p>
    <w:p w14:paraId="7F97AA53"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lang w:eastAsia="uk-UA"/>
        </w:rPr>
      </w:pPr>
      <w:r w:rsidRPr="004F3DD7">
        <w:rPr>
          <w:sz w:val="28"/>
          <w:szCs w:val="28"/>
        </w:rPr>
        <w:t xml:space="preserve"> удосконалення процесу впровадження інклюзивного навчання у закладах дошкільної, загальної середньої та позашкільної освіти; </w:t>
      </w:r>
    </w:p>
    <w:p w14:paraId="786E1E1F"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lang w:eastAsia="uk-UA"/>
        </w:rPr>
      </w:pPr>
      <w:r w:rsidRPr="004F3DD7">
        <w:rPr>
          <w:sz w:val="28"/>
          <w:szCs w:val="28"/>
        </w:rPr>
        <w:t xml:space="preserve"> зміцнення навчально-матеріальної бази освітніх закладів, ефективне використання наявних та залучення нових ресурсів; </w:t>
      </w:r>
    </w:p>
    <w:p w14:paraId="338681B9"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lang w:eastAsia="uk-UA"/>
        </w:rPr>
      </w:pPr>
      <w:r w:rsidRPr="004F3DD7">
        <w:rPr>
          <w:sz w:val="28"/>
          <w:szCs w:val="28"/>
        </w:rPr>
        <w:t xml:space="preserve"> удосконалення системи державно-громадського управління; </w:t>
      </w:r>
    </w:p>
    <w:p w14:paraId="4A2B76CA"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lang w:eastAsia="uk-UA"/>
        </w:rPr>
      </w:pPr>
      <w:r w:rsidRPr="004F3DD7">
        <w:rPr>
          <w:sz w:val="28"/>
          <w:szCs w:val="28"/>
        </w:rPr>
        <w:t xml:space="preserve"> інтеграція освіти громади в міжнародний освітній простір. </w:t>
      </w:r>
    </w:p>
    <w:p w14:paraId="00790265" w14:textId="77777777" w:rsidR="00766284" w:rsidRPr="004F3DD7" w:rsidRDefault="00766284" w:rsidP="00766284">
      <w:pPr>
        <w:pStyle w:val="af"/>
        <w:spacing w:line="276" w:lineRule="auto"/>
        <w:ind w:left="795"/>
        <w:jc w:val="both"/>
        <w:rPr>
          <w:sz w:val="28"/>
          <w:szCs w:val="28"/>
          <w:lang w:eastAsia="uk-UA"/>
        </w:rPr>
      </w:pPr>
    </w:p>
    <w:p w14:paraId="3D5D9C75" w14:textId="77777777" w:rsidR="00766284" w:rsidRPr="00705F77" w:rsidRDefault="00766284" w:rsidP="00766284">
      <w:pPr>
        <w:pStyle w:val="af"/>
        <w:spacing w:line="276" w:lineRule="auto"/>
        <w:ind w:left="0" w:firstLine="426"/>
        <w:jc w:val="center"/>
        <w:rPr>
          <w:b/>
          <w:sz w:val="28"/>
          <w:szCs w:val="28"/>
        </w:rPr>
      </w:pPr>
      <w:r w:rsidRPr="00705F77">
        <w:rPr>
          <w:b/>
          <w:sz w:val="28"/>
          <w:szCs w:val="28"/>
        </w:rPr>
        <w:t>3. ОБҐРУНТУВАННЯ ШЛЯХІВ І ЗАСОБІВ РОЗВ’ЯЗАННЯ ПРОБЛЕМИ, ПОКАЗНИКИ РЕЗУЛЬТАТИВНОСТІ</w:t>
      </w:r>
    </w:p>
    <w:p w14:paraId="4B47FE16" w14:textId="77777777" w:rsidR="00766284" w:rsidRPr="004F3DD7" w:rsidRDefault="00766284" w:rsidP="00766284">
      <w:pPr>
        <w:spacing w:line="276" w:lineRule="auto"/>
        <w:ind w:left="360"/>
        <w:jc w:val="both"/>
        <w:rPr>
          <w:sz w:val="28"/>
          <w:szCs w:val="28"/>
          <w:lang w:eastAsia="uk-UA"/>
        </w:rPr>
      </w:pPr>
    </w:p>
    <w:p w14:paraId="23EB5F2C" w14:textId="77777777" w:rsidR="00766284" w:rsidRPr="004F3DD7" w:rsidRDefault="00766284" w:rsidP="00766284">
      <w:pPr>
        <w:pStyle w:val="af"/>
        <w:spacing w:line="276" w:lineRule="auto"/>
        <w:ind w:left="0" w:firstLine="708"/>
        <w:jc w:val="both"/>
        <w:rPr>
          <w:sz w:val="28"/>
          <w:szCs w:val="28"/>
        </w:rPr>
      </w:pPr>
      <w:r w:rsidRPr="004F3DD7">
        <w:rPr>
          <w:sz w:val="28"/>
          <w:szCs w:val="28"/>
        </w:rPr>
        <w:t>Якість освіти поєднує розвиток особистих якостей людини, якість освітніх послуг, якість освітнього середовища.</w:t>
      </w:r>
    </w:p>
    <w:p w14:paraId="17AED1E9" w14:textId="77777777" w:rsidR="00766284" w:rsidRPr="004F3DD7" w:rsidRDefault="00766284" w:rsidP="00766284">
      <w:pPr>
        <w:pStyle w:val="af"/>
        <w:spacing w:line="276" w:lineRule="auto"/>
        <w:ind w:left="0"/>
        <w:jc w:val="both"/>
        <w:rPr>
          <w:sz w:val="28"/>
          <w:szCs w:val="28"/>
        </w:rPr>
      </w:pPr>
      <w:r w:rsidRPr="004F3DD7">
        <w:rPr>
          <w:sz w:val="28"/>
          <w:szCs w:val="28"/>
        </w:rPr>
        <w:t xml:space="preserve"> </w:t>
      </w:r>
      <w:r w:rsidRPr="004F3DD7">
        <w:rPr>
          <w:sz w:val="28"/>
          <w:szCs w:val="28"/>
        </w:rPr>
        <w:tab/>
        <w:t>Освіта Сіверської міської об’єднаної територіальної громади є складовою освіти Донеччини і, з огляду на нові потреби суспільства, забезпечує якісний рівень дошкільної, загальноосвітньої та позашкільної підготовки особистості, здатної реалізуватися в соціумі.</w:t>
      </w:r>
    </w:p>
    <w:p w14:paraId="28B79097" w14:textId="77777777" w:rsidR="00766284" w:rsidRPr="004F3DD7" w:rsidRDefault="00766284" w:rsidP="00766284">
      <w:pPr>
        <w:pStyle w:val="af"/>
        <w:spacing w:line="276" w:lineRule="auto"/>
        <w:ind w:left="0" w:firstLine="708"/>
        <w:jc w:val="both"/>
        <w:rPr>
          <w:sz w:val="28"/>
          <w:szCs w:val="28"/>
        </w:rPr>
      </w:pPr>
      <w:r w:rsidRPr="004F3DD7">
        <w:rPr>
          <w:sz w:val="28"/>
          <w:szCs w:val="28"/>
        </w:rPr>
        <w:t xml:space="preserve">На території Сіверської міської об’єднаної територіальної громади сформована і продовжує удосконалюватись мережа закладів освіти, яка забезпечує конституційне право кожного громадянина на доступну, безоплатну і якісну освіту, проте потребує реформування відповідно до вимог Закону України «Про повну загальну середню освіту».            </w:t>
      </w:r>
    </w:p>
    <w:p w14:paraId="2532CC7F" w14:textId="77777777" w:rsidR="00766284" w:rsidRPr="004F3DD7" w:rsidRDefault="00766284" w:rsidP="00766284">
      <w:pPr>
        <w:pStyle w:val="af"/>
        <w:spacing w:line="276" w:lineRule="auto"/>
        <w:ind w:left="0" w:firstLine="708"/>
        <w:jc w:val="both"/>
        <w:rPr>
          <w:sz w:val="28"/>
          <w:szCs w:val="28"/>
        </w:rPr>
      </w:pPr>
      <w:r w:rsidRPr="004F3DD7">
        <w:rPr>
          <w:sz w:val="28"/>
          <w:szCs w:val="28"/>
        </w:rPr>
        <w:lastRenderedPageBreak/>
        <w:t xml:space="preserve">   Удосконалення системи освіти Сіверської міської об’єднаної територіальної громади має ґрунтуватися на головних засадах Концепції «Нова українська школа», Закону України «Про повну загальну середню освіту» та врахуванні позитивних надбань освіти Сіверської міської об’єднаної територіальної громади й водночас передбачає суттєві зміни, зумовлені сучасними тенденціями інноваційного суспільства та ринку праці. </w:t>
      </w:r>
    </w:p>
    <w:p w14:paraId="28DBDD3C" w14:textId="77777777" w:rsidR="00766284" w:rsidRPr="004F3DD7" w:rsidRDefault="00766284" w:rsidP="00766284">
      <w:pPr>
        <w:pStyle w:val="af"/>
        <w:spacing w:line="276" w:lineRule="auto"/>
        <w:ind w:left="0" w:firstLine="708"/>
        <w:jc w:val="both"/>
        <w:rPr>
          <w:sz w:val="28"/>
          <w:szCs w:val="28"/>
        </w:rPr>
      </w:pPr>
      <w:r w:rsidRPr="004F3DD7">
        <w:rPr>
          <w:sz w:val="28"/>
          <w:szCs w:val="28"/>
        </w:rPr>
        <w:t xml:space="preserve">Програма розвитку освіти на території Сіверської  міської об’єднаної територіальної громади на 2021-2027 роки визначає стратегічні пріоритети розвитку освіти, започатковує організаційні шляхи її реалізації, обґрунтовує ресурсні потреби. Вона скеровує педагогічну спільноту до реалізації ціннісних пріоритетів особистості, суспільства, держави, регіону на засадах європейських вимірів якості освіти. </w:t>
      </w:r>
    </w:p>
    <w:p w14:paraId="15C30A03" w14:textId="77777777" w:rsidR="00766284" w:rsidRPr="004F3DD7" w:rsidRDefault="00766284" w:rsidP="00766284">
      <w:pPr>
        <w:pStyle w:val="af"/>
        <w:spacing w:line="276" w:lineRule="auto"/>
        <w:ind w:left="0" w:firstLine="708"/>
        <w:jc w:val="both"/>
        <w:rPr>
          <w:sz w:val="28"/>
          <w:szCs w:val="28"/>
        </w:rPr>
      </w:pPr>
      <w:r w:rsidRPr="004F3DD7">
        <w:rPr>
          <w:sz w:val="28"/>
          <w:szCs w:val="28"/>
        </w:rPr>
        <w:t xml:space="preserve">Програма зумовлює модернізацію чинників, від яких залежить якість освітнього процесу, змісту, методів, форм навчання і виховання, системи контролю й оцінювання, управлінських рішень, взаємо відповідальності учасників освітнього процесу. </w:t>
      </w:r>
    </w:p>
    <w:p w14:paraId="7663C5F1" w14:textId="77777777" w:rsidR="00766284" w:rsidRPr="003A4FE3" w:rsidRDefault="00766284" w:rsidP="00766284">
      <w:pPr>
        <w:pStyle w:val="af"/>
        <w:spacing w:line="276" w:lineRule="auto"/>
        <w:ind w:left="0" w:firstLine="708"/>
        <w:jc w:val="both"/>
        <w:rPr>
          <w:sz w:val="28"/>
          <w:szCs w:val="28"/>
        </w:rPr>
      </w:pPr>
      <w:r w:rsidRPr="003A4FE3">
        <w:rPr>
          <w:sz w:val="28"/>
          <w:szCs w:val="28"/>
        </w:rPr>
        <w:t xml:space="preserve">Для реалізації мети Програми необхідно виконати наступні завдання: </w:t>
      </w:r>
    </w:p>
    <w:p w14:paraId="6CAD98DF" w14:textId="77777777" w:rsidR="00766284" w:rsidRPr="003A4FE3" w:rsidRDefault="00766284" w:rsidP="00766284">
      <w:pPr>
        <w:pStyle w:val="af"/>
        <w:numPr>
          <w:ilvl w:val="0"/>
          <w:numId w:val="5"/>
        </w:numPr>
        <w:tabs>
          <w:tab w:val="decimal" w:pos="1134"/>
        </w:tabs>
        <w:spacing w:line="276" w:lineRule="auto"/>
        <w:ind w:left="567" w:firstLine="0"/>
        <w:jc w:val="both"/>
        <w:rPr>
          <w:sz w:val="28"/>
          <w:szCs w:val="28"/>
        </w:rPr>
      </w:pPr>
      <w:r w:rsidRPr="003A4FE3">
        <w:rPr>
          <w:sz w:val="28"/>
          <w:szCs w:val="28"/>
        </w:rPr>
        <w:t xml:space="preserve"> модернізувати систему освіти з урахуванням сучасних тенденцій розвитку галузі освіти та потреб громади; </w:t>
      </w:r>
    </w:p>
    <w:p w14:paraId="5ACE999F" w14:textId="77777777" w:rsidR="00766284" w:rsidRPr="003A4FE3" w:rsidRDefault="00766284" w:rsidP="00766284">
      <w:pPr>
        <w:pStyle w:val="af"/>
        <w:numPr>
          <w:ilvl w:val="0"/>
          <w:numId w:val="5"/>
        </w:numPr>
        <w:tabs>
          <w:tab w:val="decimal" w:pos="1134"/>
        </w:tabs>
        <w:spacing w:line="276" w:lineRule="auto"/>
        <w:ind w:left="567" w:firstLine="0"/>
        <w:jc w:val="both"/>
        <w:rPr>
          <w:sz w:val="28"/>
          <w:szCs w:val="28"/>
        </w:rPr>
      </w:pPr>
      <w:r w:rsidRPr="003A4FE3">
        <w:rPr>
          <w:sz w:val="28"/>
          <w:szCs w:val="28"/>
        </w:rPr>
        <w:t xml:space="preserve">сприяти створенню у закладах освіти умов, які забезпечують якісне проведення освітнього процесу; </w:t>
      </w:r>
    </w:p>
    <w:p w14:paraId="42E85748" w14:textId="77777777" w:rsidR="00766284" w:rsidRPr="003A4FE3" w:rsidRDefault="00766284" w:rsidP="00766284">
      <w:pPr>
        <w:pStyle w:val="af"/>
        <w:numPr>
          <w:ilvl w:val="0"/>
          <w:numId w:val="5"/>
        </w:numPr>
        <w:tabs>
          <w:tab w:val="decimal" w:pos="1134"/>
        </w:tabs>
        <w:spacing w:line="276" w:lineRule="auto"/>
        <w:ind w:left="567" w:firstLine="0"/>
        <w:jc w:val="both"/>
        <w:rPr>
          <w:sz w:val="28"/>
          <w:szCs w:val="28"/>
        </w:rPr>
      </w:pPr>
      <w:r w:rsidRPr="003A4FE3">
        <w:rPr>
          <w:sz w:val="28"/>
          <w:szCs w:val="28"/>
        </w:rPr>
        <w:t xml:space="preserve">запроваджувати інновації та інформаційні технології в освітній процес. </w:t>
      </w:r>
    </w:p>
    <w:p w14:paraId="66693BEC" w14:textId="77777777" w:rsidR="00766284" w:rsidRPr="004F3DD7" w:rsidRDefault="00766284" w:rsidP="00766284">
      <w:pPr>
        <w:pStyle w:val="af"/>
        <w:spacing w:line="276" w:lineRule="auto"/>
        <w:ind w:left="0" w:firstLine="708"/>
        <w:jc w:val="both"/>
        <w:rPr>
          <w:sz w:val="28"/>
          <w:szCs w:val="28"/>
        </w:rPr>
      </w:pPr>
      <w:r w:rsidRPr="004F3DD7">
        <w:rPr>
          <w:sz w:val="28"/>
          <w:szCs w:val="28"/>
        </w:rPr>
        <w:t>Основним ціннісним виміром якості сучасної освіти Сіверської міської об’єднаної територіальної громади має стати здатність випускника закладу освіти успішно будувати власне життя й ефективно діяти в глобальному середовищі, вносити свідомий вклад у піднесення конкурентоздатності країни в європейському і світовому просторі. Це передбачає наявність у нього високого рівня інформованості, умотивованості до власного розвитку і постійної освіти, здатності до творчого мислення, громадянської активності і відповідальності, мобільності, гнучкості.</w:t>
      </w:r>
    </w:p>
    <w:p w14:paraId="6E2CB39C" w14:textId="77777777" w:rsidR="00766284" w:rsidRPr="004F3DD7" w:rsidRDefault="00766284" w:rsidP="00766284">
      <w:pPr>
        <w:spacing w:line="276" w:lineRule="auto"/>
        <w:ind w:firstLine="708"/>
        <w:jc w:val="both"/>
        <w:rPr>
          <w:sz w:val="28"/>
          <w:szCs w:val="28"/>
        </w:rPr>
      </w:pPr>
      <w:r w:rsidRPr="004F3DD7">
        <w:rPr>
          <w:sz w:val="28"/>
          <w:szCs w:val="28"/>
        </w:rPr>
        <w:t xml:space="preserve">Шляхи реалізації стратегічних напрямів розвитку освіти передбачають: </w:t>
      </w:r>
    </w:p>
    <w:p w14:paraId="43F35092" w14:textId="77777777" w:rsidR="00766284" w:rsidRPr="004F3DD7" w:rsidRDefault="00766284" w:rsidP="00766284">
      <w:pPr>
        <w:pStyle w:val="af"/>
        <w:numPr>
          <w:ilvl w:val="0"/>
          <w:numId w:val="4"/>
        </w:numPr>
        <w:spacing w:line="276" w:lineRule="auto"/>
        <w:ind w:left="0" w:firstLine="0"/>
        <w:jc w:val="both"/>
        <w:rPr>
          <w:sz w:val="28"/>
          <w:szCs w:val="28"/>
        </w:rPr>
      </w:pPr>
      <w:r w:rsidRPr="004F3DD7">
        <w:rPr>
          <w:sz w:val="28"/>
          <w:szCs w:val="28"/>
        </w:rPr>
        <w:t xml:space="preserve">моделювання: </w:t>
      </w:r>
    </w:p>
    <w:p w14:paraId="6866D644"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rPr>
      </w:pPr>
      <w:r w:rsidRPr="004F3DD7">
        <w:rPr>
          <w:sz w:val="28"/>
          <w:szCs w:val="28"/>
        </w:rPr>
        <w:t xml:space="preserve">оптимальної освітньої мережі закладів освіти і установ; </w:t>
      </w:r>
    </w:p>
    <w:p w14:paraId="4C36D7C1"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rPr>
      </w:pPr>
      <w:r w:rsidRPr="004F3DD7">
        <w:rPr>
          <w:sz w:val="28"/>
          <w:szCs w:val="28"/>
        </w:rPr>
        <w:t xml:space="preserve">єдиного освітнього простору на території Сіверської міської об’єднаної територіальної громади; </w:t>
      </w:r>
    </w:p>
    <w:p w14:paraId="6EFFD3EA"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rPr>
      </w:pPr>
      <w:r w:rsidRPr="004F3DD7">
        <w:rPr>
          <w:sz w:val="28"/>
          <w:szCs w:val="28"/>
        </w:rPr>
        <w:t xml:space="preserve">управлінського, науково-методичного, психологічного супроводу освітнього процесу за новітніми досягненнями педагогічної науки і практики; </w:t>
      </w:r>
    </w:p>
    <w:p w14:paraId="677198D0" w14:textId="77777777" w:rsidR="00766284" w:rsidRPr="004F3DD7" w:rsidRDefault="00766284" w:rsidP="00766284">
      <w:pPr>
        <w:pStyle w:val="af"/>
        <w:numPr>
          <w:ilvl w:val="0"/>
          <w:numId w:val="4"/>
        </w:numPr>
        <w:spacing w:line="276" w:lineRule="auto"/>
        <w:ind w:left="0" w:firstLine="0"/>
        <w:jc w:val="both"/>
        <w:rPr>
          <w:sz w:val="28"/>
          <w:szCs w:val="28"/>
        </w:rPr>
      </w:pPr>
      <w:r w:rsidRPr="004F3DD7">
        <w:rPr>
          <w:sz w:val="28"/>
          <w:szCs w:val="28"/>
        </w:rPr>
        <w:t>забезпечення:</w:t>
      </w:r>
    </w:p>
    <w:p w14:paraId="0C00577B"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rPr>
      </w:pPr>
      <w:r w:rsidRPr="004F3DD7">
        <w:rPr>
          <w:sz w:val="28"/>
          <w:szCs w:val="28"/>
        </w:rPr>
        <w:lastRenderedPageBreak/>
        <w:t>відкритого доступу до навчальних ресурсів, різноманітних інформаційних джерел;</w:t>
      </w:r>
    </w:p>
    <w:p w14:paraId="0428BD17"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rPr>
      </w:pPr>
      <w:r w:rsidRPr="004F3DD7">
        <w:rPr>
          <w:sz w:val="28"/>
          <w:szCs w:val="28"/>
        </w:rPr>
        <w:t xml:space="preserve">вільного вибору власної траєкторії неперервного навчання; </w:t>
      </w:r>
    </w:p>
    <w:p w14:paraId="29EABFB3"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rPr>
      </w:pPr>
      <w:r w:rsidRPr="004F3DD7">
        <w:rPr>
          <w:sz w:val="28"/>
          <w:szCs w:val="28"/>
        </w:rPr>
        <w:t xml:space="preserve">просування нових технологій, освітніх проєктів та ініціатив; </w:t>
      </w:r>
    </w:p>
    <w:p w14:paraId="2DC8ED2D" w14:textId="77777777" w:rsidR="00766284" w:rsidRPr="004F3DD7" w:rsidRDefault="00766284" w:rsidP="00766284">
      <w:pPr>
        <w:pStyle w:val="af"/>
        <w:numPr>
          <w:ilvl w:val="0"/>
          <w:numId w:val="4"/>
        </w:numPr>
        <w:spacing w:line="276" w:lineRule="auto"/>
        <w:ind w:left="0" w:firstLine="0"/>
        <w:jc w:val="both"/>
        <w:rPr>
          <w:sz w:val="28"/>
          <w:szCs w:val="28"/>
        </w:rPr>
      </w:pPr>
      <w:r w:rsidRPr="004F3DD7">
        <w:rPr>
          <w:sz w:val="28"/>
          <w:szCs w:val="28"/>
        </w:rPr>
        <w:t xml:space="preserve">створення: </w:t>
      </w:r>
    </w:p>
    <w:p w14:paraId="103FA534"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rPr>
      </w:pPr>
      <w:r w:rsidRPr="004F3DD7">
        <w:rPr>
          <w:sz w:val="28"/>
          <w:szCs w:val="28"/>
        </w:rPr>
        <w:t>дієвої системи підтримки та розвитку обдарованої особистості;</w:t>
      </w:r>
    </w:p>
    <w:p w14:paraId="74B164CC"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rPr>
      </w:pPr>
      <w:r w:rsidRPr="004F3DD7">
        <w:rPr>
          <w:sz w:val="28"/>
          <w:szCs w:val="28"/>
        </w:rPr>
        <w:t>умов для реалізації освітніх потреб дітей з особливими освітніми потребами, поширення інклюзивної освіти;</w:t>
      </w:r>
    </w:p>
    <w:p w14:paraId="5474ED0E" w14:textId="77777777" w:rsidR="00766284" w:rsidRPr="004F3DD7" w:rsidRDefault="00766284" w:rsidP="00766284">
      <w:pPr>
        <w:pStyle w:val="af"/>
        <w:numPr>
          <w:ilvl w:val="0"/>
          <w:numId w:val="4"/>
        </w:numPr>
        <w:spacing w:line="276" w:lineRule="auto"/>
        <w:ind w:left="0" w:firstLine="0"/>
        <w:jc w:val="both"/>
        <w:rPr>
          <w:sz w:val="28"/>
          <w:szCs w:val="28"/>
        </w:rPr>
      </w:pPr>
      <w:r w:rsidRPr="004F3DD7">
        <w:rPr>
          <w:sz w:val="28"/>
          <w:szCs w:val="28"/>
        </w:rPr>
        <w:t xml:space="preserve">заохочення: </w:t>
      </w:r>
    </w:p>
    <w:p w14:paraId="24B7112C"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rPr>
      </w:pPr>
      <w:r w:rsidRPr="004F3DD7">
        <w:rPr>
          <w:sz w:val="28"/>
          <w:szCs w:val="28"/>
        </w:rPr>
        <w:t>індивідуальної пізнавальної діяльності, альтернативної освіти, що включає: ЗМІ, відвідування бібліотек, музеїв, закладів культури, подорожі, телебачення, Інтернет тощо;</w:t>
      </w:r>
    </w:p>
    <w:p w14:paraId="1E1A8BB8"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rPr>
      </w:pPr>
      <w:r w:rsidRPr="004F3DD7">
        <w:rPr>
          <w:sz w:val="28"/>
          <w:szCs w:val="28"/>
        </w:rPr>
        <w:t>творчих ініціатив педагогів та учнів.</w:t>
      </w:r>
    </w:p>
    <w:p w14:paraId="7B6ED74D" w14:textId="77777777" w:rsidR="00766284" w:rsidRPr="004F3DD7" w:rsidRDefault="00766284" w:rsidP="00766284">
      <w:pPr>
        <w:pStyle w:val="af"/>
        <w:spacing w:line="276" w:lineRule="auto"/>
        <w:ind w:left="0"/>
        <w:jc w:val="both"/>
        <w:rPr>
          <w:sz w:val="28"/>
          <w:szCs w:val="28"/>
        </w:rPr>
      </w:pPr>
    </w:p>
    <w:p w14:paraId="66468D6C" w14:textId="77777777" w:rsidR="00766284" w:rsidRPr="00C8541C" w:rsidRDefault="00766284" w:rsidP="00766284">
      <w:pPr>
        <w:pStyle w:val="af"/>
        <w:spacing w:line="276" w:lineRule="auto"/>
        <w:ind w:left="0"/>
        <w:jc w:val="center"/>
        <w:rPr>
          <w:b/>
          <w:sz w:val="28"/>
          <w:szCs w:val="28"/>
        </w:rPr>
      </w:pPr>
      <w:r w:rsidRPr="00C8541C">
        <w:rPr>
          <w:b/>
          <w:sz w:val="28"/>
          <w:szCs w:val="28"/>
        </w:rPr>
        <w:t>4. ОЧІКУВАНІ РЕЗУЛЬТАТИ ВИКОНАННЯ ПРОГРАМИ</w:t>
      </w:r>
    </w:p>
    <w:p w14:paraId="3BAC4A2B" w14:textId="77777777" w:rsidR="00766284" w:rsidRPr="004F3DD7" w:rsidRDefault="00766284" w:rsidP="00766284">
      <w:pPr>
        <w:pStyle w:val="af"/>
        <w:spacing w:line="276" w:lineRule="auto"/>
        <w:ind w:left="1776"/>
        <w:jc w:val="both"/>
        <w:rPr>
          <w:b/>
          <w:i/>
          <w:sz w:val="28"/>
          <w:szCs w:val="28"/>
        </w:rPr>
      </w:pPr>
    </w:p>
    <w:p w14:paraId="5BA6169B" w14:textId="77777777" w:rsidR="00766284" w:rsidRPr="004F3DD7" w:rsidRDefault="00766284" w:rsidP="00766284">
      <w:pPr>
        <w:pStyle w:val="af"/>
        <w:spacing w:line="276" w:lineRule="auto"/>
        <w:ind w:left="0"/>
        <w:jc w:val="both"/>
        <w:rPr>
          <w:sz w:val="28"/>
          <w:szCs w:val="28"/>
        </w:rPr>
      </w:pPr>
      <w:r w:rsidRPr="004F3DD7">
        <w:rPr>
          <w:sz w:val="28"/>
          <w:szCs w:val="28"/>
        </w:rPr>
        <w:t>У ході виконання Програми очікуються наступні результати:</w:t>
      </w:r>
    </w:p>
    <w:p w14:paraId="0DBE20FD"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rPr>
      </w:pPr>
      <w:r w:rsidRPr="004F3DD7">
        <w:rPr>
          <w:sz w:val="28"/>
          <w:szCs w:val="28"/>
        </w:rPr>
        <w:t>забезпечення умов для реформування освітньої галузі Сіверської міської ОТГ;</w:t>
      </w:r>
    </w:p>
    <w:p w14:paraId="520433DF"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rPr>
      </w:pPr>
      <w:r w:rsidRPr="004F3DD7">
        <w:rPr>
          <w:sz w:val="28"/>
          <w:szCs w:val="28"/>
        </w:rPr>
        <w:t xml:space="preserve">функціонування цілісної системи освіти, єдиного культурно-освітнього простору для найповнішого комплексного задоволення потреб громадян в освітніх послугах; </w:t>
      </w:r>
    </w:p>
    <w:p w14:paraId="0646C111"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rPr>
      </w:pPr>
      <w:r w:rsidRPr="004F3DD7">
        <w:rPr>
          <w:sz w:val="28"/>
          <w:szCs w:val="28"/>
        </w:rPr>
        <w:t xml:space="preserve">удосконалення мережі закладів освіти, створення інноваційних освітніх комплексів, опорної школи та її філій, закладів освіти нового типу, в т.ч. з інклюзивною освітою; </w:t>
      </w:r>
    </w:p>
    <w:p w14:paraId="63694E7D"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rPr>
      </w:pPr>
      <w:r w:rsidRPr="004F3DD7">
        <w:rPr>
          <w:sz w:val="28"/>
          <w:szCs w:val="28"/>
        </w:rPr>
        <w:t xml:space="preserve"> забезпечення умов для особистісного розвитку і творчої самореалізації учасників педагогічного процесу, укріплення їх здоров’я;</w:t>
      </w:r>
    </w:p>
    <w:p w14:paraId="59F4FCC8"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rPr>
      </w:pPr>
      <w:r w:rsidRPr="004F3DD7">
        <w:rPr>
          <w:sz w:val="28"/>
          <w:szCs w:val="28"/>
        </w:rPr>
        <w:t xml:space="preserve">підготовка вмотивованого вчителя-фахівця, підвищення професійного рівня педагогічних кадрів, здатних працювати в умовах інноваційних змін; </w:t>
      </w:r>
    </w:p>
    <w:p w14:paraId="269269A9" w14:textId="77777777" w:rsidR="00766284" w:rsidRPr="00C8541C" w:rsidRDefault="00766284" w:rsidP="00766284">
      <w:pPr>
        <w:pStyle w:val="af"/>
        <w:numPr>
          <w:ilvl w:val="0"/>
          <w:numId w:val="5"/>
        </w:numPr>
        <w:tabs>
          <w:tab w:val="decimal" w:pos="1134"/>
        </w:tabs>
        <w:spacing w:line="276" w:lineRule="auto"/>
        <w:ind w:left="567" w:firstLine="0"/>
        <w:jc w:val="both"/>
        <w:rPr>
          <w:sz w:val="28"/>
          <w:szCs w:val="28"/>
        </w:rPr>
      </w:pPr>
      <w:r w:rsidRPr="004F3DD7">
        <w:rPr>
          <w:sz w:val="28"/>
          <w:szCs w:val="28"/>
        </w:rPr>
        <w:t xml:space="preserve">наближення системи освіти Сіверської міської ОТГ до європейських вимірів та стандартів; </w:t>
      </w:r>
    </w:p>
    <w:p w14:paraId="59EC4C8A"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rPr>
      </w:pPr>
      <w:r w:rsidRPr="004F3DD7">
        <w:rPr>
          <w:sz w:val="28"/>
          <w:szCs w:val="28"/>
        </w:rPr>
        <w:t>підвищення якості освіти на всіх рівнях освітньої системи;</w:t>
      </w:r>
    </w:p>
    <w:p w14:paraId="5941234C"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rPr>
      </w:pPr>
      <w:r w:rsidRPr="004F3DD7">
        <w:rPr>
          <w:sz w:val="28"/>
          <w:szCs w:val="28"/>
        </w:rPr>
        <w:t>підготовка випускника школи – усебічно розвиненої особистості, патріота з активною позицією, здатного до змін</w:t>
      </w:r>
    </w:p>
    <w:p w14:paraId="32F3FA4B" w14:textId="77777777" w:rsidR="00766284" w:rsidRPr="004F3DD7" w:rsidRDefault="00766284" w:rsidP="00766284">
      <w:pPr>
        <w:pStyle w:val="af"/>
        <w:numPr>
          <w:ilvl w:val="0"/>
          <w:numId w:val="5"/>
        </w:numPr>
        <w:tabs>
          <w:tab w:val="decimal" w:pos="1134"/>
        </w:tabs>
        <w:spacing w:line="276" w:lineRule="auto"/>
        <w:ind w:left="567" w:firstLine="0"/>
        <w:jc w:val="both"/>
        <w:rPr>
          <w:sz w:val="28"/>
          <w:szCs w:val="28"/>
        </w:rPr>
      </w:pPr>
      <w:r w:rsidRPr="004F3DD7">
        <w:rPr>
          <w:sz w:val="28"/>
          <w:szCs w:val="28"/>
        </w:rPr>
        <w:t xml:space="preserve">створення єдиного освітнього простору на основі наступності та інтеграції змісту освіти. </w:t>
      </w:r>
    </w:p>
    <w:p w14:paraId="54D5E75C" w14:textId="77777777" w:rsidR="00766284" w:rsidRPr="004F3DD7" w:rsidRDefault="00766284" w:rsidP="00766284">
      <w:pPr>
        <w:pStyle w:val="af"/>
        <w:spacing w:line="276" w:lineRule="auto"/>
        <w:ind w:left="0"/>
        <w:jc w:val="both"/>
        <w:rPr>
          <w:sz w:val="28"/>
          <w:szCs w:val="28"/>
        </w:rPr>
      </w:pPr>
    </w:p>
    <w:p w14:paraId="2D19A5A4" w14:textId="77777777" w:rsidR="00766284" w:rsidRPr="00C8541C" w:rsidRDefault="00766284" w:rsidP="00766284">
      <w:pPr>
        <w:pStyle w:val="af"/>
        <w:spacing w:line="276" w:lineRule="auto"/>
        <w:ind w:left="0"/>
        <w:jc w:val="center"/>
        <w:rPr>
          <w:b/>
          <w:sz w:val="28"/>
          <w:szCs w:val="28"/>
        </w:rPr>
      </w:pPr>
      <w:r w:rsidRPr="00C8541C">
        <w:rPr>
          <w:b/>
          <w:sz w:val="28"/>
          <w:szCs w:val="28"/>
        </w:rPr>
        <w:t>5. ОБСЯГИ ТА ДЖЕРЕЛА ФІНАНСУВАННЯ ПРОГРАМИ</w:t>
      </w:r>
    </w:p>
    <w:p w14:paraId="4BF449A9" w14:textId="77777777" w:rsidR="00766284" w:rsidRPr="004F3DD7" w:rsidRDefault="00766284" w:rsidP="00766284">
      <w:pPr>
        <w:pStyle w:val="af"/>
        <w:tabs>
          <w:tab w:val="left" w:pos="2552"/>
        </w:tabs>
        <w:spacing w:line="276" w:lineRule="auto"/>
        <w:ind w:left="142"/>
        <w:jc w:val="both"/>
        <w:rPr>
          <w:b/>
          <w:i/>
          <w:sz w:val="28"/>
          <w:szCs w:val="28"/>
        </w:rPr>
      </w:pPr>
    </w:p>
    <w:p w14:paraId="75BAC45D" w14:textId="77777777" w:rsidR="00766284" w:rsidRPr="004F3DD7" w:rsidRDefault="00766284" w:rsidP="00766284">
      <w:pPr>
        <w:pStyle w:val="af"/>
        <w:spacing w:line="276" w:lineRule="auto"/>
        <w:ind w:left="0" w:firstLine="708"/>
        <w:jc w:val="both"/>
        <w:rPr>
          <w:sz w:val="28"/>
          <w:szCs w:val="28"/>
        </w:rPr>
      </w:pPr>
      <w:r w:rsidRPr="004F3DD7">
        <w:rPr>
          <w:sz w:val="28"/>
          <w:szCs w:val="28"/>
        </w:rPr>
        <w:lastRenderedPageBreak/>
        <w:t xml:space="preserve"> Програма розвитку освіти на території Сіверської міської об’єднаної територіальної громади на 2021 - 2027 роки реалізується в межах загального обсягу видатків, виділених державним бюджетом та бюджетом Сіверської міської територіальної громади на відповідні роки, а також передбачає залучення позабюджетних коштів інвесторів, меценатів, громадських фондів, інших юридичних і фізичних осіб, що не суперечить чинному законодавству України</w:t>
      </w:r>
    </w:p>
    <w:p w14:paraId="190C1A2D" w14:textId="77777777" w:rsidR="00766284" w:rsidRPr="004F3DD7" w:rsidRDefault="00766284" w:rsidP="00766284">
      <w:pPr>
        <w:pStyle w:val="af"/>
        <w:spacing w:line="276" w:lineRule="auto"/>
        <w:ind w:left="0" w:firstLine="708"/>
        <w:jc w:val="both"/>
        <w:rPr>
          <w:sz w:val="28"/>
          <w:szCs w:val="28"/>
        </w:rPr>
      </w:pPr>
    </w:p>
    <w:p w14:paraId="0054E387" w14:textId="77777777" w:rsidR="00766284" w:rsidRDefault="00766284" w:rsidP="00766284">
      <w:pPr>
        <w:spacing w:line="259" w:lineRule="auto"/>
        <w:rPr>
          <w:b/>
          <w:sz w:val="28"/>
          <w:szCs w:val="28"/>
        </w:rPr>
      </w:pPr>
      <w:r>
        <w:rPr>
          <w:b/>
          <w:sz w:val="28"/>
          <w:szCs w:val="28"/>
        </w:rPr>
        <w:br w:type="page"/>
      </w:r>
    </w:p>
    <w:p w14:paraId="53A967D7" w14:textId="77777777" w:rsidR="00766284" w:rsidRPr="00C8541C" w:rsidRDefault="00766284" w:rsidP="00766284">
      <w:pPr>
        <w:spacing w:line="276" w:lineRule="auto"/>
        <w:jc w:val="center"/>
        <w:rPr>
          <w:b/>
          <w:sz w:val="28"/>
          <w:szCs w:val="28"/>
        </w:rPr>
      </w:pPr>
      <w:r w:rsidRPr="00C8541C">
        <w:rPr>
          <w:b/>
          <w:sz w:val="28"/>
          <w:szCs w:val="28"/>
        </w:rPr>
        <w:lastRenderedPageBreak/>
        <w:t>6. СТРОКИ ТА ЕТАПИ ВИКОНАННЯ ПРОГРАМИ</w:t>
      </w:r>
    </w:p>
    <w:p w14:paraId="25018CFC" w14:textId="77777777" w:rsidR="00766284" w:rsidRPr="004F3DD7" w:rsidRDefault="00766284" w:rsidP="00766284">
      <w:pPr>
        <w:pStyle w:val="af"/>
        <w:spacing w:line="276" w:lineRule="auto"/>
        <w:ind w:left="0" w:firstLine="708"/>
        <w:jc w:val="both"/>
        <w:rPr>
          <w:sz w:val="28"/>
          <w:szCs w:val="28"/>
        </w:rPr>
      </w:pPr>
      <w:r w:rsidRPr="003A4FE3">
        <w:rPr>
          <w:sz w:val="28"/>
          <w:szCs w:val="28"/>
        </w:rPr>
        <w:t>Програми передбачається шляхом розробки і впровадження 14 цільових проєктів за 5 напрямками в період з 2021 по 2027 роки (додаток 4).</w:t>
      </w:r>
      <w:r w:rsidRPr="004F3DD7">
        <w:rPr>
          <w:sz w:val="28"/>
          <w:szCs w:val="28"/>
        </w:rPr>
        <w:t xml:space="preserve"> </w:t>
      </w:r>
    </w:p>
    <w:p w14:paraId="478A544C" w14:textId="77777777" w:rsidR="00766284" w:rsidRPr="004F3DD7" w:rsidRDefault="00766284" w:rsidP="00766284">
      <w:pPr>
        <w:pStyle w:val="af"/>
        <w:spacing w:line="276" w:lineRule="auto"/>
        <w:ind w:left="1776"/>
        <w:jc w:val="both"/>
        <w:rPr>
          <w:sz w:val="28"/>
          <w:szCs w:val="28"/>
        </w:rPr>
      </w:pPr>
      <w:r w:rsidRPr="004F3DD7">
        <w:rPr>
          <w:sz w:val="28"/>
          <w:szCs w:val="28"/>
        </w:rPr>
        <w:t xml:space="preserve">Програма буде реалізована в п’ять етапів: </w:t>
      </w:r>
    </w:p>
    <w:p w14:paraId="20D0BCA8" w14:textId="77777777" w:rsidR="00766284" w:rsidRPr="004F3DD7" w:rsidRDefault="00766284" w:rsidP="00766284">
      <w:pPr>
        <w:pStyle w:val="af"/>
        <w:spacing w:line="276" w:lineRule="auto"/>
        <w:ind w:left="1776"/>
        <w:jc w:val="both"/>
        <w:rPr>
          <w:sz w:val="28"/>
          <w:szCs w:val="28"/>
        </w:rPr>
      </w:pPr>
      <w:r w:rsidRPr="004F3DD7">
        <w:rPr>
          <w:sz w:val="28"/>
          <w:szCs w:val="28"/>
        </w:rPr>
        <w:t>І етап – 2021-2022 роки</w:t>
      </w:r>
    </w:p>
    <w:p w14:paraId="02E232BB" w14:textId="77777777" w:rsidR="00766284" w:rsidRPr="004F3DD7" w:rsidRDefault="00766284" w:rsidP="00766284">
      <w:pPr>
        <w:pStyle w:val="af"/>
        <w:spacing w:line="276" w:lineRule="auto"/>
        <w:ind w:left="1776"/>
        <w:jc w:val="both"/>
        <w:rPr>
          <w:sz w:val="28"/>
          <w:szCs w:val="28"/>
        </w:rPr>
      </w:pPr>
      <w:r w:rsidRPr="004F3DD7">
        <w:rPr>
          <w:sz w:val="28"/>
          <w:szCs w:val="28"/>
        </w:rPr>
        <w:t>ІІ етап – 2023 рік</w:t>
      </w:r>
    </w:p>
    <w:p w14:paraId="3AC0DE2A" w14:textId="77777777" w:rsidR="00766284" w:rsidRPr="004F3DD7" w:rsidRDefault="00766284" w:rsidP="00766284">
      <w:pPr>
        <w:pStyle w:val="af"/>
        <w:spacing w:line="276" w:lineRule="auto"/>
        <w:ind w:left="1776"/>
        <w:jc w:val="both"/>
        <w:rPr>
          <w:sz w:val="28"/>
          <w:szCs w:val="28"/>
        </w:rPr>
      </w:pPr>
      <w:r w:rsidRPr="004F3DD7">
        <w:rPr>
          <w:sz w:val="28"/>
          <w:szCs w:val="28"/>
        </w:rPr>
        <w:t>ІІІ етап – 2024 рік</w:t>
      </w:r>
    </w:p>
    <w:p w14:paraId="1417CDE0" w14:textId="77777777" w:rsidR="00766284" w:rsidRPr="004F3DD7" w:rsidRDefault="00766284" w:rsidP="00766284">
      <w:pPr>
        <w:pStyle w:val="af"/>
        <w:spacing w:line="276" w:lineRule="auto"/>
        <w:ind w:left="0"/>
        <w:jc w:val="both"/>
        <w:rPr>
          <w:sz w:val="28"/>
          <w:szCs w:val="28"/>
        </w:rPr>
      </w:pPr>
      <w:r w:rsidRPr="004F3DD7">
        <w:rPr>
          <w:sz w:val="28"/>
          <w:szCs w:val="28"/>
        </w:rPr>
        <w:t xml:space="preserve">                         IV етап – 2025-2026 роки</w:t>
      </w:r>
    </w:p>
    <w:p w14:paraId="7041C1F8" w14:textId="77777777" w:rsidR="00766284" w:rsidRPr="004F3DD7" w:rsidRDefault="00766284" w:rsidP="00766284">
      <w:pPr>
        <w:pStyle w:val="af"/>
        <w:spacing w:line="276" w:lineRule="auto"/>
        <w:ind w:left="1776"/>
        <w:jc w:val="both"/>
        <w:rPr>
          <w:sz w:val="28"/>
          <w:szCs w:val="28"/>
          <w:lang w:eastAsia="uk-UA"/>
        </w:rPr>
      </w:pPr>
      <w:r w:rsidRPr="004F3DD7">
        <w:rPr>
          <w:sz w:val="28"/>
          <w:szCs w:val="28"/>
        </w:rPr>
        <w:t>V етап – 2027 рік</w:t>
      </w:r>
    </w:p>
    <w:p w14:paraId="25BB3EC2" w14:textId="77777777" w:rsidR="00766284" w:rsidRPr="004F3DD7" w:rsidRDefault="00766284" w:rsidP="00766284">
      <w:pPr>
        <w:spacing w:line="276" w:lineRule="auto"/>
        <w:jc w:val="both"/>
        <w:rPr>
          <w:sz w:val="28"/>
          <w:szCs w:val="28"/>
          <w:lang w:eastAsia="uk-UA"/>
        </w:rPr>
      </w:pPr>
    </w:p>
    <w:p w14:paraId="1B634F1A" w14:textId="77777777" w:rsidR="00766284" w:rsidRPr="004F3DD7" w:rsidRDefault="00766284" w:rsidP="00766284">
      <w:pPr>
        <w:spacing w:line="276" w:lineRule="auto"/>
        <w:jc w:val="center"/>
        <w:rPr>
          <w:sz w:val="28"/>
          <w:szCs w:val="28"/>
        </w:rPr>
      </w:pPr>
      <w:r w:rsidRPr="00C8541C">
        <w:rPr>
          <w:b/>
          <w:sz w:val="28"/>
          <w:szCs w:val="28"/>
        </w:rPr>
        <w:t>7. КООРДИНАЦІЯ ТА КОНТРОЛЬ ЗА ХОДОМ ВИКОНАННЯ ПРОГРАМИ</w:t>
      </w:r>
    </w:p>
    <w:p w14:paraId="4BDE5BE1" w14:textId="77777777" w:rsidR="00766284" w:rsidRPr="004F3DD7" w:rsidRDefault="00766284" w:rsidP="00766284">
      <w:pPr>
        <w:spacing w:line="276" w:lineRule="auto"/>
        <w:ind w:firstLine="708"/>
        <w:jc w:val="both"/>
        <w:rPr>
          <w:sz w:val="28"/>
          <w:szCs w:val="28"/>
        </w:rPr>
      </w:pPr>
      <w:r w:rsidRPr="004F3DD7">
        <w:rPr>
          <w:sz w:val="28"/>
          <w:szCs w:val="28"/>
        </w:rPr>
        <w:t>Організація роботи щодо виконання заходів Програми розвитку освіти на території Сіверської міської об’єднаної територіальної громади на 2021-2027 роки покладається на Управління освіти Сіверської міської ради (далі – Управління освіти).</w:t>
      </w:r>
    </w:p>
    <w:p w14:paraId="2C77B2DC" w14:textId="77777777" w:rsidR="00766284" w:rsidRPr="004F3DD7" w:rsidRDefault="00766284" w:rsidP="00766284">
      <w:pPr>
        <w:spacing w:line="276" w:lineRule="auto"/>
        <w:ind w:firstLine="708"/>
        <w:jc w:val="both"/>
        <w:rPr>
          <w:sz w:val="28"/>
          <w:szCs w:val="28"/>
        </w:rPr>
      </w:pPr>
      <w:r w:rsidRPr="004F3DD7">
        <w:rPr>
          <w:sz w:val="28"/>
          <w:szCs w:val="28"/>
        </w:rPr>
        <w:t xml:space="preserve"> </w:t>
      </w:r>
      <w:r w:rsidRPr="004F3DD7">
        <w:rPr>
          <w:sz w:val="28"/>
          <w:szCs w:val="28"/>
        </w:rPr>
        <w:tab/>
        <w:t xml:space="preserve">Управління освіти щороку здійснює аналіз виконання Програми. Результати виконання Програми з обґрунтуванням та оцінкою результатів виконання Програми щороку заслуховується на сесії Сіверської міської ради. Рішення Сіверської міської ради належать оприлюдненню на сайті ради. </w:t>
      </w:r>
    </w:p>
    <w:p w14:paraId="07157FE3" w14:textId="77777777" w:rsidR="00766284" w:rsidRPr="004F3DD7" w:rsidRDefault="00766284" w:rsidP="00766284">
      <w:pPr>
        <w:spacing w:line="276" w:lineRule="auto"/>
        <w:ind w:firstLine="708"/>
        <w:jc w:val="both"/>
        <w:rPr>
          <w:sz w:val="28"/>
          <w:szCs w:val="28"/>
        </w:rPr>
      </w:pPr>
      <w:r w:rsidRPr="004F3DD7">
        <w:rPr>
          <w:sz w:val="28"/>
          <w:szCs w:val="28"/>
        </w:rPr>
        <w:t>Управління  освіти щорічно надає звіт Сіверській міській раді про стан виконання Програми та підсумковий звіт після закінчення Програми.</w:t>
      </w:r>
    </w:p>
    <w:p w14:paraId="5ED7D266" w14:textId="77777777" w:rsidR="00766284" w:rsidRPr="004F3DD7" w:rsidRDefault="00766284" w:rsidP="00766284">
      <w:pPr>
        <w:spacing w:line="276" w:lineRule="auto"/>
        <w:ind w:firstLine="708"/>
        <w:jc w:val="both"/>
        <w:rPr>
          <w:sz w:val="28"/>
          <w:szCs w:val="28"/>
        </w:rPr>
      </w:pPr>
    </w:p>
    <w:p w14:paraId="18AF6FF8" w14:textId="77777777" w:rsidR="00766284" w:rsidRPr="00C8541C" w:rsidRDefault="00766284" w:rsidP="00766284">
      <w:pPr>
        <w:spacing w:line="276" w:lineRule="auto"/>
        <w:ind w:firstLine="708"/>
        <w:jc w:val="both"/>
        <w:rPr>
          <w:sz w:val="28"/>
          <w:szCs w:val="28"/>
        </w:rPr>
      </w:pPr>
      <w:r w:rsidRPr="004F3DD7">
        <w:rPr>
          <w:sz w:val="28"/>
          <w:szCs w:val="28"/>
        </w:rPr>
        <w:t xml:space="preserve"> </w:t>
      </w:r>
      <w:r w:rsidRPr="00C8541C">
        <w:rPr>
          <w:sz w:val="28"/>
          <w:szCs w:val="28"/>
        </w:rPr>
        <w:t xml:space="preserve">Програма розвитку освіти на території Сіверської міської об’єднаної територіальної громади на 2021-2027 роки розроблена Управлінням освіти Сіверської міської ради </w:t>
      </w:r>
    </w:p>
    <w:p w14:paraId="1D673990" w14:textId="77777777" w:rsidR="00766284" w:rsidRPr="004F3DD7" w:rsidRDefault="00766284" w:rsidP="00766284">
      <w:pPr>
        <w:spacing w:line="276" w:lineRule="auto"/>
        <w:jc w:val="both"/>
        <w:rPr>
          <w:sz w:val="28"/>
          <w:szCs w:val="28"/>
        </w:rPr>
      </w:pPr>
    </w:p>
    <w:p w14:paraId="1C181332" w14:textId="77777777" w:rsidR="00766284" w:rsidRPr="004F3DD7" w:rsidRDefault="00766284" w:rsidP="00766284">
      <w:pPr>
        <w:spacing w:line="276" w:lineRule="auto"/>
        <w:jc w:val="both"/>
        <w:rPr>
          <w:sz w:val="28"/>
          <w:szCs w:val="28"/>
        </w:rPr>
      </w:pPr>
    </w:p>
    <w:p w14:paraId="62A51C62" w14:textId="3E29BF88" w:rsidR="00766284" w:rsidRPr="004F3DD7" w:rsidRDefault="00766284" w:rsidP="00766284">
      <w:pPr>
        <w:tabs>
          <w:tab w:val="left" w:pos="6855"/>
        </w:tabs>
        <w:spacing w:line="276" w:lineRule="auto"/>
        <w:jc w:val="both"/>
        <w:rPr>
          <w:sz w:val="28"/>
          <w:szCs w:val="28"/>
        </w:rPr>
      </w:pPr>
      <w:r w:rsidRPr="004F3DD7">
        <w:rPr>
          <w:sz w:val="28"/>
          <w:szCs w:val="28"/>
        </w:rPr>
        <w:t xml:space="preserve"> Начальник Управління освіти</w:t>
      </w:r>
      <w:r w:rsidRPr="004F3DD7">
        <w:rPr>
          <w:sz w:val="28"/>
          <w:szCs w:val="28"/>
        </w:rPr>
        <w:tab/>
      </w:r>
      <w:r>
        <w:rPr>
          <w:sz w:val="28"/>
          <w:szCs w:val="28"/>
        </w:rPr>
        <w:t>Світлана ЗОЗУЛЯ</w:t>
      </w:r>
    </w:p>
    <w:p w14:paraId="733ED6C8" w14:textId="08BD2676" w:rsidR="00766284" w:rsidRPr="004F3DD7" w:rsidRDefault="00766284" w:rsidP="00766284">
      <w:pPr>
        <w:spacing w:line="276" w:lineRule="auto"/>
        <w:jc w:val="both"/>
        <w:rPr>
          <w:sz w:val="28"/>
          <w:szCs w:val="28"/>
        </w:rPr>
      </w:pPr>
      <w:r w:rsidRPr="004F3DD7">
        <w:rPr>
          <w:sz w:val="28"/>
          <w:szCs w:val="28"/>
        </w:rPr>
        <w:t xml:space="preserve"> </w:t>
      </w:r>
    </w:p>
    <w:p w14:paraId="4CC2A82C" w14:textId="77777777" w:rsidR="00766284" w:rsidRPr="004F3DD7" w:rsidRDefault="00766284" w:rsidP="00766284">
      <w:pPr>
        <w:spacing w:line="276" w:lineRule="auto"/>
        <w:jc w:val="both"/>
        <w:rPr>
          <w:sz w:val="28"/>
          <w:szCs w:val="28"/>
        </w:rPr>
      </w:pPr>
    </w:p>
    <w:p w14:paraId="62BA8104" w14:textId="77777777" w:rsidR="00766284" w:rsidRPr="004F3DD7" w:rsidRDefault="00766284" w:rsidP="00766284">
      <w:pPr>
        <w:spacing w:line="276" w:lineRule="auto"/>
        <w:jc w:val="both"/>
        <w:rPr>
          <w:sz w:val="28"/>
          <w:szCs w:val="28"/>
        </w:rPr>
      </w:pPr>
    </w:p>
    <w:p w14:paraId="27F458E9" w14:textId="77777777" w:rsidR="00766284" w:rsidRPr="004F3DD7" w:rsidRDefault="00766284" w:rsidP="00766284">
      <w:pPr>
        <w:spacing w:line="276" w:lineRule="auto"/>
        <w:jc w:val="both"/>
        <w:rPr>
          <w:sz w:val="28"/>
          <w:szCs w:val="28"/>
        </w:rPr>
      </w:pPr>
    </w:p>
    <w:p w14:paraId="490BDDC3" w14:textId="77777777" w:rsidR="00766284" w:rsidRDefault="00766284" w:rsidP="00722E12">
      <w:pPr>
        <w:rPr>
          <w:color w:val="000000"/>
          <w:sz w:val="28"/>
          <w:szCs w:val="28"/>
        </w:rPr>
      </w:pPr>
    </w:p>
    <w:p w14:paraId="674757B5" w14:textId="77777777" w:rsidR="00766284" w:rsidRDefault="00766284" w:rsidP="00722E12">
      <w:pPr>
        <w:rPr>
          <w:color w:val="000000"/>
          <w:sz w:val="28"/>
          <w:szCs w:val="28"/>
        </w:rPr>
      </w:pPr>
    </w:p>
    <w:p w14:paraId="36FC9ABD" w14:textId="77777777" w:rsidR="00766284" w:rsidRDefault="00766284" w:rsidP="00722E12">
      <w:pPr>
        <w:rPr>
          <w:color w:val="000000"/>
          <w:sz w:val="28"/>
          <w:szCs w:val="28"/>
        </w:rPr>
      </w:pPr>
    </w:p>
    <w:p w14:paraId="62A58C30" w14:textId="77777777" w:rsidR="00766284" w:rsidRDefault="00766284" w:rsidP="00722E12">
      <w:pPr>
        <w:rPr>
          <w:color w:val="000000"/>
          <w:sz w:val="28"/>
          <w:szCs w:val="28"/>
        </w:rPr>
      </w:pPr>
    </w:p>
    <w:p w14:paraId="60B5252A" w14:textId="77777777" w:rsidR="00766284" w:rsidRDefault="00766284" w:rsidP="00722E12">
      <w:pPr>
        <w:rPr>
          <w:color w:val="000000"/>
          <w:sz w:val="28"/>
          <w:szCs w:val="28"/>
        </w:rPr>
      </w:pPr>
    </w:p>
    <w:p w14:paraId="205F99B2" w14:textId="77777777" w:rsidR="00766284" w:rsidRDefault="00766284" w:rsidP="00722E12">
      <w:pPr>
        <w:rPr>
          <w:color w:val="000000"/>
          <w:sz w:val="28"/>
          <w:szCs w:val="28"/>
        </w:rPr>
      </w:pPr>
    </w:p>
    <w:p w14:paraId="0E98088D" w14:textId="77777777" w:rsidR="00766284" w:rsidRDefault="00766284" w:rsidP="00722E12">
      <w:pPr>
        <w:rPr>
          <w:color w:val="000000"/>
          <w:sz w:val="28"/>
          <w:szCs w:val="28"/>
        </w:rPr>
      </w:pPr>
    </w:p>
    <w:p w14:paraId="798CB640" w14:textId="77777777" w:rsidR="00766284" w:rsidRDefault="00766284" w:rsidP="00722E12">
      <w:pPr>
        <w:rPr>
          <w:color w:val="000000"/>
          <w:sz w:val="28"/>
          <w:szCs w:val="28"/>
        </w:rPr>
      </w:pPr>
    </w:p>
    <w:p w14:paraId="698A49D1" w14:textId="77777777" w:rsidR="00766284" w:rsidRPr="004F3DD7" w:rsidRDefault="00766284" w:rsidP="00766284">
      <w:pPr>
        <w:spacing w:line="276" w:lineRule="auto"/>
        <w:ind w:left="5103"/>
        <w:rPr>
          <w:sz w:val="24"/>
        </w:rPr>
      </w:pPr>
      <w:r w:rsidRPr="004F3DD7">
        <w:rPr>
          <w:sz w:val="24"/>
        </w:rPr>
        <w:t xml:space="preserve">Додаток </w:t>
      </w:r>
      <w:r>
        <w:rPr>
          <w:sz w:val="24"/>
        </w:rPr>
        <w:t>1</w:t>
      </w:r>
      <w:r w:rsidRPr="004F3DD7">
        <w:rPr>
          <w:sz w:val="24"/>
        </w:rPr>
        <w:t xml:space="preserve"> </w:t>
      </w:r>
    </w:p>
    <w:p w14:paraId="793ED1A8" w14:textId="77777777" w:rsidR="00766284" w:rsidRPr="004F3DD7" w:rsidRDefault="00766284" w:rsidP="00766284">
      <w:pPr>
        <w:spacing w:line="276" w:lineRule="auto"/>
        <w:ind w:left="5103"/>
        <w:rPr>
          <w:sz w:val="24"/>
        </w:rPr>
      </w:pPr>
      <w:r w:rsidRPr="004F3DD7">
        <w:rPr>
          <w:sz w:val="24"/>
        </w:rPr>
        <w:t xml:space="preserve">до Програми розвитку освіти на </w:t>
      </w:r>
    </w:p>
    <w:p w14:paraId="79FE0819" w14:textId="77777777" w:rsidR="00766284" w:rsidRPr="004F3DD7" w:rsidRDefault="00766284" w:rsidP="00766284">
      <w:pPr>
        <w:spacing w:line="276" w:lineRule="auto"/>
        <w:ind w:left="5103"/>
        <w:rPr>
          <w:sz w:val="24"/>
        </w:rPr>
      </w:pPr>
      <w:r w:rsidRPr="004F3DD7">
        <w:rPr>
          <w:sz w:val="24"/>
        </w:rPr>
        <w:t xml:space="preserve">території Сіверської міської об'єднаної </w:t>
      </w:r>
    </w:p>
    <w:p w14:paraId="2189A0D8" w14:textId="77777777" w:rsidR="00766284" w:rsidRPr="004F3DD7" w:rsidRDefault="00766284" w:rsidP="00766284">
      <w:pPr>
        <w:spacing w:line="276" w:lineRule="auto"/>
        <w:ind w:left="5103"/>
        <w:rPr>
          <w:sz w:val="24"/>
        </w:rPr>
      </w:pPr>
      <w:r w:rsidRPr="004F3DD7">
        <w:rPr>
          <w:sz w:val="24"/>
        </w:rPr>
        <w:t>територіальної громади на 2021-2027</w:t>
      </w:r>
    </w:p>
    <w:p w14:paraId="37EC3864" w14:textId="77777777" w:rsidR="00766284" w:rsidRPr="004F3DD7" w:rsidRDefault="00766284" w:rsidP="00766284">
      <w:pPr>
        <w:spacing w:line="276" w:lineRule="auto"/>
        <w:ind w:left="5103"/>
        <w:rPr>
          <w:sz w:val="24"/>
        </w:rPr>
      </w:pPr>
      <w:r w:rsidRPr="004F3DD7">
        <w:rPr>
          <w:sz w:val="24"/>
        </w:rPr>
        <w:t xml:space="preserve">роки, затвердженої рішенням </w:t>
      </w:r>
    </w:p>
    <w:p w14:paraId="7C3C1776" w14:textId="77777777" w:rsidR="00766284" w:rsidRPr="004F3DD7" w:rsidRDefault="00766284" w:rsidP="00766284">
      <w:pPr>
        <w:spacing w:line="276" w:lineRule="auto"/>
        <w:ind w:left="5103"/>
        <w:rPr>
          <w:sz w:val="24"/>
        </w:rPr>
      </w:pPr>
      <w:r w:rsidRPr="004F3DD7">
        <w:rPr>
          <w:sz w:val="24"/>
        </w:rPr>
        <w:t xml:space="preserve">Сіверської міської ради </w:t>
      </w:r>
    </w:p>
    <w:p w14:paraId="285D007B" w14:textId="77777777" w:rsidR="00766284" w:rsidRPr="004F3DD7" w:rsidRDefault="00766284" w:rsidP="00766284">
      <w:pPr>
        <w:spacing w:line="276" w:lineRule="auto"/>
        <w:ind w:left="5103"/>
        <w:rPr>
          <w:sz w:val="24"/>
        </w:rPr>
      </w:pPr>
      <w:r w:rsidRPr="004F3DD7">
        <w:rPr>
          <w:sz w:val="24"/>
        </w:rPr>
        <w:t xml:space="preserve">_______________№ </w:t>
      </w:r>
    </w:p>
    <w:p w14:paraId="12E836D8" w14:textId="77777777" w:rsidR="00766284" w:rsidRPr="004F3DD7" w:rsidRDefault="00766284" w:rsidP="00766284">
      <w:pPr>
        <w:spacing w:line="276" w:lineRule="auto"/>
        <w:jc w:val="center"/>
        <w:rPr>
          <w:sz w:val="24"/>
        </w:rPr>
      </w:pPr>
    </w:p>
    <w:p w14:paraId="718CACDF" w14:textId="77777777" w:rsidR="00766284" w:rsidRPr="00FA6E6E" w:rsidRDefault="00766284" w:rsidP="00766284">
      <w:pPr>
        <w:spacing w:line="276" w:lineRule="auto"/>
        <w:jc w:val="center"/>
        <w:rPr>
          <w:b/>
          <w:sz w:val="28"/>
        </w:rPr>
      </w:pPr>
      <w:r w:rsidRPr="00FA6E6E">
        <w:rPr>
          <w:b/>
          <w:sz w:val="28"/>
        </w:rPr>
        <w:t>НАПРЯМКИ РЕАЛІЗАЦІЇ ПРОГРАМИ</w:t>
      </w:r>
    </w:p>
    <w:p w14:paraId="3CD0CDE4" w14:textId="77777777" w:rsidR="00766284" w:rsidRPr="00FA6E6E" w:rsidRDefault="00766284" w:rsidP="00B277C0">
      <w:pPr>
        <w:pStyle w:val="af"/>
        <w:numPr>
          <w:ilvl w:val="0"/>
          <w:numId w:val="7"/>
        </w:numPr>
        <w:spacing w:line="276" w:lineRule="auto"/>
        <w:jc w:val="center"/>
        <w:rPr>
          <w:b/>
          <w:sz w:val="28"/>
        </w:rPr>
      </w:pPr>
      <w:r w:rsidRPr="00FA6E6E">
        <w:rPr>
          <w:b/>
          <w:sz w:val="28"/>
        </w:rPr>
        <w:t>УПРАВЛІННЯ ТА ІНСТИТУЦІЙНИЙ РОЗВИТОК</w:t>
      </w:r>
    </w:p>
    <w:p w14:paraId="31776671" w14:textId="77777777" w:rsidR="00766284" w:rsidRPr="00FA6E6E" w:rsidRDefault="00766284" w:rsidP="00766284">
      <w:pPr>
        <w:pStyle w:val="af"/>
        <w:spacing w:line="276" w:lineRule="auto"/>
        <w:rPr>
          <w:b/>
          <w:sz w:val="14"/>
        </w:rPr>
      </w:pPr>
    </w:p>
    <w:p w14:paraId="4CA1C2E2" w14:textId="77777777" w:rsidR="00766284" w:rsidRPr="00FA6E6E" w:rsidRDefault="00766284" w:rsidP="00766284">
      <w:pPr>
        <w:pStyle w:val="af"/>
        <w:numPr>
          <w:ilvl w:val="1"/>
          <w:numId w:val="3"/>
        </w:numPr>
        <w:spacing w:line="276" w:lineRule="auto"/>
        <w:ind w:left="0" w:firstLine="0"/>
        <w:jc w:val="center"/>
        <w:rPr>
          <w:b/>
          <w:i/>
          <w:sz w:val="28"/>
        </w:rPr>
      </w:pPr>
      <w:r w:rsidRPr="00FA6E6E">
        <w:rPr>
          <w:b/>
          <w:i/>
          <w:sz w:val="28"/>
        </w:rPr>
        <w:t>Проєкт «Громадсько-державне управління освітою на засадах децентралізації»</w:t>
      </w:r>
    </w:p>
    <w:p w14:paraId="74BE3D07" w14:textId="77777777" w:rsidR="00766284" w:rsidRPr="004F3DD7" w:rsidRDefault="00766284" w:rsidP="00766284">
      <w:pPr>
        <w:spacing w:line="276" w:lineRule="auto"/>
        <w:ind w:firstLine="709"/>
        <w:jc w:val="both"/>
        <w:rPr>
          <w:sz w:val="36"/>
          <w:szCs w:val="28"/>
        </w:rPr>
      </w:pPr>
      <w:r w:rsidRPr="004F3DD7">
        <w:rPr>
          <w:b/>
          <w:sz w:val="28"/>
        </w:rPr>
        <w:t>Завдання</w:t>
      </w:r>
      <w:r w:rsidRPr="004F3DD7">
        <w:rPr>
          <w:sz w:val="28"/>
        </w:rPr>
        <w:t>: забезпечення узгодженої взаємодії між громадою та державою в управлінні освітою, пов’язаної з можливістю приймати ефективні управлінські рішення, відповідально та результативно впливати на освітню політику.</w:t>
      </w:r>
    </w:p>
    <w:tbl>
      <w:tblPr>
        <w:tblStyle w:val="af5"/>
        <w:tblW w:w="9884" w:type="dxa"/>
        <w:tblInd w:w="-289" w:type="dxa"/>
        <w:tblLayout w:type="fixed"/>
        <w:tblLook w:val="04A0" w:firstRow="1" w:lastRow="0" w:firstColumn="1" w:lastColumn="0" w:noHBand="0" w:noVBand="1"/>
      </w:tblPr>
      <w:tblGrid>
        <w:gridCol w:w="3686"/>
        <w:gridCol w:w="1631"/>
        <w:gridCol w:w="639"/>
        <w:gridCol w:w="667"/>
        <w:gridCol w:w="639"/>
        <w:gridCol w:w="639"/>
        <w:gridCol w:w="639"/>
        <w:gridCol w:w="684"/>
        <w:gridCol w:w="660"/>
      </w:tblGrid>
      <w:tr w:rsidR="00766284" w:rsidRPr="00FA6E6E" w14:paraId="75DC61D7" w14:textId="77777777" w:rsidTr="00FD4436">
        <w:trPr>
          <w:trHeight w:val="210"/>
        </w:trPr>
        <w:tc>
          <w:tcPr>
            <w:tcW w:w="3686" w:type="dxa"/>
            <w:vMerge w:val="restart"/>
          </w:tcPr>
          <w:p w14:paraId="41382915" w14:textId="77777777" w:rsidR="00766284" w:rsidRPr="00FA6E6E" w:rsidRDefault="00766284" w:rsidP="00FD4436">
            <w:pPr>
              <w:spacing w:line="20" w:lineRule="atLeast"/>
              <w:jc w:val="both"/>
            </w:pPr>
            <w:r w:rsidRPr="00FA6E6E">
              <w:t>Шляхи реалізації</w:t>
            </w:r>
          </w:p>
        </w:tc>
        <w:tc>
          <w:tcPr>
            <w:tcW w:w="1631" w:type="dxa"/>
            <w:vMerge w:val="restart"/>
          </w:tcPr>
          <w:p w14:paraId="228CE811" w14:textId="77777777" w:rsidR="00766284" w:rsidRPr="00FA6E6E" w:rsidRDefault="00766284" w:rsidP="00FD4436">
            <w:pPr>
              <w:spacing w:line="20" w:lineRule="atLeast"/>
              <w:jc w:val="both"/>
            </w:pPr>
            <w:r w:rsidRPr="00FA6E6E">
              <w:t>Виконавці</w:t>
            </w:r>
          </w:p>
        </w:tc>
        <w:tc>
          <w:tcPr>
            <w:tcW w:w="4567" w:type="dxa"/>
            <w:gridSpan w:val="7"/>
          </w:tcPr>
          <w:p w14:paraId="12AF9B10" w14:textId="77777777" w:rsidR="00766284" w:rsidRPr="00FA6E6E" w:rsidRDefault="00766284" w:rsidP="00FD4436">
            <w:pPr>
              <w:tabs>
                <w:tab w:val="left" w:pos="324"/>
              </w:tabs>
              <w:spacing w:line="20" w:lineRule="atLeast"/>
              <w:jc w:val="center"/>
            </w:pPr>
            <w:r w:rsidRPr="00FA6E6E">
              <w:t>Термін виконання</w:t>
            </w:r>
          </w:p>
        </w:tc>
      </w:tr>
      <w:tr w:rsidR="00766284" w:rsidRPr="00FA6E6E" w14:paraId="11B868AA" w14:textId="77777777" w:rsidTr="00FD4436">
        <w:trPr>
          <w:trHeight w:val="210"/>
        </w:trPr>
        <w:tc>
          <w:tcPr>
            <w:tcW w:w="3686" w:type="dxa"/>
            <w:vMerge/>
          </w:tcPr>
          <w:p w14:paraId="22A27BAE" w14:textId="77777777" w:rsidR="00766284" w:rsidRPr="00FA6E6E" w:rsidRDefault="00766284" w:rsidP="00FD4436">
            <w:pPr>
              <w:spacing w:line="20" w:lineRule="atLeast"/>
              <w:jc w:val="both"/>
            </w:pPr>
          </w:p>
        </w:tc>
        <w:tc>
          <w:tcPr>
            <w:tcW w:w="1631" w:type="dxa"/>
            <w:vMerge/>
          </w:tcPr>
          <w:p w14:paraId="4E6F7E61" w14:textId="77777777" w:rsidR="00766284" w:rsidRPr="00FA6E6E" w:rsidRDefault="00766284" w:rsidP="00FD4436">
            <w:pPr>
              <w:spacing w:line="20" w:lineRule="atLeast"/>
              <w:jc w:val="both"/>
            </w:pPr>
          </w:p>
        </w:tc>
        <w:tc>
          <w:tcPr>
            <w:tcW w:w="639" w:type="dxa"/>
          </w:tcPr>
          <w:p w14:paraId="2650239C" w14:textId="77777777" w:rsidR="00766284" w:rsidRPr="00FA6E6E" w:rsidRDefault="00766284" w:rsidP="00FD4436">
            <w:pPr>
              <w:spacing w:line="20" w:lineRule="atLeast"/>
              <w:ind w:left="-57" w:right="-57"/>
              <w:jc w:val="both"/>
            </w:pPr>
            <w:r w:rsidRPr="00FA6E6E">
              <w:t>2021</w:t>
            </w:r>
          </w:p>
        </w:tc>
        <w:tc>
          <w:tcPr>
            <w:tcW w:w="667" w:type="dxa"/>
          </w:tcPr>
          <w:p w14:paraId="6B72DF60" w14:textId="77777777" w:rsidR="00766284" w:rsidRPr="00FA6E6E" w:rsidRDefault="00766284" w:rsidP="00FD4436">
            <w:pPr>
              <w:spacing w:line="20" w:lineRule="atLeast"/>
              <w:ind w:left="-57" w:right="-57"/>
              <w:jc w:val="both"/>
            </w:pPr>
            <w:r w:rsidRPr="00FA6E6E">
              <w:t>2022</w:t>
            </w:r>
          </w:p>
        </w:tc>
        <w:tc>
          <w:tcPr>
            <w:tcW w:w="639" w:type="dxa"/>
          </w:tcPr>
          <w:p w14:paraId="30F05F8F" w14:textId="77777777" w:rsidR="00766284" w:rsidRPr="00FA6E6E" w:rsidRDefault="00766284" w:rsidP="00FD4436">
            <w:pPr>
              <w:spacing w:line="20" w:lineRule="atLeast"/>
              <w:ind w:left="-57" w:right="-57"/>
              <w:jc w:val="both"/>
            </w:pPr>
            <w:r w:rsidRPr="00FA6E6E">
              <w:t>2023</w:t>
            </w:r>
          </w:p>
        </w:tc>
        <w:tc>
          <w:tcPr>
            <w:tcW w:w="639" w:type="dxa"/>
          </w:tcPr>
          <w:p w14:paraId="108ECA31" w14:textId="77777777" w:rsidR="00766284" w:rsidRPr="00FA6E6E" w:rsidRDefault="00766284" w:rsidP="00FD4436">
            <w:pPr>
              <w:spacing w:line="20" w:lineRule="atLeast"/>
              <w:ind w:left="-57" w:right="-57"/>
              <w:jc w:val="both"/>
            </w:pPr>
            <w:r w:rsidRPr="00FA6E6E">
              <w:t>2024</w:t>
            </w:r>
          </w:p>
        </w:tc>
        <w:tc>
          <w:tcPr>
            <w:tcW w:w="639" w:type="dxa"/>
          </w:tcPr>
          <w:p w14:paraId="50EF7A17" w14:textId="77777777" w:rsidR="00766284" w:rsidRPr="00FA6E6E" w:rsidRDefault="00766284" w:rsidP="00FD4436">
            <w:pPr>
              <w:spacing w:line="20" w:lineRule="atLeast"/>
              <w:ind w:left="-57" w:right="-57"/>
              <w:jc w:val="both"/>
            </w:pPr>
            <w:r w:rsidRPr="00FA6E6E">
              <w:t>2025</w:t>
            </w:r>
          </w:p>
        </w:tc>
        <w:tc>
          <w:tcPr>
            <w:tcW w:w="684" w:type="dxa"/>
          </w:tcPr>
          <w:p w14:paraId="0E2B985A" w14:textId="77777777" w:rsidR="00766284" w:rsidRPr="00FA6E6E" w:rsidRDefault="00766284" w:rsidP="00FD4436">
            <w:pPr>
              <w:spacing w:line="20" w:lineRule="atLeast"/>
              <w:ind w:left="-57" w:right="-57"/>
              <w:jc w:val="both"/>
            </w:pPr>
            <w:r w:rsidRPr="00FA6E6E">
              <w:t>2026</w:t>
            </w:r>
          </w:p>
        </w:tc>
        <w:tc>
          <w:tcPr>
            <w:tcW w:w="660" w:type="dxa"/>
          </w:tcPr>
          <w:p w14:paraId="39807FED" w14:textId="77777777" w:rsidR="00766284" w:rsidRPr="00FA6E6E" w:rsidRDefault="00766284" w:rsidP="00FD4436">
            <w:pPr>
              <w:tabs>
                <w:tab w:val="left" w:pos="324"/>
              </w:tabs>
              <w:spacing w:line="20" w:lineRule="atLeast"/>
              <w:ind w:left="-57" w:right="-57"/>
              <w:jc w:val="both"/>
            </w:pPr>
            <w:r w:rsidRPr="00FA6E6E">
              <w:t>2027</w:t>
            </w:r>
          </w:p>
        </w:tc>
      </w:tr>
      <w:tr w:rsidR="00766284" w:rsidRPr="00FA6E6E" w14:paraId="6DF45E21" w14:textId="77777777" w:rsidTr="00FD4436">
        <w:tc>
          <w:tcPr>
            <w:tcW w:w="3686" w:type="dxa"/>
          </w:tcPr>
          <w:p w14:paraId="6A93F2C2" w14:textId="77777777" w:rsidR="00766284" w:rsidRPr="00FA6E6E" w:rsidRDefault="00766284" w:rsidP="00FD4436">
            <w:pPr>
              <w:spacing w:line="20" w:lineRule="atLeast"/>
              <w:jc w:val="both"/>
              <w:rPr>
                <w:b/>
                <w:i/>
              </w:rPr>
            </w:pPr>
            <w:r w:rsidRPr="00FA6E6E">
              <w:rPr>
                <w:b/>
                <w:i/>
              </w:rPr>
              <w:t>Створити:</w:t>
            </w:r>
          </w:p>
          <w:p w14:paraId="48D4F4BC" w14:textId="77777777" w:rsidR="00766284" w:rsidRPr="00FA6E6E" w:rsidRDefault="00766284" w:rsidP="00FD4436">
            <w:pPr>
              <w:spacing w:line="20" w:lineRule="atLeast"/>
              <w:jc w:val="both"/>
            </w:pPr>
            <w:r w:rsidRPr="00FA6E6E">
              <w:t>нові типи закладів  освіти, що забезпечують здобуття загальної середньої освіти, а саме:</w:t>
            </w:r>
          </w:p>
          <w:p w14:paraId="2CBDBE98" w14:textId="77777777" w:rsidR="00766284" w:rsidRPr="00FA6E6E" w:rsidRDefault="00766284" w:rsidP="00766284">
            <w:pPr>
              <w:pStyle w:val="af"/>
              <w:numPr>
                <w:ilvl w:val="0"/>
                <w:numId w:val="6"/>
              </w:numPr>
              <w:spacing w:line="20" w:lineRule="atLeast"/>
              <w:ind w:left="0" w:firstLine="0"/>
              <w:jc w:val="both"/>
            </w:pPr>
            <w:r w:rsidRPr="00FA6E6E">
              <w:t>зміна освітнього рівня закладів загальної середньої освіти (Сіверський заклад загальної середньої освіти I-III ступенів, Свято-Покровський заклад загальної середньої освіти I-II ступенів, Серебрянський  заклад загальної середньої освіти I-II ступенів)</w:t>
            </w:r>
            <w:r>
              <w:t>.</w:t>
            </w:r>
          </w:p>
        </w:tc>
        <w:tc>
          <w:tcPr>
            <w:tcW w:w="1631" w:type="dxa"/>
          </w:tcPr>
          <w:p w14:paraId="06458F16" w14:textId="77777777" w:rsidR="00766284" w:rsidRPr="00FA6E6E" w:rsidRDefault="00766284" w:rsidP="00FD4436">
            <w:pPr>
              <w:spacing w:line="20" w:lineRule="atLeast"/>
              <w:jc w:val="both"/>
            </w:pPr>
            <w:r w:rsidRPr="00FA6E6E">
              <w:t>Управління освіти Сіверської міської ради</w:t>
            </w:r>
          </w:p>
          <w:p w14:paraId="358EE582" w14:textId="77777777" w:rsidR="00766284" w:rsidRPr="00FA6E6E" w:rsidRDefault="00766284" w:rsidP="00FD4436">
            <w:pPr>
              <w:spacing w:line="20" w:lineRule="atLeast"/>
              <w:jc w:val="both"/>
            </w:pPr>
            <w:r w:rsidRPr="00FA6E6E">
              <w:t xml:space="preserve"> (далі- Управління освіти)</w:t>
            </w:r>
          </w:p>
        </w:tc>
        <w:tc>
          <w:tcPr>
            <w:tcW w:w="639" w:type="dxa"/>
          </w:tcPr>
          <w:p w14:paraId="46076DA4" w14:textId="77777777" w:rsidR="00766284" w:rsidRPr="00FA6E6E" w:rsidRDefault="00766284" w:rsidP="00FD4436">
            <w:pPr>
              <w:spacing w:line="20" w:lineRule="atLeast"/>
              <w:jc w:val="center"/>
            </w:pPr>
          </w:p>
          <w:p w14:paraId="2605F602" w14:textId="77777777" w:rsidR="00766284" w:rsidRPr="00FA6E6E" w:rsidRDefault="00766284" w:rsidP="00FD4436">
            <w:pPr>
              <w:spacing w:line="20" w:lineRule="atLeast"/>
              <w:jc w:val="center"/>
            </w:pPr>
          </w:p>
          <w:p w14:paraId="4DBB84DD" w14:textId="77777777" w:rsidR="00766284" w:rsidRPr="00FA6E6E" w:rsidRDefault="00766284" w:rsidP="00FD4436">
            <w:pPr>
              <w:spacing w:line="20" w:lineRule="atLeast"/>
              <w:jc w:val="center"/>
            </w:pPr>
          </w:p>
          <w:p w14:paraId="2DE4FFD5" w14:textId="77777777" w:rsidR="00766284" w:rsidRPr="00FA6E6E" w:rsidRDefault="00766284" w:rsidP="00FD4436">
            <w:pPr>
              <w:spacing w:line="20" w:lineRule="atLeast"/>
              <w:jc w:val="center"/>
            </w:pPr>
          </w:p>
          <w:p w14:paraId="45375749" w14:textId="77777777" w:rsidR="00766284" w:rsidRPr="00FA6E6E" w:rsidRDefault="00766284" w:rsidP="00FD4436">
            <w:pPr>
              <w:spacing w:line="20" w:lineRule="atLeast"/>
              <w:jc w:val="center"/>
            </w:pPr>
          </w:p>
          <w:p w14:paraId="771C5B3D" w14:textId="77777777" w:rsidR="00766284" w:rsidRPr="00FA6E6E" w:rsidRDefault="00766284" w:rsidP="00FD4436">
            <w:pPr>
              <w:spacing w:line="20" w:lineRule="atLeast"/>
              <w:jc w:val="center"/>
            </w:pPr>
            <w:r w:rsidRPr="00FA6E6E">
              <w:t>+</w:t>
            </w:r>
          </w:p>
        </w:tc>
        <w:tc>
          <w:tcPr>
            <w:tcW w:w="667" w:type="dxa"/>
          </w:tcPr>
          <w:p w14:paraId="15E53D8E" w14:textId="77777777" w:rsidR="00766284" w:rsidRPr="00FA6E6E" w:rsidRDefault="00766284" w:rsidP="00FD4436">
            <w:pPr>
              <w:spacing w:line="20" w:lineRule="atLeast"/>
              <w:jc w:val="both"/>
            </w:pPr>
          </w:p>
        </w:tc>
        <w:tc>
          <w:tcPr>
            <w:tcW w:w="639" w:type="dxa"/>
          </w:tcPr>
          <w:p w14:paraId="167736F2" w14:textId="77777777" w:rsidR="00766284" w:rsidRPr="00FA6E6E" w:rsidRDefault="00766284" w:rsidP="00FD4436">
            <w:pPr>
              <w:spacing w:line="20" w:lineRule="atLeast"/>
              <w:jc w:val="both"/>
            </w:pPr>
          </w:p>
        </w:tc>
        <w:tc>
          <w:tcPr>
            <w:tcW w:w="639" w:type="dxa"/>
          </w:tcPr>
          <w:p w14:paraId="7683AAE4" w14:textId="77777777" w:rsidR="00766284" w:rsidRPr="00FA6E6E" w:rsidRDefault="00766284" w:rsidP="00FD4436">
            <w:pPr>
              <w:spacing w:line="20" w:lineRule="atLeast"/>
              <w:jc w:val="both"/>
            </w:pPr>
          </w:p>
        </w:tc>
        <w:tc>
          <w:tcPr>
            <w:tcW w:w="639" w:type="dxa"/>
          </w:tcPr>
          <w:p w14:paraId="343FE9E2" w14:textId="77777777" w:rsidR="00766284" w:rsidRPr="00FA6E6E" w:rsidRDefault="00766284" w:rsidP="00FD4436">
            <w:pPr>
              <w:spacing w:line="20" w:lineRule="atLeast"/>
              <w:jc w:val="both"/>
            </w:pPr>
          </w:p>
        </w:tc>
        <w:tc>
          <w:tcPr>
            <w:tcW w:w="684" w:type="dxa"/>
          </w:tcPr>
          <w:p w14:paraId="12FC6316" w14:textId="77777777" w:rsidR="00766284" w:rsidRPr="00FA6E6E" w:rsidRDefault="00766284" w:rsidP="00FD4436">
            <w:pPr>
              <w:spacing w:line="20" w:lineRule="atLeast"/>
              <w:jc w:val="both"/>
            </w:pPr>
          </w:p>
        </w:tc>
        <w:tc>
          <w:tcPr>
            <w:tcW w:w="660" w:type="dxa"/>
          </w:tcPr>
          <w:p w14:paraId="7772109D" w14:textId="77777777" w:rsidR="00766284" w:rsidRPr="00FA6E6E" w:rsidRDefault="00766284" w:rsidP="00FD4436">
            <w:pPr>
              <w:spacing w:line="20" w:lineRule="atLeast"/>
              <w:jc w:val="both"/>
            </w:pPr>
          </w:p>
        </w:tc>
      </w:tr>
      <w:tr w:rsidR="00766284" w:rsidRPr="00FA6E6E" w14:paraId="18047935" w14:textId="77777777" w:rsidTr="00FD4436">
        <w:tc>
          <w:tcPr>
            <w:tcW w:w="3686" w:type="dxa"/>
          </w:tcPr>
          <w:p w14:paraId="52CC0502" w14:textId="77777777" w:rsidR="00766284" w:rsidRPr="00FA6E6E" w:rsidRDefault="00766284" w:rsidP="00766284">
            <w:pPr>
              <w:pStyle w:val="af"/>
              <w:numPr>
                <w:ilvl w:val="0"/>
                <w:numId w:val="6"/>
              </w:numPr>
              <w:spacing w:line="20" w:lineRule="atLeast"/>
              <w:ind w:left="0" w:firstLine="0"/>
              <w:jc w:val="both"/>
            </w:pPr>
            <w:r w:rsidRPr="00FA6E6E">
              <w:t>опорний заклад освіти та його філії для формування власної ефективної системи забезпеченн</w:t>
            </w:r>
            <w:r>
              <w:t>я освітніми послугами населення.</w:t>
            </w:r>
          </w:p>
        </w:tc>
        <w:tc>
          <w:tcPr>
            <w:tcW w:w="1631" w:type="dxa"/>
          </w:tcPr>
          <w:p w14:paraId="77E902A7" w14:textId="77777777" w:rsidR="00766284" w:rsidRPr="00FA6E6E" w:rsidRDefault="00766284" w:rsidP="00FD4436">
            <w:pPr>
              <w:spacing w:line="20" w:lineRule="atLeast"/>
              <w:jc w:val="both"/>
            </w:pPr>
            <w:r w:rsidRPr="00FA6E6E">
              <w:t>Управління освіти</w:t>
            </w:r>
          </w:p>
        </w:tc>
        <w:tc>
          <w:tcPr>
            <w:tcW w:w="639" w:type="dxa"/>
          </w:tcPr>
          <w:p w14:paraId="4117B435" w14:textId="77777777" w:rsidR="00766284" w:rsidRPr="00FA6E6E" w:rsidRDefault="00766284" w:rsidP="00FD4436">
            <w:pPr>
              <w:spacing w:line="20" w:lineRule="atLeast"/>
              <w:jc w:val="both"/>
            </w:pPr>
            <w:r w:rsidRPr="00FA6E6E">
              <w:t>+</w:t>
            </w:r>
          </w:p>
        </w:tc>
        <w:tc>
          <w:tcPr>
            <w:tcW w:w="667" w:type="dxa"/>
          </w:tcPr>
          <w:p w14:paraId="456932B1" w14:textId="77777777" w:rsidR="00766284" w:rsidRPr="00FA6E6E" w:rsidRDefault="00766284" w:rsidP="00FD4436">
            <w:pPr>
              <w:spacing w:line="20" w:lineRule="atLeast"/>
              <w:jc w:val="both"/>
            </w:pPr>
          </w:p>
        </w:tc>
        <w:tc>
          <w:tcPr>
            <w:tcW w:w="639" w:type="dxa"/>
          </w:tcPr>
          <w:p w14:paraId="6FCA772E" w14:textId="77777777" w:rsidR="00766284" w:rsidRPr="00FA6E6E" w:rsidRDefault="00766284" w:rsidP="00FD4436">
            <w:pPr>
              <w:spacing w:line="20" w:lineRule="atLeast"/>
              <w:jc w:val="both"/>
            </w:pPr>
          </w:p>
        </w:tc>
        <w:tc>
          <w:tcPr>
            <w:tcW w:w="639" w:type="dxa"/>
          </w:tcPr>
          <w:p w14:paraId="454B1978" w14:textId="77777777" w:rsidR="00766284" w:rsidRPr="00FA6E6E" w:rsidRDefault="00766284" w:rsidP="00FD4436">
            <w:pPr>
              <w:spacing w:line="20" w:lineRule="atLeast"/>
              <w:jc w:val="both"/>
            </w:pPr>
          </w:p>
        </w:tc>
        <w:tc>
          <w:tcPr>
            <w:tcW w:w="639" w:type="dxa"/>
          </w:tcPr>
          <w:p w14:paraId="6D1CF0E0" w14:textId="77777777" w:rsidR="00766284" w:rsidRPr="00FA6E6E" w:rsidRDefault="00766284" w:rsidP="00FD4436">
            <w:pPr>
              <w:spacing w:line="20" w:lineRule="atLeast"/>
              <w:jc w:val="both"/>
            </w:pPr>
          </w:p>
        </w:tc>
        <w:tc>
          <w:tcPr>
            <w:tcW w:w="684" w:type="dxa"/>
          </w:tcPr>
          <w:p w14:paraId="0A51AAE1" w14:textId="77777777" w:rsidR="00766284" w:rsidRPr="00FA6E6E" w:rsidRDefault="00766284" w:rsidP="00FD4436">
            <w:pPr>
              <w:spacing w:line="20" w:lineRule="atLeast"/>
              <w:jc w:val="both"/>
            </w:pPr>
          </w:p>
        </w:tc>
        <w:tc>
          <w:tcPr>
            <w:tcW w:w="660" w:type="dxa"/>
          </w:tcPr>
          <w:p w14:paraId="7A15239F" w14:textId="77777777" w:rsidR="00766284" w:rsidRPr="00FA6E6E" w:rsidRDefault="00766284" w:rsidP="00FD4436">
            <w:pPr>
              <w:spacing w:line="20" w:lineRule="atLeast"/>
              <w:jc w:val="both"/>
            </w:pPr>
          </w:p>
        </w:tc>
      </w:tr>
      <w:tr w:rsidR="00766284" w:rsidRPr="00FA6E6E" w14:paraId="77FFCD91" w14:textId="77777777" w:rsidTr="00FD4436">
        <w:tc>
          <w:tcPr>
            <w:tcW w:w="3686" w:type="dxa"/>
          </w:tcPr>
          <w:p w14:paraId="7EAAB633" w14:textId="77777777" w:rsidR="00766284" w:rsidRPr="00FA6E6E" w:rsidRDefault="00766284" w:rsidP="00FD4436">
            <w:pPr>
              <w:spacing w:line="20" w:lineRule="atLeast"/>
              <w:jc w:val="both"/>
            </w:pPr>
            <w:r w:rsidRPr="00FA6E6E">
              <w:rPr>
                <w:b/>
                <w:i/>
              </w:rPr>
              <w:t>Сприяти:</w:t>
            </w:r>
            <w:r w:rsidRPr="00FA6E6E">
              <w:t xml:space="preserve"> - організаційній та підготовчій роботі серед громадськості щодо реорганізації закладів загальної середньої освіти</w:t>
            </w:r>
            <w:r>
              <w:t>.</w:t>
            </w:r>
          </w:p>
        </w:tc>
        <w:tc>
          <w:tcPr>
            <w:tcW w:w="1631" w:type="dxa"/>
          </w:tcPr>
          <w:p w14:paraId="761CBB75" w14:textId="77777777" w:rsidR="00766284" w:rsidRPr="00FA6E6E" w:rsidRDefault="00766284" w:rsidP="00FD4436">
            <w:pPr>
              <w:spacing w:line="20" w:lineRule="atLeast"/>
              <w:jc w:val="both"/>
            </w:pPr>
            <w:r w:rsidRPr="00FA6E6E">
              <w:t>Управління освіти, ЗЗСО</w:t>
            </w:r>
          </w:p>
        </w:tc>
        <w:tc>
          <w:tcPr>
            <w:tcW w:w="639" w:type="dxa"/>
          </w:tcPr>
          <w:p w14:paraId="47507E4D" w14:textId="77777777" w:rsidR="00766284" w:rsidRPr="00FA6E6E" w:rsidRDefault="00766284" w:rsidP="00FD4436">
            <w:pPr>
              <w:spacing w:line="20" w:lineRule="atLeast"/>
              <w:jc w:val="both"/>
            </w:pPr>
          </w:p>
          <w:p w14:paraId="760A211E" w14:textId="77777777" w:rsidR="00766284" w:rsidRPr="00FA6E6E" w:rsidRDefault="00766284" w:rsidP="00FD4436">
            <w:pPr>
              <w:spacing w:line="20" w:lineRule="atLeast"/>
            </w:pPr>
            <w:r w:rsidRPr="00FA6E6E">
              <w:t>+</w:t>
            </w:r>
          </w:p>
        </w:tc>
        <w:tc>
          <w:tcPr>
            <w:tcW w:w="667" w:type="dxa"/>
          </w:tcPr>
          <w:p w14:paraId="7DA5713C" w14:textId="77777777" w:rsidR="00766284" w:rsidRPr="00FA6E6E" w:rsidRDefault="00766284" w:rsidP="00FD4436">
            <w:pPr>
              <w:spacing w:line="20" w:lineRule="atLeast"/>
              <w:jc w:val="both"/>
            </w:pPr>
          </w:p>
        </w:tc>
        <w:tc>
          <w:tcPr>
            <w:tcW w:w="639" w:type="dxa"/>
          </w:tcPr>
          <w:p w14:paraId="4EF5F605" w14:textId="77777777" w:rsidR="00766284" w:rsidRPr="00FA6E6E" w:rsidRDefault="00766284" w:rsidP="00FD4436">
            <w:pPr>
              <w:spacing w:line="20" w:lineRule="atLeast"/>
              <w:jc w:val="both"/>
            </w:pPr>
          </w:p>
        </w:tc>
        <w:tc>
          <w:tcPr>
            <w:tcW w:w="639" w:type="dxa"/>
          </w:tcPr>
          <w:p w14:paraId="4CEBF4F5" w14:textId="77777777" w:rsidR="00766284" w:rsidRPr="00FA6E6E" w:rsidRDefault="00766284" w:rsidP="00FD4436">
            <w:pPr>
              <w:spacing w:line="20" w:lineRule="atLeast"/>
              <w:jc w:val="both"/>
            </w:pPr>
          </w:p>
        </w:tc>
        <w:tc>
          <w:tcPr>
            <w:tcW w:w="639" w:type="dxa"/>
          </w:tcPr>
          <w:p w14:paraId="13213E5D" w14:textId="77777777" w:rsidR="00766284" w:rsidRPr="00FA6E6E" w:rsidRDefault="00766284" w:rsidP="00FD4436">
            <w:pPr>
              <w:spacing w:line="20" w:lineRule="atLeast"/>
              <w:jc w:val="both"/>
            </w:pPr>
          </w:p>
        </w:tc>
        <w:tc>
          <w:tcPr>
            <w:tcW w:w="684" w:type="dxa"/>
          </w:tcPr>
          <w:p w14:paraId="7D6223B6" w14:textId="77777777" w:rsidR="00766284" w:rsidRPr="00FA6E6E" w:rsidRDefault="00766284" w:rsidP="00FD4436">
            <w:pPr>
              <w:spacing w:line="20" w:lineRule="atLeast"/>
              <w:jc w:val="both"/>
            </w:pPr>
          </w:p>
        </w:tc>
        <w:tc>
          <w:tcPr>
            <w:tcW w:w="660" w:type="dxa"/>
          </w:tcPr>
          <w:p w14:paraId="39010A95" w14:textId="77777777" w:rsidR="00766284" w:rsidRPr="00FA6E6E" w:rsidRDefault="00766284" w:rsidP="00FD4436">
            <w:pPr>
              <w:spacing w:line="20" w:lineRule="atLeast"/>
              <w:jc w:val="both"/>
            </w:pPr>
          </w:p>
        </w:tc>
      </w:tr>
      <w:tr w:rsidR="00766284" w:rsidRPr="00FA6E6E" w14:paraId="60791F76" w14:textId="77777777" w:rsidTr="00FD4436">
        <w:tc>
          <w:tcPr>
            <w:tcW w:w="3686" w:type="dxa"/>
          </w:tcPr>
          <w:p w14:paraId="2B7E32E8" w14:textId="77777777" w:rsidR="00766284" w:rsidRPr="00FA6E6E" w:rsidRDefault="00766284" w:rsidP="00FD4436">
            <w:pPr>
              <w:spacing w:line="20" w:lineRule="atLeast"/>
              <w:jc w:val="both"/>
            </w:pPr>
            <w:r w:rsidRPr="00FA6E6E">
              <w:t>- активній співпраці закладів освіти з батьківською громадою, волонтерами, бла</w:t>
            </w:r>
            <w:r>
              <w:t>годійними фондами різних рівнів.</w:t>
            </w:r>
          </w:p>
        </w:tc>
        <w:tc>
          <w:tcPr>
            <w:tcW w:w="1631" w:type="dxa"/>
          </w:tcPr>
          <w:p w14:paraId="2373B23E" w14:textId="77777777" w:rsidR="00766284" w:rsidRPr="00FA6E6E" w:rsidRDefault="00766284" w:rsidP="00FD4436">
            <w:pPr>
              <w:spacing w:line="20" w:lineRule="atLeast"/>
              <w:jc w:val="both"/>
            </w:pPr>
            <w:r w:rsidRPr="00FA6E6E">
              <w:t>ЗЗСО</w:t>
            </w:r>
          </w:p>
        </w:tc>
        <w:tc>
          <w:tcPr>
            <w:tcW w:w="639" w:type="dxa"/>
          </w:tcPr>
          <w:p w14:paraId="2889C4B3" w14:textId="77777777" w:rsidR="00766284" w:rsidRPr="00FA6E6E" w:rsidRDefault="00766284" w:rsidP="00FD4436">
            <w:pPr>
              <w:spacing w:line="20" w:lineRule="atLeast"/>
              <w:jc w:val="both"/>
            </w:pPr>
          </w:p>
          <w:p w14:paraId="484BC824" w14:textId="77777777" w:rsidR="00766284" w:rsidRPr="00FA6E6E" w:rsidRDefault="00766284" w:rsidP="00FD4436">
            <w:pPr>
              <w:spacing w:line="20" w:lineRule="atLeast"/>
            </w:pPr>
          </w:p>
          <w:p w14:paraId="1E49E100" w14:textId="77777777" w:rsidR="00766284" w:rsidRPr="00FA6E6E" w:rsidRDefault="00766284" w:rsidP="00FD4436">
            <w:pPr>
              <w:spacing w:line="20" w:lineRule="atLeast"/>
            </w:pPr>
            <w:r w:rsidRPr="00FA6E6E">
              <w:t>+</w:t>
            </w:r>
          </w:p>
        </w:tc>
        <w:tc>
          <w:tcPr>
            <w:tcW w:w="667" w:type="dxa"/>
          </w:tcPr>
          <w:p w14:paraId="13498143" w14:textId="77777777" w:rsidR="00766284" w:rsidRPr="00FA6E6E" w:rsidRDefault="00766284" w:rsidP="00FD4436">
            <w:pPr>
              <w:spacing w:line="20" w:lineRule="atLeast"/>
            </w:pPr>
          </w:p>
          <w:p w14:paraId="05F0AD07" w14:textId="77777777" w:rsidR="00766284" w:rsidRPr="00FA6E6E" w:rsidRDefault="00766284" w:rsidP="00FD4436">
            <w:pPr>
              <w:spacing w:line="20" w:lineRule="atLeast"/>
            </w:pPr>
          </w:p>
          <w:p w14:paraId="7D2A962B" w14:textId="77777777" w:rsidR="00766284" w:rsidRPr="00FA6E6E" w:rsidRDefault="00766284" w:rsidP="00FD4436">
            <w:pPr>
              <w:spacing w:line="20" w:lineRule="atLeast"/>
            </w:pPr>
            <w:r w:rsidRPr="00FA6E6E">
              <w:t>+</w:t>
            </w:r>
          </w:p>
        </w:tc>
        <w:tc>
          <w:tcPr>
            <w:tcW w:w="639" w:type="dxa"/>
          </w:tcPr>
          <w:p w14:paraId="65CFEB67" w14:textId="77777777" w:rsidR="00766284" w:rsidRPr="00FA6E6E" w:rsidRDefault="00766284" w:rsidP="00FD4436">
            <w:pPr>
              <w:spacing w:line="20" w:lineRule="atLeast"/>
            </w:pPr>
          </w:p>
          <w:p w14:paraId="7486AAF4" w14:textId="77777777" w:rsidR="00766284" w:rsidRPr="00FA6E6E" w:rsidRDefault="00766284" w:rsidP="00FD4436">
            <w:pPr>
              <w:spacing w:line="20" w:lineRule="atLeast"/>
            </w:pPr>
          </w:p>
          <w:p w14:paraId="6D5938FE" w14:textId="77777777" w:rsidR="00766284" w:rsidRPr="00FA6E6E" w:rsidRDefault="00766284" w:rsidP="00FD4436">
            <w:pPr>
              <w:spacing w:line="20" w:lineRule="atLeast"/>
            </w:pPr>
            <w:r w:rsidRPr="00FA6E6E">
              <w:t>+</w:t>
            </w:r>
          </w:p>
        </w:tc>
        <w:tc>
          <w:tcPr>
            <w:tcW w:w="639" w:type="dxa"/>
          </w:tcPr>
          <w:p w14:paraId="12EC46E9" w14:textId="77777777" w:rsidR="00766284" w:rsidRPr="00FA6E6E" w:rsidRDefault="00766284" w:rsidP="00FD4436">
            <w:pPr>
              <w:spacing w:line="20" w:lineRule="atLeast"/>
            </w:pPr>
          </w:p>
          <w:p w14:paraId="0D691C02" w14:textId="77777777" w:rsidR="00766284" w:rsidRPr="00FA6E6E" w:rsidRDefault="00766284" w:rsidP="00FD4436">
            <w:pPr>
              <w:spacing w:line="20" w:lineRule="atLeast"/>
            </w:pPr>
          </w:p>
          <w:p w14:paraId="14643785" w14:textId="77777777" w:rsidR="00766284" w:rsidRPr="00FA6E6E" w:rsidRDefault="00766284" w:rsidP="00FD4436">
            <w:pPr>
              <w:spacing w:line="20" w:lineRule="atLeast"/>
            </w:pPr>
            <w:r w:rsidRPr="00FA6E6E">
              <w:t>+</w:t>
            </w:r>
          </w:p>
        </w:tc>
        <w:tc>
          <w:tcPr>
            <w:tcW w:w="639" w:type="dxa"/>
          </w:tcPr>
          <w:p w14:paraId="63B2A508" w14:textId="77777777" w:rsidR="00766284" w:rsidRPr="00FA6E6E" w:rsidRDefault="00766284" w:rsidP="00FD4436">
            <w:pPr>
              <w:spacing w:line="20" w:lineRule="atLeast"/>
            </w:pPr>
          </w:p>
          <w:p w14:paraId="57721B31" w14:textId="77777777" w:rsidR="00766284" w:rsidRPr="00FA6E6E" w:rsidRDefault="00766284" w:rsidP="00FD4436">
            <w:pPr>
              <w:spacing w:line="20" w:lineRule="atLeast"/>
            </w:pPr>
          </w:p>
          <w:p w14:paraId="4F8A073C" w14:textId="77777777" w:rsidR="00766284" w:rsidRPr="00FA6E6E" w:rsidRDefault="00766284" w:rsidP="00FD4436">
            <w:pPr>
              <w:spacing w:line="20" w:lineRule="atLeast"/>
            </w:pPr>
            <w:r w:rsidRPr="00FA6E6E">
              <w:t>+</w:t>
            </w:r>
          </w:p>
        </w:tc>
        <w:tc>
          <w:tcPr>
            <w:tcW w:w="684" w:type="dxa"/>
          </w:tcPr>
          <w:p w14:paraId="7D4459DE" w14:textId="77777777" w:rsidR="00766284" w:rsidRPr="00FA6E6E" w:rsidRDefault="00766284" w:rsidP="00FD4436">
            <w:pPr>
              <w:spacing w:line="20" w:lineRule="atLeast"/>
            </w:pPr>
          </w:p>
          <w:p w14:paraId="42388805" w14:textId="77777777" w:rsidR="00766284" w:rsidRPr="00FA6E6E" w:rsidRDefault="00766284" w:rsidP="00FD4436">
            <w:pPr>
              <w:spacing w:line="20" w:lineRule="atLeast"/>
            </w:pPr>
          </w:p>
          <w:p w14:paraId="0DC6F0BA" w14:textId="77777777" w:rsidR="00766284" w:rsidRPr="00FA6E6E" w:rsidRDefault="00766284" w:rsidP="00FD4436">
            <w:pPr>
              <w:spacing w:line="20" w:lineRule="atLeast"/>
            </w:pPr>
            <w:r w:rsidRPr="00FA6E6E">
              <w:t>+</w:t>
            </w:r>
          </w:p>
        </w:tc>
        <w:tc>
          <w:tcPr>
            <w:tcW w:w="660" w:type="dxa"/>
          </w:tcPr>
          <w:p w14:paraId="240DB8EF" w14:textId="77777777" w:rsidR="00766284" w:rsidRPr="00FA6E6E" w:rsidRDefault="00766284" w:rsidP="00FD4436">
            <w:pPr>
              <w:spacing w:line="20" w:lineRule="atLeast"/>
            </w:pPr>
          </w:p>
          <w:p w14:paraId="3D7C667E" w14:textId="77777777" w:rsidR="00766284" w:rsidRPr="00FA6E6E" w:rsidRDefault="00766284" w:rsidP="00FD4436">
            <w:pPr>
              <w:spacing w:line="20" w:lineRule="atLeast"/>
            </w:pPr>
          </w:p>
          <w:p w14:paraId="6874B60E" w14:textId="77777777" w:rsidR="00766284" w:rsidRPr="00FA6E6E" w:rsidRDefault="00766284" w:rsidP="00FD4436">
            <w:pPr>
              <w:spacing w:line="20" w:lineRule="atLeast"/>
            </w:pPr>
            <w:r w:rsidRPr="00FA6E6E">
              <w:t>+</w:t>
            </w:r>
          </w:p>
        </w:tc>
      </w:tr>
      <w:tr w:rsidR="00766284" w:rsidRPr="00FA6E6E" w14:paraId="0600861C" w14:textId="77777777" w:rsidTr="00FD4436">
        <w:tc>
          <w:tcPr>
            <w:tcW w:w="3686" w:type="dxa"/>
          </w:tcPr>
          <w:p w14:paraId="21B8CCAF" w14:textId="77777777" w:rsidR="00766284" w:rsidRPr="00FA6E6E" w:rsidRDefault="00766284" w:rsidP="00FD4436">
            <w:pPr>
              <w:spacing w:line="20" w:lineRule="atLeast"/>
              <w:jc w:val="both"/>
            </w:pPr>
            <w:r w:rsidRPr="00FA6E6E">
              <w:t>- реалізації спільних проєктів між закладами освіти, які передбачають координацію діяльності суб’єктів співробітництва та акумулювання ними на визначений період ресурсів з метою спільного здійснення відповідних заходів</w:t>
            </w:r>
            <w:r>
              <w:t>.</w:t>
            </w:r>
          </w:p>
        </w:tc>
        <w:tc>
          <w:tcPr>
            <w:tcW w:w="1631" w:type="dxa"/>
          </w:tcPr>
          <w:p w14:paraId="49910EBF" w14:textId="77777777" w:rsidR="00766284" w:rsidRPr="00FA6E6E" w:rsidRDefault="00766284" w:rsidP="00FD4436">
            <w:pPr>
              <w:spacing w:line="20" w:lineRule="atLeast"/>
              <w:jc w:val="both"/>
            </w:pPr>
            <w:r w:rsidRPr="00FA6E6E">
              <w:t>ЗЗСО</w:t>
            </w:r>
          </w:p>
        </w:tc>
        <w:tc>
          <w:tcPr>
            <w:tcW w:w="639" w:type="dxa"/>
          </w:tcPr>
          <w:p w14:paraId="5CEF7F90" w14:textId="77777777" w:rsidR="00766284" w:rsidRPr="00FA6E6E" w:rsidRDefault="00766284" w:rsidP="00FD4436">
            <w:pPr>
              <w:spacing w:line="20" w:lineRule="atLeast"/>
            </w:pPr>
            <w:r w:rsidRPr="00FA6E6E">
              <w:t>+</w:t>
            </w:r>
          </w:p>
        </w:tc>
        <w:tc>
          <w:tcPr>
            <w:tcW w:w="667" w:type="dxa"/>
          </w:tcPr>
          <w:p w14:paraId="6AFDB0C5" w14:textId="77777777" w:rsidR="00766284" w:rsidRPr="00FA6E6E" w:rsidRDefault="00766284" w:rsidP="00FD4436">
            <w:pPr>
              <w:spacing w:line="20" w:lineRule="atLeast"/>
            </w:pPr>
            <w:r w:rsidRPr="00FA6E6E">
              <w:t>+</w:t>
            </w:r>
          </w:p>
        </w:tc>
        <w:tc>
          <w:tcPr>
            <w:tcW w:w="639" w:type="dxa"/>
          </w:tcPr>
          <w:p w14:paraId="21736044" w14:textId="77777777" w:rsidR="00766284" w:rsidRPr="00FA6E6E" w:rsidRDefault="00766284" w:rsidP="00FD4436">
            <w:pPr>
              <w:spacing w:line="20" w:lineRule="atLeast"/>
            </w:pPr>
            <w:r w:rsidRPr="00FA6E6E">
              <w:t>+</w:t>
            </w:r>
          </w:p>
        </w:tc>
        <w:tc>
          <w:tcPr>
            <w:tcW w:w="639" w:type="dxa"/>
          </w:tcPr>
          <w:p w14:paraId="6240DD5A" w14:textId="77777777" w:rsidR="00766284" w:rsidRPr="00FA6E6E" w:rsidRDefault="00766284" w:rsidP="00FD4436">
            <w:pPr>
              <w:spacing w:line="20" w:lineRule="atLeast"/>
            </w:pPr>
            <w:r w:rsidRPr="00FA6E6E">
              <w:t>+</w:t>
            </w:r>
          </w:p>
        </w:tc>
        <w:tc>
          <w:tcPr>
            <w:tcW w:w="639" w:type="dxa"/>
          </w:tcPr>
          <w:p w14:paraId="6D78BEED" w14:textId="77777777" w:rsidR="00766284" w:rsidRPr="00FA6E6E" w:rsidRDefault="00766284" w:rsidP="00FD4436">
            <w:pPr>
              <w:spacing w:line="20" w:lineRule="atLeast"/>
            </w:pPr>
            <w:r w:rsidRPr="00FA6E6E">
              <w:t>+</w:t>
            </w:r>
          </w:p>
        </w:tc>
        <w:tc>
          <w:tcPr>
            <w:tcW w:w="684" w:type="dxa"/>
          </w:tcPr>
          <w:p w14:paraId="4C418641" w14:textId="77777777" w:rsidR="00766284" w:rsidRPr="00FA6E6E" w:rsidRDefault="00766284" w:rsidP="00FD4436">
            <w:pPr>
              <w:spacing w:line="20" w:lineRule="atLeast"/>
            </w:pPr>
            <w:r w:rsidRPr="00FA6E6E">
              <w:t>+</w:t>
            </w:r>
          </w:p>
        </w:tc>
        <w:tc>
          <w:tcPr>
            <w:tcW w:w="660" w:type="dxa"/>
          </w:tcPr>
          <w:p w14:paraId="08C844B5" w14:textId="77777777" w:rsidR="00766284" w:rsidRPr="00FA6E6E" w:rsidRDefault="00766284" w:rsidP="00FD4436">
            <w:pPr>
              <w:spacing w:line="20" w:lineRule="atLeast"/>
            </w:pPr>
            <w:r w:rsidRPr="00FA6E6E">
              <w:t>+</w:t>
            </w:r>
          </w:p>
        </w:tc>
      </w:tr>
      <w:tr w:rsidR="00766284" w:rsidRPr="00FA6E6E" w14:paraId="04703ADC" w14:textId="77777777" w:rsidTr="00FD4436">
        <w:tc>
          <w:tcPr>
            <w:tcW w:w="3686" w:type="dxa"/>
          </w:tcPr>
          <w:p w14:paraId="5D25960B" w14:textId="77777777" w:rsidR="00766284" w:rsidRPr="00FA6E6E" w:rsidRDefault="00766284" w:rsidP="00FD4436">
            <w:pPr>
              <w:spacing w:line="20" w:lineRule="atLeast"/>
              <w:jc w:val="both"/>
            </w:pPr>
            <w:r w:rsidRPr="00FA6E6E">
              <w:t xml:space="preserve">- доброзичливій конкуренції між закладами загальної середньої освіти з метою стимулювання </w:t>
            </w:r>
            <w:r>
              <w:t>надання якісних освітніх послуг.</w:t>
            </w:r>
          </w:p>
        </w:tc>
        <w:tc>
          <w:tcPr>
            <w:tcW w:w="1631" w:type="dxa"/>
          </w:tcPr>
          <w:p w14:paraId="05FA14D8" w14:textId="77777777" w:rsidR="00766284" w:rsidRPr="00FA6E6E" w:rsidRDefault="00766284" w:rsidP="00FD4436">
            <w:pPr>
              <w:spacing w:line="20" w:lineRule="atLeast"/>
              <w:jc w:val="both"/>
            </w:pPr>
            <w:r w:rsidRPr="00FA6E6E">
              <w:t>Управління освіти, ЗЗСО</w:t>
            </w:r>
          </w:p>
          <w:p w14:paraId="65FE44B6" w14:textId="77777777" w:rsidR="00766284" w:rsidRPr="00FA6E6E" w:rsidRDefault="00766284" w:rsidP="00FD4436">
            <w:pPr>
              <w:spacing w:line="20" w:lineRule="atLeast"/>
              <w:jc w:val="center"/>
            </w:pPr>
          </w:p>
        </w:tc>
        <w:tc>
          <w:tcPr>
            <w:tcW w:w="639" w:type="dxa"/>
          </w:tcPr>
          <w:p w14:paraId="669ED454" w14:textId="77777777" w:rsidR="00766284" w:rsidRPr="00FA6E6E" w:rsidRDefault="00766284" w:rsidP="00FD4436">
            <w:pPr>
              <w:spacing w:line="20" w:lineRule="atLeast"/>
            </w:pPr>
            <w:r w:rsidRPr="00FA6E6E">
              <w:t>+</w:t>
            </w:r>
          </w:p>
        </w:tc>
        <w:tc>
          <w:tcPr>
            <w:tcW w:w="667" w:type="dxa"/>
          </w:tcPr>
          <w:p w14:paraId="76448F07" w14:textId="77777777" w:rsidR="00766284" w:rsidRPr="00FA6E6E" w:rsidRDefault="00766284" w:rsidP="00FD4436">
            <w:pPr>
              <w:spacing w:line="20" w:lineRule="atLeast"/>
            </w:pPr>
            <w:r w:rsidRPr="00FA6E6E">
              <w:t>+</w:t>
            </w:r>
          </w:p>
        </w:tc>
        <w:tc>
          <w:tcPr>
            <w:tcW w:w="639" w:type="dxa"/>
          </w:tcPr>
          <w:p w14:paraId="3F2FEAB1" w14:textId="77777777" w:rsidR="00766284" w:rsidRPr="00FA6E6E" w:rsidRDefault="00766284" w:rsidP="00FD4436">
            <w:pPr>
              <w:spacing w:line="20" w:lineRule="atLeast"/>
            </w:pPr>
            <w:r w:rsidRPr="00FA6E6E">
              <w:t>+</w:t>
            </w:r>
          </w:p>
        </w:tc>
        <w:tc>
          <w:tcPr>
            <w:tcW w:w="639" w:type="dxa"/>
          </w:tcPr>
          <w:p w14:paraId="2C4B588D" w14:textId="77777777" w:rsidR="00766284" w:rsidRPr="00FA6E6E" w:rsidRDefault="00766284" w:rsidP="00FD4436">
            <w:pPr>
              <w:spacing w:line="20" w:lineRule="atLeast"/>
            </w:pPr>
            <w:r w:rsidRPr="00FA6E6E">
              <w:t>+</w:t>
            </w:r>
          </w:p>
        </w:tc>
        <w:tc>
          <w:tcPr>
            <w:tcW w:w="639" w:type="dxa"/>
          </w:tcPr>
          <w:p w14:paraId="6190E14D" w14:textId="77777777" w:rsidR="00766284" w:rsidRPr="00FA6E6E" w:rsidRDefault="00766284" w:rsidP="00FD4436">
            <w:pPr>
              <w:spacing w:line="20" w:lineRule="atLeast"/>
            </w:pPr>
            <w:r w:rsidRPr="00FA6E6E">
              <w:t>+</w:t>
            </w:r>
          </w:p>
        </w:tc>
        <w:tc>
          <w:tcPr>
            <w:tcW w:w="684" w:type="dxa"/>
          </w:tcPr>
          <w:p w14:paraId="0E203D23" w14:textId="77777777" w:rsidR="00766284" w:rsidRPr="00FA6E6E" w:rsidRDefault="00766284" w:rsidP="00FD4436">
            <w:pPr>
              <w:spacing w:line="20" w:lineRule="atLeast"/>
            </w:pPr>
            <w:r w:rsidRPr="00FA6E6E">
              <w:t>+</w:t>
            </w:r>
          </w:p>
        </w:tc>
        <w:tc>
          <w:tcPr>
            <w:tcW w:w="660" w:type="dxa"/>
          </w:tcPr>
          <w:p w14:paraId="05D62C5A" w14:textId="77777777" w:rsidR="00766284" w:rsidRPr="00FA6E6E" w:rsidRDefault="00766284" w:rsidP="00FD4436">
            <w:pPr>
              <w:spacing w:line="20" w:lineRule="atLeast"/>
            </w:pPr>
            <w:r w:rsidRPr="00FA6E6E">
              <w:t>+</w:t>
            </w:r>
          </w:p>
        </w:tc>
      </w:tr>
      <w:tr w:rsidR="00766284" w:rsidRPr="00FA6E6E" w14:paraId="4B98EC0D" w14:textId="77777777" w:rsidTr="00FD4436">
        <w:tc>
          <w:tcPr>
            <w:tcW w:w="3686" w:type="dxa"/>
          </w:tcPr>
          <w:p w14:paraId="608ECC4F" w14:textId="77777777" w:rsidR="00766284" w:rsidRPr="00FA6E6E" w:rsidRDefault="00766284" w:rsidP="00FD4436">
            <w:pPr>
              <w:spacing w:line="20" w:lineRule="atLeast"/>
              <w:jc w:val="both"/>
            </w:pPr>
            <w:r w:rsidRPr="00FA6E6E">
              <w:t>- підвищенню соціального статусу вчителя</w:t>
            </w:r>
            <w:r>
              <w:t>.</w:t>
            </w:r>
          </w:p>
        </w:tc>
        <w:tc>
          <w:tcPr>
            <w:tcW w:w="1631" w:type="dxa"/>
          </w:tcPr>
          <w:p w14:paraId="6140C9FD" w14:textId="77777777" w:rsidR="00766284" w:rsidRPr="00FA6E6E" w:rsidRDefault="00766284" w:rsidP="00FD4436">
            <w:pPr>
              <w:spacing w:line="20" w:lineRule="atLeast"/>
              <w:jc w:val="both"/>
            </w:pPr>
            <w:r w:rsidRPr="00FA6E6E">
              <w:t>Управління освіти, ЗЗСО</w:t>
            </w:r>
          </w:p>
        </w:tc>
        <w:tc>
          <w:tcPr>
            <w:tcW w:w="639" w:type="dxa"/>
          </w:tcPr>
          <w:p w14:paraId="0D91E035" w14:textId="77777777" w:rsidR="00766284" w:rsidRPr="00FA6E6E" w:rsidRDefault="00766284" w:rsidP="00FD4436">
            <w:pPr>
              <w:spacing w:line="20" w:lineRule="atLeast"/>
            </w:pPr>
            <w:r w:rsidRPr="00FA6E6E">
              <w:t>+</w:t>
            </w:r>
          </w:p>
        </w:tc>
        <w:tc>
          <w:tcPr>
            <w:tcW w:w="667" w:type="dxa"/>
          </w:tcPr>
          <w:p w14:paraId="3052F6F2" w14:textId="77777777" w:rsidR="00766284" w:rsidRPr="00FA6E6E" w:rsidRDefault="00766284" w:rsidP="00FD4436">
            <w:pPr>
              <w:spacing w:line="20" w:lineRule="atLeast"/>
            </w:pPr>
            <w:r w:rsidRPr="00FA6E6E">
              <w:t>+</w:t>
            </w:r>
          </w:p>
        </w:tc>
        <w:tc>
          <w:tcPr>
            <w:tcW w:w="639" w:type="dxa"/>
          </w:tcPr>
          <w:p w14:paraId="79D86366" w14:textId="77777777" w:rsidR="00766284" w:rsidRPr="00FA6E6E" w:rsidRDefault="00766284" w:rsidP="00FD4436">
            <w:pPr>
              <w:spacing w:line="20" w:lineRule="atLeast"/>
            </w:pPr>
            <w:r w:rsidRPr="00FA6E6E">
              <w:t>+</w:t>
            </w:r>
          </w:p>
        </w:tc>
        <w:tc>
          <w:tcPr>
            <w:tcW w:w="639" w:type="dxa"/>
          </w:tcPr>
          <w:p w14:paraId="7D6A36D0" w14:textId="77777777" w:rsidR="00766284" w:rsidRPr="00FA6E6E" w:rsidRDefault="00766284" w:rsidP="00FD4436">
            <w:pPr>
              <w:spacing w:line="20" w:lineRule="atLeast"/>
            </w:pPr>
            <w:r w:rsidRPr="00FA6E6E">
              <w:t>+</w:t>
            </w:r>
          </w:p>
        </w:tc>
        <w:tc>
          <w:tcPr>
            <w:tcW w:w="639" w:type="dxa"/>
          </w:tcPr>
          <w:p w14:paraId="6EC5C604" w14:textId="77777777" w:rsidR="00766284" w:rsidRPr="00FA6E6E" w:rsidRDefault="00766284" w:rsidP="00FD4436">
            <w:pPr>
              <w:spacing w:line="20" w:lineRule="atLeast"/>
            </w:pPr>
            <w:r w:rsidRPr="00FA6E6E">
              <w:t>+</w:t>
            </w:r>
          </w:p>
        </w:tc>
        <w:tc>
          <w:tcPr>
            <w:tcW w:w="684" w:type="dxa"/>
          </w:tcPr>
          <w:p w14:paraId="344A7C6B" w14:textId="77777777" w:rsidR="00766284" w:rsidRPr="00FA6E6E" w:rsidRDefault="00766284" w:rsidP="00FD4436">
            <w:pPr>
              <w:spacing w:line="20" w:lineRule="atLeast"/>
            </w:pPr>
            <w:r w:rsidRPr="00FA6E6E">
              <w:t>+</w:t>
            </w:r>
          </w:p>
        </w:tc>
        <w:tc>
          <w:tcPr>
            <w:tcW w:w="660" w:type="dxa"/>
          </w:tcPr>
          <w:p w14:paraId="2893DD2E" w14:textId="77777777" w:rsidR="00766284" w:rsidRPr="00FA6E6E" w:rsidRDefault="00766284" w:rsidP="00FD4436">
            <w:pPr>
              <w:spacing w:line="20" w:lineRule="atLeast"/>
            </w:pPr>
            <w:r w:rsidRPr="00FA6E6E">
              <w:t>+</w:t>
            </w:r>
          </w:p>
        </w:tc>
      </w:tr>
      <w:tr w:rsidR="00766284" w:rsidRPr="00FA6E6E" w14:paraId="57200842" w14:textId="77777777" w:rsidTr="00FD4436">
        <w:tc>
          <w:tcPr>
            <w:tcW w:w="3686" w:type="dxa"/>
          </w:tcPr>
          <w:p w14:paraId="44A48D5B" w14:textId="77777777" w:rsidR="00766284" w:rsidRDefault="00766284" w:rsidP="00FD4436">
            <w:pPr>
              <w:spacing w:line="20" w:lineRule="atLeast"/>
              <w:jc w:val="both"/>
            </w:pPr>
            <w:r w:rsidRPr="00FA6E6E">
              <w:rPr>
                <w:b/>
                <w:i/>
              </w:rPr>
              <w:t>Упорядкувати:</w:t>
            </w:r>
            <w:r w:rsidRPr="00FA6E6E">
              <w:t xml:space="preserve"> </w:t>
            </w:r>
          </w:p>
          <w:p w14:paraId="77CFC5B4" w14:textId="77777777" w:rsidR="00766284" w:rsidRPr="00FA6E6E" w:rsidRDefault="00766284" w:rsidP="00FD4436">
            <w:pPr>
              <w:spacing w:line="20" w:lineRule="atLeast"/>
              <w:jc w:val="both"/>
            </w:pPr>
            <w:r w:rsidRPr="00FA6E6E">
              <w:lastRenderedPageBreak/>
              <w:t>- систему призначення, переміщення, звільнення керівників та педагогічних працівників закладів освіти відповідно до положень нормативно-правового регулювання діяльності освітніх округів, опорного закладу та його філій</w:t>
            </w:r>
          </w:p>
        </w:tc>
        <w:tc>
          <w:tcPr>
            <w:tcW w:w="1631" w:type="dxa"/>
          </w:tcPr>
          <w:p w14:paraId="78E08EF0" w14:textId="77777777" w:rsidR="00766284" w:rsidRDefault="00766284" w:rsidP="00FD4436">
            <w:pPr>
              <w:spacing w:line="20" w:lineRule="atLeast"/>
              <w:jc w:val="both"/>
            </w:pPr>
          </w:p>
          <w:p w14:paraId="59D87377" w14:textId="77777777" w:rsidR="00766284" w:rsidRPr="00FA6E6E" w:rsidRDefault="00766284" w:rsidP="00FD4436">
            <w:pPr>
              <w:spacing w:line="20" w:lineRule="atLeast"/>
              <w:jc w:val="both"/>
            </w:pPr>
            <w:r w:rsidRPr="00FA6E6E">
              <w:lastRenderedPageBreak/>
              <w:t>Управління освіти, ЗЗСО</w:t>
            </w:r>
          </w:p>
        </w:tc>
        <w:tc>
          <w:tcPr>
            <w:tcW w:w="639" w:type="dxa"/>
          </w:tcPr>
          <w:p w14:paraId="5FD273D2" w14:textId="77777777" w:rsidR="00766284" w:rsidRDefault="00766284" w:rsidP="00FD4436">
            <w:pPr>
              <w:spacing w:line="20" w:lineRule="atLeast"/>
              <w:jc w:val="both"/>
            </w:pPr>
          </w:p>
          <w:p w14:paraId="27B22618" w14:textId="77777777" w:rsidR="00766284" w:rsidRPr="00FA6E6E" w:rsidRDefault="00766284" w:rsidP="00FD4436">
            <w:pPr>
              <w:spacing w:line="20" w:lineRule="atLeast"/>
              <w:jc w:val="both"/>
            </w:pPr>
            <w:r w:rsidRPr="00FA6E6E">
              <w:lastRenderedPageBreak/>
              <w:t>+</w:t>
            </w:r>
          </w:p>
        </w:tc>
        <w:tc>
          <w:tcPr>
            <w:tcW w:w="667" w:type="dxa"/>
          </w:tcPr>
          <w:p w14:paraId="786C2249" w14:textId="77777777" w:rsidR="00766284" w:rsidRDefault="00766284" w:rsidP="00FD4436">
            <w:pPr>
              <w:spacing w:line="20" w:lineRule="atLeast"/>
              <w:jc w:val="both"/>
            </w:pPr>
          </w:p>
          <w:p w14:paraId="676C33DE" w14:textId="77777777" w:rsidR="00766284" w:rsidRPr="00FA6E6E" w:rsidRDefault="00766284" w:rsidP="00FD4436">
            <w:pPr>
              <w:spacing w:line="20" w:lineRule="atLeast"/>
              <w:jc w:val="both"/>
            </w:pPr>
            <w:r w:rsidRPr="00FA6E6E">
              <w:lastRenderedPageBreak/>
              <w:t>+</w:t>
            </w:r>
          </w:p>
        </w:tc>
        <w:tc>
          <w:tcPr>
            <w:tcW w:w="639" w:type="dxa"/>
          </w:tcPr>
          <w:p w14:paraId="3D0EB479" w14:textId="77777777" w:rsidR="00766284" w:rsidRDefault="00766284" w:rsidP="00FD4436">
            <w:pPr>
              <w:spacing w:line="20" w:lineRule="atLeast"/>
              <w:jc w:val="both"/>
            </w:pPr>
          </w:p>
          <w:p w14:paraId="782E6437" w14:textId="77777777" w:rsidR="00766284" w:rsidRPr="00FA6E6E" w:rsidRDefault="00766284" w:rsidP="00FD4436">
            <w:pPr>
              <w:spacing w:line="20" w:lineRule="atLeast"/>
              <w:jc w:val="both"/>
            </w:pPr>
            <w:r w:rsidRPr="00FA6E6E">
              <w:lastRenderedPageBreak/>
              <w:t>+</w:t>
            </w:r>
          </w:p>
        </w:tc>
        <w:tc>
          <w:tcPr>
            <w:tcW w:w="639" w:type="dxa"/>
          </w:tcPr>
          <w:p w14:paraId="26C77F27" w14:textId="77777777" w:rsidR="00766284" w:rsidRDefault="00766284" w:rsidP="00FD4436">
            <w:pPr>
              <w:spacing w:line="20" w:lineRule="atLeast"/>
              <w:jc w:val="both"/>
            </w:pPr>
          </w:p>
          <w:p w14:paraId="4E65C7AB" w14:textId="77777777" w:rsidR="00766284" w:rsidRPr="00FA6E6E" w:rsidRDefault="00766284" w:rsidP="00FD4436">
            <w:pPr>
              <w:spacing w:line="20" w:lineRule="atLeast"/>
              <w:jc w:val="both"/>
            </w:pPr>
            <w:r>
              <w:lastRenderedPageBreak/>
              <w:t>+</w:t>
            </w:r>
          </w:p>
        </w:tc>
        <w:tc>
          <w:tcPr>
            <w:tcW w:w="639" w:type="dxa"/>
          </w:tcPr>
          <w:p w14:paraId="31A9D66B" w14:textId="77777777" w:rsidR="00766284" w:rsidRDefault="00766284" w:rsidP="00FD4436">
            <w:pPr>
              <w:spacing w:line="20" w:lineRule="atLeast"/>
              <w:jc w:val="both"/>
            </w:pPr>
          </w:p>
          <w:p w14:paraId="5B93A4E8" w14:textId="77777777" w:rsidR="00766284" w:rsidRPr="00FA6E6E" w:rsidRDefault="00766284" w:rsidP="00FD4436">
            <w:pPr>
              <w:spacing w:line="20" w:lineRule="atLeast"/>
              <w:jc w:val="both"/>
            </w:pPr>
            <w:r w:rsidRPr="00FA6E6E">
              <w:lastRenderedPageBreak/>
              <w:t>+</w:t>
            </w:r>
          </w:p>
        </w:tc>
        <w:tc>
          <w:tcPr>
            <w:tcW w:w="684" w:type="dxa"/>
          </w:tcPr>
          <w:p w14:paraId="4A2A308C" w14:textId="77777777" w:rsidR="00766284" w:rsidRDefault="00766284" w:rsidP="00FD4436">
            <w:pPr>
              <w:spacing w:line="20" w:lineRule="atLeast"/>
              <w:jc w:val="both"/>
            </w:pPr>
          </w:p>
          <w:p w14:paraId="4F9543A6" w14:textId="77777777" w:rsidR="00766284" w:rsidRPr="00FA6E6E" w:rsidRDefault="00766284" w:rsidP="00FD4436">
            <w:pPr>
              <w:spacing w:line="20" w:lineRule="atLeast"/>
              <w:jc w:val="both"/>
            </w:pPr>
            <w:r>
              <w:lastRenderedPageBreak/>
              <w:t>+</w:t>
            </w:r>
          </w:p>
        </w:tc>
        <w:tc>
          <w:tcPr>
            <w:tcW w:w="660" w:type="dxa"/>
          </w:tcPr>
          <w:p w14:paraId="2C511A83" w14:textId="77777777" w:rsidR="00766284" w:rsidRDefault="00766284" w:rsidP="00FD4436">
            <w:pPr>
              <w:spacing w:line="20" w:lineRule="atLeast"/>
              <w:jc w:val="both"/>
            </w:pPr>
          </w:p>
          <w:p w14:paraId="3E72D9F3" w14:textId="77777777" w:rsidR="00766284" w:rsidRPr="00FA6E6E" w:rsidRDefault="00766284" w:rsidP="00FD4436">
            <w:pPr>
              <w:spacing w:line="20" w:lineRule="atLeast"/>
              <w:jc w:val="both"/>
            </w:pPr>
            <w:r>
              <w:lastRenderedPageBreak/>
              <w:t>+</w:t>
            </w:r>
          </w:p>
        </w:tc>
      </w:tr>
      <w:tr w:rsidR="00766284" w:rsidRPr="00FA6E6E" w14:paraId="3490FA2B" w14:textId="77777777" w:rsidTr="00FD4436">
        <w:tc>
          <w:tcPr>
            <w:tcW w:w="3686" w:type="dxa"/>
          </w:tcPr>
          <w:p w14:paraId="02E9A2AC" w14:textId="77777777" w:rsidR="00766284" w:rsidRPr="00FA6E6E" w:rsidRDefault="00766284" w:rsidP="00FD4436">
            <w:pPr>
              <w:spacing w:line="20" w:lineRule="atLeast"/>
              <w:jc w:val="both"/>
              <w:rPr>
                <w:b/>
                <w:i/>
              </w:rPr>
            </w:pPr>
            <w:r w:rsidRPr="00FA6E6E">
              <w:rPr>
                <w:b/>
                <w:i/>
              </w:rPr>
              <w:lastRenderedPageBreak/>
              <w:t>Проводити:</w:t>
            </w:r>
          </w:p>
          <w:p w14:paraId="58125A07" w14:textId="77777777" w:rsidR="00766284" w:rsidRPr="00FA6E6E" w:rsidRDefault="00766284" w:rsidP="00FD4436">
            <w:pPr>
              <w:spacing w:line="20" w:lineRule="atLeast"/>
              <w:jc w:val="both"/>
              <w:rPr>
                <w:b/>
                <w:i/>
              </w:rPr>
            </w:pPr>
            <w:r w:rsidRPr="00FA6E6E">
              <w:t>- ребрединг закладів освіти з метою створення позитивного іміджу;</w:t>
            </w:r>
          </w:p>
        </w:tc>
        <w:tc>
          <w:tcPr>
            <w:tcW w:w="1631" w:type="dxa"/>
          </w:tcPr>
          <w:p w14:paraId="5314AB91" w14:textId="77777777" w:rsidR="00766284" w:rsidRPr="00FA6E6E" w:rsidRDefault="00766284" w:rsidP="00FD4436">
            <w:pPr>
              <w:spacing w:line="20" w:lineRule="atLeast"/>
              <w:jc w:val="both"/>
            </w:pPr>
            <w:r w:rsidRPr="00FA6E6E">
              <w:t>Управління освіти, ЗЗСО</w:t>
            </w:r>
          </w:p>
          <w:p w14:paraId="5B06AF2B" w14:textId="77777777" w:rsidR="00766284" w:rsidRPr="00FA6E6E" w:rsidRDefault="00766284" w:rsidP="00FD4436">
            <w:pPr>
              <w:spacing w:line="20" w:lineRule="atLeast"/>
              <w:jc w:val="both"/>
            </w:pPr>
          </w:p>
        </w:tc>
        <w:tc>
          <w:tcPr>
            <w:tcW w:w="639" w:type="dxa"/>
          </w:tcPr>
          <w:p w14:paraId="2A7AE821" w14:textId="77777777" w:rsidR="00766284" w:rsidRPr="00FA6E6E" w:rsidRDefault="00766284" w:rsidP="00FD4436">
            <w:pPr>
              <w:spacing w:line="20" w:lineRule="atLeast"/>
            </w:pPr>
            <w:r w:rsidRPr="00FA6E6E">
              <w:t>+</w:t>
            </w:r>
          </w:p>
        </w:tc>
        <w:tc>
          <w:tcPr>
            <w:tcW w:w="667" w:type="dxa"/>
          </w:tcPr>
          <w:p w14:paraId="4827F5DB" w14:textId="77777777" w:rsidR="00766284" w:rsidRPr="00FA6E6E" w:rsidRDefault="00766284" w:rsidP="00FD4436">
            <w:pPr>
              <w:spacing w:line="20" w:lineRule="atLeast"/>
            </w:pPr>
            <w:r w:rsidRPr="00FA6E6E">
              <w:t>+</w:t>
            </w:r>
          </w:p>
        </w:tc>
        <w:tc>
          <w:tcPr>
            <w:tcW w:w="639" w:type="dxa"/>
          </w:tcPr>
          <w:p w14:paraId="400FB16B" w14:textId="77777777" w:rsidR="00766284" w:rsidRPr="00FA6E6E" w:rsidRDefault="00766284" w:rsidP="00FD4436">
            <w:pPr>
              <w:spacing w:line="20" w:lineRule="atLeast"/>
            </w:pPr>
            <w:r w:rsidRPr="00FA6E6E">
              <w:t>+</w:t>
            </w:r>
          </w:p>
        </w:tc>
        <w:tc>
          <w:tcPr>
            <w:tcW w:w="639" w:type="dxa"/>
          </w:tcPr>
          <w:p w14:paraId="35162E10" w14:textId="77777777" w:rsidR="00766284" w:rsidRPr="00FA6E6E" w:rsidRDefault="00766284" w:rsidP="00FD4436">
            <w:pPr>
              <w:spacing w:line="20" w:lineRule="atLeast"/>
            </w:pPr>
            <w:r w:rsidRPr="00FA6E6E">
              <w:t>+</w:t>
            </w:r>
          </w:p>
        </w:tc>
        <w:tc>
          <w:tcPr>
            <w:tcW w:w="639" w:type="dxa"/>
          </w:tcPr>
          <w:p w14:paraId="2EF1EDA3" w14:textId="77777777" w:rsidR="00766284" w:rsidRPr="00FA6E6E" w:rsidRDefault="00766284" w:rsidP="00FD4436">
            <w:pPr>
              <w:spacing w:line="20" w:lineRule="atLeast"/>
            </w:pPr>
            <w:r w:rsidRPr="00FA6E6E">
              <w:t>+</w:t>
            </w:r>
          </w:p>
        </w:tc>
        <w:tc>
          <w:tcPr>
            <w:tcW w:w="684" w:type="dxa"/>
          </w:tcPr>
          <w:p w14:paraId="1236472E" w14:textId="77777777" w:rsidR="00766284" w:rsidRPr="00FA6E6E" w:rsidRDefault="00766284" w:rsidP="00FD4436">
            <w:pPr>
              <w:spacing w:line="20" w:lineRule="atLeast"/>
            </w:pPr>
            <w:r w:rsidRPr="00FA6E6E">
              <w:t>+</w:t>
            </w:r>
          </w:p>
        </w:tc>
        <w:tc>
          <w:tcPr>
            <w:tcW w:w="660" w:type="dxa"/>
          </w:tcPr>
          <w:p w14:paraId="475575B2" w14:textId="77777777" w:rsidR="00766284" w:rsidRPr="00FA6E6E" w:rsidRDefault="00766284" w:rsidP="00FD4436">
            <w:pPr>
              <w:spacing w:line="20" w:lineRule="atLeast"/>
            </w:pPr>
            <w:r w:rsidRPr="00FA6E6E">
              <w:t>+</w:t>
            </w:r>
          </w:p>
        </w:tc>
      </w:tr>
      <w:tr w:rsidR="00766284" w:rsidRPr="00FA6E6E" w14:paraId="572A6185" w14:textId="77777777" w:rsidTr="00FD4436">
        <w:tc>
          <w:tcPr>
            <w:tcW w:w="3686" w:type="dxa"/>
          </w:tcPr>
          <w:p w14:paraId="38DA088E" w14:textId="77777777" w:rsidR="00766284" w:rsidRPr="00FA6E6E" w:rsidRDefault="00766284" w:rsidP="00FD4436">
            <w:pPr>
              <w:spacing w:line="20" w:lineRule="atLeast"/>
              <w:jc w:val="both"/>
              <w:rPr>
                <w:b/>
                <w:i/>
              </w:rPr>
            </w:pPr>
            <w:r w:rsidRPr="00FA6E6E">
              <w:t>навчання освітньому менеджменту представників управлінського апарату закладів освіти;</w:t>
            </w:r>
          </w:p>
        </w:tc>
        <w:tc>
          <w:tcPr>
            <w:tcW w:w="1631" w:type="dxa"/>
          </w:tcPr>
          <w:p w14:paraId="1F870DA0" w14:textId="77777777" w:rsidR="00766284" w:rsidRPr="00FA6E6E" w:rsidRDefault="00766284" w:rsidP="00FD4436">
            <w:pPr>
              <w:spacing w:line="20" w:lineRule="atLeast"/>
              <w:jc w:val="both"/>
            </w:pPr>
            <w:r w:rsidRPr="00FA6E6E">
              <w:t>Управління освіти</w:t>
            </w:r>
          </w:p>
          <w:p w14:paraId="1B226508" w14:textId="77777777" w:rsidR="00766284" w:rsidRPr="00FA6E6E" w:rsidRDefault="00766284" w:rsidP="00FD4436">
            <w:pPr>
              <w:spacing w:line="20" w:lineRule="atLeast"/>
              <w:jc w:val="both"/>
            </w:pPr>
          </w:p>
        </w:tc>
        <w:tc>
          <w:tcPr>
            <w:tcW w:w="639" w:type="dxa"/>
          </w:tcPr>
          <w:p w14:paraId="118A9656" w14:textId="77777777" w:rsidR="00766284" w:rsidRPr="00FA6E6E" w:rsidRDefault="00766284" w:rsidP="00FD4436">
            <w:pPr>
              <w:spacing w:line="20" w:lineRule="atLeast"/>
            </w:pPr>
            <w:r w:rsidRPr="00FA6E6E">
              <w:t>+</w:t>
            </w:r>
          </w:p>
        </w:tc>
        <w:tc>
          <w:tcPr>
            <w:tcW w:w="667" w:type="dxa"/>
          </w:tcPr>
          <w:p w14:paraId="0CB61E16" w14:textId="77777777" w:rsidR="00766284" w:rsidRPr="00FA6E6E" w:rsidRDefault="00766284" w:rsidP="00FD4436">
            <w:pPr>
              <w:spacing w:line="20" w:lineRule="atLeast"/>
            </w:pPr>
            <w:r w:rsidRPr="00FA6E6E">
              <w:t>+</w:t>
            </w:r>
          </w:p>
        </w:tc>
        <w:tc>
          <w:tcPr>
            <w:tcW w:w="639" w:type="dxa"/>
          </w:tcPr>
          <w:p w14:paraId="41ACF85A" w14:textId="77777777" w:rsidR="00766284" w:rsidRPr="00FA6E6E" w:rsidRDefault="00766284" w:rsidP="00FD4436">
            <w:pPr>
              <w:spacing w:line="20" w:lineRule="atLeast"/>
            </w:pPr>
            <w:r w:rsidRPr="00FA6E6E">
              <w:t>+</w:t>
            </w:r>
          </w:p>
        </w:tc>
        <w:tc>
          <w:tcPr>
            <w:tcW w:w="639" w:type="dxa"/>
          </w:tcPr>
          <w:p w14:paraId="23C05DAD" w14:textId="77777777" w:rsidR="00766284" w:rsidRPr="00FA6E6E" w:rsidRDefault="00766284" w:rsidP="00FD4436">
            <w:pPr>
              <w:spacing w:line="20" w:lineRule="atLeast"/>
            </w:pPr>
            <w:r w:rsidRPr="00FA6E6E">
              <w:t>+</w:t>
            </w:r>
          </w:p>
        </w:tc>
        <w:tc>
          <w:tcPr>
            <w:tcW w:w="639" w:type="dxa"/>
          </w:tcPr>
          <w:p w14:paraId="25D68C8B" w14:textId="77777777" w:rsidR="00766284" w:rsidRPr="00FA6E6E" w:rsidRDefault="00766284" w:rsidP="00FD4436">
            <w:pPr>
              <w:spacing w:line="20" w:lineRule="atLeast"/>
            </w:pPr>
            <w:r w:rsidRPr="00FA6E6E">
              <w:t>+</w:t>
            </w:r>
          </w:p>
        </w:tc>
        <w:tc>
          <w:tcPr>
            <w:tcW w:w="684" w:type="dxa"/>
          </w:tcPr>
          <w:p w14:paraId="32DA6A0B" w14:textId="77777777" w:rsidR="00766284" w:rsidRPr="00FA6E6E" w:rsidRDefault="00766284" w:rsidP="00FD4436">
            <w:pPr>
              <w:spacing w:line="20" w:lineRule="atLeast"/>
            </w:pPr>
            <w:r w:rsidRPr="00FA6E6E">
              <w:t>+</w:t>
            </w:r>
          </w:p>
        </w:tc>
        <w:tc>
          <w:tcPr>
            <w:tcW w:w="660" w:type="dxa"/>
          </w:tcPr>
          <w:p w14:paraId="0022EEA8" w14:textId="77777777" w:rsidR="00766284" w:rsidRPr="00FA6E6E" w:rsidRDefault="00766284" w:rsidP="00FD4436">
            <w:pPr>
              <w:spacing w:line="20" w:lineRule="atLeast"/>
            </w:pPr>
            <w:r w:rsidRPr="00FA6E6E">
              <w:t>+</w:t>
            </w:r>
          </w:p>
        </w:tc>
      </w:tr>
      <w:tr w:rsidR="00766284" w:rsidRPr="00FA6E6E" w14:paraId="3F27BD9B" w14:textId="77777777" w:rsidTr="00FD4436">
        <w:tc>
          <w:tcPr>
            <w:tcW w:w="3686" w:type="dxa"/>
          </w:tcPr>
          <w:p w14:paraId="0FEC17E4" w14:textId="77777777" w:rsidR="00766284" w:rsidRPr="00FA6E6E" w:rsidRDefault="00766284" w:rsidP="00FD4436">
            <w:pPr>
              <w:spacing w:line="20" w:lineRule="atLeast"/>
              <w:jc w:val="both"/>
            </w:pPr>
            <w:r w:rsidRPr="00FA6E6E">
              <w:t xml:space="preserve">-щорічний моніторинг освітніх змін, на основі результатів якого </w:t>
            </w:r>
          </w:p>
          <w:p w14:paraId="6F5D4F41" w14:textId="77777777" w:rsidR="00766284" w:rsidRPr="00FA6E6E" w:rsidRDefault="00766284" w:rsidP="00FD4436">
            <w:pPr>
              <w:spacing w:line="20" w:lineRule="atLeast"/>
              <w:jc w:val="both"/>
            </w:pPr>
            <w:r w:rsidRPr="00FA6E6E">
              <w:t xml:space="preserve">– прогнозування тенденцій інноваційного розвитку освіти. </w:t>
            </w:r>
          </w:p>
        </w:tc>
        <w:tc>
          <w:tcPr>
            <w:tcW w:w="1631" w:type="dxa"/>
          </w:tcPr>
          <w:p w14:paraId="69B6711D" w14:textId="77777777" w:rsidR="00766284" w:rsidRPr="00FA6E6E" w:rsidRDefault="00766284" w:rsidP="00FD4436">
            <w:pPr>
              <w:spacing w:line="20" w:lineRule="atLeast"/>
              <w:jc w:val="both"/>
            </w:pPr>
          </w:p>
          <w:p w14:paraId="171E5328" w14:textId="77777777" w:rsidR="00766284" w:rsidRPr="00FA6E6E" w:rsidRDefault="00766284" w:rsidP="00FD4436">
            <w:pPr>
              <w:spacing w:line="20" w:lineRule="atLeast"/>
              <w:jc w:val="both"/>
            </w:pPr>
            <w:r w:rsidRPr="00FA6E6E">
              <w:t>Управління освіти</w:t>
            </w:r>
          </w:p>
        </w:tc>
        <w:tc>
          <w:tcPr>
            <w:tcW w:w="639" w:type="dxa"/>
          </w:tcPr>
          <w:p w14:paraId="0168F569" w14:textId="77777777" w:rsidR="00766284" w:rsidRPr="00FA6E6E" w:rsidRDefault="00766284" w:rsidP="00FD4436">
            <w:pPr>
              <w:spacing w:line="20" w:lineRule="atLeast"/>
            </w:pPr>
            <w:r w:rsidRPr="00FA6E6E">
              <w:t>+</w:t>
            </w:r>
          </w:p>
        </w:tc>
        <w:tc>
          <w:tcPr>
            <w:tcW w:w="667" w:type="dxa"/>
          </w:tcPr>
          <w:p w14:paraId="329B6263" w14:textId="77777777" w:rsidR="00766284" w:rsidRPr="00FA6E6E" w:rsidRDefault="00766284" w:rsidP="00FD4436">
            <w:pPr>
              <w:spacing w:line="20" w:lineRule="atLeast"/>
            </w:pPr>
            <w:r w:rsidRPr="00FA6E6E">
              <w:t>+</w:t>
            </w:r>
          </w:p>
        </w:tc>
        <w:tc>
          <w:tcPr>
            <w:tcW w:w="639" w:type="dxa"/>
          </w:tcPr>
          <w:p w14:paraId="0E1A2E03" w14:textId="77777777" w:rsidR="00766284" w:rsidRPr="00FA6E6E" w:rsidRDefault="00766284" w:rsidP="00FD4436">
            <w:pPr>
              <w:spacing w:line="20" w:lineRule="atLeast"/>
            </w:pPr>
            <w:r w:rsidRPr="00FA6E6E">
              <w:t>+</w:t>
            </w:r>
          </w:p>
        </w:tc>
        <w:tc>
          <w:tcPr>
            <w:tcW w:w="639" w:type="dxa"/>
          </w:tcPr>
          <w:p w14:paraId="1D63D0FE" w14:textId="77777777" w:rsidR="00766284" w:rsidRPr="00FA6E6E" w:rsidRDefault="00766284" w:rsidP="00FD4436">
            <w:pPr>
              <w:spacing w:line="20" w:lineRule="atLeast"/>
            </w:pPr>
            <w:r w:rsidRPr="00FA6E6E">
              <w:t>+</w:t>
            </w:r>
          </w:p>
        </w:tc>
        <w:tc>
          <w:tcPr>
            <w:tcW w:w="639" w:type="dxa"/>
          </w:tcPr>
          <w:p w14:paraId="19555C55" w14:textId="77777777" w:rsidR="00766284" w:rsidRPr="00FA6E6E" w:rsidRDefault="00766284" w:rsidP="00FD4436">
            <w:pPr>
              <w:spacing w:line="20" w:lineRule="atLeast"/>
            </w:pPr>
            <w:r w:rsidRPr="00FA6E6E">
              <w:t>+</w:t>
            </w:r>
          </w:p>
        </w:tc>
        <w:tc>
          <w:tcPr>
            <w:tcW w:w="684" w:type="dxa"/>
          </w:tcPr>
          <w:p w14:paraId="7AC3DF9C" w14:textId="77777777" w:rsidR="00766284" w:rsidRPr="00FA6E6E" w:rsidRDefault="00766284" w:rsidP="00FD4436">
            <w:pPr>
              <w:spacing w:line="20" w:lineRule="atLeast"/>
            </w:pPr>
            <w:r w:rsidRPr="00FA6E6E">
              <w:t>+</w:t>
            </w:r>
          </w:p>
        </w:tc>
        <w:tc>
          <w:tcPr>
            <w:tcW w:w="660" w:type="dxa"/>
          </w:tcPr>
          <w:p w14:paraId="47666B1B" w14:textId="77777777" w:rsidR="00766284" w:rsidRPr="00FA6E6E" w:rsidRDefault="00766284" w:rsidP="00FD4436">
            <w:pPr>
              <w:spacing w:line="20" w:lineRule="atLeast"/>
            </w:pPr>
            <w:r w:rsidRPr="00FA6E6E">
              <w:t>+</w:t>
            </w:r>
          </w:p>
        </w:tc>
      </w:tr>
      <w:tr w:rsidR="00766284" w:rsidRPr="00FA6E6E" w14:paraId="75F5D251" w14:textId="77777777" w:rsidTr="00FD4436">
        <w:tc>
          <w:tcPr>
            <w:tcW w:w="3686" w:type="dxa"/>
          </w:tcPr>
          <w:p w14:paraId="72A1B221" w14:textId="77777777" w:rsidR="00766284" w:rsidRPr="00FA6E6E" w:rsidRDefault="00766284" w:rsidP="00FD4436">
            <w:pPr>
              <w:spacing w:line="20" w:lineRule="atLeast"/>
              <w:jc w:val="both"/>
              <w:rPr>
                <w:b/>
                <w:i/>
              </w:rPr>
            </w:pPr>
            <w:r w:rsidRPr="00FA6E6E">
              <w:rPr>
                <w:b/>
                <w:i/>
              </w:rPr>
              <w:t>Висвітлювати:</w:t>
            </w:r>
            <w:r w:rsidRPr="00FA6E6E">
              <w:t xml:space="preserve"> - управлінську політику освіти на сайтах закладів освіти, органів управління різних рівнів, ЗМІ, сторінках соціальної мережі «Фейсбук»</w:t>
            </w:r>
          </w:p>
        </w:tc>
        <w:tc>
          <w:tcPr>
            <w:tcW w:w="1631" w:type="dxa"/>
          </w:tcPr>
          <w:p w14:paraId="403B9F7D" w14:textId="77777777" w:rsidR="00766284" w:rsidRPr="00FA6E6E" w:rsidRDefault="00766284" w:rsidP="00FD4436">
            <w:pPr>
              <w:spacing w:line="20" w:lineRule="atLeast"/>
              <w:jc w:val="both"/>
            </w:pPr>
            <w:r w:rsidRPr="00FA6E6E">
              <w:t>Управління освіти</w:t>
            </w:r>
          </w:p>
          <w:p w14:paraId="4A624FDB" w14:textId="77777777" w:rsidR="00766284" w:rsidRPr="00FA6E6E" w:rsidRDefault="00766284" w:rsidP="00FD4436">
            <w:pPr>
              <w:spacing w:line="20" w:lineRule="atLeast"/>
              <w:jc w:val="both"/>
            </w:pPr>
          </w:p>
        </w:tc>
        <w:tc>
          <w:tcPr>
            <w:tcW w:w="639" w:type="dxa"/>
          </w:tcPr>
          <w:p w14:paraId="389E6F68" w14:textId="77777777" w:rsidR="00766284" w:rsidRPr="00FA6E6E" w:rsidRDefault="00766284" w:rsidP="00FD4436">
            <w:pPr>
              <w:spacing w:line="20" w:lineRule="atLeast"/>
            </w:pPr>
            <w:r w:rsidRPr="00FA6E6E">
              <w:t>+</w:t>
            </w:r>
          </w:p>
        </w:tc>
        <w:tc>
          <w:tcPr>
            <w:tcW w:w="667" w:type="dxa"/>
          </w:tcPr>
          <w:p w14:paraId="3124C35F" w14:textId="77777777" w:rsidR="00766284" w:rsidRPr="00FA6E6E" w:rsidRDefault="00766284" w:rsidP="00FD4436">
            <w:pPr>
              <w:spacing w:line="20" w:lineRule="atLeast"/>
            </w:pPr>
            <w:r w:rsidRPr="00FA6E6E">
              <w:t>+</w:t>
            </w:r>
          </w:p>
        </w:tc>
        <w:tc>
          <w:tcPr>
            <w:tcW w:w="639" w:type="dxa"/>
          </w:tcPr>
          <w:p w14:paraId="6A67DE23" w14:textId="77777777" w:rsidR="00766284" w:rsidRPr="00FA6E6E" w:rsidRDefault="00766284" w:rsidP="00FD4436">
            <w:pPr>
              <w:spacing w:line="20" w:lineRule="atLeast"/>
            </w:pPr>
            <w:r w:rsidRPr="00FA6E6E">
              <w:t>+</w:t>
            </w:r>
          </w:p>
        </w:tc>
        <w:tc>
          <w:tcPr>
            <w:tcW w:w="639" w:type="dxa"/>
          </w:tcPr>
          <w:p w14:paraId="2DC1E19F" w14:textId="77777777" w:rsidR="00766284" w:rsidRPr="00FA6E6E" w:rsidRDefault="00766284" w:rsidP="00FD4436">
            <w:pPr>
              <w:spacing w:line="20" w:lineRule="atLeast"/>
            </w:pPr>
            <w:r w:rsidRPr="00FA6E6E">
              <w:t>+</w:t>
            </w:r>
          </w:p>
        </w:tc>
        <w:tc>
          <w:tcPr>
            <w:tcW w:w="639" w:type="dxa"/>
          </w:tcPr>
          <w:p w14:paraId="01F962BD" w14:textId="77777777" w:rsidR="00766284" w:rsidRPr="00FA6E6E" w:rsidRDefault="00766284" w:rsidP="00FD4436">
            <w:pPr>
              <w:spacing w:line="20" w:lineRule="atLeast"/>
            </w:pPr>
            <w:r w:rsidRPr="00FA6E6E">
              <w:t>+</w:t>
            </w:r>
          </w:p>
        </w:tc>
        <w:tc>
          <w:tcPr>
            <w:tcW w:w="684" w:type="dxa"/>
          </w:tcPr>
          <w:p w14:paraId="574D9532" w14:textId="77777777" w:rsidR="00766284" w:rsidRPr="00FA6E6E" w:rsidRDefault="00766284" w:rsidP="00FD4436">
            <w:pPr>
              <w:spacing w:line="20" w:lineRule="atLeast"/>
            </w:pPr>
            <w:r w:rsidRPr="00FA6E6E">
              <w:t>+</w:t>
            </w:r>
          </w:p>
        </w:tc>
        <w:tc>
          <w:tcPr>
            <w:tcW w:w="660" w:type="dxa"/>
          </w:tcPr>
          <w:p w14:paraId="56618345" w14:textId="77777777" w:rsidR="00766284" w:rsidRPr="00FA6E6E" w:rsidRDefault="00766284" w:rsidP="00FD4436">
            <w:pPr>
              <w:spacing w:line="20" w:lineRule="atLeast"/>
            </w:pPr>
            <w:r w:rsidRPr="00FA6E6E">
              <w:t>+</w:t>
            </w:r>
          </w:p>
        </w:tc>
      </w:tr>
    </w:tbl>
    <w:p w14:paraId="72926EF9" w14:textId="77777777" w:rsidR="00766284" w:rsidRPr="004F3DD7" w:rsidRDefault="00766284" w:rsidP="00766284">
      <w:pPr>
        <w:spacing w:line="276" w:lineRule="auto"/>
        <w:jc w:val="both"/>
        <w:rPr>
          <w:b/>
          <w:i/>
          <w:sz w:val="28"/>
        </w:rPr>
      </w:pPr>
      <w:r w:rsidRPr="004F3DD7">
        <w:rPr>
          <w:b/>
          <w:i/>
          <w:sz w:val="28"/>
        </w:rPr>
        <w:t xml:space="preserve">Очікувані результати: </w:t>
      </w:r>
    </w:p>
    <w:p w14:paraId="76B848E7" w14:textId="77777777" w:rsidR="00766284" w:rsidRPr="004F3DD7" w:rsidRDefault="00766284" w:rsidP="00766284">
      <w:pPr>
        <w:spacing w:line="276" w:lineRule="auto"/>
        <w:ind w:firstLine="426"/>
        <w:jc w:val="both"/>
        <w:rPr>
          <w:sz w:val="28"/>
        </w:rPr>
      </w:pPr>
      <w:r w:rsidRPr="004F3DD7">
        <w:rPr>
          <w:sz w:val="28"/>
        </w:rPr>
        <w:t>- громадсько-державна взаємодія в управлінні освітою;</w:t>
      </w:r>
    </w:p>
    <w:p w14:paraId="16D1CF44" w14:textId="77777777" w:rsidR="00766284" w:rsidRPr="004F3DD7" w:rsidRDefault="00766284" w:rsidP="00766284">
      <w:pPr>
        <w:spacing w:line="276" w:lineRule="auto"/>
        <w:ind w:firstLine="426"/>
        <w:jc w:val="both"/>
        <w:rPr>
          <w:sz w:val="28"/>
        </w:rPr>
      </w:pPr>
      <w:r w:rsidRPr="004F3DD7">
        <w:rPr>
          <w:sz w:val="28"/>
        </w:rPr>
        <w:t xml:space="preserve">- ефективне управління освітою на основі проєктно-цільового методу; </w:t>
      </w:r>
    </w:p>
    <w:p w14:paraId="0A09153C" w14:textId="77777777" w:rsidR="00766284" w:rsidRPr="004F3DD7" w:rsidRDefault="00766284" w:rsidP="00766284">
      <w:pPr>
        <w:spacing w:line="276" w:lineRule="auto"/>
        <w:ind w:firstLine="426"/>
        <w:jc w:val="both"/>
        <w:rPr>
          <w:sz w:val="28"/>
        </w:rPr>
      </w:pPr>
      <w:r w:rsidRPr="004F3DD7">
        <w:rPr>
          <w:sz w:val="28"/>
        </w:rPr>
        <w:t xml:space="preserve">- функціонування інституцій, що забезпечують відкритість та прозорість розвитку освіти; </w:t>
      </w:r>
    </w:p>
    <w:p w14:paraId="198054BF" w14:textId="77777777" w:rsidR="00766284" w:rsidRPr="004F3DD7" w:rsidRDefault="00766284" w:rsidP="00766284">
      <w:pPr>
        <w:spacing w:line="276" w:lineRule="auto"/>
        <w:ind w:firstLine="426"/>
        <w:jc w:val="both"/>
        <w:rPr>
          <w:sz w:val="28"/>
        </w:rPr>
      </w:pPr>
      <w:r w:rsidRPr="004F3DD7">
        <w:rPr>
          <w:sz w:val="28"/>
        </w:rPr>
        <w:t xml:space="preserve">- збільшення на 10% фінансових надходжень в розвиток освіти з громадського сектора; </w:t>
      </w:r>
    </w:p>
    <w:p w14:paraId="6B3FF4D5" w14:textId="77777777" w:rsidR="00766284" w:rsidRDefault="00766284" w:rsidP="00766284">
      <w:pPr>
        <w:spacing w:line="276" w:lineRule="auto"/>
        <w:ind w:firstLine="426"/>
        <w:jc w:val="both"/>
        <w:rPr>
          <w:sz w:val="28"/>
        </w:rPr>
      </w:pPr>
      <w:r w:rsidRPr="004F3DD7">
        <w:rPr>
          <w:sz w:val="28"/>
        </w:rPr>
        <w:t>- взаємодія з вітчизняними та зарубіжними партнерами.</w:t>
      </w:r>
    </w:p>
    <w:p w14:paraId="0FA07A3B" w14:textId="77777777" w:rsidR="00766284" w:rsidRDefault="00766284" w:rsidP="00766284">
      <w:pPr>
        <w:spacing w:line="276" w:lineRule="auto"/>
        <w:ind w:firstLine="426"/>
        <w:jc w:val="both"/>
        <w:rPr>
          <w:sz w:val="28"/>
        </w:rPr>
      </w:pPr>
    </w:p>
    <w:p w14:paraId="1A7DDDD0" w14:textId="77777777" w:rsidR="00766284" w:rsidRPr="004F3DD7" w:rsidRDefault="00766284" w:rsidP="00766284">
      <w:pPr>
        <w:spacing w:line="276" w:lineRule="auto"/>
        <w:ind w:firstLine="426"/>
        <w:jc w:val="both"/>
        <w:rPr>
          <w:b/>
          <w:i/>
          <w:sz w:val="28"/>
        </w:rPr>
      </w:pPr>
      <w:r w:rsidRPr="004F3DD7">
        <w:rPr>
          <w:b/>
          <w:i/>
          <w:sz w:val="28"/>
        </w:rPr>
        <w:t>1.2. Проєкт «Нове освітнє середовище»</w:t>
      </w:r>
    </w:p>
    <w:p w14:paraId="69B326C3" w14:textId="77777777" w:rsidR="00766284" w:rsidRPr="00975245" w:rsidRDefault="00766284" w:rsidP="00766284">
      <w:pPr>
        <w:spacing w:line="20" w:lineRule="atLeast"/>
        <w:ind w:firstLine="851"/>
        <w:jc w:val="both"/>
        <w:rPr>
          <w:sz w:val="28"/>
        </w:rPr>
      </w:pPr>
      <w:r w:rsidRPr="004F3DD7">
        <w:rPr>
          <w:sz w:val="28"/>
        </w:rPr>
        <w:t xml:space="preserve"> </w:t>
      </w:r>
      <w:r w:rsidRPr="004F3DD7">
        <w:rPr>
          <w:b/>
          <w:i/>
          <w:sz w:val="28"/>
        </w:rPr>
        <w:t>Завдання:</w:t>
      </w:r>
      <w:r w:rsidRPr="004F3DD7">
        <w:rPr>
          <w:i/>
          <w:sz w:val="28"/>
        </w:rPr>
        <w:t xml:space="preserve"> </w:t>
      </w:r>
      <w:r w:rsidRPr="004F3DD7">
        <w:rPr>
          <w:sz w:val="28"/>
        </w:rPr>
        <w:t>забезпечення структурного і якісного розвитку мережі закладів початкової, базової та профільної середньої освіти для створення сучасного освітнього середовища на території Сіверської  міської  територіальної громади з наданням якісних освітніх послуг здобувачам освіти, вчителям і батькам та наближення якості підготовки спеціалістів і фахівців до вимог ринку праці та соціуму.</w:t>
      </w:r>
    </w:p>
    <w:tbl>
      <w:tblPr>
        <w:tblStyle w:val="af5"/>
        <w:tblW w:w="10095" w:type="dxa"/>
        <w:tblInd w:w="-289" w:type="dxa"/>
        <w:tblLook w:val="04A0" w:firstRow="1" w:lastRow="0" w:firstColumn="1" w:lastColumn="0" w:noHBand="0" w:noVBand="1"/>
      </w:tblPr>
      <w:tblGrid>
        <w:gridCol w:w="3969"/>
        <w:gridCol w:w="1623"/>
        <w:gridCol w:w="669"/>
        <w:gridCol w:w="639"/>
        <w:gridCol w:w="639"/>
        <w:gridCol w:w="639"/>
        <w:gridCol w:w="639"/>
        <w:gridCol w:w="639"/>
        <w:gridCol w:w="639"/>
      </w:tblGrid>
      <w:tr w:rsidR="00766284" w:rsidRPr="00F64432" w14:paraId="0645B798" w14:textId="77777777" w:rsidTr="00FD4436">
        <w:trPr>
          <w:trHeight w:val="210"/>
        </w:trPr>
        <w:tc>
          <w:tcPr>
            <w:tcW w:w="3969" w:type="dxa"/>
            <w:vMerge w:val="restart"/>
          </w:tcPr>
          <w:p w14:paraId="18E2FB82" w14:textId="77777777" w:rsidR="00766284" w:rsidRPr="00F64432" w:rsidRDefault="00766284" w:rsidP="00FD4436">
            <w:pPr>
              <w:spacing w:line="20" w:lineRule="atLeast"/>
              <w:jc w:val="both"/>
            </w:pPr>
            <w:r w:rsidRPr="00F64432">
              <w:t>Шляхи реалізації</w:t>
            </w:r>
          </w:p>
        </w:tc>
        <w:tc>
          <w:tcPr>
            <w:tcW w:w="1623" w:type="dxa"/>
            <w:vMerge w:val="restart"/>
          </w:tcPr>
          <w:p w14:paraId="56D75695" w14:textId="77777777" w:rsidR="00766284" w:rsidRPr="00F64432" w:rsidRDefault="00766284" w:rsidP="00FD4436">
            <w:pPr>
              <w:spacing w:line="20" w:lineRule="atLeast"/>
              <w:jc w:val="both"/>
            </w:pPr>
            <w:r w:rsidRPr="00F64432">
              <w:t>Виконавці</w:t>
            </w:r>
          </w:p>
        </w:tc>
        <w:tc>
          <w:tcPr>
            <w:tcW w:w="4503" w:type="dxa"/>
            <w:gridSpan w:val="7"/>
          </w:tcPr>
          <w:p w14:paraId="1E21805A" w14:textId="77777777" w:rsidR="00766284" w:rsidRPr="00F64432" w:rsidRDefault="00766284" w:rsidP="00FD4436">
            <w:pPr>
              <w:tabs>
                <w:tab w:val="left" w:pos="324"/>
              </w:tabs>
              <w:spacing w:line="20" w:lineRule="atLeast"/>
              <w:jc w:val="center"/>
            </w:pPr>
            <w:r w:rsidRPr="00F64432">
              <w:t>Термін виконання</w:t>
            </w:r>
          </w:p>
        </w:tc>
      </w:tr>
      <w:tr w:rsidR="00766284" w:rsidRPr="00F64432" w14:paraId="5D3A424E" w14:textId="77777777" w:rsidTr="00FD4436">
        <w:trPr>
          <w:trHeight w:val="210"/>
        </w:trPr>
        <w:tc>
          <w:tcPr>
            <w:tcW w:w="3969" w:type="dxa"/>
            <w:vMerge/>
          </w:tcPr>
          <w:p w14:paraId="3BA0ECDB" w14:textId="77777777" w:rsidR="00766284" w:rsidRPr="00F64432" w:rsidRDefault="00766284" w:rsidP="00FD4436">
            <w:pPr>
              <w:spacing w:line="20" w:lineRule="atLeast"/>
              <w:jc w:val="both"/>
            </w:pPr>
          </w:p>
        </w:tc>
        <w:tc>
          <w:tcPr>
            <w:tcW w:w="1623" w:type="dxa"/>
            <w:vMerge/>
          </w:tcPr>
          <w:p w14:paraId="27AB4E99" w14:textId="77777777" w:rsidR="00766284" w:rsidRPr="00F64432" w:rsidRDefault="00766284" w:rsidP="00FD4436">
            <w:pPr>
              <w:spacing w:line="20" w:lineRule="atLeast"/>
              <w:jc w:val="both"/>
            </w:pPr>
          </w:p>
        </w:tc>
        <w:tc>
          <w:tcPr>
            <w:tcW w:w="669" w:type="dxa"/>
          </w:tcPr>
          <w:p w14:paraId="71F31088" w14:textId="77777777" w:rsidR="00766284" w:rsidRPr="00F64432" w:rsidRDefault="00766284" w:rsidP="00FD4436">
            <w:pPr>
              <w:spacing w:line="20" w:lineRule="atLeast"/>
              <w:ind w:left="-57" w:right="-57"/>
              <w:jc w:val="both"/>
            </w:pPr>
            <w:r w:rsidRPr="00F64432">
              <w:t>2021</w:t>
            </w:r>
          </w:p>
        </w:tc>
        <w:tc>
          <w:tcPr>
            <w:tcW w:w="639" w:type="dxa"/>
          </w:tcPr>
          <w:p w14:paraId="14CE2027" w14:textId="77777777" w:rsidR="00766284" w:rsidRPr="00F64432" w:rsidRDefault="00766284" w:rsidP="00FD4436">
            <w:pPr>
              <w:spacing w:line="20" w:lineRule="atLeast"/>
              <w:ind w:left="-57" w:right="-57"/>
              <w:jc w:val="both"/>
            </w:pPr>
            <w:r w:rsidRPr="00F64432">
              <w:t>2022</w:t>
            </w:r>
          </w:p>
        </w:tc>
        <w:tc>
          <w:tcPr>
            <w:tcW w:w="639" w:type="dxa"/>
          </w:tcPr>
          <w:p w14:paraId="42B43DA0" w14:textId="77777777" w:rsidR="00766284" w:rsidRPr="00F64432" w:rsidRDefault="00766284" w:rsidP="00FD4436">
            <w:pPr>
              <w:spacing w:line="20" w:lineRule="atLeast"/>
              <w:ind w:left="-57" w:right="-57"/>
              <w:jc w:val="both"/>
            </w:pPr>
            <w:r w:rsidRPr="00F64432">
              <w:t>2023</w:t>
            </w:r>
          </w:p>
        </w:tc>
        <w:tc>
          <w:tcPr>
            <w:tcW w:w="639" w:type="dxa"/>
          </w:tcPr>
          <w:p w14:paraId="17AD0B94" w14:textId="77777777" w:rsidR="00766284" w:rsidRPr="00F64432" w:rsidRDefault="00766284" w:rsidP="00FD4436">
            <w:pPr>
              <w:spacing w:line="20" w:lineRule="atLeast"/>
              <w:ind w:left="-57" w:right="-57"/>
              <w:jc w:val="both"/>
            </w:pPr>
            <w:r w:rsidRPr="00F64432">
              <w:t>2024</w:t>
            </w:r>
          </w:p>
        </w:tc>
        <w:tc>
          <w:tcPr>
            <w:tcW w:w="639" w:type="dxa"/>
          </w:tcPr>
          <w:p w14:paraId="64A1E82F" w14:textId="77777777" w:rsidR="00766284" w:rsidRPr="00F64432" w:rsidRDefault="00766284" w:rsidP="00FD4436">
            <w:pPr>
              <w:spacing w:line="20" w:lineRule="atLeast"/>
              <w:ind w:left="-57" w:right="-57"/>
              <w:jc w:val="both"/>
            </w:pPr>
            <w:r w:rsidRPr="00F64432">
              <w:t>2025</w:t>
            </w:r>
          </w:p>
        </w:tc>
        <w:tc>
          <w:tcPr>
            <w:tcW w:w="639" w:type="dxa"/>
          </w:tcPr>
          <w:p w14:paraId="32552E7D" w14:textId="77777777" w:rsidR="00766284" w:rsidRPr="00F64432" w:rsidRDefault="00766284" w:rsidP="00FD4436">
            <w:pPr>
              <w:spacing w:line="20" w:lineRule="atLeast"/>
              <w:ind w:left="-57" w:right="-57"/>
              <w:jc w:val="both"/>
            </w:pPr>
            <w:r w:rsidRPr="00F64432">
              <w:t>2026</w:t>
            </w:r>
          </w:p>
        </w:tc>
        <w:tc>
          <w:tcPr>
            <w:tcW w:w="639" w:type="dxa"/>
          </w:tcPr>
          <w:p w14:paraId="08E53BF8" w14:textId="77777777" w:rsidR="00766284" w:rsidRPr="00F64432" w:rsidRDefault="00766284" w:rsidP="00FD4436">
            <w:pPr>
              <w:tabs>
                <w:tab w:val="left" w:pos="324"/>
              </w:tabs>
              <w:spacing w:line="20" w:lineRule="atLeast"/>
              <w:ind w:left="-57" w:right="-57"/>
              <w:jc w:val="both"/>
            </w:pPr>
            <w:r w:rsidRPr="00F64432">
              <w:t>2027</w:t>
            </w:r>
          </w:p>
        </w:tc>
      </w:tr>
      <w:tr w:rsidR="00766284" w:rsidRPr="00F64432" w14:paraId="405FB565" w14:textId="77777777" w:rsidTr="00FD4436">
        <w:tc>
          <w:tcPr>
            <w:tcW w:w="3969" w:type="dxa"/>
          </w:tcPr>
          <w:p w14:paraId="1F0E806E" w14:textId="77777777" w:rsidR="00766284" w:rsidRPr="00F64432" w:rsidRDefault="00766284" w:rsidP="00FD4436">
            <w:pPr>
              <w:spacing w:line="20" w:lineRule="atLeast"/>
              <w:jc w:val="both"/>
              <w:rPr>
                <w:b/>
                <w:i/>
              </w:rPr>
            </w:pPr>
            <w:r w:rsidRPr="00F64432">
              <w:rPr>
                <w:b/>
                <w:i/>
              </w:rPr>
              <w:t>Створити:</w:t>
            </w:r>
          </w:p>
          <w:p w14:paraId="0A61CA7D" w14:textId="77777777" w:rsidR="00766284" w:rsidRPr="00F64432" w:rsidRDefault="00766284" w:rsidP="00FD4436">
            <w:pPr>
              <w:spacing w:line="20" w:lineRule="atLeast"/>
              <w:jc w:val="both"/>
            </w:pPr>
            <w:r w:rsidRPr="00F64432">
              <w:t>нові типи закладів  освіти, що забезпечують здобуття загальної середньої освіти, а саме:</w:t>
            </w:r>
          </w:p>
          <w:p w14:paraId="64A1DEAC" w14:textId="77777777" w:rsidR="00766284" w:rsidRPr="00F64432" w:rsidRDefault="00766284" w:rsidP="00766284">
            <w:pPr>
              <w:pStyle w:val="af"/>
              <w:numPr>
                <w:ilvl w:val="0"/>
                <w:numId w:val="6"/>
              </w:numPr>
              <w:spacing w:line="20" w:lineRule="atLeast"/>
              <w:jc w:val="both"/>
            </w:pPr>
            <w:r w:rsidRPr="00F64432">
              <w:t>зміна освітнього рівня закладів загальної середньої освіти (Сіверський заклад загальної середньої освіти I-III ступенів, Свято-Покровський заклад загальної середньої освіти I-II ступенів)</w:t>
            </w:r>
          </w:p>
        </w:tc>
        <w:tc>
          <w:tcPr>
            <w:tcW w:w="1623" w:type="dxa"/>
          </w:tcPr>
          <w:p w14:paraId="30E84E58" w14:textId="77777777" w:rsidR="00766284" w:rsidRPr="00F64432" w:rsidRDefault="00766284" w:rsidP="00FD4436">
            <w:pPr>
              <w:spacing w:line="20" w:lineRule="atLeast"/>
              <w:jc w:val="both"/>
            </w:pPr>
            <w:r w:rsidRPr="00F64432">
              <w:t xml:space="preserve">Управління освіти </w:t>
            </w:r>
          </w:p>
          <w:p w14:paraId="5B1241FC" w14:textId="77777777" w:rsidR="00766284" w:rsidRPr="00F64432" w:rsidRDefault="00766284" w:rsidP="00FD4436">
            <w:pPr>
              <w:spacing w:line="20" w:lineRule="atLeast"/>
              <w:jc w:val="both"/>
            </w:pPr>
          </w:p>
        </w:tc>
        <w:tc>
          <w:tcPr>
            <w:tcW w:w="669" w:type="dxa"/>
          </w:tcPr>
          <w:p w14:paraId="667A4D57" w14:textId="77777777" w:rsidR="00766284" w:rsidRPr="00F64432" w:rsidRDefault="00766284" w:rsidP="00FD4436">
            <w:pPr>
              <w:spacing w:line="20" w:lineRule="atLeast"/>
              <w:jc w:val="center"/>
            </w:pPr>
          </w:p>
          <w:p w14:paraId="7CF5F8EA" w14:textId="77777777" w:rsidR="00766284" w:rsidRPr="00F64432" w:rsidRDefault="00766284" w:rsidP="00FD4436">
            <w:pPr>
              <w:spacing w:line="20" w:lineRule="atLeast"/>
              <w:jc w:val="center"/>
            </w:pPr>
          </w:p>
          <w:p w14:paraId="035B21F2" w14:textId="77777777" w:rsidR="00766284" w:rsidRPr="00F64432" w:rsidRDefault="00766284" w:rsidP="00FD4436">
            <w:pPr>
              <w:spacing w:line="20" w:lineRule="atLeast"/>
              <w:jc w:val="center"/>
            </w:pPr>
          </w:p>
          <w:p w14:paraId="5A31FAFB" w14:textId="77777777" w:rsidR="00766284" w:rsidRPr="00F64432" w:rsidRDefault="00766284" w:rsidP="00FD4436">
            <w:pPr>
              <w:spacing w:line="20" w:lineRule="atLeast"/>
              <w:jc w:val="center"/>
            </w:pPr>
          </w:p>
          <w:p w14:paraId="4A76669E" w14:textId="77777777" w:rsidR="00766284" w:rsidRPr="00F64432" w:rsidRDefault="00766284" w:rsidP="00FD4436">
            <w:pPr>
              <w:spacing w:line="20" w:lineRule="atLeast"/>
              <w:jc w:val="center"/>
            </w:pPr>
            <w:r w:rsidRPr="00F64432">
              <w:t>+</w:t>
            </w:r>
          </w:p>
        </w:tc>
        <w:tc>
          <w:tcPr>
            <w:tcW w:w="639" w:type="dxa"/>
          </w:tcPr>
          <w:p w14:paraId="3B4BA9C5" w14:textId="77777777" w:rsidR="00766284" w:rsidRPr="00F64432" w:rsidRDefault="00766284" w:rsidP="00FD4436">
            <w:pPr>
              <w:spacing w:line="20" w:lineRule="atLeast"/>
              <w:jc w:val="both"/>
            </w:pPr>
          </w:p>
        </w:tc>
        <w:tc>
          <w:tcPr>
            <w:tcW w:w="639" w:type="dxa"/>
          </w:tcPr>
          <w:p w14:paraId="60BCB365" w14:textId="77777777" w:rsidR="00766284" w:rsidRPr="00F64432" w:rsidRDefault="00766284" w:rsidP="00FD4436">
            <w:pPr>
              <w:spacing w:line="20" w:lineRule="atLeast"/>
              <w:jc w:val="both"/>
            </w:pPr>
          </w:p>
        </w:tc>
        <w:tc>
          <w:tcPr>
            <w:tcW w:w="639" w:type="dxa"/>
          </w:tcPr>
          <w:p w14:paraId="423B18CF" w14:textId="77777777" w:rsidR="00766284" w:rsidRPr="00F64432" w:rsidRDefault="00766284" w:rsidP="00FD4436">
            <w:pPr>
              <w:spacing w:line="20" w:lineRule="atLeast"/>
              <w:jc w:val="both"/>
            </w:pPr>
          </w:p>
        </w:tc>
        <w:tc>
          <w:tcPr>
            <w:tcW w:w="639" w:type="dxa"/>
          </w:tcPr>
          <w:p w14:paraId="7033A559" w14:textId="77777777" w:rsidR="00766284" w:rsidRPr="00F64432" w:rsidRDefault="00766284" w:rsidP="00FD4436">
            <w:pPr>
              <w:spacing w:line="20" w:lineRule="atLeast"/>
              <w:jc w:val="both"/>
            </w:pPr>
          </w:p>
        </w:tc>
        <w:tc>
          <w:tcPr>
            <w:tcW w:w="639" w:type="dxa"/>
          </w:tcPr>
          <w:p w14:paraId="085B339B" w14:textId="77777777" w:rsidR="00766284" w:rsidRPr="00F64432" w:rsidRDefault="00766284" w:rsidP="00FD4436">
            <w:pPr>
              <w:spacing w:line="20" w:lineRule="atLeast"/>
              <w:jc w:val="both"/>
            </w:pPr>
          </w:p>
        </w:tc>
        <w:tc>
          <w:tcPr>
            <w:tcW w:w="639" w:type="dxa"/>
          </w:tcPr>
          <w:p w14:paraId="2DD786EB" w14:textId="77777777" w:rsidR="00766284" w:rsidRPr="00F64432" w:rsidRDefault="00766284" w:rsidP="00FD4436">
            <w:pPr>
              <w:spacing w:line="20" w:lineRule="atLeast"/>
              <w:jc w:val="both"/>
            </w:pPr>
          </w:p>
        </w:tc>
      </w:tr>
      <w:tr w:rsidR="00766284" w:rsidRPr="00F64432" w14:paraId="5EB9BB97" w14:textId="77777777" w:rsidTr="00FD4436">
        <w:tc>
          <w:tcPr>
            <w:tcW w:w="3969" w:type="dxa"/>
          </w:tcPr>
          <w:p w14:paraId="32BEBD3B" w14:textId="77777777" w:rsidR="00766284" w:rsidRPr="00F64432" w:rsidRDefault="00766284" w:rsidP="00FD4436">
            <w:pPr>
              <w:spacing w:line="20" w:lineRule="atLeast"/>
              <w:jc w:val="both"/>
              <w:rPr>
                <w:b/>
                <w:i/>
              </w:rPr>
            </w:pPr>
            <w:r w:rsidRPr="00F64432">
              <w:rPr>
                <w:b/>
                <w:i/>
              </w:rPr>
              <w:t xml:space="preserve">Розширити мережу </w:t>
            </w:r>
          </w:p>
          <w:p w14:paraId="5A6E5C98" w14:textId="77777777" w:rsidR="00766284" w:rsidRPr="00F64432" w:rsidRDefault="00766284" w:rsidP="00FD4436">
            <w:pPr>
              <w:spacing w:line="20" w:lineRule="atLeast"/>
              <w:jc w:val="both"/>
              <w:rPr>
                <w:b/>
                <w:i/>
              </w:rPr>
            </w:pPr>
            <w:r w:rsidRPr="00F64432">
              <w:t>- закладів освіти для навчання дітей особливими освітніми потребами (інклюзивні групи, класи, спецкласи);</w:t>
            </w:r>
          </w:p>
        </w:tc>
        <w:tc>
          <w:tcPr>
            <w:tcW w:w="1623" w:type="dxa"/>
          </w:tcPr>
          <w:p w14:paraId="56E31D17" w14:textId="77777777" w:rsidR="00766284" w:rsidRPr="00F64432" w:rsidRDefault="00766284" w:rsidP="00FD4436">
            <w:pPr>
              <w:spacing w:line="20" w:lineRule="atLeast"/>
              <w:jc w:val="both"/>
            </w:pPr>
            <w:r w:rsidRPr="00F64432">
              <w:t xml:space="preserve">Управління освіти, КУ «Інклюзивно –ресурсний центр Сіверської міської ради » </w:t>
            </w:r>
            <w:r w:rsidRPr="00F64432">
              <w:lastRenderedPageBreak/>
              <w:t>(далі-КУ «ІРЦ», ЗЗСО</w:t>
            </w:r>
          </w:p>
        </w:tc>
        <w:tc>
          <w:tcPr>
            <w:tcW w:w="669" w:type="dxa"/>
          </w:tcPr>
          <w:p w14:paraId="61DFEE72" w14:textId="77777777" w:rsidR="00766284" w:rsidRPr="00F64432" w:rsidRDefault="00766284" w:rsidP="00FD4436">
            <w:pPr>
              <w:spacing w:line="20" w:lineRule="atLeast"/>
            </w:pPr>
            <w:r w:rsidRPr="00F64432">
              <w:lastRenderedPageBreak/>
              <w:t>+</w:t>
            </w:r>
          </w:p>
        </w:tc>
        <w:tc>
          <w:tcPr>
            <w:tcW w:w="639" w:type="dxa"/>
          </w:tcPr>
          <w:p w14:paraId="66CB6540" w14:textId="77777777" w:rsidR="00766284" w:rsidRPr="00F64432" w:rsidRDefault="00766284" w:rsidP="00FD4436">
            <w:pPr>
              <w:spacing w:line="20" w:lineRule="atLeast"/>
            </w:pPr>
            <w:r w:rsidRPr="00F64432">
              <w:t>+</w:t>
            </w:r>
          </w:p>
        </w:tc>
        <w:tc>
          <w:tcPr>
            <w:tcW w:w="639" w:type="dxa"/>
          </w:tcPr>
          <w:p w14:paraId="23F8404A" w14:textId="77777777" w:rsidR="00766284" w:rsidRPr="00F64432" w:rsidRDefault="00766284" w:rsidP="00FD4436">
            <w:pPr>
              <w:spacing w:line="20" w:lineRule="atLeast"/>
            </w:pPr>
            <w:r w:rsidRPr="00F64432">
              <w:t>+</w:t>
            </w:r>
          </w:p>
        </w:tc>
        <w:tc>
          <w:tcPr>
            <w:tcW w:w="639" w:type="dxa"/>
          </w:tcPr>
          <w:p w14:paraId="05C709EA" w14:textId="77777777" w:rsidR="00766284" w:rsidRPr="00F64432" w:rsidRDefault="00766284" w:rsidP="00FD4436">
            <w:pPr>
              <w:spacing w:line="20" w:lineRule="atLeast"/>
            </w:pPr>
            <w:r w:rsidRPr="00F64432">
              <w:t>+</w:t>
            </w:r>
          </w:p>
        </w:tc>
        <w:tc>
          <w:tcPr>
            <w:tcW w:w="639" w:type="dxa"/>
          </w:tcPr>
          <w:p w14:paraId="3FD3FDDF" w14:textId="77777777" w:rsidR="00766284" w:rsidRPr="00F64432" w:rsidRDefault="00766284" w:rsidP="00FD4436">
            <w:pPr>
              <w:spacing w:line="20" w:lineRule="atLeast"/>
            </w:pPr>
            <w:r w:rsidRPr="00F64432">
              <w:t>+</w:t>
            </w:r>
          </w:p>
        </w:tc>
        <w:tc>
          <w:tcPr>
            <w:tcW w:w="639" w:type="dxa"/>
          </w:tcPr>
          <w:p w14:paraId="42BF1FC4" w14:textId="77777777" w:rsidR="00766284" w:rsidRPr="00F64432" w:rsidRDefault="00766284" w:rsidP="00FD4436">
            <w:pPr>
              <w:spacing w:line="20" w:lineRule="atLeast"/>
            </w:pPr>
            <w:r w:rsidRPr="00F64432">
              <w:t>+</w:t>
            </w:r>
          </w:p>
        </w:tc>
        <w:tc>
          <w:tcPr>
            <w:tcW w:w="639" w:type="dxa"/>
          </w:tcPr>
          <w:p w14:paraId="39326E2E" w14:textId="77777777" w:rsidR="00766284" w:rsidRPr="00F64432" w:rsidRDefault="00766284" w:rsidP="00FD4436">
            <w:pPr>
              <w:spacing w:line="20" w:lineRule="atLeast"/>
            </w:pPr>
            <w:r w:rsidRPr="00F64432">
              <w:t>+</w:t>
            </w:r>
          </w:p>
        </w:tc>
      </w:tr>
      <w:tr w:rsidR="00766284" w:rsidRPr="00F64432" w14:paraId="2ED4EEA1" w14:textId="77777777" w:rsidTr="00FD4436">
        <w:tc>
          <w:tcPr>
            <w:tcW w:w="3969" w:type="dxa"/>
          </w:tcPr>
          <w:p w14:paraId="165E8ABE" w14:textId="77777777" w:rsidR="00766284" w:rsidRPr="00F64432" w:rsidRDefault="00766284" w:rsidP="00FD4436">
            <w:pPr>
              <w:spacing w:line="20" w:lineRule="atLeast"/>
              <w:jc w:val="both"/>
            </w:pPr>
            <w:r w:rsidRPr="00F64432">
              <w:t>гуртків, секцій, клубів на базі ЗЗСО для позаурочної діяльності учнів та вихованців</w:t>
            </w:r>
          </w:p>
        </w:tc>
        <w:tc>
          <w:tcPr>
            <w:tcW w:w="1623" w:type="dxa"/>
          </w:tcPr>
          <w:p w14:paraId="43FD4A4E" w14:textId="77777777" w:rsidR="00766284" w:rsidRPr="00F64432" w:rsidRDefault="00766284" w:rsidP="00FD4436">
            <w:pPr>
              <w:spacing w:line="20" w:lineRule="atLeast"/>
              <w:jc w:val="both"/>
            </w:pPr>
            <w:r w:rsidRPr="00F64432">
              <w:t>Управління освіти, ЗЗСО</w:t>
            </w:r>
          </w:p>
          <w:p w14:paraId="67185D69" w14:textId="77777777" w:rsidR="00766284" w:rsidRPr="00F64432" w:rsidRDefault="00766284" w:rsidP="00FD4436">
            <w:pPr>
              <w:spacing w:line="20" w:lineRule="atLeast"/>
              <w:jc w:val="both"/>
            </w:pPr>
          </w:p>
        </w:tc>
        <w:tc>
          <w:tcPr>
            <w:tcW w:w="669" w:type="dxa"/>
          </w:tcPr>
          <w:p w14:paraId="2CC48580" w14:textId="77777777" w:rsidR="00766284" w:rsidRPr="00F64432" w:rsidRDefault="00766284" w:rsidP="00FD4436">
            <w:pPr>
              <w:spacing w:line="20" w:lineRule="atLeast"/>
            </w:pPr>
            <w:r w:rsidRPr="00F64432">
              <w:t>+</w:t>
            </w:r>
          </w:p>
        </w:tc>
        <w:tc>
          <w:tcPr>
            <w:tcW w:w="639" w:type="dxa"/>
          </w:tcPr>
          <w:p w14:paraId="0A4238C0" w14:textId="77777777" w:rsidR="00766284" w:rsidRPr="00F64432" w:rsidRDefault="00766284" w:rsidP="00FD4436">
            <w:pPr>
              <w:spacing w:line="20" w:lineRule="atLeast"/>
            </w:pPr>
            <w:r w:rsidRPr="00F64432">
              <w:t>+</w:t>
            </w:r>
          </w:p>
        </w:tc>
        <w:tc>
          <w:tcPr>
            <w:tcW w:w="639" w:type="dxa"/>
          </w:tcPr>
          <w:p w14:paraId="2987C889" w14:textId="77777777" w:rsidR="00766284" w:rsidRPr="00F64432" w:rsidRDefault="00766284" w:rsidP="00FD4436">
            <w:pPr>
              <w:spacing w:line="20" w:lineRule="atLeast"/>
            </w:pPr>
            <w:r w:rsidRPr="00F64432">
              <w:t>+</w:t>
            </w:r>
          </w:p>
        </w:tc>
        <w:tc>
          <w:tcPr>
            <w:tcW w:w="639" w:type="dxa"/>
          </w:tcPr>
          <w:p w14:paraId="5924FEBE" w14:textId="77777777" w:rsidR="00766284" w:rsidRPr="00F64432" w:rsidRDefault="00766284" w:rsidP="00FD4436">
            <w:pPr>
              <w:spacing w:line="20" w:lineRule="atLeast"/>
            </w:pPr>
            <w:r w:rsidRPr="00F64432">
              <w:t>+</w:t>
            </w:r>
          </w:p>
        </w:tc>
        <w:tc>
          <w:tcPr>
            <w:tcW w:w="639" w:type="dxa"/>
          </w:tcPr>
          <w:p w14:paraId="7B4DAA18" w14:textId="77777777" w:rsidR="00766284" w:rsidRPr="00F64432" w:rsidRDefault="00766284" w:rsidP="00FD4436">
            <w:pPr>
              <w:spacing w:line="20" w:lineRule="atLeast"/>
            </w:pPr>
            <w:r w:rsidRPr="00F64432">
              <w:t>+</w:t>
            </w:r>
          </w:p>
        </w:tc>
        <w:tc>
          <w:tcPr>
            <w:tcW w:w="639" w:type="dxa"/>
          </w:tcPr>
          <w:p w14:paraId="6D834A36" w14:textId="77777777" w:rsidR="00766284" w:rsidRPr="00F64432" w:rsidRDefault="00766284" w:rsidP="00FD4436">
            <w:pPr>
              <w:spacing w:line="20" w:lineRule="atLeast"/>
            </w:pPr>
            <w:r w:rsidRPr="00F64432">
              <w:t>+</w:t>
            </w:r>
          </w:p>
        </w:tc>
        <w:tc>
          <w:tcPr>
            <w:tcW w:w="639" w:type="dxa"/>
          </w:tcPr>
          <w:p w14:paraId="60C2DE3F" w14:textId="77777777" w:rsidR="00766284" w:rsidRPr="00F64432" w:rsidRDefault="00766284" w:rsidP="00FD4436">
            <w:pPr>
              <w:spacing w:line="20" w:lineRule="atLeast"/>
            </w:pPr>
            <w:r w:rsidRPr="00F64432">
              <w:t>+</w:t>
            </w:r>
          </w:p>
        </w:tc>
      </w:tr>
      <w:tr w:rsidR="00766284" w:rsidRPr="00F64432" w14:paraId="675731F2" w14:textId="77777777" w:rsidTr="00FD4436">
        <w:tc>
          <w:tcPr>
            <w:tcW w:w="3969" w:type="dxa"/>
          </w:tcPr>
          <w:p w14:paraId="39D364DD" w14:textId="77777777" w:rsidR="00766284" w:rsidRPr="00F64432" w:rsidRDefault="00766284" w:rsidP="00FD4436">
            <w:pPr>
              <w:spacing w:line="20" w:lineRule="atLeast"/>
              <w:jc w:val="both"/>
              <w:rPr>
                <w:b/>
                <w:i/>
              </w:rPr>
            </w:pPr>
            <w:r w:rsidRPr="00F64432">
              <w:rPr>
                <w:b/>
                <w:i/>
              </w:rPr>
              <w:t xml:space="preserve">Провести </w:t>
            </w:r>
          </w:p>
          <w:p w14:paraId="7DD14BF9" w14:textId="77777777" w:rsidR="00766284" w:rsidRPr="00F64432" w:rsidRDefault="00766284" w:rsidP="00FD4436">
            <w:pPr>
              <w:spacing w:line="20" w:lineRule="atLeast"/>
              <w:jc w:val="both"/>
            </w:pPr>
            <w:r w:rsidRPr="00F64432">
              <w:t>реорганізацію мережі закладів освіти (за потребою та попитом громади);</w:t>
            </w:r>
          </w:p>
        </w:tc>
        <w:tc>
          <w:tcPr>
            <w:tcW w:w="1623" w:type="dxa"/>
          </w:tcPr>
          <w:p w14:paraId="615C798E" w14:textId="77777777" w:rsidR="00766284" w:rsidRPr="00F64432" w:rsidRDefault="00766284" w:rsidP="00FD4436">
            <w:pPr>
              <w:spacing w:line="20" w:lineRule="atLeast"/>
              <w:jc w:val="both"/>
            </w:pPr>
            <w:r w:rsidRPr="00F64432">
              <w:t>Управління освіти, ЗЗСО</w:t>
            </w:r>
          </w:p>
          <w:p w14:paraId="33B01E38" w14:textId="77777777" w:rsidR="00766284" w:rsidRPr="00F64432" w:rsidRDefault="00766284" w:rsidP="00FD4436">
            <w:pPr>
              <w:spacing w:line="20" w:lineRule="atLeast"/>
              <w:jc w:val="both"/>
            </w:pPr>
          </w:p>
        </w:tc>
        <w:tc>
          <w:tcPr>
            <w:tcW w:w="669" w:type="dxa"/>
          </w:tcPr>
          <w:p w14:paraId="068417D3" w14:textId="77777777" w:rsidR="00766284" w:rsidRPr="00F64432" w:rsidRDefault="00766284" w:rsidP="00FD4436">
            <w:pPr>
              <w:spacing w:line="20" w:lineRule="atLeast"/>
              <w:jc w:val="center"/>
            </w:pPr>
          </w:p>
        </w:tc>
        <w:tc>
          <w:tcPr>
            <w:tcW w:w="639" w:type="dxa"/>
          </w:tcPr>
          <w:p w14:paraId="1492A616" w14:textId="77777777" w:rsidR="00766284" w:rsidRPr="00F64432" w:rsidRDefault="00766284" w:rsidP="00FD4436">
            <w:pPr>
              <w:spacing w:line="20" w:lineRule="atLeast"/>
              <w:jc w:val="both"/>
            </w:pPr>
          </w:p>
        </w:tc>
        <w:tc>
          <w:tcPr>
            <w:tcW w:w="639" w:type="dxa"/>
          </w:tcPr>
          <w:p w14:paraId="58FA68D1" w14:textId="77777777" w:rsidR="00766284" w:rsidRPr="00F64432" w:rsidRDefault="00766284" w:rsidP="00FD4436">
            <w:pPr>
              <w:spacing w:line="20" w:lineRule="atLeast"/>
              <w:jc w:val="both"/>
            </w:pPr>
          </w:p>
        </w:tc>
        <w:tc>
          <w:tcPr>
            <w:tcW w:w="639" w:type="dxa"/>
          </w:tcPr>
          <w:p w14:paraId="1993F710" w14:textId="77777777" w:rsidR="00766284" w:rsidRPr="00F64432" w:rsidRDefault="00766284" w:rsidP="00FD4436">
            <w:pPr>
              <w:spacing w:line="20" w:lineRule="atLeast"/>
              <w:jc w:val="both"/>
            </w:pPr>
          </w:p>
        </w:tc>
        <w:tc>
          <w:tcPr>
            <w:tcW w:w="639" w:type="dxa"/>
          </w:tcPr>
          <w:p w14:paraId="5C79F22F" w14:textId="77777777" w:rsidR="00766284" w:rsidRPr="00F64432" w:rsidRDefault="00766284" w:rsidP="00FD4436">
            <w:pPr>
              <w:spacing w:line="20" w:lineRule="atLeast"/>
              <w:jc w:val="both"/>
            </w:pPr>
          </w:p>
        </w:tc>
        <w:tc>
          <w:tcPr>
            <w:tcW w:w="639" w:type="dxa"/>
          </w:tcPr>
          <w:p w14:paraId="4D4CD8F4" w14:textId="77777777" w:rsidR="00766284" w:rsidRPr="00F64432" w:rsidRDefault="00766284" w:rsidP="00FD4436">
            <w:pPr>
              <w:spacing w:line="20" w:lineRule="atLeast"/>
              <w:jc w:val="both"/>
            </w:pPr>
          </w:p>
        </w:tc>
        <w:tc>
          <w:tcPr>
            <w:tcW w:w="639" w:type="dxa"/>
          </w:tcPr>
          <w:p w14:paraId="182BE75A" w14:textId="77777777" w:rsidR="00766284" w:rsidRPr="00F64432" w:rsidRDefault="00766284" w:rsidP="00FD4436">
            <w:pPr>
              <w:spacing w:line="20" w:lineRule="atLeast"/>
              <w:jc w:val="both"/>
            </w:pPr>
          </w:p>
        </w:tc>
      </w:tr>
      <w:tr w:rsidR="00766284" w:rsidRPr="00F64432" w14:paraId="38A5AAD8" w14:textId="77777777" w:rsidTr="00FD4436">
        <w:tc>
          <w:tcPr>
            <w:tcW w:w="3969" w:type="dxa"/>
          </w:tcPr>
          <w:p w14:paraId="17241158" w14:textId="77777777" w:rsidR="00766284" w:rsidRPr="00F64432" w:rsidRDefault="00766284" w:rsidP="00FD4436">
            <w:pPr>
              <w:spacing w:line="20" w:lineRule="atLeast"/>
              <w:jc w:val="both"/>
              <w:rPr>
                <w:b/>
                <w:i/>
              </w:rPr>
            </w:pPr>
            <w:r w:rsidRPr="00F64432">
              <w:rPr>
                <w:b/>
                <w:i/>
              </w:rPr>
              <w:t xml:space="preserve">Удосконалити й осучаснити: </w:t>
            </w:r>
          </w:p>
          <w:p w14:paraId="5DBA1D2E" w14:textId="77777777" w:rsidR="00766284" w:rsidRPr="00F64432" w:rsidRDefault="00766284" w:rsidP="00FD4436">
            <w:pPr>
              <w:spacing w:line="20" w:lineRule="atLeast"/>
              <w:jc w:val="both"/>
            </w:pPr>
            <w:r w:rsidRPr="00F64432">
              <w:t xml:space="preserve">-систему функціонування закладів освіти нового типу; </w:t>
            </w:r>
          </w:p>
        </w:tc>
        <w:tc>
          <w:tcPr>
            <w:tcW w:w="1623" w:type="dxa"/>
          </w:tcPr>
          <w:p w14:paraId="47FE611A" w14:textId="77777777" w:rsidR="00766284" w:rsidRPr="00F64432" w:rsidRDefault="00766284" w:rsidP="00FD4436">
            <w:pPr>
              <w:spacing w:line="20" w:lineRule="atLeast"/>
              <w:jc w:val="both"/>
            </w:pPr>
            <w:r w:rsidRPr="00F64432">
              <w:t>Управління освіти, ЗЗСО</w:t>
            </w:r>
          </w:p>
          <w:p w14:paraId="04DFF1CC" w14:textId="77777777" w:rsidR="00766284" w:rsidRPr="00F64432" w:rsidRDefault="00766284" w:rsidP="00FD4436">
            <w:pPr>
              <w:spacing w:line="20" w:lineRule="atLeast"/>
              <w:jc w:val="both"/>
            </w:pPr>
          </w:p>
        </w:tc>
        <w:tc>
          <w:tcPr>
            <w:tcW w:w="669" w:type="dxa"/>
          </w:tcPr>
          <w:p w14:paraId="1E4BE04D" w14:textId="77777777" w:rsidR="00766284" w:rsidRPr="00F64432" w:rsidRDefault="00766284" w:rsidP="00FD4436">
            <w:pPr>
              <w:spacing w:line="20" w:lineRule="atLeast"/>
              <w:jc w:val="center"/>
            </w:pPr>
          </w:p>
        </w:tc>
        <w:tc>
          <w:tcPr>
            <w:tcW w:w="639" w:type="dxa"/>
          </w:tcPr>
          <w:p w14:paraId="5FE89E7F" w14:textId="77777777" w:rsidR="00766284" w:rsidRPr="00F64432" w:rsidRDefault="00766284" w:rsidP="00FD4436">
            <w:pPr>
              <w:spacing w:line="20" w:lineRule="atLeast"/>
              <w:jc w:val="both"/>
            </w:pPr>
            <w:r w:rsidRPr="00F64432">
              <w:t>+</w:t>
            </w:r>
          </w:p>
        </w:tc>
        <w:tc>
          <w:tcPr>
            <w:tcW w:w="639" w:type="dxa"/>
          </w:tcPr>
          <w:p w14:paraId="7A1554A3" w14:textId="77777777" w:rsidR="00766284" w:rsidRPr="00F64432" w:rsidRDefault="00766284" w:rsidP="00FD4436">
            <w:pPr>
              <w:spacing w:line="20" w:lineRule="atLeast"/>
              <w:jc w:val="both"/>
            </w:pPr>
            <w:r w:rsidRPr="00F64432">
              <w:t>+</w:t>
            </w:r>
          </w:p>
        </w:tc>
        <w:tc>
          <w:tcPr>
            <w:tcW w:w="639" w:type="dxa"/>
          </w:tcPr>
          <w:p w14:paraId="1F5CDDA3" w14:textId="77777777" w:rsidR="00766284" w:rsidRPr="00F64432" w:rsidRDefault="00766284" w:rsidP="00FD4436">
            <w:pPr>
              <w:spacing w:line="20" w:lineRule="atLeast"/>
              <w:jc w:val="both"/>
            </w:pPr>
            <w:r w:rsidRPr="00F64432">
              <w:t>+</w:t>
            </w:r>
          </w:p>
        </w:tc>
        <w:tc>
          <w:tcPr>
            <w:tcW w:w="639" w:type="dxa"/>
          </w:tcPr>
          <w:p w14:paraId="48AF89C2" w14:textId="77777777" w:rsidR="00766284" w:rsidRPr="00F64432" w:rsidRDefault="00766284" w:rsidP="00FD4436">
            <w:pPr>
              <w:spacing w:line="20" w:lineRule="atLeast"/>
              <w:jc w:val="both"/>
            </w:pPr>
            <w:r w:rsidRPr="00F64432">
              <w:t>+</w:t>
            </w:r>
          </w:p>
        </w:tc>
        <w:tc>
          <w:tcPr>
            <w:tcW w:w="639" w:type="dxa"/>
          </w:tcPr>
          <w:p w14:paraId="1144C5A0" w14:textId="77777777" w:rsidR="00766284" w:rsidRPr="00F64432" w:rsidRDefault="00766284" w:rsidP="00FD4436">
            <w:pPr>
              <w:spacing w:line="20" w:lineRule="atLeast"/>
              <w:jc w:val="both"/>
            </w:pPr>
            <w:r w:rsidRPr="00F64432">
              <w:t>+</w:t>
            </w:r>
          </w:p>
        </w:tc>
        <w:tc>
          <w:tcPr>
            <w:tcW w:w="639" w:type="dxa"/>
          </w:tcPr>
          <w:p w14:paraId="165E3F0E" w14:textId="77777777" w:rsidR="00766284" w:rsidRPr="00F64432" w:rsidRDefault="00766284" w:rsidP="00FD4436">
            <w:pPr>
              <w:spacing w:line="20" w:lineRule="atLeast"/>
              <w:jc w:val="both"/>
            </w:pPr>
            <w:r w:rsidRPr="00F64432">
              <w:t>+</w:t>
            </w:r>
          </w:p>
        </w:tc>
      </w:tr>
      <w:tr w:rsidR="00766284" w:rsidRPr="00F64432" w14:paraId="54645F46" w14:textId="77777777" w:rsidTr="00FD4436">
        <w:trPr>
          <w:trHeight w:val="567"/>
        </w:trPr>
        <w:tc>
          <w:tcPr>
            <w:tcW w:w="3969" w:type="dxa"/>
          </w:tcPr>
          <w:p w14:paraId="4697E122" w14:textId="77777777" w:rsidR="00766284" w:rsidRPr="00F64432" w:rsidRDefault="00766284" w:rsidP="00FD4436">
            <w:pPr>
              <w:spacing w:line="20" w:lineRule="atLeast"/>
              <w:jc w:val="both"/>
            </w:pPr>
            <w:r w:rsidRPr="00F64432">
              <w:t>-матеріально-технічну базу закладів освіти</w:t>
            </w:r>
          </w:p>
        </w:tc>
        <w:tc>
          <w:tcPr>
            <w:tcW w:w="1623" w:type="dxa"/>
          </w:tcPr>
          <w:p w14:paraId="4BA4A5D3" w14:textId="77777777" w:rsidR="00766284" w:rsidRPr="00F64432" w:rsidRDefault="00766284" w:rsidP="00FD4436">
            <w:pPr>
              <w:spacing w:line="20" w:lineRule="atLeast"/>
              <w:jc w:val="both"/>
            </w:pPr>
            <w:r w:rsidRPr="00F64432">
              <w:t>Управління освіти, ЗЗСО</w:t>
            </w:r>
          </w:p>
        </w:tc>
        <w:tc>
          <w:tcPr>
            <w:tcW w:w="669" w:type="dxa"/>
          </w:tcPr>
          <w:p w14:paraId="067A6CA4" w14:textId="77777777" w:rsidR="00766284" w:rsidRPr="00F64432" w:rsidRDefault="00766284" w:rsidP="00FD4436">
            <w:pPr>
              <w:spacing w:line="20" w:lineRule="atLeast"/>
              <w:jc w:val="center"/>
            </w:pPr>
            <w:r w:rsidRPr="00F64432">
              <w:t>+</w:t>
            </w:r>
          </w:p>
        </w:tc>
        <w:tc>
          <w:tcPr>
            <w:tcW w:w="639" w:type="dxa"/>
          </w:tcPr>
          <w:p w14:paraId="21A69304" w14:textId="77777777" w:rsidR="00766284" w:rsidRPr="00F64432" w:rsidRDefault="00766284" w:rsidP="00FD4436">
            <w:pPr>
              <w:spacing w:line="20" w:lineRule="atLeast"/>
              <w:jc w:val="both"/>
            </w:pPr>
            <w:r w:rsidRPr="00F64432">
              <w:t>+</w:t>
            </w:r>
          </w:p>
        </w:tc>
        <w:tc>
          <w:tcPr>
            <w:tcW w:w="639" w:type="dxa"/>
          </w:tcPr>
          <w:p w14:paraId="0E62C637" w14:textId="77777777" w:rsidR="00766284" w:rsidRPr="00F64432" w:rsidRDefault="00766284" w:rsidP="00FD4436">
            <w:pPr>
              <w:spacing w:line="20" w:lineRule="atLeast"/>
              <w:jc w:val="both"/>
            </w:pPr>
            <w:r w:rsidRPr="00F64432">
              <w:t>+</w:t>
            </w:r>
          </w:p>
        </w:tc>
        <w:tc>
          <w:tcPr>
            <w:tcW w:w="639" w:type="dxa"/>
          </w:tcPr>
          <w:p w14:paraId="7E5AE393" w14:textId="77777777" w:rsidR="00766284" w:rsidRPr="00F64432" w:rsidRDefault="00766284" w:rsidP="00FD4436">
            <w:pPr>
              <w:spacing w:line="20" w:lineRule="atLeast"/>
              <w:jc w:val="both"/>
            </w:pPr>
            <w:r w:rsidRPr="00F64432">
              <w:t>+</w:t>
            </w:r>
          </w:p>
        </w:tc>
        <w:tc>
          <w:tcPr>
            <w:tcW w:w="639" w:type="dxa"/>
          </w:tcPr>
          <w:p w14:paraId="7FD9760F" w14:textId="77777777" w:rsidR="00766284" w:rsidRPr="00F64432" w:rsidRDefault="00766284" w:rsidP="00FD4436">
            <w:pPr>
              <w:spacing w:line="20" w:lineRule="atLeast"/>
              <w:jc w:val="both"/>
            </w:pPr>
            <w:r w:rsidRPr="00F64432">
              <w:t>+</w:t>
            </w:r>
          </w:p>
        </w:tc>
        <w:tc>
          <w:tcPr>
            <w:tcW w:w="639" w:type="dxa"/>
          </w:tcPr>
          <w:p w14:paraId="549320CC" w14:textId="77777777" w:rsidR="00766284" w:rsidRPr="00F64432" w:rsidRDefault="00766284" w:rsidP="00FD4436">
            <w:pPr>
              <w:spacing w:line="20" w:lineRule="atLeast"/>
              <w:jc w:val="both"/>
            </w:pPr>
            <w:r w:rsidRPr="00F64432">
              <w:t>+</w:t>
            </w:r>
          </w:p>
        </w:tc>
        <w:tc>
          <w:tcPr>
            <w:tcW w:w="639" w:type="dxa"/>
          </w:tcPr>
          <w:p w14:paraId="2B5E1BFC" w14:textId="77777777" w:rsidR="00766284" w:rsidRPr="00F64432" w:rsidRDefault="00766284" w:rsidP="00FD4436">
            <w:pPr>
              <w:spacing w:line="20" w:lineRule="atLeast"/>
              <w:jc w:val="both"/>
            </w:pPr>
            <w:r w:rsidRPr="00F64432">
              <w:t>+</w:t>
            </w:r>
          </w:p>
        </w:tc>
      </w:tr>
      <w:tr w:rsidR="00766284" w:rsidRPr="00F64432" w14:paraId="58937832" w14:textId="77777777" w:rsidTr="00FD4436">
        <w:tc>
          <w:tcPr>
            <w:tcW w:w="3969" w:type="dxa"/>
          </w:tcPr>
          <w:p w14:paraId="29A7DA45" w14:textId="77777777" w:rsidR="00766284" w:rsidRPr="00F64432" w:rsidRDefault="00766284" w:rsidP="00FD4436">
            <w:pPr>
              <w:spacing w:line="20" w:lineRule="atLeast"/>
              <w:jc w:val="both"/>
            </w:pPr>
            <w:r w:rsidRPr="00F64432">
              <w:t>- умови для забезпечення прав і можливостей осіб з особливими освітніми потребами для здобуття</w:t>
            </w:r>
          </w:p>
          <w:p w14:paraId="276D5ABD" w14:textId="77777777" w:rsidR="00766284" w:rsidRPr="00F64432" w:rsidRDefault="00766284" w:rsidP="00FD4436">
            <w:pPr>
              <w:spacing w:line="20" w:lineRule="atLeast"/>
              <w:jc w:val="both"/>
            </w:pPr>
            <w:r w:rsidRPr="00F64432">
              <w:t>ними освіти на всіх рівнях освіти з урахуванням їхніх індивідуальних потреб, можливостей, здібностей та</w:t>
            </w:r>
          </w:p>
          <w:p w14:paraId="293EDE0D" w14:textId="77777777" w:rsidR="00766284" w:rsidRPr="00F64432" w:rsidRDefault="00766284" w:rsidP="00FD4436">
            <w:pPr>
              <w:spacing w:line="20" w:lineRule="atLeast"/>
              <w:jc w:val="both"/>
            </w:pPr>
            <w:r w:rsidRPr="00F64432">
              <w:t>інтересів;</w:t>
            </w:r>
          </w:p>
        </w:tc>
        <w:tc>
          <w:tcPr>
            <w:tcW w:w="1623" w:type="dxa"/>
          </w:tcPr>
          <w:p w14:paraId="6BD966F2" w14:textId="77777777" w:rsidR="00766284" w:rsidRPr="00F64432" w:rsidRDefault="00766284" w:rsidP="00FD4436">
            <w:pPr>
              <w:spacing w:line="20" w:lineRule="atLeast"/>
              <w:jc w:val="both"/>
            </w:pPr>
            <w:r w:rsidRPr="00F64432">
              <w:t>Управління освіти, ЗЗСО</w:t>
            </w:r>
          </w:p>
        </w:tc>
        <w:tc>
          <w:tcPr>
            <w:tcW w:w="669" w:type="dxa"/>
          </w:tcPr>
          <w:p w14:paraId="0E4F4409" w14:textId="77777777" w:rsidR="00766284" w:rsidRPr="00F64432" w:rsidRDefault="00766284" w:rsidP="00FD4436">
            <w:pPr>
              <w:spacing w:line="20" w:lineRule="atLeast"/>
              <w:jc w:val="center"/>
            </w:pPr>
            <w:r w:rsidRPr="00F64432">
              <w:t>+</w:t>
            </w:r>
          </w:p>
        </w:tc>
        <w:tc>
          <w:tcPr>
            <w:tcW w:w="639" w:type="dxa"/>
          </w:tcPr>
          <w:p w14:paraId="11F1B2F6" w14:textId="77777777" w:rsidR="00766284" w:rsidRPr="00F64432" w:rsidRDefault="00766284" w:rsidP="00FD4436">
            <w:pPr>
              <w:spacing w:line="20" w:lineRule="atLeast"/>
              <w:jc w:val="both"/>
            </w:pPr>
            <w:r w:rsidRPr="00F64432">
              <w:t>+</w:t>
            </w:r>
          </w:p>
        </w:tc>
        <w:tc>
          <w:tcPr>
            <w:tcW w:w="639" w:type="dxa"/>
          </w:tcPr>
          <w:p w14:paraId="006B48DC" w14:textId="77777777" w:rsidR="00766284" w:rsidRPr="00F64432" w:rsidRDefault="00766284" w:rsidP="00FD4436">
            <w:pPr>
              <w:spacing w:line="20" w:lineRule="atLeast"/>
              <w:jc w:val="both"/>
            </w:pPr>
            <w:r w:rsidRPr="00F64432">
              <w:t>+</w:t>
            </w:r>
          </w:p>
        </w:tc>
        <w:tc>
          <w:tcPr>
            <w:tcW w:w="639" w:type="dxa"/>
          </w:tcPr>
          <w:p w14:paraId="2ED6C9F5" w14:textId="77777777" w:rsidR="00766284" w:rsidRPr="00F64432" w:rsidRDefault="00766284" w:rsidP="00FD4436">
            <w:pPr>
              <w:spacing w:line="20" w:lineRule="atLeast"/>
              <w:jc w:val="both"/>
            </w:pPr>
            <w:r w:rsidRPr="00F64432">
              <w:t>+</w:t>
            </w:r>
          </w:p>
        </w:tc>
        <w:tc>
          <w:tcPr>
            <w:tcW w:w="639" w:type="dxa"/>
          </w:tcPr>
          <w:p w14:paraId="010E9207" w14:textId="77777777" w:rsidR="00766284" w:rsidRPr="00F64432" w:rsidRDefault="00766284" w:rsidP="00FD4436">
            <w:pPr>
              <w:spacing w:line="20" w:lineRule="atLeast"/>
              <w:jc w:val="both"/>
            </w:pPr>
            <w:r w:rsidRPr="00F64432">
              <w:t>+</w:t>
            </w:r>
          </w:p>
        </w:tc>
        <w:tc>
          <w:tcPr>
            <w:tcW w:w="639" w:type="dxa"/>
          </w:tcPr>
          <w:p w14:paraId="2704C33D" w14:textId="77777777" w:rsidR="00766284" w:rsidRPr="00F64432" w:rsidRDefault="00766284" w:rsidP="00FD4436">
            <w:pPr>
              <w:spacing w:line="20" w:lineRule="atLeast"/>
              <w:jc w:val="both"/>
            </w:pPr>
            <w:r w:rsidRPr="00F64432">
              <w:t>+</w:t>
            </w:r>
          </w:p>
        </w:tc>
        <w:tc>
          <w:tcPr>
            <w:tcW w:w="639" w:type="dxa"/>
          </w:tcPr>
          <w:p w14:paraId="7CC2CF31" w14:textId="77777777" w:rsidR="00766284" w:rsidRPr="00F64432" w:rsidRDefault="00766284" w:rsidP="00FD4436">
            <w:pPr>
              <w:spacing w:line="20" w:lineRule="atLeast"/>
              <w:jc w:val="both"/>
            </w:pPr>
            <w:r w:rsidRPr="00F64432">
              <w:t>+</w:t>
            </w:r>
          </w:p>
        </w:tc>
      </w:tr>
      <w:tr w:rsidR="00766284" w:rsidRPr="00F64432" w14:paraId="7B0076F3" w14:textId="77777777" w:rsidTr="00FD4436">
        <w:tc>
          <w:tcPr>
            <w:tcW w:w="3969" w:type="dxa"/>
          </w:tcPr>
          <w:p w14:paraId="2C76F77F" w14:textId="77777777" w:rsidR="00766284" w:rsidRPr="00F64432" w:rsidRDefault="00766284" w:rsidP="00FD4436">
            <w:pPr>
              <w:spacing w:line="20" w:lineRule="atLeast"/>
              <w:jc w:val="both"/>
            </w:pPr>
            <w:r w:rsidRPr="00F64432">
              <w:t>-бібліотечні фонди закладів освіти, створити електронні бібліотеки</w:t>
            </w:r>
          </w:p>
        </w:tc>
        <w:tc>
          <w:tcPr>
            <w:tcW w:w="1623" w:type="dxa"/>
          </w:tcPr>
          <w:p w14:paraId="6B019B1A" w14:textId="77777777" w:rsidR="00766284" w:rsidRPr="00F64432" w:rsidRDefault="00766284" w:rsidP="00FD4436">
            <w:pPr>
              <w:spacing w:line="20" w:lineRule="atLeast"/>
              <w:jc w:val="both"/>
            </w:pPr>
            <w:r w:rsidRPr="00F64432">
              <w:t>Управління освіти, ЗЗСО</w:t>
            </w:r>
          </w:p>
        </w:tc>
        <w:tc>
          <w:tcPr>
            <w:tcW w:w="669" w:type="dxa"/>
          </w:tcPr>
          <w:p w14:paraId="37A817BA" w14:textId="77777777" w:rsidR="00766284" w:rsidRPr="00F64432" w:rsidRDefault="00766284" w:rsidP="00FD4436">
            <w:pPr>
              <w:spacing w:line="20" w:lineRule="atLeast"/>
              <w:jc w:val="center"/>
            </w:pPr>
            <w:r w:rsidRPr="00F64432">
              <w:t>+</w:t>
            </w:r>
          </w:p>
        </w:tc>
        <w:tc>
          <w:tcPr>
            <w:tcW w:w="639" w:type="dxa"/>
          </w:tcPr>
          <w:p w14:paraId="46A307F9" w14:textId="77777777" w:rsidR="00766284" w:rsidRPr="00F64432" w:rsidRDefault="00766284" w:rsidP="00FD4436">
            <w:pPr>
              <w:spacing w:line="20" w:lineRule="atLeast"/>
              <w:jc w:val="both"/>
            </w:pPr>
            <w:r w:rsidRPr="00F64432">
              <w:t>+</w:t>
            </w:r>
          </w:p>
        </w:tc>
        <w:tc>
          <w:tcPr>
            <w:tcW w:w="639" w:type="dxa"/>
          </w:tcPr>
          <w:p w14:paraId="7775A748" w14:textId="77777777" w:rsidR="00766284" w:rsidRPr="00F64432" w:rsidRDefault="00766284" w:rsidP="00FD4436">
            <w:pPr>
              <w:spacing w:line="20" w:lineRule="atLeast"/>
              <w:jc w:val="both"/>
            </w:pPr>
            <w:r w:rsidRPr="00F64432">
              <w:t>+</w:t>
            </w:r>
          </w:p>
        </w:tc>
        <w:tc>
          <w:tcPr>
            <w:tcW w:w="639" w:type="dxa"/>
          </w:tcPr>
          <w:p w14:paraId="779F6E76" w14:textId="77777777" w:rsidR="00766284" w:rsidRPr="00F64432" w:rsidRDefault="00766284" w:rsidP="00FD4436">
            <w:pPr>
              <w:spacing w:line="20" w:lineRule="atLeast"/>
              <w:jc w:val="both"/>
            </w:pPr>
            <w:r w:rsidRPr="00F64432">
              <w:t>+</w:t>
            </w:r>
          </w:p>
        </w:tc>
        <w:tc>
          <w:tcPr>
            <w:tcW w:w="639" w:type="dxa"/>
          </w:tcPr>
          <w:p w14:paraId="3A5DA811" w14:textId="77777777" w:rsidR="00766284" w:rsidRPr="00F64432" w:rsidRDefault="00766284" w:rsidP="00FD4436">
            <w:pPr>
              <w:spacing w:line="20" w:lineRule="atLeast"/>
              <w:jc w:val="both"/>
            </w:pPr>
            <w:r w:rsidRPr="00F64432">
              <w:t>+</w:t>
            </w:r>
          </w:p>
        </w:tc>
        <w:tc>
          <w:tcPr>
            <w:tcW w:w="639" w:type="dxa"/>
          </w:tcPr>
          <w:p w14:paraId="3605701D" w14:textId="77777777" w:rsidR="00766284" w:rsidRPr="00F64432" w:rsidRDefault="00766284" w:rsidP="00FD4436">
            <w:pPr>
              <w:spacing w:line="20" w:lineRule="atLeast"/>
              <w:jc w:val="both"/>
            </w:pPr>
            <w:r w:rsidRPr="00F64432">
              <w:t>+</w:t>
            </w:r>
          </w:p>
        </w:tc>
        <w:tc>
          <w:tcPr>
            <w:tcW w:w="639" w:type="dxa"/>
          </w:tcPr>
          <w:p w14:paraId="09AADD82" w14:textId="77777777" w:rsidR="00766284" w:rsidRPr="00F64432" w:rsidRDefault="00766284" w:rsidP="00FD4436">
            <w:pPr>
              <w:spacing w:line="20" w:lineRule="atLeast"/>
              <w:jc w:val="both"/>
            </w:pPr>
            <w:r w:rsidRPr="00F64432">
              <w:t>+</w:t>
            </w:r>
          </w:p>
        </w:tc>
      </w:tr>
      <w:tr w:rsidR="00766284" w:rsidRPr="00F64432" w14:paraId="7852C59A" w14:textId="77777777" w:rsidTr="00FD4436">
        <w:tc>
          <w:tcPr>
            <w:tcW w:w="3969" w:type="dxa"/>
          </w:tcPr>
          <w:p w14:paraId="5BE0475B" w14:textId="77777777" w:rsidR="00766284" w:rsidRPr="00F64432" w:rsidRDefault="00766284" w:rsidP="00FD4436">
            <w:pPr>
              <w:spacing w:line="20" w:lineRule="atLeast"/>
              <w:jc w:val="both"/>
              <w:rPr>
                <w:b/>
                <w:i/>
              </w:rPr>
            </w:pPr>
            <w:r w:rsidRPr="00F64432">
              <w:rPr>
                <w:b/>
                <w:i/>
              </w:rPr>
              <w:t xml:space="preserve">Проводити: </w:t>
            </w:r>
            <w:r w:rsidRPr="00F64432">
              <w:t>вивчення досвіду вітчизняних партнерів з організації системи освіти в громаді</w:t>
            </w:r>
          </w:p>
        </w:tc>
        <w:tc>
          <w:tcPr>
            <w:tcW w:w="1623" w:type="dxa"/>
          </w:tcPr>
          <w:p w14:paraId="461E4A4C" w14:textId="77777777" w:rsidR="00766284" w:rsidRPr="00F64432" w:rsidRDefault="00766284" w:rsidP="00FD4436">
            <w:pPr>
              <w:spacing w:line="20" w:lineRule="atLeast"/>
              <w:jc w:val="both"/>
            </w:pPr>
            <w:r w:rsidRPr="00F64432">
              <w:t>Управління освіти, ЗЗСО</w:t>
            </w:r>
          </w:p>
        </w:tc>
        <w:tc>
          <w:tcPr>
            <w:tcW w:w="669" w:type="dxa"/>
          </w:tcPr>
          <w:p w14:paraId="13151017" w14:textId="77777777" w:rsidR="00766284" w:rsidRPr="00F64432" w:rsidRDefault="00766284" w:rsidP="00FD4436">
            <w:pPr>
              <w:spacing w:line="20" w:lineRule="atLeast"/>
              <w:jc w:val="center"/>
            </w:pPr>
            <w:r w:rsidRPr="00F64432">
              <w:t>+</w:t>
            </w:r>
          </w:p>
        </w:tc>
        <w:tc>
          <w:tcPr>
            <w:tcW w:w="639" w:type="dxa"/>
          </w:tcPr>
          <w:p w14:paraId="2A170AF6" w14:textId="77777777" w:rsidR="00766284" w:rsidRPr="00F64432" w:rsidRDefault="00766284" w:rsidP="00FD4436">
            <w:pPr>
              <w:spacing w:line="20" w:lineRule="atLeast"/>
              <w:jc w:val="both"/>
            </w:pPr>
            <w:r w:rsidRPr="00F64432">
              <w:t>+</w:t>
            </w:r>
          </w:p>
        </w:tc>
        <w:tc>
          <w:tcPr>
            <w:tcW w:w="639" w:type="dxa"/>
          </w:tcPr>
          <w:p w14:paraId="510C5995" w14:textId="77777777" w:rsidR="00766284" w:rsidRPr="00F64432" w:rsidRDefault="00766284" w:rsidP="00FD4436">
            <w:pPr>
              <w:spacing w:line="20" w:lineRule="atLeast"/>
              <w:jc w:val="both"/>
            </w:pPr>
            <w:r w:rsidRPr="00F64432">
              <w:t>+</w:t>
            </w:r>
          </w:p>
        </w:tc>
        <w:tc>
          <w:tcPr>
            <w:tcW w:w="639" w:type="dxa"/>
          </w:tcPr>
          <w:p w14:paraId="61D57747" w14:textId="77777777" w:rsidR="00766284" w:rsidRPr="00F64432" w:rsidRDefault="00766284" w:rsidP="00FD4436">
            <w:pPr>
              <w:spacing w:line="20" w:lineRule="atLeast"/>
              <w:jc w:val="both"/>
            </w:pPr>
            <w:r w:rsidRPr="00F64432">
              <w:t>+</w:t>
            </w:r>
          </w:p>
        </w:tc>
        <w:tc>
          <w:tcPr>
            <w:tcW w:w="639" w:type="dxa"/>
          </w:tcPr>
          <w:p w14:paraId="554DC9F0" w14:textId="77777777" w:rsidR="00766284" w:rsidRPr="00F64432" w:rsidRDefault="00766284" w:rsidP="00FD4436">
            <w:pPr>
              <w:spacing w:line="20" w:lineRule="atLeast"/>
              <w:jc w:val="both"/>
            </w:pPr>
            <w:r w:rsidRPr="00F64432">
              <w:t>+</w:t>
            </w:r>
          </w:p>
        </w:tc>
        <w:tc>
          <w:tcPr>
            <w:tcW w:w="639" w:type="dxa"/>
          </w:tcPr>
          <w:p w14:paraId="2448F2A7" w14:textId="77777777" w:rsidR="00766284" w:rsidRPr="00F64432" w:rsidRDefault="00766284" w:rsidP="00FD4436">
            <w:pPr>
              <w:spacing w:line="20" w:lineRule="atLeast"/>
              <w:jc w:val="both"/>
            </w:pPr>
            <w:r w:rsidRPr="00F64432">
              <w:t>+</w:t>
            </w:r>
          </w:p>
        </w:tc>
        <w:tc>
          <w:tcPr>
            <w:tcW w:w="639" w:type="dxa"/>
          </w:tcPr>
          <w:p w14:paraId="1D91AAD1" w14:textId="77777777" w:rsidR="00766284" w:rsidRPr="00F64432" w:rsidRDefault="00766284" w:rsidP="00FD4436">
            <w:pPr>
              <w:spacing w:line="20" w:lineRule="atLeast"/>
              <w:jc w:val="both"/>
            </w:pPr>
            <w:r w:rsidRPr="00F64432">
              <w:t>+</w:t>
            </w:r>
          </w:p>
        </w:tc>
      </w:tr>
    </w:tbl>
    <w:p w14:paraId="1A738F32" w14:textId="77777777" w:rsidR="00766284" w:rsidRPr="004F3DD7" w:rsidRDefault="00766284" w:rsidP="00766284">
      <w:pPr>
        <w:spacing w:line="20" w:lineRule="atLeast"/>
        <w:ind w:firstLine="709"/>
        <w:jc w:val="both"/>
        <w:rPr>
          <w:b/>
          <w:i/>
          <w:sz w:val="28"/>
        </w:rPr>
      </w:pPr>
      <w:r w:rsidRPr="004F3DD7">
        <w:rPr>
          <w:b/>
          <w:i/>
          <w:sz w:val="28"/>
        </w:rPr>
        <w:t xml:space="preserve">Очікувані результати: </w:t>
      </w:r>
    </w:p>
    <w:p w14:paraId="5E493A84" w14:textId="77777777" w:rsidR="00766284" w:rsidRPr="004F3DD7" w:rsidRDefault="00766284" w:rsidP="00766284">
      <w:pPr>
        <w:spacing w:line="20" w:lineRule="atLeast"/>
        <w:ind w:firstLine="709"/>
        <w:jc w:val="both"/>
        <w:rPr>
          <w:sz w:val="28"/>
          <w:szCs w:val="28"/>
          <w:lang w:eastAsia="uk-UA"/>
        </w:rPr>
      </w:pPr>
      <w:r w:rsidRPr="004F3DD7">
        <w:rPr>
          <w:sz w:val="32"/>
          <w:szCs w:val="28"/>
          <w:lang w:eastAsia="uk-UA"/>
        </w:rPr>
        <w:t>-</w:t>
      </w:r>
      <w:r w:rsidRPr="004F3DD7">
        <w:rPr>
          <w:sz w:val="28"/>
          <w:szCs w:val="28"/>
          <w:lang w:eastAsia="uk-UA"/>
        </w:rPr>
        <w:t>забезпечення можливостей для реалізації різноманітних освітніх моделей, закладів різних типів, різноманітних форм та засобів отримання освіти;</w:t>
      </w:r>
    </w:p>
    <w:p w14:paraId="3A56D37D" w14:textId="77777777" w:rsidR="00766284" w:rsidRPr="004F3DD7" w:rsidRDefault="00766284" w:rsidP="00766284">
      <w:pPr>
        <w:spacing w:line="20" w:lineRule="atLeast"/>
        <w:ind w:firstLine="709"/>
        <w:jc w:val="both"/>
        <w:rPr>
          <w:sz w:val="28"/>
          <w:szCs w:val="28"/>
          <w:lang w:eastAsia="uk-UA"/>
        </w:rPr>
      </w:pPr>
      <w:r w:rsidRPr="004F3DD7">
        <w:rPr>
          <w:sz w:val="28"/>
          <w:szCs w:val="28"/>
          <w:lang w:eastAsia="uk-UA"/>
        </w:rPr>
        <w:t>- ефективна мережа закладів освітнього середовища нової якості;</w:t>
      </w:r>
    </w:p>
    <w:p w14:paraId="2FFC2DB7" w14:textId="77777777" w:rsidR="00766284" w:rsidRPr="004F3DD7" w:rsidRDefault="00766284" w:rsidP="00766284">
      <w:pPr>
        <w:spacing w:line="20" w:lineRule="atLeast"/>
        <w:ind w:firstLine="709"/>
        <w:jc w:val="both"/>
        <w:rPr>
          <w:sz w:val="28"/>
          <w:szCs w:val="28"/>
          <w:lang w:eastAsia="uk-UA"/>
        </w:rPr>
      </w:pPr>
      <w:r w:rsidRPr="004F3DD7">
        <w:rPr>
          <w:sz w:val="28"/>
          <w:szCs w:val="28"/>
          <w:lang w:eastAsia="uk-UA"/>
        </w:rPr>
        <w:t>- 100% задоволення освітніх потреб громади;</w:t>
      </w:r>
    </w:p>
    <w:p w14:paraId="78728E02" w14:textId="77777777" w:rsidR="00766284" w:rsidRPr="004F3DD7" w:rsidRDefault="00766284" w:rsidP="00766284">
      <w:pPr>
        <w:spacing w:line="20" w:lineRule="atLeast"/>
        <w:ind w:firstLine="709"/>
        <w:jc w:val="both"/>
        <w:rPr>
          <w:sz w:val="28"/>
          <w:szCs w:val="28"/>
          <w:lang w:eastAsia="uk-UA"/>
        </w:rPr>
      </w:pPr>
      <w:r w:rsidRPr="004F3DD7">
        <w:rPr>
          <w:sz w:val="28"/>
          <w:szCs w:val="28"/>
          <w:lang w:eastAsia="uk-UA"/>
        </w:rPr>
        <w:t>- удосконалена сучасна матеріально-технічна база закладів освіти, опорної школи;</w:t>
      </w:r>
    </w:p>
    <w:p w14:paraId="5DBEDC55" w14:textId="77777777" w:rsidR="00766284" w:rsidRPr="004F3DD7" w:rsidRDefault="00766284" w:rsidP="00766284">
      <w:pPr>
        <w:spacing w:line="20" w:lineRule="atLeast"/>
        <w:ind w:firstLine="709"/>
        <w:jc w:val="both"/>
        <w:rPr>
          <w:sz w:val="28"/>
          <w:szCs w:val="28"/>
          <w:lang w:eastAsia="uk-UA"/>
        </w:rPr>
      </w:pPr>
      <w:r w:rsidRPr="004F3DD7">
        <w:rPr>
          <w:sz w:val="28"/>
          <w:szCs w:val="28"/>
          <w:lang w:eastAsia="uk-UA"/>
        </w:rPr>
        <w:t>- функціонування закладів для дітей з особливими освітніми потребами, з інклюзивною освітою;</w:t>
      </w:r>
    </w:p>
    <w:p w14:paraId="7E17A196" w14:textId="77777777" w:rsidR="00766284" w:rsidRPr="004F3DD7" w:rsidRDefault="00766284" w:rsidP="00766284">
      <w:pPr>
        <w:spacing w:line="20" w:lineRule="atLeast"/>
        <w:ind w:firstLine="709"/>
        <w:jc w:val="both"/>
        <w:rPr>
          <w:sz w:val="28"/>
          <w:szCs w:val="28"/>
          <w:lang w:eastAsia="uk-UA"/>
        </w:rPr>
      </w:pPr>
      <w:r w:rsidRPr="004F3DD7">
        <w:rPr>
          <w:sz w:val="28"/>
          <w:szCs w:val="28"/>
          <w:lang w:eastAsia="uk-UA"/>
        </w:rPr>
        <w:t>- професійне зростання педагогів і як наслідок – якість освіти учнів;</w:t>
      </w:r>
    </w:p>
    <w:p w14:paraId="6B9EE93B" w14:textId="77777777" w:rsidR="00766284" w:rsidRPr="004F3DD7" w:rsidRDefault="00766284" w:rsidP="00766284">
      <w:pPr>
        <w:spacing w:line="20" w:lineRule="atLeast"/>
        <w:ind w:firstLine="709"/>
        <w:jc w:val="both"/>
        <w:rPr>
          <w:sz w:val="28"/>
          <w:szCs w:val="28"/>
          <w:lang w:eastAsia="uk-UA"/>
        </w:rPr>
      </w:pPr>
      <w:r w:rsidRPr="004F3DD7">
        <w:rPr>
          <w:sz w:val="28"/>
          <w:szCs w:val="28"/>
          <w:lang w:eastAsia="uk-UA"/>
        </w:rPr>
        <w:t>- створене освітнє середовище на основі взаємодії закладів освіти, культури та   запитів батьківської,  спортивних установ;</w:t>
      </w:r>
    </w:p>
    <w:p w14:paraId="4A667272" w14:textId="77777777" w:rsidR="00766284" w:rsidRPr="004F3DD7" w:rsidRDefault="00766284" w:rsidP="00766284">
      <w:pPr>
        <w:spacing w:line="20" w:lineRule="atLeast"/>
        <w:jc w:val="both"/>
        <w:rPr>
          <w:sz w:val="32"/>
          <w:szCs w:val="28"/>
          <w:lang w:eastAsia="uk-UA"/>
        </w:rPr>
      </w:pPr>
    </w:p>
    <w:p w14:paraId="57415C8D" w14:textId="77777777" w:rsidR="00766284" w:rsidRPr="004F3DD7" w:rsidRDefault="00766284" w:rsidP="00766284">
      <w:pPr>
        <w:pStyle w:val="af"/>
        <w:numPr>
          <w:ilvl w:val="0"/>
          <w:numId w:val="3"/>
        </w:numPr>
        <w:tabs>
          <w:tab w:val="left" w:pos="2145"/>
        </w:tabs>
        <w:spacing w:line="20" w:lineRule="atLeast"/>
        <w:jc w:val="center"/>
        <w:rPr>
          <w:b/>
          <w:sz w:val="28"/>
          <w:szCs w:val="28"/>
          <w:lang w:eastAsia="uk-UA"/>
        </w:rPr>
      </w:pPr>
      <w:r w:rsidRPr="004F3DD7">
        <w:rPr>
          <w:b/>
          <w:sz w:val="28"/>
          <w:szCs w:val="28"/>
          <w:lang w:eastAsia="uk-UA"/>
        </w:rPr>
        <w:t>ЗМІСТ ОСВІТИ</w:t>
      </w:r>
    </w:p>
    <w:p w14:paraId="01885E99" w14:textId="77777777" w:rsidR="00766284" w:rsidRPr="004F3DD7" w:rsidRDefault="00766284" w:rsidP="00766284">
      <w:pPr>
        <w:pStyle w:val="af"/>
        <w:numPr>
          <w:ilvl w:val="1"/>
          <w:numId w:val="3"/>
        </w:numPr>
        <w:tabs>
          <w:tab w:val="left" w:pos="2145"/>
        </w:tabs>
        <w:spacing w:line="20" w:lineRule="atLeast"/>
        <w:jc w:val="center"/>
        <w:rPr>
          <w:b/>
          <w:i/>
          <w:sz w:val="28"/>
          <w:szCs w:val="28"/>
          <w:lang w:eastAsia="uk-UA"/>
        </w:rPr>
      </w:pPr>
      <w:r w:rsidRPr="004F3DD7">
        <w:rPr>
          <w:b/>
          <w:i/>
          <w:sz w:val="28"/>
          <w:szCs w:val="28"/>
          <w:lang w:eastAsia="uk-UA"/>
        </w:rPr>
        <w:t>Проєкт «Індекс якості дошкільної освіти»</w:t>
      </w:r>
    </w:p>
    <w:p w14:paraId="67A1D119" w14:textId="77777777" w:rsidR="00766284" w:rsidRPr="004F3DD7" w:rsidRDefault="00766284" w:rsidP="00766284">
      <w:pPr>
        <w:tabs>
          <w:tab w:val="left" w:pos="240"/>
          <w:tab w:val="center" w:pos="4887"/>
        </w:tabs>
        <w:spacing w:line="20" w:lineRule="atLeast"/>
        <w:ind w:firstLine="709"/>
        <w:jc w:val="both"/>
        <w:rPr>
          <w:sz w:val="28"/>
          <w:szCs w:val="28"/>
        </w:rPr>
      </w:pPr>
      <w:r>
        <w:rPr>
          <w:b/>
          <w:sz w:val="28"/>
          <w:szCs w:val="28"/>
        </w:rPr>
        <w:t>З</w:t>
      </w:r>
      <w:r w:rsidRPr="004F3DD7">
        <w:rPr>
          <w:b/>
          <w:sz w:val="28"/>
          <w:szCs w:val="28"/>
        </w:rPr>
        <w:t xml:space="preserve">авдання: </w:t>
      </w:r>
      <w:r w:rsidRPr="004F3DD7">
        <w:rPr>
          <w:sz w:val="28"/>
          <w:szCs w:val="28"/>
        </w:rPr>
        <w:t>створення умов для розвитку доступної</w:t>
      </w:r>
      <w:r w:rsidRPr="004F3DD7">
        <w:rPr>
          <w:b/>
          <w:sz w:val="28"/>
          <w:szCs w:val="28"/>
        </w:rPr>
        <w:tab/>
      </w:r>
      <w:r w:rsidRPr="004F3DD7">
        <w:rPr>
          <w:sz w:val="28"/>
          <w:szCs w:val="28"/>
        </w:rPr>
        <w:t>та якісної системи дошкільної освіти Сіверської міської громади відповідно до особливостей дітей дошкільного віку та їх здібностей, актуальних і перспективних потреб та запитів батьківської громадськості, незалежно від місця їх проживання та інших чинників.</w:t>
      </w:r>
    </w:p>
    <w:tbl>
      <w:tblPr>
        <w:tblStyle w:val="af5"/>
        <w:tblW w:w="9824" w:type="dxa"/>
        <w:tblInd w:w="-147" w:type="dxa"/>
        <w:tblLayout w:type="fixed"/>
        <w:tblLook w:val="04A0" w:firstRow="1" w:lastRow="0" w:firstColumn="1" w:lastColumn="0" w:noHBand="0" w:noVBand="1"/>
      </w:tblPr>
      <w:tblGrid>
        <w:gridCol w:w="3403"/>
        <w:gridCol w:w="1417"/>
        <w:gridCol w:w="709"/>
        <w:gridCol w:w="709"/>
        <w:gridCol w:w="708"/>
        <w:gridCol w:w="709"/>
        <w:gridCol w:w="708"/>
        <w:gridCol w:w="709"/>
        <w:gridCol w:w="709"/>
        <w:gridCol w:w="43"/>
      </w:tblGrid>
      <w:tr w:rsidR="00766284" w:rsidRPr="004F3DD7" w14:paraId="0424DFAA" w14:textId="77777777" w:rsidTr="00FD4436">
        <w:trPr>
          <w:trHeight w:val="210"/>
        </w:trPr>
        <w:tc>
          <w:tcPr>
            <w:tcW w:w="3403" w:type="dxa"/>
            <w:vMerge w:val="restart"/>
          </w:tcPr>
          <w:p w14:paraId="45DF8ACB" w14:textId="77777777" w:rsidR="00766284" w:rsidRPr="00F64432" w:rsidRDefault="00766284" w:rsidP="00FD4436">
            <w:pPr>
              <w:spacing w:line="20" w:lineRule="atLeast"/>
              <w:jc w:val="both"/>
            </w:pPr>
            <w:r w:rsidRPr="00F64432">
              <w:t xml:space="preserve"> Шляхи реалізації</w:t>
            </w:r>
          </w:p>
        </w:tc>
        <w:tc>
          <w:tcPr>
            <w:tcW w:w="1417" w:type="dxa"/>
            <w:vMerge w:val="restart"/>
          </w:tcPr>
          <w:p w14:paraId="2BDC6377" w14:textId="77777777" w:rsidR="00766284" w:rsidRPr="00F64432" w:rsidRDefault="00766284" w:rsidP="00FD4436">
            <w:pPr>
              <w:spacing w:line="20" w:lineRule="atLeast"/>
              <w:jc w:val="both"/>
            </w:pPr>
            <w:r w:rsidRPr="00F64432">
              <w:t>Виконавці</w:t>
            </w:r>
          </w:p>
        </w:tc>
        <w:tc>
          <w:tcPr>
            <w:tcW w:w="5004" w:type="dxa"/>
            <w:gridSpan w:val="8"/>
          </w:tcPr>
          <w:p w14:paraId="40E09E47" w14:textId="77777777" w:rsidR="00766284" w:rsidRPr="00F64432" w:rsidRDefault="00766284" w:rsidP="00FD4436">
            <w:pPr>
              <w:tabs>
                <w:tab w:val="left" w:pos="324"/>
              </w:tabs>
              <w:spacing w:line="20" w:lineRule="atLeast"/>
              <w:jc w:val="center"/>
            </w:pPr>
            <w:r w:rsidRPr="00F64432">
              <w:t>Термін виконання</w:t>
            </w:r>
          </w:p>
        </w:tc>
      </w:tr>
      <w:tr w:rsidR="00766284" w:rsidRPr="004F3DD7" w14:paraId="74BC6FD9" w14:textId="77777777" w:rsidTr="00FD4436">
        <w:trPr>
          <w:gridAfter w:val="1"/>
          <w:wAfter w:w="43" w:type="dxa"/>
          <w:trHeight w:val="210"/>
        </w:trPr>
        <w:tc>
          <w:tcPr>
            <w:tcW w:w="3403" w:type="dxa"/>
            <w:vMerge/>
          </w:tcPr>
          <w:p w14:paraId="15A53661" w14:textId="77777777" w:rsidR="00766284" w:rsidRPr="00F64432" w:rsidRDefault="00766284" w:rsidP="00FD4436">
            <w:pPr>
              <w:spacing w:line="20" w:lineRule="atLeast"/>
              <w:jc w:val="both"/>
            </w:pPr>
          </w:p>
        </w:tc>
        <w:tc>
          <w:tcPr>
            <w:tcW w:w="1417" w:type="dxa"/>
            <w:vMerge/>
          </w:tcPr>
          <w:p w14:paraId="7E23F4DC" w14:textId="77777777" w:rsidR="00766284" w:rsidRPr="00F64432" w:rsidRDefault="00766284" w:rsidP="00FD4436">
            <w:pPr>
              <w:spacing w:line="20" w:lineRule="atLeast"/>
              <w:jc w:val="both"/>
            </w:pPr>
          </w:p>
        </w:tc>
        <w:tc>
          <w:tcPr>
            <w:tcW w:w="709" w:type="dxa"/>
          </w:tcPr>
          <w:p w14:paraId="4475A305" w14:textId="77777777" w:rsidR="00766284" w:rsidRPr="00F64432" w:rsidRDefault="00766284" w:rsidP="00FD4436">
            <w:pPr>
              <w:spacing w:line="20" w:lineRule="atLeast"/>
              <w:ind w:left="-57" w:right="-57"/>
              <w:jc w:val="both"/>
            </w:pPr>
            <w:r w:rsidRPr="00F64432">
              <w:t>2021</w:t>
            </w:r>
          </w:p>
        </w:tc>
        <w:tc>
          <w:tcPr>
            <w:tcW w:w="709" w:type="dxa"/>
          </w:tcPr>
          <w:p w14:paraId="6FFBBD79" w14:textId="77777777" w:rsidR="00766284" w:rsidRPr="00F64432" w:rsidRDefault="00766284" w:rsidP="00FD4436">
            <w:pPr>
              <w:spacing w:line="20" w:lineRule="atLeast"/>
              <w:ind w:left="-57" w:right="-57"/>
              <w:jc w:val="both"/>
            </w:pPr>
            <w:r w:rsidRPr="00F64432">
              <w:t>2022</w:t>
            </w:r>
          </w:p>
        </w:tc>
        <w:tc>
          <w:tcPr>
            <w:tcW w:w="708" w:type="dxa"/>
          </w:tcPr>
          <w:p w14:paraId="27A0AFD0" w14:textId="77777777" w:rsidR="00766284" w:rsidRPr="00F64432" w:rsidRDefault="00766284" w:rsidP="00FD4436">
            <w:pPr>
              <w:spacing w:line="20" w:lineRule="atLeast"/>
              <w:ind w:left="-57" w:right="-57"/>
              <w:jc w:val="both"/>
            </w:pPr>
            <w:r w:rsidRPr="00F64432">
              <w:t>2023</w:t>
            </w:r>
          </w:p>
        </w:tc>
        <w:tc>
          <w:tcPr>
            <w:tcW w:w="709" w:type="dxa"/>
          </w:tcPr>
          <w:p w14:paraId="5A8584EB" w14:textId="77777777" w:rsidR="00766284" w:rsidRPr="00F64432" w:rsidRDefault="00766284" w:rsidP="00FD4436">
            <w:pPr>
              <w:spacing w:line="20" w:lineRule="atLeast"/>
              <w:ind w:left="-57" w:right="-57"/>
              <w:jc w:val="both"/>
            </w:pPr>
            <w:r w:rsidRPr="00F64432">
              <w:t>2024</w:t>
            </w:r>
          </w:p>
        </w:tc>
        <w:tc>
          <w:tcPr>
            <w:tcW w:w="708" w:type="dxa"/>
          </w:tcPr>
          <w:p w14:paraId="4F491AB7" w14:textId="77777777" w:rsidR="00766284" w:rsidRPr="00F64432" w:rsidRDefault="00766284" w:rsidP="00FD4436">
            <w:pPr>
              <w:spacing w:line="20" w:lineRule="atLeast"/>
              <w:ind w:left="-57" w:right="-57"/>
              <w:jc w:val="both"/>
            </w:pPr>
            <w:r w:rsidRPr="00F64432">
              <w:t>2025</w:t>
            </w:r>
          </w:p>
        </w:tc>
        <w:tc>
          <w:tcPr>
            <w:tcW w:w="709" w:type="dxa"/>
          </w:tcPr>
          <w:p w14:paraId="4292B52C" w14:textId="77777777" w:rsidR="00766284" w:rsidRPr="00F64432" w:rsidRDefault="00766284" w:rsidP="00FD4436">
            <w:pPr>
              <w:spacing w:line="20" w:lineRule="atLeast"/>
              <w:ind w:left="-57" w:right="-57"/>
              <w:jc w:val="both"/>
            </w:pPr>
            <w:r w:rsidRPr="00F64432">
              <w:t>2026</w:t>
            </w:r>
          </w:p>
        </w:tc>
        <w:tc>
          <w:tcPr>
            <w:tcW w:w="709" w:type="dxa"/>
          </w:tcPr>
          <w:p w14:paraId="113D38E5" w14:textId="77777777" w:rsidR="00766284" w:rsidRPr="00F64432" w:rsidRDefault="00766284" w:rsidP="00FD4436">
            <w:pPr>
              <w:tabs>
                <w:tab w:val="left" w:pos="324"/>
              </w:tabs>
              <w:spacing w:line="20" w:lineRule="atLeast"/>
              <w:ind w:left="-57" w:right="-57"/>
              <w:jc w:val="both"/>
            </w:pPr>
            <w:r w:rsidRPr="00F64432">
              <w:t>2027</w:t>
            </w:r>
          </w:p>
        </w:tc>
      </w:tr>
      <w:tr w:rsidR="00766284" w:rsidRPr="004F3DD7" w14:paraId="06B56601" w14:textId="77777777" w:rsidTr="00FD4436">
        <w:trPr>
          <w:gridAfter w:val="1"/>
          <w:wAfter w:w="43" w:type="dxa"/>
        </w:trPr>
        <w:tc>
          <w:tcPr>
            <w:tcW w:w="3403" w:type="dxa"/>
          </w:tcPr>
          <w:p w14:paraId="7C1BBCAF" w14:textId="77777777" w:rsidR="00766284" w:rsidRPr="00F64432" w:rsidRDefault="00766284" w:rsidP="00FD4436">
            <w:pPr>
              <w:spacing w:line="20" w:lineRule="atLeast"/>
              <w:jc w:val="both"/>
              <w:rPr>
                <w:b/>
                <w:i/>
              </w:rPr>
            </w:pPr>
            <w:r w:rsidRPr="00F64432">
              <w:rPr>
                <w:b/>
                <w:i/>
              </w:rPr>
              <w:t>Сприяти:</w:t>
            </w:r>
          </w:p>
          <w:p w14:paraId="4F22724B" w14:textId="77777777" w:rsidR="00766284" w:rsidRPr="00F64432" w:rsidRDefault="00766284" w:rsidP="00FD4436">
            <w:pPr>
              <w:spacing w:line="20" w:lineRule="atLeast"/>
              <w:jc w:val="both"/>
            </w:pPr>
            <w:r w:rsidRPr="00F64432">
              <w:t xml:space="preserve">- удосконаленню обліку дітей дошкільного віку, системи прогнозування потреб населення в дошкільній освіти шляхом запровадження електронної </w:t>
            </w:r>
            <w:r w:rsidRPr="00F64432">
              <w:lastRenderedPageBreak/>
              <w:t xml:space="preserve">реєстрації до закладів дошкільної освіти, впровадження цифрових </w:t>
            </w:r>
            <w:r>
              <w:t xml:space="preserve">технологій (цифровізації) </w:t>
            </w:r>
          </w:p>
        </w:tc>
        <w:tc>
          <w:tcPr>
            <w:tcW w:w="1417" w:type="dxa"/>
          </w:tcPr>
          <w:p w14:paraId="778796A9" w14:textId="77777777" w:rsidR="00766284" w:rsidRPr="00F64432" w:rsidRDefault="00766284" w:rsidP="00FD4436">
            <w:pPr>
              <w:spacing w:line="20" w:lineRule="atLeast"/>
              <w:jc w:val="both"/>
            </w:pPr>
            <w:r w:rsidRPr="00F64432">
              <w:lastRenderedPageBreak/>
              <w:t>Управління освіти</w:t>
            </w:r>
          </w:p>
        </w:tc>
        <w:tc>
          <w:tcPr>
            <w:tcW w:w="709" w:type="dxa"/>
          </w:tcPr>
          <w:p w14:paraId="27ABD56C" w14:textId="77777777" w:rsidR="00766284" w:rsidRPr="00F64432" w:rsidRDefault="00766284" w:rsidP="00FD4436">
            <w:pPr>
              <w:spacing w:line="20" w:lineRule="atLeast"/>
              <w:jc w:val="center"/>
            </w:pPr>
            <w:r w:rsidRPr="00F64432">
              <w:t>+</w:t>
            </w:r>
          </w:p>
          <w:p w14:paraId="062745D0" w14:textId="77777777" w:rsidR="00766284" w:rsidRPr="00F64432" w:rsidRDefault="00766284" w:rsidP="00FD4436">
            <w:pPr>
              <w:spacing w:line="20" w:lineRule="atLeast"/>
              <w:jc w:val="center"/>
            </w:pPr>
          </w:p>
          <w:p w14:paraId="2BADEB2B" w14:textId="77777777" w:rsidR="00766284" w:rsidRPr="00F64432" w:rsidRDefault="00766284" w:rsidP="00FD4436">
            <w:pPr>
              <w:spacing w:line="20" w:lineRule="atLeast"/>
              <w:jc w:val="center"/>
            </w:pPr>
          </w:p>
          <w:p w14:paraId="4A23A9B6" w14:textId="77777777" w:rsidR="00766284" w:rsidRPr="00F64432" w:rsidRDefault="00766284" w:rsidP="00FD4436">
            <w:pPr>
              <w:spacing w:line="20" w:lineRule="atLeast"/>
              <w:jc w:val="center"/>
            </w:pPr>
          </w:p>
          <w:p w14:paraId="553283D5" w14:textId="77777777" w:rsidR="00766284" w:rsidRPr="00F64432" w:rsidRDefault="00766284" w:rsidP="00FD4436">
            <w:pPr>
              <w:spacing w:line="20" w:lineRule="atLeast"/>
              <w:jc w:val="center"/>
            </w:pPr>
          </w:p>
          <w:p w14:paraId="0DF85E9E" w14:textId="77777777" w:rsidR="00766284" w:rsidRPr="00F64432" w:rsidRDefault="00766284" w:rsidP="00FD4436">
            <w:pPr>
              <w:spacing w:line="20" w:lineRule="atLeast"/>
              <w:jc w:val="center"/>
            </w:pPr>
          </w:p>
          <w:p w14:paraId="0C529DE1" w14:textId="77777777" w:rsidR="00766284" w:rsidRPr="00F64432" w:rsidRDefault="00766284" w:rsidP="00FD4436">
            <w:pPr>
              <w:spacing w:line="20" w:lineRule="atLeast"/>
              <w:jc w:val="center"/>
            </w:pPr>
          </w:p>
          <w:p w14:paraId="587F8958" w14:textId="77777777" w:rsidR="00766284" w:rsidRPr="00F64432" w:rsidRDefault="00766284" w:rsidP="00FD4436">
            <w:pPr>
              <w:spacing w:line="20" w:lineRule="atLeast"/>
              <w:jc w:val="center"/>
            </w:pPr>
          </w:p>
          <w:p w14:paraId="2FC4CF2F" w14:textId="77777777" w:rsidR="00766284" w:rsidRPr="00F64432" w:rsidRDefault="00766284" w:rsidP="00FD4436">
            <w:pPr>
              <w:spacing w:line="20" w:lineRule="atLeast"/>
              <w:jc w:val="center"/>
            </w:pPr>
          </w:p>
        </w:tc>
        <w:tc>
          <w:tcPr>
            <w:tcW w:w="709" w:type="dxa"/>
          </w:tcPr>
          <w:p w14:paraId="2C4D0C3A" w14:textId="77777777" w:rsidR="00766284" w:rsidRPr="00F64432" w:rsidRDefault="00766284" w:rsidP="00FD4436">
            <w:pPr>
              <w:spacing w:line="20" w:lineRule="atLeast"/>
              <w:jc w:val="both"/>
            </w:pPr>
            <w:r w:rsidRPr="00F64432">
              <w:lastRenderedPageBreak/>
              <w:t>+</w:t>
            </w:r>
          </w:p>
        </w:tc>
        <w:tc>
          <w:tcPr>
            <w:tcW w:w="708" w:type="dxa"/>
          </w:tcPr>
          <w:p w14:paraId="22DAD1DB" w14:textId="77777777" w:rsidR="00766284" w:rsidRPr="00F64432" w:rsidRDefault="00766284" w:rsidP="00FD4436">
            <w:pPr>
              <w:spacing w:line="20" w:lineRule="atLeast"/>
              <w:jc w:val="both"/>
            </w:pPr>
            <w:r w:rsidRPr="00F64432">
              <w:t>+</w:t>
            </w:r>
          </w:p>
        </w:tc>
        <w:tc>
          <w:tcPr>
            <w:tcW w:w="709" w:type="dxa"/>
          </w:tcPr>
          <w:p w14:paraId="3FB18EA8" w14:textId="77777777" w:rsidR="00766284" w:rsidRPr="00F64432" w:rsidRDefault="00766284" w:rsidP="00FD4436">
            <w:pPr>
              <w:spacing w:line="20" w:lineRule="atLeast"/>
              <w:jc w:val="both"/>
            </w:pPr>
          </w:p>
        </w:tc>
        <w:tc>
          <w:tcPr>
            <w:tcW w:w="708" w:type="dxa"/>
          </w:tcPr>
          <w:p w14:paraId="19BAA38B" w14:textId="77777777" w:rsidR="00766284" w:rsidRPr="00F64432" w:rsidRDefault="00766284" w:rsidP="00FD4436">
            <w:pPr>
              <w:spacing w:line="20" w:lineRule="atLeast"/>
              <w:jc w:val="both"/>
            </w:pPr>
          </w:p>
        </w:tc>
        <w:tc>
          <w:tcPr>
            <w:tcW w:w="709" w:type="dxa"/>
          </w:tcPr>
          <w:p w14:paraId="2820BD2D" w14:textId="77777777" w:rsidR="00766284" w:rsidRPr="00F64432" w:rsidRDefault="00766284" w:rsidP="00FD4436">
            <w:pPr>
              <w:spacing w:line="20" w:lineRule="atLeast"/>
              <w:jc w:val="both"/>
            </w:pPr>
          </w:p>
        </w:tc>
        <w:tc>
          <w:tcPr>
            <w:tcW w:w="709" w:type="dxa"/>
          </w:tcPr>
          <w:p w14:paraId="0B062B3C" w14:textId="77777777" w:rsidR="00766284" w:rsidRPr="00F64432" w:rsidRDefault="00766284" w:rsidP="00FD4436">
            <w:pPr>
              <w:spacing w:line="20" w:lineRule="atLeast"/>
              <w:jc w:val="both"/>
            </w:pPr>
          </w:p>
        </w:tc>
      </w:tr>
      <w:tr w:rsidR="00766284" w:rsidRPr="004F3DD7" w14:paraId="0C2BF19A" w14:textId="77777777" w:rsidTr="00FD4436">
        <w:trPr>
          <w:gridAfter w:val="1"/>
          <w:wAfter w:w="43" w:type="dxa"/>
        </w:trPr>
        <w:tc>
          <w:tcPr>
            <w:tcW w:w="3403" w:type="dxa"/>
          </w:tcPr>
          <w:p w14:paraId="7816F998" w14:textId="77777777" w:rsidR="00766284" w:rsidRPr="00F64432" w:rsidRDefault="00766284" w:rsidP="00FD4436">
            <w:pPr>
              <w:spacing w:line="20" w:lineRule="atLeast"/>
              <w:jc w:val="both"/>
            </w:pPr>
            <w:r w:rsidRPr="00F64432">
              <w:t xml:space="preserve">-оптимізації мережі закладів дошкільної освіти відповідно до освітніх потреб населення та демографічних показників (функціонування дошкільного підрозділу у </w:t>
            </w:r>
            <w:r>
              <w:t>складі філії)</w:t>
            </w:r>
          </w:p>
        </w:tc>
        <w:tc>
          <w:tcPr>
            <w:tcW w:w="1417" w:type="dxa"/>
          </w:tcPr>
          <w:p w14:paraId="24723621" w14:textId="77777777" w:rsidR="00766284" w:rsidRPr="00F64432" w:rsidRDefault="00766284" w:rsidP="00FD4436">
            <w:pPr>
              <w:spacing w:line="20" w:lineRule="atLeast"/>
              <w:jc w:val="both"/>
            </w:pPr>
            <w:r w:rsidRPr="00F64432">
              <w:t>Управління освіти</w:t>
            </w:r>
          </w:p>
          <w:p w14:paraId="4C9357D8" w14:textId="77777777" w:rsidR="00766284" w:rsidRPr="00F64432" w:rsidRDefault="00766284" w:rsidP="00FD4436">
            <w:pPr>
              <w:spacing w:line="20" w:lineRule="atLeast"/>
              <w:jc w:val="both"/>
            </w:pPr>
          </w:p>
        </w:tc>
        <w:tc>
          <w:tcPr>
            <w:tcW w:w="709" w:type="dxa"/>
          </w:tcPr>
          <w:p w14:paraId="4B9DDABA" w14:textId="77777777" w:rsidR="00766284" w:rsidRPr="00F64432" w:rsidRDefault="00766284" w:rsidP="00FD4436">
            <w:pPr>
              <w:spacing w:line="20" w:lineRule="atLeast"/>
            </w:pPr>
            <w:r w:rsidRPr="00F64432">
              <w:t>+</w:t>
            </w:r>
          </w:p>
        </w:tc>
        <w:tc>
          <w:tcPr>
            <w:tcW w:w="709" w:type="dxa"/>
          </w:tcPr>
          <w:p w14:paraId="01DCE292" w14:textId="77777777" w:rsidR="00766284" w:rsidRPr="00F64432" w:rsidRDefault="00766284" w:rsidP="00FD4436">
            <w:pPr>
              <w:spacing w:line="20" w:lineRule="atLeast"/>
            </w:pPr>
            <w:r w:rsidRPr="00F64432">
              <w:t>+</w:t>
            </w:r>
          </w:p>
        </w:tc>
        <w:tc>
          <w:tcPr>
            <w:tcW w:w="708" w:type="dxa"/>
          </w:tcPr>
          <w:p w14:paraId="11ECBC14" w14:textId="77777777" w:rsidR="00766284" w:rsidRPr="00F64432" w:rsidRDefault="00766284" w:rsidP="00FD4436">
            <w:pPr>
              <w:spacing w:line="20" w:lineRule="atLeast"/>
            </w:pPr>
            <w:r w:rsidRPr="00F64432">
              <w:t>+</w:t>
            </w:r>
          </w:p>
        </w:tc>
        <w:tc>
          <w:tcPr>
            <w:tcW w:w="709" w:type="dxa"/>
          </w:tcPr>
          <w:p w14:paraId="41F81838" w14:textId="77777777" w:rsidR="00766284" w:rsidRPr="00F64432" w:rsidRDefault="00766284" w:rsidP="00FD4436">
            <w:pPr>
              <w:spacing w:line="20" w:lineRule="atLeast"/>
            </w:pPr>
            <w:r w:rsidRPr="00F64432">
              <w:t>+</w:t>
            </w:r>
          </w:p>
        </w:tc>
        <w:tc>
          <w:tcPr>
            <w:tcW w:w="708" w:type="dxa"/>
          </w:tcPr>
          <w:p w14:paraId="65C5FBBA" w14:textId="77777777" w:rsidR="00766284" w:rsidRPr="00F64432" w:rsidRDefault="00766284" w:rsidP="00FD4436">
            <w:pPr>
              <w:spacing w:line="20" w:lineRule="atLeast"/>
            </w:pPr>
            <w:r w:rsidRPr="00F64432">
              <w:t>+</w:t>
            </w:r>
          </w:p>
        </w:tc>
        <w:tc>
          <w:tcPr>
            <w:tcW w:w="709" w:type="dxa"/>
          </w:tcPr>
          <w:p w14:paraId="7756F12C" w14:textId="77777777" w:rsidR="00766284" w:rsidRPr="00F64432" w:rsidRDefault="00766284" w:rsidP="00FD4436">
            <w:pPr>
              <w:spacing w:line="20" w:lineRule="atLeast"/>
            </w:pPr>
            <w:r w:rsidRPr="00F64432">
              <w:t>+</w:t>
            </w:r>
          </w:p>
        </w:tc>
        <w:tc>
          <w:tcPr>
            <w:tcW w:w="709" w:type="dxa"/>
          </w:tcPr>
          <w:p w14:paraId="5D6F26AF" w14:textId="77777777" w:rsidR="00766284" w:rsidRPr="00F64432" w:rsidRDefault="00766284" w:rsidP="00FD4436">
            <w:pPr>
              <w:spacing w:line="20" w:lineRule="atLeast"/>
            </w:pPr>
            <w:r w:rsidRPr="00F64432">
              <w:t>+</w:t>
            </w:r>
          </w:p>
        </w:tc>
      </w:tr>
      <w:tr w:rsidR="00766284" w:rsidRPr="004F3DD7" w14:paraId="4582E255" w14:textId="77777777" w:rsidTr="00FD4436">
        <w:trPr>
          <w:gridAfter w:val="1"/>
          <w:wAfter w:w="43" w:type="dxa"/>
        </w:trPr>
        <w:tc>
          <w:tcPr>
            <w:tcW w:w="3403" w:type="dxa"/>
          </w:tcPr>
          <w:p w14:paraId="0CE05540" w14:textId="77777777" w:rsidR="00766284" w:rsidRPr="00F64432" w:rsidRDefault="00766284" w:rsidP="00FD4436">
            <w:pPr>
              <w:spacing w:line="20" w:lineRule="atLeast"/>
              <w:jc w:val="both"/>
            </w:pPr>
            <w:r w:rsidRPr="00F64432">
              <w:t>-реалізації заходів щодо</w:t>
            </w:r>
          </w:p>
          <w:p w14:paraId="1533237D" w14:textId="77777777" w:rsidR="00766284" w:rsidRPr="00F64432" w:rsidRDefault="00766284" w:rsidP="00FD4436">
            <w:pPr>
              <w:spacing w:line="20" w:lineRule="atLeast"/>
              <w:jc w:val="both"/>
            </w:pPr>
            <w:r w:rsidRPr="00F64432">
              <w:t>забезпечення 100% охоплення обов’язковою дошкільною освітою дітей 5-річного віку через урізноманітнення форм її</w:t>
            </w:r>
          </w:p>
          <w:p w14:paraId="65E51E77" w14:textId="77777777" w:rsidR="00766284" w:rsidRPr="00F64432" w:rsidRDefault="00766284" w:rsidP="00FD4436">
            <w:pPr>
              <w:spacing w:line="20" w:lineRule="atLeast"/>
              <w:jc w:val="both"/>
            </w:pPr>
            <w:r w:rsidRPr="00F64432">
              <w:t>з</w:t>
            </w:r>
            <w:r>
              <w:t>добуття</w:t>
            </w:r>
          </w:p>
        </w:tc>
        <w:tc>
          <w:tcPr>
            <w:tcW w:w="1417" w:type="dxa"/>
          </w:tcPr>
          <w:p w14:paraId="21CEB3F1" w14:textId="77777777" w:rsidR="00766284" w:rsidRPr="00F64432" w:rsidRDefault="00766284" w:rsidP="00FD4436">
            <w:pPr>
              <w:spacing w:line="20" w:lineRule="atLeast"/>
              <w:jc w:val="both"/>
            </w:pPr>
            <w:r w:rsidRPr="00F64432">
              <w:t>Управління освіти</w:t>
            </w:r>
          </w:p>
          <w:p w14:paraId="11D9EFEF" w14:textId="77777777" w:rsidR="00766284" w:rsidRPr="00F64432" w:rsidRDefault="00766284" w:rsidP="00FD4436">
            <w:pPr>
              <w:spacing w:line="20" w:lineRule="atLeast"/>
              <w:jc w:val="both"/>
            </w:pPr>
          </w:p>
        </w:tc>
        <w:tc>
          <w:tcPr>
            <w:tcW w:w="709" w:type="dxa"/>
          </w:tcPr>
          <w:p w14:paraId="70D64CF5" w14:textId="77777777" w:rsidR="00766284" w:rsidRPr="00F64432" w:rsidRDefault="00766284" w:rsidP="00FD4436">
            <w:pPr>
              <w:spacing w:line="20" w:lineRule="atLeast"/>
            </w:pPr>
            <w:r w:rsidRPr="00F64432">
              <w:t>+</w:t>
            </w:r>
          </w:p>
        </w:tc>
        <w:tc>
          <w:tcPr>
            <w:tcW w:w="709" w:type="dxa"/>
          </w:tcPr>
          <w:p w14:paraId="6853487D" w14:textId="77777777" w:rsidR="00766284" w:rsidRPr="00F64432" w:rsidRDefault="00766284" w:rsidP="00FD4436">
            <w:pPr>
              <w:spacing w:line="20" w:lineRule="atLeast"/>
            </w:pPr>
            <w:r w:rsidRPr="00F64432">
              <w:t>+</w:t>
            </w:r>
          </w:p>
        </w:tc>
        <w:tc>
          <w:tcPr>
            <w:tcW w:w="708" w:type="dxa"/>
          </w:tcPr>
          <w:p w14:paraId="5E10DC6B" w14:textId="77777777" w:rsidR="00766284" w:rsidRPr="00F64432" w:rsidRDefault="00766284" w:rsidP="00FD4436">
            <w:pPr>
              <w:spacing w:line="20" w:lineRule="atLeast"/>
            </w:pPr>
            <w:r w:rsidRPr="00F64432">
              <w:t>+</w:t>
            </w:r>
          </w:p>
        </w:tc>
        <w:tc>
          <w:tcPr>
            <w:tcW w:w="709" w:type="dxa"/>
          </w:tcPr>
          <w:p w14:paraId="47E4DC1F" w14:textId="77777777" w:rsidR="00766284" w:rsidRPr="00F64432" w:rsidRDefault="00766284" w:rsidP="00FD4436">
            <w:pPr>
              <w:spacing w:line="20" w:lineRule="atLeast"/>
            </w:pPr>
            <w:r w:rsidRPr="00F64432">
              <w:t>+</w:t>
            </w:r>
          </w:p>
        </w:tc>
        <w:tc>
          <w:tcPr>
            <w:tcW w:w="708" w:type="dxa"/>
          </w:tcPr>
          <w:p w14:paraId="31DD76A4" w14:textId="77777777" w:rsidR="00766284" w:rsidRPr="00F64432" w:rsidRDefault="00766284" w:rsidP="00FD4436">
            <w:pPr>
              <w:spacing w:line="20" w:lineRule="atLeast"/>
            </w:pPr>
            <w:r w:rsidRPr="00F64432">
              <w:t>+</w:t>
            </w:r>
          </w:p>
        </w:tc>
        <w:tc>
          <w:tcPr>
            <w:tcW w:w="709" w:type="dxa"/>
          </w:tcPr>
          <w:p w14:paraId="181D4234" w14:textId="77777777" w:rsidR="00766284" w:rsidRPr="00F64432" w:rsidRDefault="00766284" w:rsidP="00FD4436">
            <w:pPr>
              <w:spacing w:line="20" w:lineRule="atLeast"/>
            </w:pPr>
            <w:r w:rsidRPr="00F64432">
              <w:t>+</w:t>
            </w:r>
          </w:p>
        </w:tc>
        <w:tc>
          <w:tcPr>
            <w:tcW w:w="709" w:type="dxa"/>
          </w:tcPr>
          <w:p w14:paraId="35818973" w14:textId="77777777" w:rsidR="00766284" w:rsidRPr="00F64432" w:rsidRDefault="00766284" w:rsidP="00FD4436">
            <w:pPr>
              <w:spacing w:line="20" w:lineRule="atLeast"/>
            </w:pPr>
            <w:r w:rsidRPr="00F64432">
              <w:t>+</w:t>
            </w:r>
          </w:p>
        </w:tc>
      </w:tr>
      <w:tr w:rsidR="00766284" w:rsidRPr="004F3DD7" w14:paraId="66F89DBC" w14:textId="77777777" w:rsidTr="00FD4436">
        <w:trPr>
          <w:gridAfter w:val="1"/>
          <w:wAfter w:w="43" w:type="dxa"/>
        </w:trPr>
        <w:tc>
          <w:tcPr>
            <w:tcW w:w="3403" w:type="dxa"/>
          </w:tcPr>
          <w:p w14:paraId="4931C3C0" w14:textId="77777777" w:rsidR="00766284" w:rsidRPr="00F64432" w:rsidRDefault="00766284" w:rsidP="00FD4436">
            <w:pPr>
              <w:spacing w:line="20" w:lineRule="atLeast"/>
              <w:jc w:val="both"/>
            </w:pPr>
            <w:r w:rsidRPr="00F64432">
              <w:t>-забезпеченню взаємодії з КЗ «ІРЦ» з метою своєчасного виявлення та обліку дітей з особливими освітніми потребами, у тому числі дітей-інвалідів, надання їм корекційних та реабілітаційних послуг</w:t>
            </w:r>
          </w:p>
        </w:tc>
        <w:tc>
          <w:tcPr>
            <w:tcW w:w="1417" w:type="dxa"/>
          </w:tcPr>
          <w:p w14:paraId="152F73AB" w14:textId="77777777" w:rsidR="00766284" w:rsidRPr="00F64432" w:rsidRDefault="00766284" w:rsidP="00FD4436">
            <w:pPr>
              <w:spacing w:line="20" w:lineRule="atLeast"/>
              <w:jc w:val="both"/>
            </w:pPr>
            <w:r w:rsidRPr="00F64432">
              <w:t>Управління освіти, КУ «ІРЦ»</w:t>
            </w:r>
          </w:p>
          <w:p w14:paraId="58753592" w14:textId="77777777" w:rsidR="00766284" w:rsidRPr="00F64432" w:rsidRDefault="00766284" w:rsidP="00FD4436">
            <w:pPr>
              <w:spacing w:line="20" w:lineRule="atLeast"/>
              <w:jc w:val="both"/>
            </w:pPr>
          </w:p>
        </w:tc>
        <w:tc>
          <w:tcPr>
            <w:tcW w:w="709" w:type="dxa"/>
          </w:tcPr>
          <w:p w14:paraId="239502B3" w14:textId="77777777" w:rsidR="00766284" w:rsidRPr="00F64432" w:rsidRDefault="00766284" w:rsidP="00FD4436">
            <w:pPr>
              <w:spacing w:line="20" w:lineRule="atLeast"/>
              <w:jc w:val="center"/>
            </w:pPr>
            <w:r w:rsidRPr="00F64432">
              <w:t>+</w:t>
            </w:r>
          </w:p>
        </w:tc>
        <w:tc>
          <w:tcPr>
            <w:tcW w:w="709" w:type="dxa"/>
          </w:tcPr>
          <w:p w14:paraId="26954CA5" w14:textId="77777777" w:rsidR="00766284" w:rsidRPr="00F64432" w:rsidRDefault="00766284" w:rsidP="00FD4436">
            <w:pPr>
              <w:spacing w:line="20" w:lineRule="atLeast"/>
              <w:jc w:val="both"/>
            </w:pPr>
            <w:r w:rsidRPr="00F64432">
              <w:t>+</w:t>
            </w:r>
          </w:p>
        </w:tc>
        <w:tc>
          <w:tcPr>
            <w:tcW w:w="708" w:type="dxa"/>
          </w:tcPr>
          <w:p w14:paraId="48AA1196" w14:textId="77777777" w:rsidR="00766284" w:rsidRPr="00F64432" w:rsidRDefault="00766284" w:rsidP="00FD4436">
            <w:pPr>
              <w:spacing w:line="20" w:lineRule="atLeast"/>
              <w:jc w:val="both"/>
            </w:pPr>
            <w:r w:rsidRPr="00F64432">
              <w:t>+</w:t>
            </w:r>
          </w:p>
        </w:tc>
        <w:tc>
          <w:tcPr>
            <w:tcW w:w="709" w:type="dxa"/>
          </w:tcPr>
          <w:p w14:paraId="3F717172" w14:textId="77777777" w:rsidR="00766284" w:rsidRPr="00F64432" w:rsidRDefault="00766284" w:rsidP="00FD4436">
            <w:pPr>
              <w:spacing w:line="20" w:lineRule="atLeast"/>
              <w:jc w:val="both"/>
            </w:pPr>
            <w:r w:rsidRPr="00F64432">
              <w:t>+</w:t>
            </w:r>
          </w:p>
        </w:tc>
        <w:tc>
          <w:tcPr>
            <w:tcW w:w="708" w:type="dxa"/>
          </w:tcPr>
          <w:p w14:paraId="7E1A06F7" w14:textId="77777777" w:rsidR="00766284" w:rsidRPr="00F64432" w:rsidRDefault="00766284" w:rsidP="00FD4436">
            <w:pPr>
              <w:spacing w:line="20" w:lineRule="atLeast"/>
              <w:jc w:val="both"/>
            </w:pPr>
            <w:r w:rsidRPr="00F64432">
              <w:t>+</w:t>
            </w:r>
          </w:p>
        </w:tc>
        <w:tc>
          <w:tcPr>
            <w:tcW w:w="709" w:type="dxa"/>
          </w:tcPr>
          <w:p w14:paraId="478A28CB" w14:textId="77777777" w:rsidR="00766284" w:rsidRPr="00F64432" w:rsidRDefault="00766284" w:rsidP="00FD4436">
            <w:pPr>
              <w:spacing w:line="20" w:lineRule="atLeast"/>
              <w:jc w:val="both"/>
            </w:pPr>
            <w:r w:rsidRPr="00F64432">
              <w:t>+</w:t>
            </w:r>
          </w:p>
        </w:tc>
        <w:tc>
          <w:tcPr>
            <w:tcW w:w="709" w:type="dxa"/>
          </w:tcPr>
          <w:p w14:paraId="1A4BBF5A" w14:textId="77777777" w:rsidR="00766284" w:rsidRPr="00F64432" w:rsidRDefault="00766284" w:rsidP="00FD4436">
            <w:pPr>
              <w:spacing w:line="20" w:lineRule="atLeast"/>
              <w:jc w:val="both"/>
            </w:pPr>
            <w:r w:rsidRPr="00F64432">
              <w:t>+</w:t>
            </w:r>
          </w:p>
        </w:tc>
      </w:tr>
      <w:tr w:rsidR="00766284" w:rsidRPr="004F3DD7" w14:paraId="6E924C87" w14:textId="77777777" w:rsidTr="00FD4436">
        <w:trPr>
          <w:gridAfter w:val="1"/>
          <w:wAfter w:w="43" w:type="dxa"/>
        </w:trPr>
        <w:tc>
          <w:tcPr>
            <w:tcW w:w="3403" w:type="dxa"/>
          </w:tcPr>
          <w:p w14:paraId="6AC81E6B" w14:textId="77777777" w:rsidR="00766284" w:rsidRPr="00F64432" w:rsidRDefault="00766284" w:rsidP="00FD4436">
            <w:pPr>
              <w:spacing w:line="20" w:lineRule="atLeast"/>
              <w:jc w:val="both"/>
              <w:rPr>
                <w:b/>
                <w:i/>
              </w:rPr>
            </w:pPr>
            <w:r w:rsidRPr="00F64432">
              <w:t>-створенню інклюзивних груп для дітей</w:t>
            </w:r>
            <w:r w:rsidRPr="00F64432">
              <w:rPr>
                <w:b/>
                <w:i/>
              </w:rPr>
              <w:t xml:space="preserve"> з</w:t>
            </w:r>
            <w:r w:rsidRPr="00F64432">
              <w:t xml:space="preserve"> особливими освітніми потребами</w:t>
            </w:r>
          </w:p>
          <w:p w14:paraId="1A43E902" w14:textId="77777777" w:rsidR="00766284" w:rsidRPr="00F64432" w:rsidRDefault="00766284" w:rsidP="00FD4436">
            <w:pPr>
              <w:spacing w:line="20" w:lineRule="atLeast"/>
              <w:jc w:val="both"/>
            </w:pPr>
          </w:p>
        </w:tc>
        <w:tc>
          <w:tcPr>
            <w:tcW w:w="1417" w:type="dxa"/>
          </w:tcPr>
          <w:p w14:paraId="3A4EA833" w14:textId="77777777" w:rsidR="00766284" w:rsidRPr="00F64432" w:rsidRDefault="00766284" w:rsidP="00FD4436">
            <w:pPr>
              <w:spacing w:line="20" w:lineRule="atLeast"/>
              <w:jc w:val="both"/>
            </w:pPr>
            <w:r w:rsidRPr="00F64432">
              <w:t>Управління освіти</w:t>
            </w:r>
          </w:p>
          <w:p w14:paraId="76978863" w14:textId="77777777" w:rsidR="00766284" w:rsidRPr="00F64432" w:rsidRDefault="00766284" w:rsidP="00FD4436">
            <w:pPr>
              <w:spacing w:line="20" w:lineRule="atLeast"/>
              <w:jc w:val="both"/>
            </w:pPr>
          </w:p>
        </w:tc>
        <w:tc>
          <w:tcPr>
            <w:tcW w:w="709" w:type="dxa"/>
          </w:tcPr>
          <w:p w14:paraId="2E583254" w14:textId="77777777" w:rsidR="00766284" w:rsidRPr="00F64432" w:rsidRDefault="00766284" w:rsidP="00FD4436">
            <w:pPr>
              <w:spacing w:line="20" w:lineRule="atLeast"/>
              <w:jc w:val="center"/>
            </w:pPr>
            <w:r w:rsidRPr="00F64432">
              <w:t xml:space="preserve">+ </w:t>
            </w:r>
          </w:p>
          <w:p w14:paraId="088F9DCE" w14:textId="77777777" w:rsidR="00766284" w:rsidRPr="00F64432" w:rsidRDefault="00766284" w:rsidP="00FD4436">
            <w:pPr>
              <w:spacing w:line="20" w:lineRule="atLeast"/>
              <w:ind w:left="-57" w:right="-57"/>
              <w:jc w:val="center"/>
            </w:pPr>
            <w:r w:rsidRPr="00F64432">
              <w:t>ЗДО «Сонечко»</w:t>
            </w:r>
          </w:p>
          <w:p w14:paraId="08A5A0C9" w14:textId="77777777" w:rsidR="00766284" w:rsidRPr="00F64432" w:rsidRDefault="00766284" w:rsidP="00FD4436">
            <w:pPr>
              <w:spacing w:line="20" w:lineRule="atLeast"/>
              <w:jc w:val="center"/>
            </w:pPr>
            <w:r w:rsidRPr="00F64432">
              <w:t>(1гр)</w:t>
            </w:r>
          </w:p>
        </w:tc>
        <w:tc>
          <w:tcPr>
            <w:tcW w:w="709" w:type="dxa"/>
          </w:tcPr>
          <w:p w14:paraId="5515F44B" w14:textId="77777777" w:rsidR="00766284" w:rsidRPr="00F64432" w:rsidRDefault="00766284" w:rsidP="00FD4436">
            <w:pPr>
              <w:spacing w:line="20" w:lineRule="atLeast"/>
              <w:jc w:val="center"/>
            </w:pPr>
            <w:r w:rsidRPr="00F64432">
              <w:t xml:space="preserve">+ </w:t>
            </w:r>
          </w:p>
          <w:p w14:paraId="4649C0B4" w14:textId="77777777" w:rsidR="00766284" w:rsidRPr="00F64432" w:rsidRDefault="00766284" w:rsidP="00FD4436">
            <w:pPr>
              <w:spacing w:line="20" w:lineRule="atLeast"/>
              <w:jc w:val="center"/>
            </w:pPr>
            <w:r w:rsidRPr="00F64432">
              <w:t>ЗДО «Світля</w:t>
            </w:r>
          </w:p>
          <w:p w14:paraId="1672A2F8" w14:textId="77777777" w:rsidR="00766284" w:rsidRPr="00F64432" w:rsidRDefault="00766284" w:rsidP="00FD4436">
            <w:pPr>
              <w:spacing w:line="20" w:lineRule="atLeast"/>
              <w:ind w:left="-57" w:right="-57"/>
              <w:jc w:val="center"/>
            </w:pPr>
            <w:r w:rsidRPr="00F64432">
              <w:t>чок»</w:t>
            </w:r>
          </w:p>
          <w:p w14:paraId="46E2B4F2" w14:textId="77777777" w:rsidR="00766284" w:rsidRPr="00F64432" w:rsidRDefault="00766284" w:rsidP="00FD4436">
            <w:pPr>
              <w:spacing w:line="20" w:lineRule="atLeast"/>
              <w:jc w:val="both"/>
            </w:pPr>
            <w:r w:rsidRPr="00F64432">
              <w:t>(1гр)</w:t>
            </w:r>
          </w:p>
        </w:tc>
        <w:tc>
          <w:tcPr>
            <w:tcW w:w="708" w:type="dxa"/>
          </w:tcPr>
          <w:p w14:paraId="0244923E" w14:textId="77777777" w:rsidR="00766284" w:rsidRPr="00F64432" w:rsidRDefault="00766284" w:rsidP="00FD4436">
            <w:pPr>
              <w:spacing w:line="20" w:lineRule="atLeast"/>
              <w:jc w:val="both"/>
            </w:pPr>
            <w:r w:rsidRPr="00F64432">
              <w:t>+</w:t>
            </w:r>
          </w:p>
        </w:tc>
        <w:tc>
          <w:tcPr>
            <w:tcW w:w="709" w:type="dxa"/>
          </w:tcPr>
          <w:p w14:paraId="1BAAFE56" w14:textId="77777777" w:rsidR="00766284" w:rsidRPr="00F64432" w:rsidRDefault="00766284" w:rsidP="00FD4436">
            <w:pPr>
              <w:spacing w:line="20" w:lineRule="atLeast"/>
              <w:jc w:val="both"/>
            </w:pPr>
            <w:r w:rsidRPr="00F64432">
              <w:t>+</w:t>
            </w:r>
          </w:p>
        </w:tc>
        <w:tc>
          <w:tcPr>
            <w:tcW w:w="708" w:type="dxa"/>
          </w:tcPr>
          <w:p w14:paraId="09EBEA5C" w14:textId="77777777" w:rsidR="00766284" w:rsidRPr="00F64432" w:rsidRDefault="00766284" w:rsidP="00FD4436">
            <w:pPr>
              <w:spacing w:line="20" w:lineRule="atLeast"/>
              <w:jc w:val="both"/>
            </w:pPr>
            <w:r w:rsidRPr="00F64432">
              <w:t>+</w:t>
            </w:r>
          </w:p>
        </w:tc>
        <w:tc>
          <w:tcPr>
            <w:tcW w:w="709" w:type="dxa"/>
          </w:tcPr>
          <w:p w14:paraId="3A8A8FFB" w14:textId="77777777" w:rsidR="00766284" w:rsidRPr="00F64432" w:rsidRDefault="00766284" w:rsidP="00FD4436">
            <w:pPr>
              <w:spacing w:line="20" w:lineRule="atLeast"/>
              <w:jc w:val="both"/>
            </w:pPr>
            <w:r w:rsidRPr="00F64432">
              <w:t>+</w:t>
            </w:r>
          </w:p>
        </w:tc>
        <w:tc>
          <w:tcPr>
            <w:tcW w:w="709" w:type="dxa"/>
          </w:tcPr>
          <w:p w14:paraId="70C271BD" w14:textId="77777777" w:rsidR="00766284" w:rsidRPr="00F64432" w:rsidRDefault="00766284" w:rsidP="00FD4436">
            <w:pPr>
              <w:spacing w:line="20" w:lineRule="atLeast"/>
              <w:jc w:val="both"/>
            </w:pPr>
            <w:r w:rsidRPr="00F64432">
              <w:t>+</w:t>
            </w:r>
          </w:p>
        </w:tc>
      </w:tr>
      <w:tr w:rsidR="00766284" w:rsidRPr="004F3DD7" w14:paraId="053C6103" w14:textId="77777777" w:rsidTr="00FD4436">
        <w:trPr>
          <w:gridAfter w:val="1"/>
          <w:wAfter w:w="43" w:type="dxa"/>
          <w:trHeight w:val="788"/>
        </w:trPr>
        <w:tc>
          <w:tcPr>
            <w:tcW w:w="3403" w:type="dxa"/>
          </w:tcPr>
          <w:p w14:paraId="7D8ED465" w14:textId="77777777" w:rsidR="00766284" w:rsidRPr="00F64432" w:rsidRDefault="00766284" w:rsidP="00FD4436">
            <w:pPr>
              <w:spacing w:line="20" w:lineRule="atLeast"/>
              <w:jc w:val="both"/>
            </w:pPr>
            <w:r w:rsidRPr="00F64432">
              <w:t>-широкому запровадженню альтернативних форм здобуття дошкільної освіти: активний соціально-педагогічний патронат;</w:t>
            </w:r>
          </w:p>
          <w:p w14:paraId="6B77228C" w14:textId="77777777" w:rsidR="00766284" w:rsidRPr="00F64432" w:rsidRDefault="00766284" w:rsidP="00FD4436">
            <w:pPr>
              <w:spacing w:line="20" w:lineRule="atLeast"/>
              <w:jc w:val="both"/>
            </w:pPr>
            <w:r w:rsidRPr="00F64432">
              <w:t xml:space="preserve">консультпункт для батьків або осіб, які їх замінюють, на освітньому окрузі (для батьків дітей дошкільного віку, що не охоплені суспільним вихованням у ЗДО </w:t>
            </w:r>
          </w:p>
        </w:tc>
        <w:tc>
          <w:tcPr>
            <w:tcW w:w="1417" w:type="dxa"/>
          </w:tcPr>
          <w:p w14:paraId="54753870" w14:textId="77777777" w:rsidR="00766284" w:rsidRPr="00F64432" w:rsidRDefault="00766284" w:rsidP="00FD4436">
            <w:pPr>
              <w:spacing w:line="20" w:lineRule="atLeast"/>
              <w:jc w:val="both"/>
            </w:pPr>
            <w:r w:rsidRPr="00F64432">
              <w:t>Управління освіти</w:t>
            </w:r>
          </w:p>
        </w:tc>
        <w:tc>
          <w:tcPr>
            <w:tcW w:w="709" w:type="dxa"/>
          </w:tcPr>
          <w:p w14:paraId="300309F7" w14:textId="77777777" w:rsidR="00766284" w:rsidRPr="00F64432" w:rsidRDefault="00766284" w:rsidP="00FD4436">
            <w:pPr>
              <w:spacing w:line="20" w:lineRule="atLeast"/>
              <w:jc w:val="center"/>
            </w:pPr>
            <w:r w:rsidRPr="00F64432">
              <w:t>+</w:t>
            </w:r>
          </w:p>
        </w:tc>
        <w:tc>
          <w:tcPr>
            <w:tcW w:w="709" w:type="dxa"/>
          </w:tcPr>
          <w:p w14:paraId="7FA20412" w14:textId="77777777" w:rsidR="00766284" w:rsidRPr="00F64432" w:rsidRDefault="00766284" w:rsidP="00FD4436">
            <w:pPr>
              <w:spacing w:line="20" w:lineRule="atLeast"/>
              <w:jc w:val="both"/>
            </w:pPr>
            <w:r w:rsidRPr="00F64432">
              <w:t>+</w:t>
            </w:r>
          </w:p>
        </w:tc>
        <w:tc>
          <w:tcPr>
            <w:tcW w:w="708" w:type="dxa"/>
          </w:tcPr>
          <w:p w14:paraId="0583215A" w14:textId="77777777" w:rsidR="00766284" w:rsidRPr="00F64432" w:rsidRDefault="00766284" w:rsidP="00FD4436">
            <w:pPr>
              <w:spacing w:line="20" w:lineRule="atLeast"/>
              <w:jc w:val="both"/>
            </w:pPr>
            <w:r w:rsidRPr="00F64432">
              <w:t>+</w:t>
            </w:r>
          </w:p>
        </w:tc>
        <w:tc>
          <w:tcPr>
            <w:tcW w:w="709" w:type="dxa"/>
          </w:tcPr>
          <w:p w14:paraId="12A32216" w14:textId="77777777" w:rsidR="00766284" w:rsidRPr="00F64432" w:rsidRDefault="00766284" w:rsidP="00FD4436">
            <w:pPr>
              <w:spacing w:line="20" w:lineRule="atLeast"/>
              <w:jc w:val="both"/>
            </w:pPr>
            <w:r w:rsidRPr="00F64432">
              <w:t>+</w:t>
            </w:r>
          </w:p>
        </w:tc>
        <w:tc>
          <w:tcPr>
            <w:tcW w:w="708" w:type="dxa"/>
          </w:tcPr>
          <w:p w14:paraId="175F55CD" w14:textId="77777777" w:rsidR="00766284" w:rsidRPr="00F64432" w:rsidRDefault="00766284" w:rsidP="00FD4436">
            <w:pPr>
              <w:spacing w:line="20" w:lineRule="atLeast"/>
              <w:jc w:val="both"/>
            </w:pPr>
            <w:r w:rsidRPr="00F64432">
              <w:t>+</w:t>
            </w:r>
          </w:p>
        </w:tc>
        <w:tc>
          <w:tcPr>
            <w:tcW w:w="709" w:type="dxa"/>
          </w:tcPr>
          <w:p w14:paraId="3F6B489A" w14:textId="77777777" w:rsidR="00766284" w:rsidRPr="00F64432" w:rsidRDefault="00766284" w:rsidP="00FD4436">
            <w:pPr>
              <w:spacing w:line="20" w:lineRule="atLeast"/>
              <w:jc w:val="both"/>
            </w:pPr>
            <w:r w:rsidRPr="00F64432">
              <w:t>+</w:t>
            </w:r>
          </w:p>
        </w:tc>
        <w:tc>
          <w:tcPr>
            <w:tcW w:w="709" w:type="dxa"/>
          </w:tcPr>
          <w:p w14:paraId="11CD1F74" w14:textId="77777777" w:rsidR="00766284" w:rsidRPr="00F64432" w:rsidRDefault="00766284" w:rsidP="00FD4436">
            <w:pPr>
              <w:spacing w:line="20" w:lineRule="atLeast"/>
              <w:jc w:val="both"/>
            </w:pPr>
            <w:r w:rsidRPr="00F64432">
              <w:t>+</w:t>
            </w:r>
          </w:p>
        </w:tc>
      </w:tr>
      <w:tr w:rsidR="00766284" w:rsidRPr="004F3DD7" w14:paraId="2EFE059B" w14:textId="77777777" w:rsidTr="00FD4436">
        <w:trPr>
          <w:gridAfter w:val="1"/>
          <w:wAfter w:w="43" w:type="dxa"/>
        </w:trPr>
        <w:tc>
          <w:tcPr>
            <w:tcW w:w="3403" w:type="dxa"/>
          </w:tcPr>
          <w:p w14:paraId="78626895" w14:textId="77777777" w:rsidR="00766284" w:rsidRPr="00F64432" w:rsidRDefault="00766284" w:rsidP="00FD4436">
            <w:pPr>
              <w:spacing w:line="20" w:lineRule="atLeast"/>
              <w:jc w:val="both"/>
              <w:rPr>
                <w:b/>
                <w:i/>
              </w:rPr>
            </w:pPr>
            <w:r w:rsidRPr="00F64432">
              <w:rPr>
                <w:b/>
                <w:i/>
              </w:rPr>
              <w:t>Створити:</w:t>
            </w:r>
          </w:p>
          <w:p w14:paraId="72531AAE" w14:textId="77777777" w:rsidR="00766284" w:rsidRPr="00F64432" w:rsidRDefault="00766284" w:rsidP="00FD4436">
            <w:pPr>
              <w:spacing w:line="20" w:lineRule="atLeast"/>
              <w:jc w:val="both"/>
            </w:pPr>
            <w:r w:rsidRPr="00F64432">
              <w:t>- новий освітній простір</w:t>
            </w:r>
          </w:p>
          <w:p w14:paraId="79337D78" w14:textId="77777777" w:rsidR="00766284" w:rsidRPr="00F64432" w:rsidRDefault="00766284" w:rsidP="00FD4436">
            <w:pPr>
              <w:spacing w:line="20" w:lineRule="atLeast"/>
              <w:jc w:val="both"/>
            </w:pPr>
            <w:r w:rsidRPr="00F64432">
              <w:t>у закладах дошкільної</w:t>
            </w:r>
          </w:p>
          <w:p w14:paraId="476152F7" w14:textId="77777777" w:rsidR="00766284" w:rsidRPr="00F64432" w:rsidRDefault="00766284" w:rsidP="00FD4436">
            <w:pPr>
              <w:spacing w:line="20" w:lineRule="atLeast"/>
              <w:jc w:val="both"/>
            </w:pPr>
            <w:r>
              <w:t>освіти</w:t>
            </w:r>
          </w:p>
        </w:tc>
        <w:tc>
          <w:tcPr>
            <w:tcW w:w="1417" w:type="dxa"/>
          </w:tcPr>
          <w:p w14:paraId="7BB896A2" w14:textId="77777777" w:rsidR="00766284" w:rsidRPr="00F64432" w:rsidRDefault="00766284" w:rsidP="00FD4436">
            <w:pPr>
              <w:spacing w:line="20" w:lineRule="atLeast"/>
              <w:jc w:val="both"/>
            </w:pPr>
            <w:r w:rsidRPr="00F64432">
              <w:t>Управління освіти, ЗДО</w:t>
            </w:r>
          </w:p>
        </w:tc>
        <w:tc>
          <w:tcPr>
            <w:tcW w:w="709" w:type="dxa"/>
          </w:tcPr>
          <w:p w14:paraId="7377BAF0" w14:textId="77777777" w:rsidR="00766284" w:rsidRPr="00F64432" w:rsidRDefault="00766284" w:rsidP="00FD4436">
            <w:pPr>
              <w:spacing w:line="20" w:lineRule="atLeast"/>
              <w:jc w:val="center"/>
            </w:pPr>
            <w:r w:rsidRPr="00F64432">
              <w:t>+</w:t>
            </w:r>
          </w:p>
        </w:tc>
        <w:tc>
          <w:tcPr>
            <w:tcW w:w="709" w:type="dxa"/>
          </w:tcPr>
          <w:p w14:paraId="534B6D37" w14:textId="77777777" w:rsidR="00766284" w:rsidRPr="00F64432" w:rsidRDefault="00766284" w:rsidP="00FD4436">
            <w:pPr>
              <w:spacing w:line="20" w:lineRule="atLeast"/>
              <w:jc w:val="both"/>
            </w:pPr>
            <w:r w:rsidRPr="00F64432">
              <w:t>+</w:t>
            </w:r>
          </w:p>
        </w:tc>
        <w:tc>
          <w:tcPr>
            <w:tcW w:w="708" w:type="dxa"/>
          </w:tcPr>
          <w:p w14:paraId="0FA9C3B4" w14:textId="77777777" w:rsidR="00766284" w:rsidRPr="00F64432" w:rsidRDefault="00766284" w:rsidP="00FD4436">
            <w:pPr>
              <w:spacing w:line="20" w:lineRule="atLeast"/>
              <w:jc w:val="both"/>
            </w:pPr>
            <w:r w:rsidRPr="00F64432">
              <w:t>+</w:t>
            </w:r>
          </w:p>
        </w:tc>
        <w:tc>
          <w:tcPr>
            <w:tcW w:w="709" w:type="dxa"/>
          </w:tcPr>
          <w:p w14:paraId="7EC5995E" w14:textId="77777777" w:rsidR="00766284" w:rsidRPr="00F64432" w:rsidRDefault="00766284" w:rsidP="00FD4436">
            <w:pPr>
              <w:spacing w:line="20" w:lineRule="atLeast"/>
              <w:jc w:val="both"/>
            </w:pPr>
            <w:r w:rsidRPr="00F64432">
              <w:t>+</w:t>
            </w:r>
          </w:p>
        </w:tc>
        <w:tc>
          <w:tcPr>
            <w:tcW w:w="708" w:type="dxa"/>
          </w:tcPr>
          <w:p w14:paraId="7D99A833" w14:textId="77777777" w:rsidR="00766284" w:rsidRPr="00F64432" w:rsidRDefault="00766284" w:rsidP="00FD4436">
            <w:pPr>
              <w:spacing w:line="20" w:lineRule="atLeast"/>
              <w:jc w:val="both"/>
            </w:pPr>
            <w:r w:rsidRPr="00F64432">
              <w:t>+</w:t>
            </w:r>
          </w:p>
        </w:tc>
        <w:tc>
          <w:tcPr>
            <w:tcW w:w="709" w:type="dxa"/>
          </w:tcPr>
          <w:p w14:paraId="0AD6B2E1" w14:textId="77777777" w:rsidR="00766284" w:rsidRPr="00F64432" w:rsidRDefault="00766284" w:rsidP="00FD4436">
            <w:pPr>
              <w:spacing w:line="20" w:lineRule="atLeast"/>
              <w:jc w:val="both"/>
            </w:pPr>
            <w:r w:rsidRPr="00F64432">
              <w:t>+</w:t>
            </w:r>
          </w:p>
        </w:tc>
        <w:tc>
          <w:tcPr>
            <w:tcW w:w="709" w:type="dxa"/>
          </w:tcPr>
          <w:p w14:paraId="69990913" w14:textId="77777777" w:rsidR="00766284" w:rsidRPr="00F64432" w:rsidRDefault="00766284" w:rsidP="00FD4436">
            <w:pPr>
              <w:spacing w:line="20" w:lineRule="atLeast"/>
              <w:jc w:val="both"/>
            </w:pPr>
            <w:r w:rsidRPr="00F64432">
              <w:t>+</w:t>
            </w:r>
          </w:p>
        </w:tc>
      </w:tr>
      <w:tr w:rsidR="00766284" w:rsidRPr="004F3DD7" w14:paraId="6EF7540E" w14:textId="77777777" w:rsidTr="00FD4436">
        <w:trPr>
          <w:gridAfter w:val="1"/>
          <w:wAfter w:w="43" w:type="dxa"/>
        </w:trPr>
        <w:tc>
          <w:tcPr>
            <w:tcW w:w="3403" w:type="dxa"/>
          </w:tcPr>
          <w:p w14:paraId="6229CDC5" w14:textId="77777777" w:rsidR="00766284" w:rsidRPr="00F64432" w:rsidRDefault="00766284" w:rsidP="00FD4436">
            <w:pPr>
              <w:spacing w:line="20" w:lineRule="atLeast"/>
              <w:jc w:val="both"/>
            </w:pPr>
            <w:r>
              <w:t>- з</w:t>
            </w:r>
            <w:r w:rsidRPr="00F64432">
              <w:t>доров’язбержувальне освітнє середовищеу закладах дошкільної освіти</w:t>
            </w:r>
          </w:p>
        </w:tc>
        <w:tc>
          <w:tcPr>
            <w:tcW w:w="1417" w:type="dxa"/>
          </w:tcPr>
          <w:p w14:paraId="78C7DCD3" w14:textId="77777777" w:rsidR="00766284" w:rsidRPr="00F64432" w:rsidRDefault="00766284" w:rsidP="00FD4436">
            <w:pPr>
              <w:spacing w:line="20" w:lineRule="atLeast"/>
              <w:jc w:val="both"/>
            </w:pPr>
            <w:r w:rsidRPr="00F64432">
              <w:t>ЗДО</w:t>
            </w:r>
          </w:p>
        </w:tc>
        <w:tc>
          <w:tcPr>
            <w:tcW w:w="709" w:type="dxa"/>
          </w:tcPr>
          <w:p w14:paraId="266F77D3" w14:textId="77777777" w:rsidR="00766284" w:rsidRPr="00F64432" w:rsidRDefault="00766284" w:rsidP="00FD4436">
            <w:pPr>
              <w:spacing w:line="20" w:lineRule="atLeast"/>
              <w:jc w:val="center"/>
            </w:pPr>
            <w:r w:rsidRPr="00F64432">
              <w:t>+</w:t>
            </w:r>
          </w:p>
        </w:tc>
        <w:tc>
          <w:tcPr>
            <w:tcW w:w="709" w:type="dxa"/>
          </w:tcPr>
          <w:p w14:paraId="1D54A628" w14:textId="77777777" w:rsidR="00766284" w:rsidRPr="00F64432" w:rsidRDefault="00766284" w:rsidP="00FD4436">
            <w:pPr>
              <w:spacing w:line="20" w:lineRule="atLeast"/>
              <w:jc w:val="both"/>
            </w:pPr>
            <w:r w:rsidRPr="00F64432">
              <w:t>+</w:t>
            </w:r>
          </w:p>
        </w:tc>
        <w:tc>
          <w:tcPr>
            <w:tcW w:w="708" w:type="dxa"/>
          </w:tcPr>
          <w:p w14:paraId="53771177" w14:textId="77777777" w:rsidR="00766284" w:rsidRPr="00F64432" w:rsidRDefault="00766284" w:rsidP="00FD4436">
            <w:pPr>
              <w:spacing w:line="20" w:lineRule="atLeast"/>
              <w:jc w:val="both"/>
            </w:pPr>
            <w:r w:rsidRPr="00F64432">
              <w:t>+</w:t>
            </w:r>
          </w:p>
        </w:tc>
        <w:tc>
          <w:tcPr>
            <w:tcW w:w="709" w:type="dxa"/>
          </w:tcPr>
          <w:p w14:paraId="19E5E045" w14:textId="77777777" w:rsidR="00766284" w:rsidRPr="00F64432" w:rsidRDefault="00766284" w:rsidP="00FD4436">
            <w:pPr>
              <w:spacing w:line="20" w:lineRule="atLeast"/>
              <w:jc w:val="both"/>
            </w:pPr>
            <w:r w:rsidRPr="00F64432">
              <w:t>+</w:t>
            </w:r>
          </w:p>
        </w:tc>
        <w:tc>
          <w:tcPr>
            <w:tcW w:w="708" w:type="dxa"/>
          </w:tcPr>
          <w:p w14:paraId="22D968F9" w14:textId="77777777" w:rsidR="00766284" w:rsidRPr="00F64432" w:rsidRDefault="00766284" w:rsidP="00FD4436">
            <w:pPr>
              <w:spacing w:line="20" w:lineRule="atLeast"/>
              <w:jc w:val="both"/>
            </w:pPr>
            <w:r w:rsidRPr="00F64432">
              <w:t>+</w:t>
            </w:r>
          </w:p>
        </w:tc>
        <w:tc>
          <w:tcPr>
            <w:tcW w:w="709" w:type="dxa"/>
          </w:tcPr>
          <w:p w14:paraId="099CCAE3" w14:textId="77777777" w:rsidR="00766284" w:rsidRPr="00F64432" w:rsidRDefault="00766284" w:rsidP="00FD4436">
            <w:pPr>
              <w:spacing w:line="20" w:lineRule="atLeast"/>
              <w:jc w:val="both"/>
            </w:pPr>
            <w:r w:rsidRPr="00F64432">
              <w:t>+</w:t>
            </w:r>
          </w:p>
        </w:tc>
        <w:tc>
          <w:tcPr>
            <w:tcW w:w="709" w:type="dxa"/>
          </w:tcPr>
          <w:p w14:paraId="5F20234E" w14:textId="77777777" w:rsidR="00766284" w:rsidRPr="00F64432" w:rsidRDefault="00766284" w:rsidP="00FD4436">
            <w:pPr>
              <w:spacing w:line="20" w:lineRule="atLeast"/>
              <w:jc w:val="both"/>
            </w:pPr>
            <w:r w:rsidRPr="00F64432">
              <w:t>+</w:t>
            </w:r>
          </w:p>
        </w:tc>
      </w:tr>
      <w:tr w:rsidR="00766284" w:rsidRPr="004F3DD7" w14:paraId="37E831E7" w14:textId="77777777" w:rsidTr="00FD4436">
        <w:trPr>
          <w:gridAfter w:val="1"/>
          <w:wAfter w:w="43" w:type="dxa"/>
        </w:trPr>
        <w:tc>
          <w:tcPr>
            <w:tcW w:w="3403" w:type="dxa"/>
          </w:tcPr>
          <w:p w14:paraId="21608C6E" w14:textId="77777777" w:rsidR="00766284" w:rsidRPr="00F64432" w:rsidRDefault="00766284" w:rsidP="00FD4436">
            <w:pPr>
              <w:spacing w:line="20" w:lineRule="atLeast"/>
              <w:jc w:val="both"/>
            </w:pPr>
            <w:r w:rsidRPr="00F64432">
              <w:rPr>
                <w:b/>
                <w:i/>
              </w:rPr>
              <w:t xml:space="preserve">- </w:t>
            </w:r>
            <w:r w:rsidRPr="00F64432">
              <w:t xml:space="preserve">інклюзивне освітнє середовище,з урахуванням принципів універсального дизайну та розумного пристосування будівель, приміщень та прибудинкових територій, ресурсні кімнати в закладах </w:t>
            </w:r>
            <w:r>
              <w:t>дошкільної освіти</w:t>
            </w:r>
          </w:p>
        </w:tc>
        <w:tc>
          <w:tcPr>
            <w:tcW w:w="1417" w:type="dxa"/>
          </w:tcPr>
          <w:p w14:paraId="0FF82ECE" w14:textId="77777777" w:rsidR="00766284" w:rsidRPr="00F64432" w:rsidRDefault="00766284" w:rsidP="00FD4436">
            <w:pPr>
              <w:spacing w:line="20" w:lineRule="atLeast"/>
              <w:jc w:val="both"/>
            </w:pPr>
            <w:r w:rsidRPr="00F64432">
              <w:t>Управління освіти, ЗДО</w:t>
            </w:r>
          </w:p>
        </w:tc>
        <w:tc>
          <w:tcPr>
            <w:tcW w:w="709" w:type="dxa"/>
          </w:tcPr>
          <w:p w14:paraId="3F285C51" w14:textId="77777777" w:rsidR="00766284" w:rsidRPr="00F64432" w:rsidRDefault="00766284" w:rsidP="00FD4436">
            <w:pPr>
              <w:spacing w:line="20" w:lineRule="atLeast"/>
              <w:jc w:val="center"/>
            </w:pPr>
            <w:r w:rsidRPr="00F64432">
              <w:t>+</w:t>
            </w:r>
          </w:p>
        </w:tc>
        <w:tc>
          <w:tcPr>
            <w:tcW w:w="709" w:type="dxa"/>
          </w:tcPr>
          <w:p w14:paraId="0A6A7435" w14:textId="77777777" w:rsidR="00766284" w:rsidRPr="00F64432" w:rsidRDefault="00766284" w:rsidP="00FD4436">
            <w:pPr>
              <w:spacing w:line="20" w:lineRule="atLeast"/>
              <w:jc w:val="both"/>
            </w:pPr>
            <w:r w:rsidRPr="00F64432">
              <w:t>+</w:t>
            </w:r>
          </w:p>
        </w:tc>
        <w:tc>
          <w:tcPr>
            <w:tcW w:w="708" w:type="dxa"/>
          </w:tcPr>
          <w:p w14:paraId="30F8D47F" w14:textId="77777777" w:rsidR="00766284" w:rsidRPr="00F64432" w:rsidRDefault="00766284" w:rsidP="00FD4436">
            <w:pPr>
              <w:spacing w:line="20" w:lineRule="atLeast"/>
              <w:jc w:val="both"/>
            </w:pPr>
            <w:r w:rsidRPr="00F64432">
              <w:t>+</w:t>
            </w:r>
          </w:p>
        </w:tc>
        <w:tc>
          <w:tcPr>
            <w:tcW w:w="709" w:type="dxa"/>
          </w:tcPr>
          <w:p w14:paraId="54FCCB4D" w14:textId="77777777" w:rsidR="00766284" w:rsidRPr="00F64432" w:rsidRDefault="00766284" w:rsidP="00FD4436">
            <w:pPr>
              <w:spacing w:line="20" w:lineRule="atLeast"/>
              <w:jc w:val="both"/>
            </w:pPr>
            <w:r w:rsidRPr="00F64432">
              <w:t>+</w:t>
            </w:r>
          </w:p>
        </w:tc>
        <w:tc>
          <w:tcPr>
            <w:tcW w:w="708" w:type="dxa"/>
          </w:tcPr>
          <w:p w14:paraId="01102789" w14:textId="77777777" w:rsidR="00766284" w:rsidRPr="00F64432" w:rsidRDefault="00766284" w:rsidP="00FD4436">
            <w:pPr>
              <w:spacing w:line="20" w:lineRule="atLeast"/>
              <w:jc w:val="both"/>
            </w:pPr>
            <w:r w:rsidRPr="00F64432">
              <w:t>+</w:t>
            </w:r>
          </w:p>
        </w:tc>
        <w:tc>
          <w:tcPr>
            <w:tcW w:w="709" w:type="dxa"/>
          </w:tcPr>
          <w:p w14:paraId="63C96F16" w14:textId="77777777" w:rsidR="00766284" w:rsidRPr="00F64432" w:rsidRDefault="00766284" w:rsidP="00FD4436">
            <w:pPr>
              <w:spacing w:line="20" w:lineRule="atLeast"/>
              <w:jc w:val="both"/>
            </w:pPr>
            <w:r w:rsidRPr="00F64432">
              <w:t>+</w:t>
            </w:r>
          </w:p>
        </w:tc>
        <w:tc>
          <w:tcPr>
            <w:tcW w:w="709" w:type="dxa"/>
          </w:tcPr>
          <w:p w14:paraId="41B7814D" w14:textId="77777777" w:rsidR="00766284" w:rsidRPr="00F64432" w:rsidRDefault="00766284" w:rsidP="00FD4436">
            <w:pPr>
              <w:spacing w:line="20" w:lineRule="atLeast"/>
              <w:jc w:val="both"/>
            </w:pPr>
            <w:r w:rsidRPr="00F64432">
              <w:t>+</w:t>
            </w:r>
          </w:p>
        </w:tc>
      </w:tr>
      <w:tr w:rsidR="00766284" w:rsidRPr="004F3DD7" w14:paraId="486E0E18" w14:textId="77777777" w:rsidTr="00FD4436">
        <w:trPr>
          <w:gridAfter w:val="1"/>
          <w:wAfter w:w="43" w:type="dxa"/>
        </w:trPr>
        <w:tc>
          <w:tcPr>
            <w:tcW w:w="3403" w:type="dxa"/>
          </w:tcPr>
          <w:p w14:paraId="61CF36F8" w14:textId="77777777" w:rsidR="00766284" w:rsidRPr="00F64432" w:rsidRDefault="00766284" w:rsidP="00FD4436">
            <w:pPr>
              <w:spacing w:line="20" w:lineRule="atLeast"/>
              <w:jc w:val="both"/>
              <w:rPr>
                <w:b/>
              </w:rPr>
            </w:pPr>
            <w:r w:rsidRPr="00F64432">
              <w:rPr>
                <w:b/>
              </w:rPr>
              <w:t>Розробити:</w:t>
            </w:r>
          </w:p>
          <w:p w14:paraId="657CAFF1" w14:textId="77777777" w:rsidR="00766284" w:rsidRPr="00F64432" w:rsidRDefault="00766284" w:rsidP="00FD4436">
            <w:pPr>
              <w:spacing w:line="20" w:lineRule="atLeast"/>
            </w:pPr>
            <w:r w:rsidRPr="00F64432">
              <w:t>- ефективну систему</w:t>
            </w:r>
            <w:r>
              <w:t xml:space="preserve"> н</w:t>
            </w:r>
            <w:r w:rsidRPr="00F64432">
              <w:t>аціонально патріотичного</w:t>
            </w:r>
          </w:p>
          <w:p w14:paraId="7B76A74F" w14:textId="77777777" w:rsidR="00766284" w:rsidRPr="00F64432" w:rsidRDefault="00766284" w:rsidP="00FD4436">
            <w:pPr>
              <w:tabs>
                <w:tab w:val="left" w:pos="34"/>
              </w:tabs>
              <w:spacing w:line="20" w:lineRule="atLeast"/>
            </w:pPr>
            <w:r w:rsidRPr="00F64432">
              <w:t>виховання дошкільників на засадах загальнолюдських,</w:t>
            </w:r>
          </w:p>
          <w:p w14:paraId="11FD7E15" w14:textId="77777777" w:rsidR="00766284" w:rsidRPr="00F64432" w:rsidRDefault="00766284" w:rsidP="00FD4436">
            <w:pPr>
              <w:spacing w:line="20" w:lineRule="atLeast"/>
            </w:pPr>
            <w:r w:rsidRPr="00F64432">
              <w:t>громадянських цінностей та педагогіки сталого розвитку;</w:t>
            </w:r>
          </w:p>
        </w:tc>
        <w:tc>
          <w:tcPr>
            <w:tcW w:w="1417" w:type="dxa"/>
          </w:tcPr>
          <w:p w14:paraId="44DAB32F" w14:textId="77777777" w:rsidR="00766284" w:rsidRPr="00F64432" w:rsidRDefault="00766284" w:rsidP="00FD4436">
            <w:pPr>
              <w:spacing w:line="20" w:lineRule="atLeast"/>
              <w:jc w:val="both"/>
            </w:pPr>
            <w:r w:rsidRPr="00F64432">
              <w:t>ЗДО</w:t>
            </w:r>
          </w:p>
        </w:tc>
        <w:tc>
          <w:tcPr>
            <w:tcW w:w="709" w:type="dxa"/>
          </w:tcPr>
          <w:p w14:paraId="1518FDD3" w14:textId="77777777" w:rsidR="00766284" w:rsidRPr="00F64432" w:rsidRDefault="00766284" w:rsidP="00FD4436">
            <w:pPr>
              <w:spacing w:line="20" w:lineRule="atLeast"/>
              <w:jc w:val="center"/>
            </w:pPr>
          </w:p>
        </w:tc>
        <w:tc>
          <w:tcPr>
            <w:tcW w:w="709" w:type="dxa"/>
          </w:tcPr>
          <w:p w14:paraId="7ACE42C4" w14:textId="77777777" w:rsidR="00766284" w:rsidRPr="00F64432" w:rsidRDefault="00766284" w:rsidP="00FD4436">
            <w:pPr>
              <w:spacing w:line="20" w:lineRule="atLeast"/>
              <w:jc w:val="both"/>
            </w:pPr>
            <w:r w:rsidRPr="00F64432">
              <w:t>+</w:t>
            </w:r>
          </w:p>
        </w:tc>
        <w:tc>
          <w:tcPr>
            <w:tcW w:w="708" w:type="dxa"/>
          </w:tcPr>
          <w:p w14:paraId="55E46578" w14:textId="77777777" w:rsidR="00766284" w:rsidRPr="00F64432" w:rsidRDefault="00766284" w:rsidP="00FD4436">
            <w:pPr>
              <w:spacing w:line="20" w:lineRule="atLeast"/>
              <w:jc w:val="both"/>
            </w:pPr>
            <w:r w:rsidRPr="00F64432">
              <w:t>+</w:t>
            </w:r>
          </w:p>
        </w:tc>
        <w:tc>
          <w:tcPr>
            <w:tcW w:w="709" w:type="dxa"/>
          </w:tcPr>
          <w:p w14:paraId="361587A2" w14:textId="77777777" w:rsidR="00766284" w:rsidRPr="00F64432" w:rsidRDefault="00766284" w:rsidP="00FD4436">
            <w:pPr>
              <w:spacing w:line="20" w:lineRule="atLeast"/>
              <w:jc w:val="both"/>
            </w:pPr>
            <w:r w:rsidRPr="00F64432">
              <w:t>+</w:t>
            </w:r>
          </w:p>
        </w:tc>
        <w:tc>
          <w:tcPr>
            <w:tcW w:w="708" w:type="dxa"/>
          </w:tcPr>
          <w:p w14:paraId="73011FED" w14:textId="77777777" w:rsidR="00766284" w:rsidRPr="00F64432" w:rsidRDefault="00766284" w:rsidP="00FD4436">
            <w:pPr>
              <w:spacing w:line="20" w:lineRule="atLeast"/>
              <w:jc w:val="both"/>
            </w:pPr>
            <w:r>
              <w:t>+</w:t>
            </w:r>
          </w:p>
        </w:tc>
        <w:tc>
          <w:tcPr>
            <w:tcW w:w="709" w:type="dxa"/>
          </w:tcPr>
          <w:p w14:paraId="0D32AB48" w14:textId="77777777" w:rsidR="00766284" w:rsidRPr="00F64432" w:rsidRDefault="00766284" w:rsidP="00FD4436">
            <w:pPr>
              <w:spacing w:line="20" w:lineRule="atLeast"/>
              <w:jc w:val="both"/>
            </w:pPr>
            <w:r>
              <w:t>+</w:t>
            </w:r>
          </w:p>
        </w:tc>
        <w:tc>
          <w:tcPr>
            <w:tcW w:w="709" w:type="dxa"/>
          </w:tcPr>
          <w:p w14:paraId="6BE19716" w14:textId="77777777" w:rsidR="00766284" w:rsidRPr="00F64432" w:rsidRDefault="00766284" w:rsidP="00FD4436">
            <w:pPr>
              <w:spacing w:line="20" w:lineRule="atLeast"/>
              <w:jc w:val="both"/>
            </w:pPr>
            <w:r>
              <w:t>+</w:t>
            </w:r>
          </w:p>
        </w:tc>
      </w:tr>
      <w:tr w:rsidR="00766284" w:rsidRPr="004F3DD7" w14:paraId="33BE9737" w14:textId="77777777" w:rsidTr="00FD4436">
        <w:trPr>
          <w:gridAfter w:val="1"/>
          <w:wAfter w:w="43" w:type="dxa"/>
        </w:trPr>
        <w:tc>
          <w:tcPr>
            <w:tcW w:w="3403" w:type="dxa"/>
          </w:tcPr>
          <w:p w14:paraId="411F8629" w14:textId="77777777" w:rsidR="00766284" w:rsidRPr="00F64432" w:rsidRDefault="00766284" w:rsidP="00FD4436">
            <w:pPr>
              <w:spacing w:line="20" w:lineRule="atLeast"/>
              <w:jc w:val="both"/>
            </w:pPr>
            <w:r>
              <w:t xml:space="preserve">- </w:t>
            </w:r>
            <w:r w:rsidRPr="00F64432">
              <w:t>«відеобанк» дистанційних</w:t>
            </w:r>
          </w:p>
          <w:p w14:paraId="716AABC2" w14:textId="77777777" w:rsidR="00766284" w:rsidRPr="00F64432" w:rsidRDefault="00766284" w:rsidP="00FD4436">
            <w:pPr>
              <w:spacing w:line="20" w:lineRule="atLeast"/>
              <w:jc w:val="both"/>
            </w:pPr>
            <w:r w:rsidRPr="00F64432">
              <w:t xml:space="preserve">дидактичних матеріалів, які містять відеозаписи елементів занять, різноманітних ігор, спостережень в соціальному й природному оточенні, </w:t>
            </w:r>
            <w:r w:rsidRPr="00F64432">
              <w:lastRenderedPageBreak/>
              <w:t>дослідів та експериментів, усіх видів рухової активності  для дітей (гімнастик і розминок, фізкультурних пауз, руханок), музичних й хореографічних етюдів, театралізацій, майстер-класів з естетичного та творчого розвитку малюків.</w:t>
            </w:r>
          </w:p>
        </w:tc>
        <w:tc>
          <w:tcPr>
            <w:tcW w:w="1417" w:type="dxa"/>
          </w:tcPr>
          <w:p w14:paraId="244C1BA7" w14:textId="77777777" w:rsidR="00766284" w:rsidRPr="00F64432" w:rsidRDefault="00766284" w:rsidP="00FD4436">
            <w:pPr>
              <w:spacing w:line="20" w:lineRule="atLeast"/>
              <w:jc w:val="both"/>
            </w:pPr>
            <w:r w:rsidRPr="00F64432">
              <w:lastRenderedPageBreak/>
              <w:t>Управління освіти, ЗДО</w:t>
            </w:r>
          </w:p>
        </w:tc>
        <w:tc>
          <w:tcPr>
            <w:tcW w:w="709" w:type="dxa"/>
          </w:tcPr>
          <w:p w14:paraId="16CD97FB" w14:textId="77777777" w:rsidR="00766284" w:rsidRPr="00F64432" w:rsidRDefault="00766284" w:rsidP="00FD4436">
            <w:pPr>
              <w:spacing w:line="20" w:lineRule="atLeast"/>
              <w:jc w:val="center"/>
            </w:pPr>
          </w:p>
        </w:tc>
        <w:tc>
          <w:tcPr>
            <w:tcW w:w="709" w:type="dxa"/>
          </w:tcPr>
          <w:p w14:paraId="684C4881" w14:textId="77777777" w:rsidR="00766284" w:rsidRPr="00F64432" w:rsidRDefault="00766284" w:rsidP="00FD4436">
            <w:pPr>
              <w:spacing w:line="20" w:lineRule="atLeast"/>
              <w:jc w:val="both"/>
            </w:pPr>
            <w:r w:rsidRPr="00F64432">
              <w:t>+</w:t>
            </w:r>
          </w:p>
        </w:tc>
        <w:tc>
          <w:tcPr>
            <w:tcW w:w="708" w:type="dxa"/>
          </w:tcPr>
          <w:p w14:paraId="51867246" w14:textId="77777777" w:rsidR="00766284" w:rsidRPr="00F64432" w:rsidRDefault="00766284" w:rsidP="00FD4436">
            <w:pPr>
              <w:spacing w:line="20" w:lineRule="atLeast"/>
              <w:jc w:val="both"/>
            </w:pPr>
            <w:r w:rsidRPr="00F64432">
              <w:t>+</w:t>
            </w:r>
          </w:p>
        </w:tc>
        <w:tc>
          <w:tcPr>
            <w:tcW w:w="709" w:type="dxa"/>
          </w:tcPr>
          <w:p w14:paraId="2DDAD979" w14:textId="77777777" w:rsidR="00766284" w:rsidRPr="00F64432" w:rsidRDefault="00766284" w:rsidP="00FD4436">
            <w:pPr>
              <w:spacing w:line="20" w:lineRule="atLeast"/>
              <w:jc w:val="both"/>
            </w:pPr>
            <w:r w:rsidRPr="00F64432">
              <w:t>+</w:t>
            </w:r>
          </w:p>
        </w:tc>
        <w:tc>
          <w:tcPr>
            <w:tcW w:w="708" w:type="dxa"/>
          </w:tcPr>
          <w:p w14:paraId="3FD5BBF7" w14:textId="77777777" w:rsidR="00766284" w:rsidRPr="00F64432" w:rsidRDefault="00766284" w:rsidP="00FD4436">
            <w:pPr>
              <w:spacing w:line="20" w:lineRule="atLeast"/>
              <w:jc w:val="both"/>
            </w:pPr>
            <w:r w:rsidRPr="00F64432">
              <w:t>+</w:t>
            </w:r>
          </w:p>
        </w:tc>
        <w:tc>
          <w:tcPr>
            <w:tcW w:w="709" w:type="dxa"/>
          </w:tcPr>
          <w:p w14:paraId="0598D7BD" w14:textId="77777777" w:rsidR="00766284" w:rsidRPr="00F64432" w:rsidRDefault="00766284" w:rsidP="00FD4436">
            <w:pPr>
              <w:spacing w:line="20" w:lineRule="atLeast"/>
              <w:jc w:val="both"/>
            </w:pPr>
            <w:r w:rsidRPr="00F64432">
              <w:t>+</w:t>
            </w:r>
          </w:p>
        </w:tc>
        <w:tc>
          <w:tcPr>
            <w:tcW w:w="709" w:type="dxa"/>
          </w:tcPr>
          <w:p w14:paraId="53991B71" w14:textId="77777777" w:rsidR="00766284" w:rsidRPr="00F64432" w:rsidRDefault="00766284" w:rsidP="00FD4436">
            <w:pPr>
              <w:spacing w:line="20" w:lineRule="atLeast"/>
              <w:jc w:val="both"/>
            </w:pPr>
            <w:r w:rsidRPr="00F64432">
              <w:t>+</w:t>
            </w:r>
          </w:p>
        </w:tc>
      </w:tr>
      <w:tr w:rsidR="00766284" w:rsidRPr="00F64432" w14:paraId="392E93BA" w14:textId="77777777" w:rsidTr="00FD4436">
        <w:trPr>
          <w:gridAfter w:val="1"/>
          <w:wAfter w:w="43" w:type="dxa"/>
        </w:trPr>
        <w:tc>
          <w:tcPr>
            <w:tcW w:w="3403" w:type="dxa"/>
          </w:tcPr>
          <w:p w14:paraId="31BBF8AA" w14:textId="77777777" w:rsidR="00766284" w:rsidRPr="00F64432" w:rsidRDefault="00766284" w:rsidP="00FD4436">
            <w:pPr>
              <w:spacing w:line="20" w:lineRule="atLeast"/>
              <w:jc w:val="both"/>
            </w:pPr>
            <w:r w:rsidRPr="00F64432">
              <w:rPr>
                <w:b/>
                <w:i/>
              </w:rPr>
              <w:t>Забезпечити</w:t>
            </w:r>
            <w:r w:rsidRPr="00F64432">
              <w:t>:</w:t>
            </w:r>
          </w:p>
          <w:p w14:paraId="133F69E0" w14:textId="77777777" w:rsidR="00766284" w:rsidRPr="00F64432" w:rsidRDefault="00766284" w:rsidP="00FD4436">
            <w:pPr>
              <w:spacing w:line="20" w:lineRule="atLeast"/>
              <w:jc w:val="both"/>
            </w:pPr>
            <w:r w:rsidRPr="00F64432">
              <w:t>- реалізацію</w:t>
            </w:r>
            <w:r>
              <w:t xml:space="preserve"> </w:t>
            </w:r>
            <w:r w:rsidRPr="00F64432">
              <w:t>людино</w:t>
            </w:r>
            <w:r w:rsidRPr="00F64432">
              <w:softHyphen/>
              <w:t xml:space="preserve">центрованого і компетентнісного підходів до розвитку дітей </w:t>
            </w:r>
            <w:r>
              <w:t>дошкільного віку</w:t>
            </w:r>
          </w:p>
        </w:tc>
        <w:tc>
          <w:tcPr>
            <w:tcW w:w="1417" w:type="dxa"/>
          </w:tcPr>
          <w:p w14:paraId="02CD813C" w14:textId="77777777" w:rsidR="00766284" w:rsidRPr="00F64432" w:rsidRDefault="00766284" w:rsidP="00FD4436">
            <w:pPr>
              <w:spacing w:line="20" w:lineRule="atLeast"/>
              <w:jc w:val="both"/>
            </w:pPr>
            <w:r w:rsidRPr="00F64432">
              <w:t>ЗДО</w:t>
            </w:r>
          </w:p>
        </w:tc>
        <w:tc>
          <w:tcPr>
            <w:tcW w:w="709" w:type="dxa"/>
          </w:tcPr>
          <w:p w14:paraId="20E37985" w14:textId="77777777" w:rsidR="00766284" w:rsidRPr="00F64432" w:rsidRDefault="00766284" w:rsidP="00FD4436">
            <w:pPr>
              <w:spacing w:line="20" w:lineRule="atLeast"/>
              <w:jc w:val="center"/>
            </w:pPr>
            <w:r w:rsidRPr="00F64432">
              <w:t>+</w:t>
            </w:r>
          </w:p>
        </w:tc>
        <w:tc>
          <w:tcPr>
            <w:tcW w:w="709" w:type="dxa"/>
          </w:tcPr>
          <w:p w14:paraId="51B9A8ED" w14:textId="77777777" w:rsidR="00766284" w:rsidRPr="00F64432" w:rsidRDefault="00766284" w:rsidP="00FD4436">
            <w:pPr>
              <w:spacing w:line="20" w:lineRule="atLeast"/>
              <w:jc w:val="both"/>
            </w:pPr>
            <w:r w:rsidRPr="00F64432">
              <w:t>+</w:t>
            </w:r>
          </w:p>
        </w:tc>
        <w:tc>
          <w:tcPr>
            <w:tcW w:w="708" w:type="dxa"/>
          </w:tcPr>
          <w:p w14:paraId="5A92731F" w14:textId="77777777" w:rsidR="00766284" w:rsidRPr="00F64432" w:rsidRDefault="00766284" w:rsidP="00FD4436">
            <w:pPr>
              <w:spacing w:line="20" w:lineRule="atLeast"/>
              <w:jc w:val="both"/>
            </w:pPr>
            <w:r w:rsidRPr="00F64432">
              <w:t>+</w:t>
            </w:r>
          </w:p>
        </w:tc>
        <w:tc>
          <w:tcPr>
            <w:tcW w:w="709" w:type="dxa"/>
          </w:tcPr>
          <w:p w14:paraId="3F576319" w14:textId="77777777" w:rsidR="00766284" w:rsidRPr="00F64432" w:rsidRDefault="00766284" w:rsidP="00FD4436">
            <w:pPr>
              <w:spacing w:line="20" w:lineRule="atLeast"/>
              <w:jc w:val="both"/>
            </w:pPr>
            <w:r w:rsidRPr="00F64432">
              <w:t>+</w:t>
            </w:r>
          </w:p>
        </w:tc>
        <w:tc>
          <w:tcPr>
            <w:tcW w:w="708" w:type="dxa"/>
          </w:tcPr>
          <w:p w14:paraId="16819312" w14:textId="77777777" w:rsidR="00766284" w:rsidRPr="00F64432" w:rsidRDefault="00766284" w:rsidP="00FD4436">
            <w:pPr>
              <w:spacing w:line="20" w:lineRule="atLeast"/>
              <w:jc w:val="both"/>
            </w:pPr>
            <w:r w:rsidRPr="00F64432">
              <w:t>+</w:t>
            </w:r>
          </w:p>
        </w:tc>
        <w:tc>
          <w:tcPr>
            <w:tcW w:w="709" w:type="dxa"/>
          </w:tcPr>
          <w:p w14:paraId="03F3DCFB" w14:textId="77777777" w:rsidR="00766284" w:rsidRPr="00F64432" w:rsidRDefault="00766284" w:rsidP="00FD4436">
            <w:pPr>
              <w:spacing w:line="20" w:lineRule="atLeast"/>
              <w:jc w:val="both"/>
            </w:pPr>
            <w:r w:rsidRPr="00F64432">
              <w:t>+</w:t>
            </w:r>
          </w:p>
        </w:tc>
        <w:tc>
          <w:tcPr>
            <w:tcW w:w="709" w:type="dxa"/>
          </w:tcPr>
          <w:p w14:paraId="3D712894" w14:textId="77777777" w:rsidR="00766284" w:rsidRPr="00F64432" w:rsidRDefault="00766284" w:rsidP="00FD4436">
            <w:pPr>
              <w:spacing w:line="20" w:lineRule="atLeast"/>
              <w:jc w:val="both"/>
            </w:pPr>
            <w:r w:rsidRPr="00F64432">
              <w:t>+</w:t>
            </w:r>
          </w:p>
        </w:tc>
      </w:tr>
      <w:tr w:rsidR="00766284" w:rsidRPr="004F3DD7" w14:paraId="6DC66716" w14:textId="77777777" w:rsidTr="00FD4436">
        <w:trPr>
          <w:gridAfter w:val="1"/>
          <w:wAfter w:w="43" w:type="dxa"/>
        </w:trPr>
        <w:tc>
          <w:tcPr>
            <w:tcW w:w="3403" w:type="dxa"/>
          </w:tcPr>
          <w:p w14:paraId="4AE617DE" w14:textId="77777777" w:rsidR="00766284" w:rsidRPr="00F64432" w:rsidRDefault="00766284" w:rsidP="00FD4436">
            <w:pPr>
              <w:spacing w:line="20" w:lineRule="atLeast"/>
              <w:jc w:val="both"/>
            </w:pPr>
            <w:r w:rsidRPr="00F64432">
              <w:t>- вільний вибір педагогами</w:t>
            </w:r>
          </w:p>
          <w:p w14:paraId="782E7C8E" w14:textId="77777777" w:rsidR="00766284" w:rsidRPr="00F64432" w:rsidRDefault="00766284" w:rsidP="00FD4436">
            <w:pPr>
              <w:spacing w:line="20" w:lineRule="atLeast"/>
              <w:jc w:val="both"/>
            </w:pPr>
            <w:r w:rsidRPr="00F64432">
              <w:t>форм, методів і засобів навчання, що</w:t>
            </w:r>
            <w:r>
              <w:t xml:space="preserve"> відповідають освітній програмі</w:t>
            </w:r>
          </w:p>
          <w:p w14:paraId="2A6D5CC8" w14:textId="77777777" w:rsidR="00766284" w:rsidRPr="00F64432" w:rsidRDefault="00766284" w:rsidP="00FD4436">
            <w:pPr>
              <w:spacing w:line="20" w:lineRule="atLeast"/>
              <w:jc w:val="both"/>
            </w:pPr>
            <w:r w:rsidRPr="00F64432">
              <w:t>- розроблення та впровадження авторських навчальних програм, проєктів, освітніх методик і технологій, методів і засобів, насамперед методик</w:t>
            </w:r>
            <w:r>
              <w:t xml:space="preserve"> </w:t>
            </w:r>
            <w:r w:rsidRPr="00F64432">
              <w:t>компетентнісного навчання;</w:t>
            </w:r>
          </w:p>
        </w:tc>
        <w:tc>
          <w:tcPr>
            <w:tcW w:w="1417" w:type="dxa"/>
          </w:tcPr>
          <w:p w14:paraId="408D2E9C" w14:textId="77777777" w:rsidR="00766284" w:rsidRPr="00F64432" w:rsidRDefault="00766284" w:rsidP="00FD4436">
            <w:pPr>
              <w:spacing w:line="20" w:lineRule="atLeast"/>
              <w:jc w:val="both"/>
            </w:pPr>
          </w:p>
        </w:tc>
        <w:tc>
          <w:tcPr>
            <w:tcW w:w="709" w:type="dxa"/>
          </w:tcPr>
          <w:p w14:paraId="0341FB3B" w14:textId="77777777" w:rsidR="00766284" w:rsidRPr="00F64432" w:rsidRDefault="00766284" w:rsidP="00FD4436">
            <w:pPr>
              <w:spacing w:line="20" w:lineRule="atLeast"/>
              <w:jc w:val="both"/>
            </w:pPr>
            <w:r w:rsidRPr="00F64432">
              <w:t>+</w:t>
            </w:r>
          </w:p>
          <w:p w14:paraId="154FB0C5" w14:textId="77777777" w:rsidR="00766284" w:rsidRPr="00F64432" w:rsidRDefault="00766284" w:rsidP="00FD4436">
            <w:pPr>
              <w:spacing w:line="20" w:lineRule="atLeast"/>
              <w:jc w:val="both"/>
            </w:pPr>
          </w:p>
          <w:p w14:paraId="2D3D4119" w14:textId="77777777" w:rsidR="00766284" w:rsidRPr="00F64432" w:rsidRDefault="00766284" w:rsidP="00FD4436">
            <w:pPr>
              <w:spacing w:line="20" w:lineRule="atLeast"/>
              <w:jc w:val="both"/>
            </w:pPr>
          </w:p>
          <w:p w14:paraId="21F72A29" w14:textId="77777777" w:rsidR="00766284" w:rsidRPr="00F64432" w:rsidRDefault="00766284" w:rsidP="00FD4436">
            <w:pPr>
              <w:spacing w:line="20" w:lineRule="atLeast"/>
              <w:jc w:val="both"/>
            </w:pPr>
          </w:p>
          <w:p w14:paraId="221924B6" w14:textId="77777777" w:rsidR="00766284" w:rsidRPr="00F64432" w:rsidRDefault="00766284" w:rsidP="00FD4436">
            <w:pPr>
              <w:spacing w:line="20" w:lineRule="atLeast"/>
              <w:jc w:val="center"/>
            </w:pPr>
            <w:r w:rsidRPr="00F64432">
              <w:t>+</w:t>
            </w:r>
          </w:p>
        </w:tc>
        <w:tc>
          <w:tcPr>
            <w:tcW w:w="709" w:type="dxa"/>
          </w:tcPr>
          <w:p w14:paraId="39A22E56" w14:textId="77777777" w:rsidR="00766284" w:rsidRPr="00F64432" w:rsidRDefault="00766284" w:rsidP="00FD4436">
            <w:pPr>
              <w:spacing w:line="20" w:lineRule="atLeast"/>
              <w:jc w:val="both"/>
            </w:pPr>
            <w:r w:rsidRPr="00F64432">
              <w:t>+</w:t>
            </w:r>
          </w:p>
          <w:p w14:paraId="1DD87961" w14:textId="77777777" w:rsidR="00766284" w:rsidRPr="00F64432" w:rsidRDefault="00766284" w:rsidP="00FD4436">
            <w:pPr>
              <w:spacing w:line="20" w:lineRule="atLeast"/>
              <w:jc w:val="both"/>
            </w:pPr>
          </w:p>
          <w:p w14:paraId="14B53371" w14:textId="77777777" w:rsidR="00766284" w:rsidRPr="00F64432" w:rsidRDefault="00766284" w:rsidP="00FD4436">
            <w:pPr>
              <w:spacing w:line="20" w:lineRule="atLeast"/>
              <w:jc w:val="both"/>
            </w:pPr>
          </w:p>
          <w:p w14:paraId="0683282F" w14:textId="77777777" w:rsidR="00766284" w:rsidRPr="00F64432" w:rsidRDefault="00766284" w:rsidP="00FD4436">
            <w:pPr>
              <w:spacing w:line="20" w:lineRule="atLeast"/>
              <w:jc w:val="both"/>
            </w:pPr>
          </w:p>
          <w:p w14:paraId="70A9340A" w14:textId="77777777" w:rsidR="00766284" w:rsidRPr="00F64432" w:rsidRDefault="00766284" w:rsidP="00FD4436">
            <w:pPr>
              <w:spacing w:line="20" w:lineRule="atLeast"/>
              <w:jc w:val="both"/>
            </w:pPr>
            <w:r w:rsidRPr="00F64432">
              <w:t>+</w:t>
            </w:r>
          </w:p>
        </w:tc>
        <w:tc>
          <w:tcPr>
            <w:tcW w:w="708" w:type="dxa"/>
          </w:tcPr>
          <w:p w14:paraId="263E60D7" w14:textId="77777777" w:rsidR="00766284" w:rsidRPr="00F64432" w:rsidRDefault="00766284" w:rsidP="00FD4436">
            <w:pPr>
              <w:spacing w:line="20" w:lineRule="atLeast"/>
              <w:jc w:val="both"/>
            </w:pPr>
            <w:r w:rsidRPr="00F64432">
              <w:t>+</w:t>
            </w:r>
          </w:p>
          <w:p w14:paraId="4215DFAA" w14:textId="77777777" w:rsidR="00766284" w:rsidRPr="00F64432" w:rsidRDefault="00766284" w:rsidP="00FD4436">
            <w:pPr>
              <w:spacing w:line="20" w:lineRule="atLeast"/>
              <w:jc w:val="both"/>
            </w:pPr>
          </w:p>
          <w:p w14:paraId="5C324224" w14:textId="77777777" w:rsidR="00766284" w:rsidRPr="00F64432" w:rsidRDefault="00766284" w:rsidP="00FD4436">
            <w:pPr>
              <w:spacing w:line="20" w:lineRule="atLeast"/>
              <w:jc w:val="both"/>
            </w:pPr>
          </w:p>
          <w:p w14:paraId="0F204090" w14:textId="77777777" w:rsidR="00766284" w:rsidRPr="00F64432" w:rsidRDefault="00766284" w:rsidP="00FD4436">
            <w:pPr>
              <w:spacing w:line="20" w:lineRule="atLeast"/>
              <w:jc w:val="both"/>
            </w:pPr>
          </w:p>
          <w:p w14:paraId="635993DA" w14:textId="77777777" w:rsidR="00766284" w:rsidRPr="00F64432" w:rsidRDefault="00766284" w:rsidP="00FD4436">
            <w:pPr>
              <w:spacing w:line="20" w:lineRule="atLeast"/>
              <w:jc w:val="both"/>
            </w:pPr>
            <w:r w:rsidRPr="00F64432">
              <w:t>+</w:t>
            </w:r>
          </w:p>
        </w:tc>
        <w:tc>
          <w:tcPr>
            <w:tcW w:w="709" w:type="dxa"/>
          </w:tcPr>
          <w:p w14:paraId="7E89ED3B" w14:textId="77777777" w:rsidR="00766284" w:rsidRPr="00F64432" w:rsidRDefault="00766284" w:rsidP="00FD4436">
            <w:pPr>
              <w:spacing w:line="20" w:lineRule="atLeast"/>
              <w:jc w:val="both"/>
            </w:pPr>
            <w:r w:rsidRPr="00F64432">
              <w:t>+</w:t>
            </w:r>
          </w:p>
          <w:p w14:paraId="0C5EE4E0" w14:textId="77777777" w:rsidR="00766284" w:rsidRPr="00F64432" w:rsidRDefault="00766284" w:rsidP="00FD4436">
            <w:pPr>
              <w:spacing w:line="20" w:lineRule="atLeast"/>
              <w:jc w:val="both"/>
            </w:pPr>
          </w:p>
          <w:p w14:paraId="2F7F2358" w14:textId="77777777" w:rsidR="00766284" w:rsidRPr="00F64432" w:rsidRDefault="00766284" w:rsidP="00FD4436">
            <w:pPr>
              <w:spacing w:line="20" w:lineRule="atLeast"/>
              <w:jc w:val="both"/>
            </w:pPr>
          </w:p>
          <w:p w14:paraId="3B7BA2C3" w14:textId="77777777" w:rsidR="00766284" w:rsidRPr="00F64432" w:rsidRDefault="00766284" w:rsidP="00FD4436">
            <w:pPr>
              <w:spacing w:line="20" w:lineRule="atLeast"/>
              <w:jc w:val="both"/>
            </w:pPr>
          </w:p>
          <w:p w14:paraId="111FEABC" w14:textId="77777777" w:rsidR="00766284" w:rsidRPr="00F64432" w:rsidRDefault="00766284" w:rsidP="00FD4436">
            <w:pPr>
              <w:spacing w:line="20" w:lineRule="atLeast"/>
              <w:jc w:val="both"/>
            </w:pPr>
            <w:r w:rsidRPr="00F64432">
              <w:t>+</w:t>
            </w:r>
          </w:p>
        </w:tc>
        <w:tc>
          <w:tcPr>
            <w:tcW w:w="708" w:type="dxa"/>
          </w:tcPr>
          <w:p w14:paraId="107CE440" w14:textId="77777777" w:rsidR="00766284" w:rsidRPr="00F64432" w:rsidRDefault="00766284" w:rsidP="00FD4436">
            <w:pPr>
              <w:spacing w:line="20" w:lineRule="atLeast"/>
              <w:jc w:val="both"/>
            </w:pPr>
            <w:r w:rsidRPr="00F64432">
              <w:t>+</w:t>
            </w:r>
          </w:p>
          <w:p w14:paraId="224D1656" w14:textId="77777777" w:rsidR="00766284" w:rsidRPr="00F64432" w:rsidRDefault="00766284" w:rsidP="00FD4436">
            <w:pPr>
              <w:spacing w:line="20" w:lineRule="atLeast"/>
              <w:jc w:val="both"/>
            </w:pPr>
          </w:p>
          <w:p w14:paraId="025EA5BB" w14:textId="77777777" w:rsidR="00766284" w:rsidRPr="00F64432" w:rsidRDefault="00766284" w:rsidP="00FD4436">
            <w:pPr>
              <w:spacing w:line="20" w:lineRule="atLeast"/>
              <w:jc w:val="both"/>
            </w:pPr>
          </w:p>
          <w:p w14:paraId="0408AB2A" w14:textId="77777777" w:rsidR="00766284" w:rsidRPr="00F64432" w:rsidRDefault="00766284" w:rsidP="00FD4436">
            <w:pPr>
              <w:spacing w:line="20" w:lineRule="atLeast"/>
              <w:jc w:val="both"/>
            </w:pPr>
          </w:p>
          <w:p w14:paraId="5B9B0E86" w14:textId="77777777" w:rsidR="00766284" w:rsidRPr="00F64432" w:rsidRDefault="00766284" w:rsidP="00FD4436">
            <w:pPr>
              <w:spacing w:line="20" w:lineRule="atLeast"/>
              <w:jc w:val="both"/>
            </w:pPr>
            <w:r w:rsidRPr="00F64432">
              <w:t>+</w:t>
            </w:r>
          </w:p>
        </w:tc>
        <w:tc>
          <w:tcPr>
            <w:tcW w:w="709" w:type="dxa"/>
          </w:tcPr>
          <w:p w14:paraId="66891837" w14:textId="77777777" w:rsidR="00766284" w:rsidRPr="00F64432" w:rsidRDefault="00766284" w:rsidP="00FD4436">
            <w:pPr>
              <w:spacing w:line="20" w:lineRule="atLeast"/>
              <w:jc w:val="both"/>
            </w:pPr>
            <w:r w:rsidRPr="00F64432">
              <w:t>+</w:t>
            </w:r>
          </w:p>
          <w:p w14:paraId="3472D5F7" w14:textId="77777777" w:rsidR="00766284" w:rsidRPr="00F64432" w:rsidRDefault="00766284" w:rsidP="00FD4436">
            <w:pPr>
              <w:spacing w:line="20" w:lineRule="atLeast"/>
              <w:jc w:val="both"/>
            </w:pPr>
          </w:p>
          <w:p w14:paraId="3487325B" w14:textId="77777777" w:rsidR="00766284" w:rsidRPr="00F64432" w:rsidRDefault="00766284" w:rsidP="00FD4436">
            <w:pPr>
              <w:spacing w:line="20" w:lineRule="atLeast"/>
              <w:jc w:val="both"/>
            </w:pPr>
          </w:p>
          <w:p w14:paraId="41A3ADCB" w14:textId="77777777" w:rsidR="00766284" w:rsidRPr="00F64432" w:rsidRDefault="00766284" w:rsidP="00FD4436">
            <w:pPr>
              <w:spacing w:line="20" w:lineRule="atLeast"/>
              <w:jc w:val="both"/>
            </w:pPr>
          </w:p>
          <w:p w14:paraId="3F4F0B54" w14:textId="77777777" w:rsidR="00766284" w:rsidRPr="00F64432" w:rsidRDefault="00766284" w:rsidP="00FD4436">
            <w:pPr>
              <w:spacing w:line="20" w:lineRule="atLeast"/>
              <w:jc w:val="both"/>
            </w:pPr>
            <w:r w:rsidRPr="00F64432">
              <w:t>+</w:t>
            </w:r>
          </w:p>
        </w:tc>
        <w:tc>
          <w:tcPr>
            <w:tcW w:w="709" w:type="dxa"/>
          </w:tcPr>
          <w:p w14:paraId="56727366" w14:textId="77777777" w:rsidR="00766284" w:rsidRPr="00F64432" w:rsidRDefault="00766284" w:rsidP="00FD4436">
            <w:pPr>
              <w:spacing w:line="20" w:lineRule="atLeast"/>
              <w:jc w:val="both"/>
            </w:pPr>
            <w:r w:rsidRPr="00F64432">
              <w:t>+</w:t>
            </w:r>
          </w:p>
          <w:p w14:paraId="7FC200BE" w14:textId="77777777" w:rsidR="00766284" w:rsidRPr="00F64432" w:rsidRDefault="00766284" w:rsidP="00FD4436">
            <w:pPr>
              <w:spacing w:line="20" w:lineRule="atLeast"/>
              <w:jc w:val="both"/>
            </w:pPr>
          </w:p>
          <w:p w14:paraId="50A3806B" w14:textId="77777777" w:rsidR="00766284" w:rsidRPr="00F64432" w:rsidRDefault="00766284" w:rsidP="00FD4436">
            <w:pPr>
              <w:spacing w:line="20" w:lineRule="atLeast"/>
              <w:jc w:val="both"/>
            </w:pPr>
          </w:p>
          <w:p w14:paraId="2B826B67" w14:textId="77777777" w:rsidR="00766284" w:rsidRPr="00F64432" w:rsidRDefault="00766284" w:rsidP="00FD4436">
            <w:pPr>
              <w:spacing w:line="20" w:lineRule="atLeast"/>
              <w:jc w:val="both"/>
            </w:pPr>
          </w:p>
          <w:p w14:paraId="455F22CA" w14:textId="77777777" w:rsidR="00766284" w:rsidRPr="00F64432" w:rsidRDefault="00766284" w:rsidP="00FD4436">
            <w:pPr>
              <w:spacing w:line="20" w:lineRule="atLeast"/>
              <w:jc w:val="both"/>
            </w:pPr>
            <w:r w:rsidRPr="00F64432">
              <w:t>+</w:t>
            </w:r>
          </w:p>
        </w:tc>
      </w:tr>
      <w:tr w:rsidR="00766284" w:rsidRPr="00975245" w14:paraId="40DEEDCB" w14:textId="77777777" w:rsidTr="00FD4436">
        <w:trPr>
          <w:gridAfter w:val="1"/>
          <w:wAfter w:w="43" w:type="dxa"/>
        </w:trPr>
        <w:tc>
          <w:tcPr>
            <w:tcW w:w="3403" w:type="dxa"/>
          </w:tcPr>
          <w:p w14:paraId="6F6DB0AC" w14:textId="77777777" w:rsidR="00766284" w:rsidRPr="00F64432" w:rsidRDefault="00766284" w:rsidP="00FD4436">
            <w:pPr>
              <w:spacing w:line="20" w:lineRule="atLeast"/>
              <w:jc w:val="both"/>
            </w:pPr>
            <w:r w:rsidRPr="00F64432">
              <w:t xml:space="preserve">- реалізацію права на самостійний вибір форм, видів, напрямів та суб’єктів надання освітніх послуг з підвищення </w:t>
            </w:r>
            <w:r>
              <w:t>кваліфікації</w:t>
            </w:r>
          </w:p>
        </w:tc>
        <w:tc>
          <w:tcPr>
            <w:tcW w:w="1417" w:type="dxa"/>
          </w:tcPr>
          <w:p w14:paraId="5E1FB616" w14:textId="77777777" w:rsidR="00766284" w:rsidRPr="00F64432" w:rsidRDefault="00766284" w:rsidP="00FD4436">
            <w:pPr>
              <w:spacing w:line="20" w:lineRule="atLeast"/>
              <w:jc w:val="both"/>
            </w:pPr>
          </w:p>
        </w:tc>
        <w:tc>
          <w:tcPr>
            <w:tcW w:w="709" w:type="dxa"/>
          </w:tcPr>
          <w:p w14:paraId="019950B9" w14:textId="77777777" w:rsidR="00766284" w:rsidRPr="00F64432" w:rsidRDefault="00766284" w:rsidP="00FD4436">
            <w:pPr>
              <w:spacing w:line="20" w:lineRule="atLeast"/>
              <w:jc w:val="center"/>
            </w:pPr>
            <w:r w:rsidRPr="00F64432">
              <w:t>+</w:t>
            </w:r>
          </w:p>
        </w:tc>
        <w:tc>
          <w:tcPr>
            <w:tcW w:w="709" w:type="dxa"/>
          </w:tcPr>
          <w:p w14:paraId="71BA7DCE" w14:textId="77777777" w:rsidR="00766284" w:rsidRPr="00F64432" w:rsidRDefault="00766284" w:rsidP="00FD4436">
            <w:pPr>
              <w:spacing w:line="20" w:lineRule="atLeast"/>
              <w:jc w:val="both"/>
            </w:pPr>
            <w:r w:rsidRPr="00F64432">
              <w:t>+</w:t>
            </w:r>
          </w:p>
        </w:tc>
        <w:tc>
          <w:tcPr>
            <w:tcW w:w="708" w:type="dxa"/>
          </w:tcPr>
          <w:p w14:paraId="1A79354F" w14:textId="77777777" w:rsidR="00766284" w:rsidRPr="00F64432" w:rsidRDefault="00766284" w:rsidP="00FD4436">
            <w:pPr>
              <w:spacing w:line="20" w:lineRule="atLeast"/>
              <w:jc w:val="both"/>
            </w:pPr>
            <w:r w:rsidRPr="00F64432">
              <w:t>+</w:t>
            </w:r>
          </w:p>
        </w:tc>
        <w:tc>
          <w:tcPr>
            <w:tcW w:w="709" w:type="dxa"/>
          </w:tcPr>
          <w:p w14:paraId="36FEE540" w14:textId="77777777" w:rsidR="00766284" w:rsidRPr="00F64432" w:rsidRDefault="00766284" w:rsidP="00FD4436">
            <w:pPr>
              <w:spacing w:line="20" w:lineRule="atLeast"/>
              <w:jc w:val="both"/>
            </w:pPr>
            <w:r w:rsidRPr="00F64432">
              <w:t>+</w:t>
            </w:r>
          </w:p>
        </w:tc>
        <w:tc>
          <w:tcPr>
            <w:tcW w:w="708" w:type="dxa"/>
          </w:tcPr>
          <w:p w14:paraId="6BADA203" w14:textId="77777777" w:rsidR="00766284" w:rsidRPr="00F64432" w:rsidRDefault="00766284" w:rsidP="00FD4436">
            <w:pPr>
              <w:spacing w:line="20" w:lineRule="atLeast"/>
              <w:jc w:val="both"/>
            </w:pPr>
            <w:r w:rsidRPr="00F64432">
              <w:t>+</w:t>
            </w:r>
          </w:p>
        </w:tc>
        <w:tc>
          <w:tcPr>
            <w:tcW w:w="709" w:type="dxa"/>
          </w:tcPr>
          <w:p w14:paraId="7F2D3E27" w14:textId="77777777" w:rsidR="00766284" w:rsidRPr="00F64432" w:rsidRDefault="00766284" w:rsidP="00FD4436">
            <w:pPr>
              <w:spacing w:line="20" w:lineRule="atLeast"/>
              <w:jc w:val="both"/>
            </w:pPr>
            <w:r w:rsidRPr="00F64432">
              <w:t>+</w:t>
            </w:r>
          </w:p>
        </w:tc>
        <w:tc>
          <w:tcPr>
            <w:tcW w:w="709" w:type="dxa"/>
          </w:tcPr>
          <w:p w14:paraId="05B6621F" w14:textId="77777777" w:rsidR="00766284" w:rsidRPr="00F64432" w:rsidRDefault="00766284" w:rsidP="00FD4436">
            <w:pPr>
              <w:spacing w:line="20" w:lineRule="atLeast"/>
              <w:jc w:val="both"/>
            </w:pPr>
            <w:r w:rsidRPr="00F64432">
              <w:t>+</w:t>
            </w:r>
          </w:p>
        </w:tc>
      </w:tr>
      <w:tr w:rsidR="00766284" w:rsidRPr="004F3DD7" w14:paraId="6E3D395E" w14:textId="77777777" w:rsidTr="00FD4436">
        <w:trPr>
          <w:gridAfter w:val="1"/>
          <w:wAfter w:w="43" w:type="dxa"/>
        </w:trPr>
        <w:tc>
          <w:tcPr>
            <w:tcW w:w="3403" w:type="dxa"/>
          </w:tcPr>
          <w:p w14:paraId="435556DE" w14:textId="77777777" w:rsidR="00766284" w:rsidRPr="00F64432" w:rsidRDefault="00766284" w:rsidP="00FD4436">
            <w:pPr>
              <w:spacing w:line="20" w:lineRule="atLeast"/>
              <w:jc w:val="both"/>
            </w:pPr>
            <w:r w:rsidRPr="00F64432">
              <w:t>- інформаційну відкритість, прозорість діяльності закладів</w:t>
            </w:r>
          </w:p>
          <w:p w14:paraId="3BF25F7C" w14:textId="77777777" w:rsidR="00766284" w:rsidRPr="00F64432" w:rsidRDefault="00766284" w:rsidP="00FD4436">
            <w:pPr>
              <w:spacing w:line="20" w:lineRule="atLeast"/>
              <w:jc w:val="both"/>
            </w:pPr>
            <w:r w:rsidRPr="00F64432">
              <w:t>дошкільної освіти шляхом</w:t>
            </w:r>
          </w:p>
          <w:p w14:paraId="5C45F3E8" w14:textId="77777777" w:rsidR="00766284" w:rsidRPr="00F64432" w:rsidRDefault="00766284" w:rsidP="00FD4436">
            <w:pPr>
              <w:spacing w:line="20" w:lineRule="atLeast"/>
              <w:jc w:val="both"/>
            </w:pPr>
            <w:r w:rsidRPr="00F64432">
              <w:t xml:space="preserve">удосконалення роботи </w:t>
            </w:r>
            <w:r>
              <w:t>сайтів</w:t>
            </w:r>
          </w:p>
          <w:p w14:paraId="02AAFFA6" w14:textId="77777777" w:rsidR="00766284" w:rsidRPr="00F64432" w:rsidRDefault="00766284" w:rsidP="00FD4436">
            <w:pPr>
              <w:spacing w:line="20" w:lineRule="atLeast"/>
              <w:jc w:val="both"/>
            </w:pPr>
            <w:r w:rsidRPr="00F64432">
              <w:t xml:space="preserve">- використання ресурсів соціальних мереж в умовах дистанційної освіти </w:t>
            </w:r>
            <w:r>
              <w:t>дошкільників</w:t>
            </w:r>
          </w:p>
        </w:tc>
        <w:tc>
          <w:tcPr>
            <w:tcW w:w="1417" w:type="dxa"/>
          </w:tcPr>
          <w:p w14:paraId="751E3A26" w14:textId="77777777" w:rsidR="00766284" w:rsidRPr="00F64432" w:rsidRDefault="00766284" w:rsidP="00FD4436">
            <w:pPr>
              <w:spacing w:line="20" w:lineRule="atLeast"/>
              <w:jc w:val="center"/>
            </w:pPr>
            <w:r w:rsidRPr="00F64432">
              <w:t>Управління</w:t>
            </w:r>
          </w:p>
          <w:p w14:paraId="23A9C283" w14:textId="77777777" w:rsidR="00766284" w:rsidRPr="00F64432" w:rsidRDefault="00766284" w:rsidP="00FD4436">
            <w:pPr>
              <w:spacing w:line="20" w:lineRule="atLeast"/>
              <w:jc w:val="center"/>
            </w:pPr>
            <w:r w:rsidRPr="00F64432">
              <w:t>освіти, ЗДО</w:t>
            </w:r>
          </w:p>
          <w:p w14:paraId="4297EBFD" w14:textId="77777777" w:rsidR="00766284" w:rsidRPr="00F64432" w:rsidRDefault="00766284" w:rsidP="00FD4436">
            <w:pPr>
              <w:spacing w:line="20" w:lineRule="atLeast"/>
              <w:jc w:val="center"/>
            </w:pPr>
          </w:p>
          <w:p w14:paraId="59451EED" w14:textId="77777777" w:rsidR="00766284" w:rsidRPr="00F64432" w:rsidRDefault="00766284" w:rsidP="00FD4436">
            <w:pPr>
              <w:spacing w:line="20" w:lineRule="atLeast"/>
              <w:jc w:val="center"/>
            </w:pPr>
            <w:r w:rsidRPr="00F64432">
              <w:t>ЗДО</w:t>
            </w:r>
          </w:p>
        </w:tc>
        <w:tc>
          <w:tcPr>
            <w:tcW w:w="709" w:type="dxa"/>
          </w:tcPr>
          <w:p w14:paraId="4BC05804" w14:textId="77777777" w:rsidR="00766284" w:rsidRPr="00F64432" w:rsidRDefault="00766284" w:rsidP="00FD4436">
            <w:pPr>
              <w:spacing w:line="20" w:lineRule="atLeast"/>
              <w:jc w:val="both"/>
            </w:pPr>
            <w:r w:rsidRPr="00F64432">
              <w:t>+</w:t>
            </w:r>
          </w:p>
          <w:p w14:paraId="2CFD7D34" w14:textId="77777777" w:rsidR="00766284" w:rsidRPr="00F64432" w:rsidRDefault="00766284" w:rsidP="00FD4436">
            <w:pPr>
              <w:spacing w:line="20" w:lineRule="atLeast"/>
              <w:jc w:val="both"/>
            </w:pPr>
          </w:p>
          <w:p w14:paraId="13B8EF03" w14:textId="77777777" w:rsidR="00766284" w:rsidRPr="00F64432" w:rsidRDefault="00766284" w:rsidP="00FD4436">
            <w:pPr>
              <w:spacing w:line="20" w:lineRule="atLeast"/>
              <w:jc w:val="both"/>
            </w:pPr>
          </w:p>
          <w:p w14:paraId="38B605A1" w14:textId="77777777" w:rsidR="00766284" w:rsidRPr="00F64432" w:rsidRDefault="00766284" w:rsidP="00FD4436">
            <w:pPr>
              <w:spacing w:line="20" w:lineRule="atLeast"/>
              <w:jc w:val="both"/>
            </w:pPr>
          </w:p>
          <w:p w14:paraId="3A02CC87" w14:textId="77777777" w:rsidR="00766284" w:rsidRPr="00F64432" w:rsidRDefault="00766284" w:rsidP="00FD4436">
            <w:pPr>
              <w:spacing w:line="20" w:lineRule="atLeast"/>
              <w:jc w:val="center"/>
            </w:pPr>
            <w:r w:rsidRPr="00F64432">
              <w:t>+</w:t>
            </w:r>
          </w:p>
        </w:tc>
        <w:tc>
          <w:tcPr>
            <w:tcW w:w="709" w:type="dxa"/>
          </w:tcPr>
          <w:p w14:paraId="186D251F" w14:textId="77777777" w:rsidR="00766284" w:rsidRPr="00F64432" w:rsidRDefault="00766284" w:rsidP="00FD4436">
            <w:pPr>
              <w:spacing w:line="20" w:lineRule="atLeast"/>
              <w:jc w:val="both"/>
            </w:pPr>
            <w:r w:rsidRPr="00F64432">
              <w:t>+</w:t>
            </w:r>
          </w:p>
          <w:p w14:paraId="2E35D414" w14:textId="77777777" w:rsidR="00766284" w:rsidRPr="00F64432" w:rsidRDefault="00766284" w:rsidP="00FD4436">
            <w:pPr>
              <w:spacing w:line="20" w:lineRule="atLeast"/>
              <w:jc w:val="both"/>
            </w:pPr>
          </w:p>
          <w:p w14:paraId="6215D77C" w14:textId="77777777" w:rsidR="00766284" w:rsidRPr="00F64432" w:rsidRDefault="00766284" w:rsidP="00FD4436">
            <w:pPr>
              <w:spacing w:line="20" w:lineRule="atLeast"/>
              <w:jc w:val="both"/>
            </w:pPr>
          </w:p>
          <w:p w14:paraId="7AF8902D" w14:textId="77777777" w:rsidR="00766284" w:rsidRPr="00F64432" w:rsidRDefault="00766284" w:rsidP="00FD4436">
            <w:pPr>
              <w:spacing w:line="20" w:lineRule="atLeast"/>
              <w:jc w:val="both"/>
            </w:pPr>
          </w:p>
          <w:p w14:paraId="2CC01046" w14:textId="77777777" w:rsidR="00766284" w:rsidRPr="00F64432" w:rsidRDefault="00766284" w:rsidP="00FD4436">
            <w:pPr>
              <w:spacing w:line="20" w:lineRule="atLeast"/>
              <w:jc w:val="both"/>
            </w:pPr>
            <w:r w:rsidRPr="00F64432">
              <w:t>+</w:t>
            </w:r>
          </w:p>
        </w:tc>
        <w:tc>
          <w:tcPr>
            <w:tcW w:w="708" w:type="dxa"/>
          </w:tcPr>
          <w:p w14:paraId="5F3D2611" w14:textId="77777777" w:rsidR="00766284" w:rsidRPr="00F64432" w:rsidRDefault="00766284" w:rsidP="00FD4436">
            <w:pPr>
              <w:spacing w:line="20" w:lineRule="atLeast"/>
              <w:jc w:val="both"/>
            </w:pPr>
            <w:r w:rsidRPr="00F64432">
              <w:t>+</w:t>
            </w:r>
          </w:p>
          <w:p w14:paraId="47EA55CF" w14:textId="77777777" w:rsidR="00766284" w:rsidRPr="00F64432" w:rsidRDefault="00766284" w:rsidP="00FD4436">
            <w:pPr>
              <w:spacing w:line="20" w:lineRule="atLeast"/>
              <w:jc w:val="both"/>
            </w:pPr>
          </w:p>
          <w:p w14:paraId="03EAB4CE" w14:textId="77777777" w:rsidR="00766284" w:rsidRPr="00F64432" w:rsidRDefault="00766284" w:rsidP="00FD4436">
            <w:pPr>
              <w:spacing w:line="20" w:lineRule="atLeast"/>
              <w:jc w:val="both"/>
            </w:pPr>
          </w:p>
          <w:p w14:paraId="5E26E4B4" w14:textId="77777777" w:rsidR="00766284" w:rsidRPr="00F64432" w:rsidRDefault="00766284" w:rsidP="00FD4436">
            <w:pPr>
              <w:spacing w:line="20" w:lineRule="atLeast"/>
              <w:jc w:val="both"/>
            </w:pPr>
          </w:p>
          <w:p w14:paraId="1520AB21" w14:textId="77777777" w:rsidR="00766284" w:rsidRPr="00F64432" w:rsidRDefault="00766284" w:rsidP="00FD4436">
            <w:pPr>
              <w:spacing w:line="20" w:lineRule="atLeast"/>
              <w:jc w:val="both"/>
            </w:pPr>
            <w:r w:rsidRPr="00F64432">
              <w:t>+</w:t>
            </w:r>
          </w:p>
        </w:tc>
        <w:tc>
          <w:tcPr>
            <w:tcW w:w="709" w:type="dxa"/>
          </w:tcPr>
          <w:p w14:paraId="2151CD62" w14:textId="77777777" w:rsidR="00766284" w:rsidRPr="00F64432" w:rsidRDefault="00766284" w:rsidP="00FD4436">
            <w:pPr>
              <w:spacing w:line="20" w:lineRule="atLeast"/>
              <w:jc w:val="both"/>
            </w:pPr>
            <w:r w:rsidRPr="00F64432">
              <w:t>+</w:t>
            </w:r>
          </w:p>
          <w:p w14:paraId="5A40EB83" w14:textId="77777777" w:rsidR="00766284" w:rsidRPr="00F64432" w:rsidRDefault="00766284" w:rsidP="00FD4436">
            <w:pPr>
              <w:spacing w:line="20" w:lineRule="atLeast"/>
              <w:jc w:val="both"/>
            </w:pPr>
          </w:p>
          <w:p w14:paraId="0797E24D" w14:textId="77777777" w:rsidR="00766284" w:rsidRPr="00F64432" w:rsidRDefault="00766284" w:rsidP="00FD4436">
            <w:pPr>
              <w:spacing w:line="20" w:lineRule="atLeast"/>
              <w:jc w:val="both"/>
            </w:pPr>
          </w:p>
          <w:p w14:paraId="68D1520D" w14:textId="77777777" w:rsidR="00766284" w:rsidRPr="00F64432" w:rsidRDefault="00766284" w:rsidP="00FD4436">
            <w:pPr>
              <w:spacing w:line="20" w:lineRule="atLeast"/>
              <w:jc w:val="both"/>
            </w:pPr>
          </w:p>
          <w:p w14:paraId="4145B1C3" w14:textId="77777777" w:rsidR="00766284" w:rsidRPr="00F64432" w:rsidRDefault="00766284" w:rsidP="00FD4436">
            <w:pPr>
              <w:spacing w:line="20" w:lineRule="atLeast"/>
              <w:jc w:val="both"/>
            </w:pPr>
            <w:r w:rsidRPr="00F64432">
              <w:t>+</w:t>
            </w:r>
          </w:p>
        </w:tc>
        <w:tc>
          <w:tcPr>
            <w:tcW w:w="708" w:type="dxa"/>
          </w:tcPr>
          <w:p w14:paraId="29C1550A" w14:textId="77777777" w:rsidR="00766284" w:rsidRPr="00F64432" w:rsidRDefault="00766284" w:rsidP="00FD4436">
            <w:pPr>
              <w:spacing w:line="20" w:lineRule="atLeast"/>
              <w:jc w:val="both"/>
            </w:pPr>
            <w:r w:rsidRPr="00F64432">
              <w:t>+</w:t>
            </w:r>
          </w:p>
          <w:p w14:paraId="78E83A3E" w14:textId="77777777" w:rsidR="00766284" w:rsidRPr="00F64432" w:rsidRDefault="00766284" w:rsidP="00FD4436">
            <w:pPr>
              <w:spacing w:line="20" w:lineRule="atLeast"/>
              <w:jc w:val="both"/>
            </w:pPr>
          </w:p>
          <w:p w14:paraId="000F6605" w14:textId="77777777" w:rsidR="00766284" w:rsidRPr="00F64432" w:rsidRDefault="00766284" w:rsidP="00FD4436">
            <w:pPr>
              <w:spacing w:line="20" w:lineRule="atLeast"/>
              <w:jc w:val="both"/>
            </w:pPr>
          </w:p>
          <w:p w14:paraId="69C98D47" w14:textId="77777777" w:rsidR="00766284" w:rsidRPr="00F64432" w:rsidRDefault="00766284" w:rsidP="00FD4436">
            <w:pPr>
              <w:spacing w:line="20" w:lineRule="atLeast"/>
              <w:jc w:val="both"/>
            </w:pPr>
          </w:p>
          <w:p w14:paraId="743DD739" w14:textId="77777777" w:rsidR="00766284" w:rsidRPr="00F64432" w:rsidRDefault="00766284" w:rsidP="00FD4436">
            <w:pPr>
              <w:spacing w:line="20" w:lineRule="atLeast"/>
              <w:jc w:val="both"/>
            </w:pPr>
            <w:r w:rsidRPr="00F64432">
              <w:t>+</w:t>
            </w:r>
          </w:p>
        </w:tc>
        <w:tc>
          <w:tcPr>
            <w:tcW w:w="709" w:type="dxa"/>
          </w:tcPr>
          <w:p w14:paraId="0376ABE8" w14:textId="77777777" w:rsidR="00766284" w:rsidRPr="00F64432" w:rsidRDefault="00766284" w:rsidP="00FD4436">
            <w:pPr>
              <w:spacing w:line="20" w:lineRule="atLeast"/>
              <w:jc w:val="both"/>
            </w:pPr>
            <w:r w:rsidRPr="00F64432">
              <w:t>+</w:t>
            </w:r>
          </w:p>
          <w:p w14:paraId="7AADA30B" w14:textId="77777777" w:rsidR="00766284" w:rsidRPr="00F64432" w:rsidRDefault="00766284" w:rsidP="00FD4436">
            <w:pPr>
              <w:spacing w:line="20" w:lineRule="atLeast"/>
              <w:jc w:val="both"/>
            </w:pPr>
          </w:p>
          <w:p w14:paraId="7254CCF0" w14:textId="77777777" w:rsidR="00766284" w:rsidRPr="00F64432" w:rsidRDefault="00766284" w:rsidP="00FD4436">
            <w:pPr>
              <w:spacing w:line="20" w:lineRule="atLeast"/>
              <w:jc w:val="both"/>
            </w:pPr>
          </w:p>
          <w:p w14:paraId="3A46FB6A" w14:textId="77777777" w:rsidR="00766284" w:rsidRPr="00F64432" w:rsidRDefault="00766284" w:rsidP="00FD4436">
            <w:pPr>
              <w:spacing w:line="20" w:lineRule="atLeast"/>
              <w:jc w:val="both"/>
            </w:pPr>
          </w:p>
          <w:p w14:paraId="5027DE75" w14:textId="77777777" w:rsidR="00766284" w:rsidRPr="00F64432" w:rsidRDefault="00766284" w:rsidP="00FD4436">
            <w:pPr>
              <w:spacing w:line="20" w:lineRule="atLeast"/>
              <w:jc w:val="both"/>
            </w:pPr>
            <w:r w:rsidRPr="00F64432">
              <w:t>+</w:t>
            </w:r>
          </w:p>
        </w:tc>
        <w:tc>
          <w:tcPr>
            <w:tcW w:w="709" w:type="dxa"/>
          </w:tcPr>
          <w:p w14:paraId="248E1D40" w14:textId="77777777" w:rsidR="00766284" w:rsidRPr="00F64432" w:rsidRDefault="00766284" w:rsidP="00FD4436">
            <w:pPr>
              <w:spacing w:line="20" w:lineRule="atLeast"/>
              <w:jc w:val="both"/>
            </w:pPr>
            <w:r w:rsidRPr="00F64432">
              <w:t>+</w:t>
            </w:r>
          </w:p>
          <w:p w14:paraId="7B04E58E" w14:textId="77777777" w:rsidR="00766284" w:rsidRPr="00F64432" w:rsidRDefault="00766284" w:rsidP="00FD4436">
            <w:pPr>
              <w:spacing w:line="20" w:lineRule="atLeast"/>
              <w:jc w:val="both"/>
            </w:pPr>
          </w:p>
          <w:p w14:paraId="05E77977" w14:textId="77777777" w:rsidR="00766284" w:rsidRPr="00F64432" w:rsidRDefault="00766284" w:rsidP="00FD4436">
            <w:pPr>
              <w:spacing w:line="20" w:lineRule="atLeast"/>
              <w:jc w:val="both"/>
            </w:pPr>
          </w:p>
          <w:p w14:paraId="1C2B8DE5" w14:textId="77777777" w:rsidR="00766284" w:rsidRPr="00F64432" w:rsidRDefault="00766284" w:rsidP="00FD4436">
            <w:pPr>
              <w:spacing w:line="20" w:lineRule="atLeast"/>
              <w:jc w:val="both"/>
            </w:pPr>
          </w:p>
          <w:p w14:paraId="4DEF3E7E" w14:textId="77777777" w:rsidR="00766284" w:rsidRPr="00F64432" w:rsidRDefault="00766284" w:rsidP="00FD4436">
            <w:pPr>
              <w:spacing w:line="20" w:lineRule="atLeast"/>
              <w:jc w:val="both"/>
            </w:pPr>
            <w:r w:rsidRPr="00F64432">
              <w:t>+</w:t>
            </w:r>
          </w:p>
        </w:tc>
      </w:tr>
      <w:tr w:rsidR="00766284" w:rsidRPr="004F3DD7" w14:paraId="2B75A291" w14:textId="77777777" w:rsidTr="00FD4436">
        <w:trPr>
          <w:gridAfter w:val="1"/>
          <w:wAfter w:w="43" w:type="dxa"/>
        </w:trPr>
        <w:tc>
          <w:tcPr>
            <w:tcW w:w="3403" w:type="dxa"/>
          </w:tcPr>
          <w:p w14:paraId="3DCEC3EF" w14:textId="77777777" w:rsidR="00766284" w:rsidRPr="00F64432" w:rsidRDefault="00766284" w:rsidP="00FD4436">
            <w:pPr>
              <w:spacing w:line="20" w:lineRule="atLeast"/>
              <w:jc w:val="both"/>
            </w:pPr>
            <w:r w:rsidRPr="00F64432">
              <w:t>якісну дошкільну освіту для</w:t>
            </w:r>
          </w:p>
          <w:p w14:paraId="403F7A2C" w14:textId="77777777" w:rsidR="00766284" w:rsidRPr="00F64432" w:rsidRDefault="00766284" w:rsidP="00FD4436">
            <w:pPr>
              <w:spacing w:line="20" w:lineRule="atLeast"/>
              <w:jc w:val="both"/>
            </w:pPr>
            <w:r w:rsidRPr="00F64432">
              <w:t>дітей з особливими освітніми</w:t>
            </w:r>
          </w:p>
          <w:p w14:paraId="5E3EB55C" w14:textId="77777777" w:rsidR="00766284" w:rsidRPr="00F64432" w:rsidRDefault="00766284" w:rsidP="00FD4436">
            <w:pPr>
              <w:spacing w:line="20" w:lineRule="atLeast"/>
              <w:jc w:val="both"/>
            </w:pPr>
            <w:r>
              <w:t>потребами</w:t>
            </w:r>
          </w:p>
        </w:tc>
        <w:tc>
          <w:tcPr>
            <w:tcW w:w="1417" w:type="dxa"/>
          </w:tcPr>
          <w:p w14:paraId="26C08049" w14:textId="77777777" w:rsidR="00766284" w:rsidRPr="00F64432" w:rsidRDefault="00766284" w:rsidP="00FD4436">
            <w:pPr>
              <w:spacing w:line="20" w:lineRule="atLeast"/>
              <w:jc w:val="center"/>
            </w:pPr>
            <w:r w:rsidRPr="00F64432">
              <w:t>Управління</w:t>
            </w:r>
          </w:p>
          <w:p w14:paraId="42063FA5" w14:textId="77777777" w:rsidR="00766284" w:rsidRPr="00F64432" w:rsidRDefault="00766284" w:rsidP="00FD4436">
            <w:pPr>
              <w:spacing w:line="20" w:lineRule="atLeast"/>
              <w:jc w:val="center"/>
            </w:pPr>
            <w:r w:rsidRPr="00F64432">
              <w:t>освіти, ЗДО</w:t>
            </w:r>
          </w:p>
        </w:tc>
        <w:tc>
          <w:tcPr>
            <w:tcW w:w="709" w:type="dxa"/>
          </w:tcPr>
          <w:p w14:paraId="04C46F97" w14:textId="77777777" w:rsidR="00766284" w:rsidRPr="00F64432" w:rsidRDefault="00766284" w:rsidP="00FD4436">
            <w:pPr>
              <w:spacing w:line="20" w:lineRule="atLeast"/>
              <w:jc w:val="center"/>
            </w:pPr>
            <w:r w:rsidRPr="00F64432">
              <w:t>+</w:t>
            </w:r>
          </w:p>
        </w:tc>
        <w:tc>
          <w:tcPr>
            <w:tcW w:w="709" w:type="dxa"/>
          </w:tcPr>
          <w:p w14:paraId="7EF9B4BD" w14:textId="77777777" w:rsidR="00766284" w:rsidRPr="00F64432" w:rsidRDefault="00766284" w:rsidP="00FD4436">
            <w:pPr>
              <w:spacing w:line="20" w:lineRule="atLeast"/>
              <w:jc w:val="both"/>
            </w:pPr>
            <w:r w:rsidRPr="00F64432">
              <w:t>+</w:t>
            </w:r>
          </w:p>
        </w:tc>
        <w:tc>
          <w:tcPr>
            <w:tcW w:w="708" w:type="dxa"/>
          </w:tcPr>
          <w:p w14:paraId="4C97C267" w14:textId="77777777" w:rsidR="00766284" w:rsidRPr="00F64432" w:rsidRDefault="00766284" w:rsidP="00FD4436">
            <w:pPr>
              <w:spacing w:line="20" w:lineRule="atLeast"/>
              <w:jc w:val="both"/>
            </w:pPr>
            <w:r w:rsidRPr="00F64432">
              <w:t>+</w:t>
            </w:r>
          </w:p>
        </w:tc>
        <w:tc>
          <w:tcPr>
            <w:tcW w:w="709" w:type="dxa"/>
          </w:tcPr>
          <w:p w14:paraId="7509BA1D" w14:textId="77777777" w:rsidR="00766284" w:rsidRPr="00F64432" w:rsidRDefault="00766284" w:rsidP="00FD4436">
            <w:pPr>
              <w:spacing w:line="20" w:lineRule="atLeast"/>
              <w:jc w:val="both"/>
            </w:pPr>
            <w:r w:rsidRPr="00F64432">
              <w:t>+</w:t>
            </w:r>
          </w:p>
        </w:tc>
        <w:tc>
          <w:tcPr>
            <w:tcW w:w="708" w:type="dxa"/>
          </w:tcPr>
          <w:p w14:paraId="1135DC6E" w14:textId="77777777" w:rsidR="00766284" w:rsidRPr="00F64432" w:rsidRDefault="00766284" w:rsidP="00FD4436">
            <w:pPr>
              <w:spacing w:line="20" w:lineRule="atLeast"/>
              <w:jc w:val="both"/>
            </w:pPr>
            <w:r w:rsidRPr="00F64432">
              <w:t>+</w:t>
            </w:r>
          </w:p>
        </w:tc>
        <w:tc>
          <w:tcPr>
            <w:tcW w:w="709" w:type="dxa"/>
          </w:tcPr>
          <w:p w14:paraId="5A561F08" w14:textId="77777777" w:rsidR="00766284" w:rsidRPr="00F64432" w:rsidRDefault="00766284" w:rsidP="00FD4436">
            <w:pPr>
              <w:spacing w:line="20" w:lineRule="atLeast"/>
              <w:jc w:val="both"/>
            </w:pPr>
            <w:r w:rsidRPr="00F64432">
              <w:t>+</w:t>
            </w:r>
          </w:p>
        </w:tc>
        <w:tc>
          <w:tcPr>
            <w:tcW w:w="709" w:type="dxa"/>
          </w:tcPr>
          <w:p w14:paraId="34F16327" w14:textId="77777777" w:rsidR="00766284" w:rsidRPr="00F64432" w:rsidRDefault="00766284" w:rsidP="00FD4436">
            <w:pPr>
              <w:spacing w:line="20" w:lineRule="atLeast"/>
              <w:jc w:val="both"/>
            </w:pPr>
            <w:r w:rsidRPr="00F64432">
              <w:t>+</w:t>
            </w:r>
          </w:p>
        </w:tc>
      </w:tr>
      <w:tr w:rsidR="00766284" w:rsidRPr="004F3DD7" w14:paraId="6CDEF61A" w14:textId="77777777" w:rsidTr="00FD4436">
        <w:trPr>
          <w:gridAfter w:val="1"/>
          <w:wAfter w:w="43" w:type="dxa"/>
        </w:trPr>
        <w:tc>
          <w:tcPr>
            <w:tcW w:w="3403" w:type="dxa"/>
          </w:tcPr>
          <w:p w14:paraId="5AEA4E85" w14:textId="77777777" w:rsidR="00766284" w:rsidRPr="00F64432" w:rsidRDefault="00766284" w:rsidP="00FD4436">
            <w:pPr>
              <w:spacing w:line="20" w:lineRule="atLeast"/>
              <w:jc w:val="both"/>
              <w:rPr>
                <w:b/>
                <w:i/>
              </w:rPr>
            </w:pPr>
            <w:r w:rsidRPr="00F64432">
              <w:t xml:space="preserve">розвиток системи державно-громадського управління дошкільною освітою, об’єктивне оцінювання якості надання освітніх послуг батьківською </w:t>
            </w:r>
            <w:r>
              <w:t>громадськістю</w:t>
            </w:r>
          </w:p>
        </w:tc>
        <w:tc>
          <w:tcPr>
            <w:tcW w:w="1417" w:type="dxa"/>
          </w:tcPr>
          <w:p w14:paraId="69D326D8" w14:textId="77777777" w:rsidR="00766284" w:rsidRPr="00F64432" w:rsidRDefault="00766284" w:rsidP="00FD4436">
            <w:pPr>
              <w:spacing w:line="20" w:lineRule="atLeast"/>
              <w:jc w:val="center"/>
            </w:pPr>
            <w:r w:rsidRPr="00F64432">
              <w:t>Управління</w:t>
            </w:r>
          </w:p>
          <w:p w14:paraId="64862733" w14:textId="77777777" w:rsidR="00766284" w:rsidRPr="00F64432" w:rsidRDefault="00766284" w:rsidP="00FD4436">
            <w:pPr>
              <w:spacing w:line="20" w:lineRule="atLeast"/>
              <w:jc w:val="center"/>
            </w:pPr>
            <w:r w:rsidRPr="00F64432">
              <w:t>освіти, ЗДО</w:t>
            </w:r>
          </w:p>
          <w:p w14:paraId="099ABD9A" w14:textId="77777777" w:rsidR="00766284" w:rsidRPr="00F64432" w:rsidRDefault="00766284" w:rsidP="00FD4436">
            <w:pPr>
              <w:spacing w:line="20" w:lineRule="atLeast"/>
              <w:jc w:val="both"/>
            </w:pPr>
          </w:p>
        </w:tc>
        <w:tc>
          <w:tcPr>
            <w:tcW w:w="709" w:type="dxa"/>
          </w:tcPr>
          <w:p w14:paraId="106869E8" w14:textId="77777777" w:rsidR="00766284" w:rsidRPr="00F64432" w:rsidRDefault="00766284" w:rsidP="00FD4436">
            <w:pPr>
              <w:spacing w:line="20" w:lineRule="atLeast"/>
              <w:jc w:val="center"/>
            </w:pPr>
            <w:r w:rsidRPr="00F64432">
              <w:t>+</w:t>
            </w:r>
          </w:p>
        </w:tc>
        <w:tc>
          <w:tcPr>
            <w:tcW w:w="709" w:type="dxa"/>
          </w:tcPr>
          <w:p w14:paraId="10B39C29" w14:textId="77777777" w:rsidR="00766284" w:rsidRPr="00F64432" w:rsidRDefault="00766284" w:rsidP="00FD4436">
            <w:pPr>
              <w:spacing w:line="20" w:lineRule="atLeast"/>
              <w:jc w:val="both"/>
            </w:pPr>
            <w:r w:rsidRPr="00F64432">
              <w:t>+</w:t>
            </w:r>
          </w:p>
        </w:tc>
        <w:tc>
          <w:tcPr>
            <w:tcW w:w="708" w:type="dxa"/>
          </w:tcPr>
          <w:p w14:paraId="557A912F" w14:textId="77777777" w:rsidR="00766284" w:rsidRPr="00F64432" w:rsidRDefault="00766284" w:rsidP="00FD4436">
            <w:pPr>
              <w:spacing w:line="20" w:lineRule="atLeast"/>
              <w:jc w:val="both"/>
            </w:pPr>
            <w:r w:rsidRPr="00F64432">
              <w:t>+</w:t>
            </w:r>
          </w:p>
        </w:tc>
        <w:tc>
          <w:tcPr>
            <w:tcW w:w="709" w:type="dxa"/>
          </w:tcPr>
          <w:p w14:paraId="5A208C11" w14:textId="77777777" w:rsidR="00766284" w:rsidRPr="00F64432" w:rsidRDefault="00766284" w:rsidP="00FD4436">
            <w:pPr>
              <w:spacing w:line="20" w:lineRule="atLeast"/>
              <w:jc w:val="both"/>
            </w:pPr>
            <w:r w:rsidRPr="00F64432">
              <w:t>+</w:t>
            </w:r>
          </w:p>
        </w:tc>
        <w:tc>
          <w:tcPr>
            <w:tcW w:w="708" w:type="dxa"/>
          </w:tcPr>
          <w:p w14:paraId="2DAA59C5" w14:textId="77777777" w:rsidR="00766284" w:rsidRPr="00F64432" w:rsidRDefault="00766284" w:rsidP="00FD4436">
            <w:pPr>
              <w:spacing w:line="20" w:lineRule="atLeast"/>
              <w:jc w:val="both"/>
            </w:pPr>
            <w:r w:rsidRPr="00F64432">
              <w:t>+</w:t>
            </w:r>
          </w:p>
        </w:tc>
        <w:tc>
          <w:tcPr>
            <w:tcW w:w="709" w:type="dxa"/>
          </w:tcPr>
          <w:p w14:paraId="7B429C20" w14:textId="77777777" w:rsidR="00766284" w:rsidRPr="00F64432" w:rsidRDefault="00766284" w:rsidP="00FD4436">
            <w:pPr>
              <w:spacing w:line="20" w:lineRule="atLeast"/>
              <w:jc w:val="both"/>
            </w:pPr>
            <w:r w:rsidRPr="00F64432">
              <w:t>+</w:t>
            </w:r>
          </w:p>
        </w:tc>
        <w:tc>
          <w:tcPr>
            <w:tcW w:w="709" w:type="dxa"/>
          </w:tcPr>
          <w:p w14:paraId="456C755B" w14:textId="77777777" w:rsidR="00766284" w:rsidRPr="00F64432" w:rsidRDefault="00766284" w:rsidP="00FD4436">
            <w:pPr>
              <w:spacing w:line="20" w:lineRule="atLeast"/>
              <w:jc w:val="both"/>
            </w:pPr>
            <w:r w:rsidRPr="00F64432">
              <w:t>+</w:t>
            </w:r>
          </w:p>
        </w:tc>
      </w:tr>
      <w:tr w:rsidR="00766284" w:rsidRPr="004F3DD7" w14:paraId="3C519940" w14:textId="77777777" w:rsidTr="00FD4436">
        <w:trPr>
          <w:gridAfter w:val="1"/>
          <w:wAfter w:w="43" w:type="dxa"/>
        </w:trPr>
        <w:tc>
          <w:tcPr>
            <w:tcW w:w="3403" w:type="dxa"/>
          </w:tcPr>
          <w:p w14:paraId="40943FAD" w14:textId="77777777" w:rsidR="00766284" w:rsidRPr="00F64432" w:rsidRDefault="00766284" w:rsidP="00FD4436">
            <w:pPr>
              <w:spacing w:line="20" w:lineRule="atLeast"/>
              <w:jc w:val="both"/>
            </w:pPr>
            <w:r w:rsidRPr="00F64432">
              <w:t>сприяння участі в інвестиційних проєктах, грантах, конкурсах міського,</w:t>
            </w:r>
            <w:r>
              <w:t xml:space="preserve"> </w:t>
            </w:r>
            <w:r w:rsidRPr="00F64432">
              <w:t>регіонального, міжнародного</w:t>
            </w:r>
            <w:r>
              <w:t xml:space="preserve"> рівнів</w:t>
            </w:r>
          </w:p>
        </w:tc>
        <w:tc>
          <w:tcPr>
            <w:tcW w:w="1417" w:type="dxa"/>
          </w:tcPr>
          <w:p w14:paraId="125BAFFC" w14:textId="77777777" w:rsidR="00766284" w:rsidRPr="00F64432" w:rsidRDefault="00766284" w:rsidP="00FD4436">
            <w:pPr>
              <w:spacing w:line="20" w:lineRule="atLeast"/>
              <w:jc w:val="both"/>
            </w:pPr>
            <w:r w:rsidRPr="00F64432">
              <w:t>Управління</w:t>
            </w:r>
          </w:p>
          <w:p w14:paraId="627B0BBF" w14:textId="77777777" w:rsidR="00766284" w:rsidRPr="00F64432" w:rsidRDefault="00766284" w:rsidP="00FD4436">
            <w:pPr>
              <w:spacing w:line="20" w:lineRule="atLeast"/>
              <w:jc w:val="both"/>
            </w:pPr>
            <w:r w:rsidRPr="00F64432">
              <w:t>освіти</w:t>
            </w:r>
          </w:p>
          <w:p w14:paraId="257E76E1" w14:textId="77777777" w:rsidR="00766284" w:rsidRPr="00F64432" w:rsidRDefault="00766284" w:rsidP="00FD4436">
            <w:pPr>
              <w:spacing w:line="20" w:lineRule="atLeast"/>
              <w:jc w:val="both"/>
            </w:pPr>
          </w:p>
          <w:p w14:paraId="7FA35D11" w14:textId="77777777" w:rsidR="00766284" w:rsidRPr="00F64432" w:rsidRDefault="00766284" w:rsidP="00FD4436">
            <w:pPr>
              <w:tabs>
                <w:tab w:val="left" w:pos="210"/>
              </w:tabs>
              <w:spacing w:line="20" w:lineRule="atLeast"/>
            </w:pPr>
          </w:p>
          <w:p w14:paraId="39365262" w14:textId="77777777" w:rsidR="00766284" w:rsidRPr="00F64432" w:rsidRDefault="00766284" w:rsidP="00FD4436">
            <w:pPr>
              <w:tabs>
                <w:tab w:val="left" w:pos="210"/>
              </w:tabs>
              <w:spacing w:line="20" w:lineRule="atLeast"/>
            </w:pPr>
          </w:p>
        </w:tc>
        <w:tc>
          <w:tcPr>
            <w:tcW w:w="709" w:type="dxa"/>
          </w:tcPr>
          <w:p w14:paraId="74034128" w14:textId="77777777" w:rsidR="00766284" w:rsidRPr="00F64432" w:rsidRDefault="00766284" w:rsidP="00FD4436">
            <w:pPr>
              <w:spacing w:line="20" w:lineRule="atLeast"/>
              <w:jc w:val="center"/>
            </w:pPr>
            <w:r w:rsidRPr="00F64432">
              <w:t>+</w:t>
            </w:r>
          </w:p>
        </w:tc>
        <w:tc>
          <w:tcPr>
            <w:tcW w:w="709" w:type="dxa"/>
          </w:tcPr>
          <w:p w14:paraId="3BE78747" w14:textId="77777777" w:rsidR="00766284" w:rsidRPr="00F64432" w:rsidRDefault="00766284" w:rsidP="00FD4436">
            <w:pPr>
              <w:spacing w:line="20" w:lineRule="atLeast"/>
              <w:jc w:val="both"/>
            </w:pPr>
            <w:r w:rsidRPr="00F64432">
              <w:t>+</w:t>
            </w:r>
          </w:p>
        </w:tc>
        <w:tc>
          <w:tcPr>
            <w:tcW w:w="708" w:type="dxa"/>
          </w:tcPr>
          <w:p w14:paraId="3C3D906D" w14:textId="77777777" w:rsidR="00766284" w:rsidRPr="00F64432" w:rsidRDefault="00766284" w:rsidP="00FD4436">
            <w:pPr>
              <w:spacing w:line="20" w:lineRule="atLeast"/>
              <w:jc w:val="both"/>
            </w:pPr>
            <w:r w:rsidRPr="00F64432">
              <w:t>+</w:t>
            </w:r>
          </w:p>
        </w:tc>
        <w:tc>
          <w:tcPr>
            <w:tcW w:w="709" w:type="dxa"/>
          </w:tcPr>
          <w:p w14:paraId="20DA7313" w14:textId="77777777" w:rsidR="00766284" w:rsidRPr="00F64432" w:rsidRDefault="00766284" w:rsidP="00FD4436">
            <w:pPr>
              <w:spacing w:line="20" w:lineRule="atLeast"/>
              <w:jc w:val="both"/>
            </w:pPr>
            <w:r w:rsidRPr="00F64432">
              <w:t>+</w:t>
            </w:r>
          </w:p>
        </w:tc>
        <w:tc>
          <w:tcPr>
            <w:tcW w:w="708" w:type="dxa"/>
          </w:tcPr>
          <w:p w14:paraId="777D72B2" w14:textId="77777777" w:rsidR="00766284" w:rsidRPr="00F64432" w:rsidRDefault="00766284" w:rsidP="00FD4436">
            <w:pPr>
              <w:spacing w:line="20" w:lineRule="atLeast"/>
              <w:jc w:val="both"/>
            </w:pPr>
            <w:r w:rsidRPr="00F64432">
              <w:t>+</w:t>
            </w:r>
          </w:p>
        </w:tc>
        <w:tc>
          <w:tcPr>
            <w:tcW w:w="709" w:type="dxa"/>
          </w:tcPr>
          <w:p w14:paraId="22A60BDB" w14:textId="77777777" w:rsidR="00766284" w:rsidRPr="00F64432" w:rsidRDefault="00766284" w:rsidP="00FD4436">
            <w:pPr>
              <w:spacing w:line="20" w:lineRule="atLeast"/>
              <w:jc w:val="both"/>
            </w:pPr>
            <w:r w:rsidRPr="00F64432">
              <w:t>+</w:t>
            </w:r>
          </w:p>
        </w:tc>
        <w:tc>
          <w:tcPr>
            <w:tcW w:w="709" w:type="dxa"/>
          </w:tcPr>
          <w:p w14:paraId="57218755" w14:textId="77777777" w:rsidR="00766284" w:rsidRPr="00F64432" w:rsidRDefault="00766284" w:rsidP="00FD4436">
            <w:pPr>
              <w:spacing w:line="20" w:lineRule="atLeast"/>
              <w:jc w:val="both"/>
            </w:pPr>
            <w:r w:rsidRPr="00F64432">
              <w:t>+</w:t>
            </w:r>
          </w:p>
        </w:tc>
      </w:tr>
      <w:tr w:rsidR="00766284" w:rsidRPr="004F3DD7" w14:paraId="182453F4" w14:textId="77777777" w:rsidTr="00FD4436">
        <w:trPr>
          <w:gridAfter w:val="1"/>
          <w:wAfter w:w="43" w:type="dxa"/>
        </w:trPr>
        <w:tc>
          <w:tcPr>
            <w:tcW w:w="3403" w:type="dxa"/>
          </w:tcPr>
          <w:p w14:paraId="21711022" w14:textId="77777777" w:rsidR="00766284" w:rsidRPr="00F64432" w:rsidRDefault="00766284" w:rsidP="00FD4436">
            <w:pPr>
              <w:spacing w:line="20" w:lineRule="atLeast"/>
              <w:jc w:val="both"/>
            </w:pPr>
            <w:r w:rsidRPr="00F64432">
              <w:t xml:space="preserve">- активне залучення позабюджетних коштів (благодійна, спонсорська, донорська допомога) для покращення матеріально-технічної бази закладів </w:t>
            </w:r>
            <w:r>
              <w:t>дошкільної освіти</w:t>
            </w:r>
          </w:p>
        </w:tc>
        <w:tc>
          <w:tcPr>
            <w:tcW w:w="1417" w:type="dxa"/>
          </w:tcPr>
          <w:p w14:paraId="0984A0B4" w14:textId="77777777" w:rsidR="00766284" w:rsidRPr="00F64432" w:rsidRDefault="00766284" w:rsidP="00FD4436">
            <w:pPr>
              <w:spacing w:line="20" w:lineRule="atLeast"/>
              <w:jc w:val="center"/>
            </w:pPr>
            <w:r w:rsidRPr="00F64432">
              <w:t>Управління</w:t>
            </w:r>
          </w:p>
          <w:p w14:paraId="4015BD48" w14:textId="77777777" w:rsidR="00766284" w:rsidRPr="00F64432" w:rsidRDefault="00766284" w:rsidP="00FD4436">
            <w:pPr>
              <w:spacing w:line="20" w:lineRule="atLeast"/>
              <w:jc w:val="center"/>
            </w:pPr>
            <w:r w:rsidRPr="00F64432">
              <w:t>освіти, ЗДО</w:t>
            </w:r>
          </w:p>
          <w:p w14:paraId="1D0B4D39" w14:textId="77777777" w:rsidR="00766284" w:rsidRPr="00F64432" w:rsidRDefault="00766284" w:rsidP="00FD4436">
            <w:pPr>
              <w:spacing w:line="20" w:lineRule="atLeast"/>
              <w:jc w:val="center"/>
            </w:pPr>
          </w:p>
        </w:tc>
        <w:tc>
          <w:tcPr>
            <w:tcW w:w="709" w:type="dxa"/>
          </w:tcPr>
          <w:p w14:paraId="559E43EB" w14:textId="77777777" w:rsidR="00766284" w:rsidRPr="00F64432" w:rsidRDefault="00766284" w:rsidP="00FD4436">
            <w:pPr>
              <w:spacing w:line="20" w:lineRule="atLeast"/>
              <w:jc w:val="center"/>
            </w:pPr>
            <w:r w:rsidRPr="00F64432">
              <w:t>+</w:t>
            </w:r>
          </w:p>
        </w:tc>
        <w:tc>
          <w:tcPr>
            <w:tcW w:w="709" w:type="dxa"/>
          </w:tcPr>
          <w:p w14:paraId="33A081C3" w14:textId="77777777" w:rsidR="00766284" w:rsidRPr="00F64432" w:rsidRDefault="00766284" w:rsidP="00FD4436">
            <w:pPr>
              <w:spacing w:line="20" w:lineRule="atLeast"/>
              <w:jc w:val="both"/>
            </w:pPr>
            <w:r w:rsidRPr="00F64432">
              <w:t>+</w:t>
            </w:r>
          </w:p>
        </w:tc>
        <w:tc>
          <w:tcPr>
            <w:tcW w:w="708" w:type="dxa"/>
          </w:tcPr>
          <w:p w14:paraId="2F9EE531" w14:textId="77777777" w:rsidR="00766284" w:rsidRPr="00F64432" w:rsidRDefault="00766284" w:rsidP="00FD4436">
            <w:pPr>
              <w:spacing w:line="20" w:lineRule="atLeast"/>
              <w:jc w:val="both"/>
            </w:pPr>
            <w:r w:rsidRPr="00F64432">
              <w:t>+</w:t>
            </w:r>
          </w:p>
        </w:tc>
        <w:tc>
          <w:tcPr>
            <w:tcW w:w="709" w:type="dxa"/>
          </w:tcPr>
          <w:p w14:paraId="7DCB49FC" w14:textId="77777777" w:rsidR="00766284" w:rsidRPr="00F64432" w:rsidRDefault="00766284" w:rsidP="00FD4436">
            <w:pPr>
              <w:spacing w:line="20" w:lineRule="atLeast"/>
              <w:jc w:val="both"/>
            </w:pPr>
            <w:r w:rsidRPr="00F64432">
              <w:t>+</w:t>
            </w:r>
          </w:p>
        </w:tc>
        <w:tc>
          <w:tcPr>
            <w:tcW w:w="708" w:type="dxa"/>
          </w:tcPr>
          <w:p w14:paraId="7AE249CB" w14:textId="77777777" w:rsidR="00766284" w:rsidRPr="00F64432" w:rsidRDefault="00766284" w:rsidP="00FD4436">
            <w:pPr>
              <w:spacing w:line="20" w:lineRule="atLeast"/>
              <w:jc w:val="both"/>
            </w:pPr>
            <w:r w:rsidRPr="00F64432">
              <w:t>+</w:t>
            </w:r>
          </w:p>
        </w:tc>
        <w:tc>
          <w:tcPr>
            <w:tcW w:w="709" w:type="dxa"/>
          </w:tcPr>
          <w:p w14:paraId="5635FDAF" w14:textId="77777777" w:rsidR="00766284" w:rsidRPr="00F64432" w:rsidRDefault="00766284" w:rsidP="00FD4436">
            <w:pPr>
              <w:spacing w:line="20" w:lineRule="atLeast"/>
              <w:jc w:val="both"/>
            </w:pPr>
            <w:r w:rsidRPr="00F64432">
              <w:t>+</w:t>
            </w:r>
          </w:p>
        </w:tc>
        <w:tc>
          <w:tcPr>
            <w:tcW w:w="709" w:type="dxa"/>
          </w:tcPr>
          <w:p w14:paraId="70521609" w14:textId="77777777" w:rsidR="00766284" w:rsidRPr="00F64432" w:rsidRDefault="00766284" w:rsidP="00FD4436">
            <w:pPr>
              <w:spacing w:line="20" w:lineRule="atLeast"/>
              <w:jc w:val="both"/>
            </w:pPr>
            <w:r w:rsidRPr="00F64432">
              <w:t>+</w:t>
            </w:r>
          </w:p>
        </w:tc>
      </w:tr>
      <w:tr w:rsidR="00766284" w:rsidRPr="004F3DD7" w14:paraId="4BAFDD37" w14:textId="77777777" w:rsidTr="00FD4436">
        <w:trPr>
          <w:gridAfter w:val="1"/>
          <w:wAfter w:w="43" w:type="dxa"/>
        </w:trPr>
        <w:tc>
          <w:tcPr>
            <w:tcW w:w="3403" w:type="dxa"/>
          </w:tcPr>
          <w:p w14:paraId="44B574B5" w14:textId="77777777" w:rsidR="00766284" w:rsidRPr="00F64432" w:rsidRDefault="00766284" w:rsidP="00FD4436">
            <w:pPr>
              <w:spacing w:line="20" w:lineRule="atLeast"/>
              <w:jc w:val="both"/>
            </w:pPr>
            <w:r w:rsidRPr="00F64432">
              <w:t>- реалізація Концепції нової української школи на освітніх</w:t>
            </w:r>
            <w:r>
              <w:t xml:space="preserve"> округах</w:t>
            </w:r>
          </w:p>
        </w:tc>
        <w:tc>
          <w:tcPr>
            <w:tcW w:w="1417" w:type="dxa"/>
          </w:tcPr>
          <w:p w14:paraId="004B1F05" w14:textId="77777777" w:rsidR="00766284" w:rsidRPr="00F64432" w:rsidRDefault="00766284" w:rsidP="00FD4436">
            <w:pPr>
              <w:spacing w:line="20" w:lineRule="atLeast"/>
              <w:jc w:val="center"/>
            </w:pPr>
            <w:r w:rsidRPr="00F64432">
              <w:t>ЗДО</w:t>
            </w:r>
          </w:p>
        </w:tc>
        <w:tc>
          <w:tcPr>
            <w:tcW w:w="709" w:type="dxa"/>
          </w:tcPr>
          <w:p w14:paraId="5CF1BF6F" w14:textId="77777777" w:rsidR="00766284" w:rsidRPr="00F64432" w:rsidRDefault="00766284" w:rsidP="00FD4436">
            <w:pPr>
              <w:spacing w:line="20" w:lineRule="atLeast"/>
              <w:jc w:val="center"/>
            </w:pPr>
            <w:r w:rsidRPr="00F64432">
              <w:t>+</w:t>
            </w:r>
          </w:p>
        </w:tc>
        <w:tc>
          <w:tcPr>
            <w:tcW w:w="709" w:type="dxa"/>
          </w:tcPr>
          <w:p w14:paraId="4149DD24" w14:textId="77777777" w:rsidR="00766284" w:rsidRPr="00F64432" w:rsidRDefault="00766284" w:rsidP="00FD4436">
            <w:pPr>
              <w:spacing w:line="20" w:lineRule="atLeast"/>
              <w:jc w:val="both"/>
            </w:pPr>
            <w:r w:rsidRPr="00F64432">
              <w:t>+</w:t>
            </w:r>
          </w:p>
        </w:tc>
        <w:tc>
          <w:tcPr>
            <w:tcW w:w="708" w:type="dxa"/>
          </w:tcPr>
          <w:p w14:paraId="49B591CF" w14:textId="77777777" w:rsidR="00766284" w:rsidRPr="00F64432" w:rsidRDefault="00766284" w:rsidP="00FD4436">
            <w:pPr>
              <w:spacing w:line="20" w:lineRule="atLeast"/>
              <w:jc w:val="both"/>
            </w:pPr>
            <w:r w:rsidRPr="00F64432">
              <w:t>+</w:t>
            </w:r>
          </w:p>
        </w:tc>
        <w:tc>
          <w:tcPr>
            <w:tcW w:w="709" w:type="dxa"/>
          </w:tcPr>
          <w:p w14:paraId="55A782F9" w14:textId="77777777" w:rsidR="00766284" w:rsidRPr="00F64432" w:rsidRDefault="00766284" w:rsidP="00FD4436">
            <w:pPr>
              <w:spacing w:line="20" w:lineRule="atLeast"/>
              <w:jc w:val="both"/>
            </w:pPr>
            <w:r w:rsidRPr="00F64432">
              <w:t>+</w:t>
            </w:r>
          </w:p>
        </w:tc>
        <w:tc>
          <w:tcPr>
            <w:tcW w:w="708" w:type="dxa"/>
          </w:tcPr>
          <w:p w14:paraId="16585CF5" w14:textId="77777777" w:rsidR="00766284" w:rsidRPr="00F64432" w:rsidRDefault="00766284" w:rsidP="00FD4436">
            <w:pPr>
              <w:spacing w:line="20" w:lineRule="atLeast"/>
              <w:jc w:val="both"/>
            </w:pPr>
            <w:r w:rsidRPr="00F64432">
              <w:t>+</w:t>
            </w:r>
          </w:p>
        </w:tc>
        <w:tc>
          <w:tcPr>
            <w:tcW w:w="709" w:type="dxa"/>
          </w:tcPr>
          <w:p w14:paraId="56F2D5F4" w14:textId="77777777" w:rsidR="00766284" w:rsidRPr="00F64432" w:rsidRDefault="00766284" w:rsidP="00FD4436">
            <w:pPr>
              <w:spacing w:line="20" w:lineRule="atLeast"/>
              <w:jc w:val="both"/>
            </w:pPr>
            <w:r w:rsidRPr="00F64432">
              <w:t>+</w:t>
            </w:r>
          </w:p>
        </w:tc>
        <w:tc>
          <w:tcPr>
            <w:tcW w:w="709" w:type="dxa"/>
          </w:tcPr>
          <w:p w14:paraId="3D06DF43" w14:textId="77777777" w:rsidR="00766284" w:rsidRPr="00F64432" w:rsidRDefault="00766284" w:rsidP="00FD4436">
            <w:pPr>
              <w:spacing w:line="20" w:lineRule="atLeast"/>
              <w:jc w:val="both"/>
            </w:pPr>
            <w:r w:rsidRPr="00F64432">
              <w:t>+</w:t>
            </w:r>
          </w:p>
        </w:tc>
      </w:tr>
      <w:tr w:rsidR="00766284" w:rsidRPr="004F3DD7" w14:paraId="74741439" w14:textId="77777777" w:rsidTr="00FD4436">
        <w:trPr>
          <w:gridAfter w:val="1"/>
          <w:wAfter w:w="43" w:type="dxa"/>
        </w:trPr>
        <w:tc>
          <w:tcPr>
            <w:tcW w:w="3403" w:type="dxa"/>
          </w:tcPr>
          <w:p w14:paraId="34C65296" w14:textId="77777777" w:rsidR="00766284" w:rsidRPr="00F64432" w:rsidRDefault="00766284" w:rsidP="00FD4436">
            <w:pPr>
              <w:spacing w:line="20" w:lineRule="atLeast"/>
              <w:jc w:val="both"/>
              <w:rPr>
                <w:b/>
                <w:i/>
              </w:rPr>
            </w:pPr>
            <w:r w:rsidRPr="00F64432">
              <w:rPr>
                <w:b/>
                <w:i/>
              </w:rPr>
              <w:t xml:space="preserve">Запровадити: </w:t>
            </w:r>
          </w:p>
          <w:p w14:paraId="375B0289" w14:textId="77777777" w:rsidR="00766284" w:rsidRPr="00F64432" w:rsidRDefault="00766284" w:rsidP="00FD4436">
            <w:pPr>
              <w:spacing w:line="20" w:lineRule="atLeast"/>
              <w:jc w:val="both"/>
            </w:pPr>
            <w:r w:rsidRPr="00F64432">
              <w:t xml:space="preserve">- висвітлення у ЗМІ, соціальних мережах інформації щодо роботи ЗДО та найкращих здобутків у галузі дошкільної освіти </w:t>
            </w:r>
            <w:r>
              <w:t>міста</w:t>
            </w:r>
          </w:p>
        </w:tc>
        <w:tc>
          <w:tcPr>
            <w:tcW w:w="1417" w:type="dxa"/>
          </w:tcPr>
          <w:p w14:paraId="397D0488" w14:textId="77777777" w:rsidR="00766284" w:rsidRPr="00F64432" w:rsidRDefault="00766284" w:rsidP="00FD4436">
            <w:pPr>
              <w:spacing w:line="20" w:lineRule="atLeast"/>
            </w:pPr>
            <w:r w:rsidRPr="00F64432">
              <w:t>Управління</w:t>
            </w:r>
          </w:p>
          <w:p w14:paraId="0C23A92E" w14:textId="77777777" w:rsidR="00766284" w:rsidRPr="00F64432" w:rsidRDefault="00766284" w:rsidP="00FD4436">
            <w:pPr>
              <w:spacing w:line="20" w:lineRule="atLeast"/>
            </w:pPr>
            <w:r w:rsidRPr="00F64432">
              <w:t>освіти,</w:t>
            </w:r>
          </w:p>
          <w:p w14:paraId="4F1E0009" w14:textId="77777777" w:rsidR="00766284" w:rsidRPr="00F64432" w:rsidRDefault="00766284" w:rsidP="00FD4436">
            <w:pPr>
              <w:spacing w:line="20" w:lineRule="atLeast"/>
            </w:pPr>
            <w:r w:rsidRPr="00F64432">
              <w:t>ЗДО</w:t>
            </w:r>
          </w:p>
        </w:tc>
        <w:tc>
          <w:tcPr>
            <w:tcW w:w="709" w:type="dxa"/>
          </w:tcPr>
          <w:p w14:paraId="4CF42732" w14:textId="77777777" w:rsidR="00766284" w:rsidRPr="00F64432" w:rsidRDefault="00766284" w:rsidP="00FD4436">
            <w:pPr>
              <w:spacing w:line="20" w:lineRule="atLeast"/>
              <w:jc w:val="center"/>
            </w:pPr>
            <w:r w:rsidRPr="00F64432">
              <w:t>+</w:t>
            </w:r>
          </w:p>
        </w:tc>
        <w:tc>
          <w:tcPr>
            <w:tcW w:w="709" w:type="dxa"/>
          </w:tcPr>
          <w:p w14:paraId="4D907F68" w14:textId="77777777" w:rsidR="00766284" w:rsidRPr="00F64432" w:rsidRDefault="00766284" w:rsidP="00FD4436">
            <w:pPr>
              <w:spacing w:line="20" w:lineRule="atLeast"/>
              <w:jc w:val="both"/>
            </w:pPr>
            <w:r w:rsidRPr="00F64432">
              <w:t>+</w:t>
            </w:r>
          </w:p>
        </w:tc>
        <w:tc>
          <w:tcPr>
            <w:tcW w:w="708" w:type="dxa"/>
          </w:tcPr>
          <w:p w14:paraId="3B74953E" w14:textId="77777777" w:rsidR="00766284" w:rsidRPr="00F64432" w:rsidRDefault="00766284" w:rsidP="00FD4436">
            <w:pPr>
              <w:spacing w:line="20" w:lineRule="atLeast"/>
              <w:jc w:val="both"/>
            </w:pPr>
            <w:r w:rsidRPr="00F64432">
              <w:t>+</w:t>
            </w:r>
          </w:p>
        </w:tc>
        <w:tc>
          <w:tcPr>
            <w:tcW w:w="709" w:type="dxa"/>
          </w:tcPr>
          <w:p w14:paraId="028E4AE9" w14:textId="77777777" w:rsidR="00766284" w:rsidRPr="00F64432" w:rsidRDefault="00766284" w:rsidP="00FD4436">
            <w:pPr>
              <w:spacing w:line="20" w:lineRule="atLeast"/>
              <w:jc w:val="both"/>
            </w:pPr>
            <w:r w:rsidRPr="00F64432">
              <w:t>+</w:t>
            </w:r>
          </w:p>
        </w:tc>
        <w:tc>
          <w:tcPr>
            <w:tcW w:w="708" w:type="dxa"/>
          </w:tcPr>
          <w:p w14:paraId="27DC88E4" w14:textId="77777777" w:rsidR="00766284" w:rsidRPr="00F64432" w:rsidRDefault="00766284" w:rsidP="00FD4436">
            <w:pPr>
              <w:spacing w:line="20" w:lineRule="atLeast"/>
              <w:jc w:val="both"/>
            </w:pPr>
            <w:r w:rsidRPr="00F64432">
              <w:t>+</w:t>
            </w:r>
          </w:p>
        </w:tc>
        <w:tc>
          <w:tcPr>
            <w:tcW w:w="709" w:type="dxa"/>
          </w:tcPr>
          <w:p w14:paraId="527C47CE" w14:textId="77777777" w:rsidR="00766284" w:rsidRPr="00F64432" w:rsidRDefault="00766284" w:rsidP="00FD4436">
            <w:pPr>
              <w:spacing w:line="20" w:lineRule="atLeast"/>
              <w:jc w:val="both"/>
            </w:pPr>
            <w:r w:rsidRPr="00F64432">
              <w:t>+</w:t>
            </w:r>
          </w:p>
        </w:tc>
        <w:tc>
          <w:tcPr>
            <w:tcW w:w="709" w:type="dxa"/>
          </w:tcPr>
          <w:p w14:paraId="04DB846E" w14:textId="77777777" w:rsidR="00766284" w:rsidRPr="00F64432" w:rsidRDefault="00766284" w:rsidP="00FD4436">
            <w:pPr>
              <w:spacing w:line="20" w:lineRule="atLeast"/>
              <w:jc w:val="both"/>
            </w:pPr>
            <w:r w:rsidRPr="00F64432">
              <w:t>+</w:t>
            </w:r>
          </w:p>
        </w:tc>
      </w:tr>
    </w:tbl>
    <w:p w14:paraId="2438CB9D" w14:textId="77777777" w:rsidR="00766284" w:rsidRPr="004F3DD7" w:rsidRDefault="00766284" w:rsidP="00766284">
      <w:pPr>
        <w:spacing w:line="20" w:lineRule="atLeast"/>
        <w:rPr>
          <w:sz w:val="28"/>
          <w:szCs w:val="28"/>
        </w:rPr>
      </w:pPr>
    </w:p>
    <w:p w14:paraId="31E81815" w14:textId="77777777" w:rsidR="00766284" w:rsidRPr="004F3DD7" w:rsidRDefault="00766284" w:rsidP="00766284">
      <w:pPr>
        <w:pStyle w:val="2"/>
        <w:tabs>
          <w:tab w:val="left" w:pos="1420"/>
        </w:tabs>
        <w:spacing w:line="20" w:lineRule="atLeast"/>
        <w:ind w:left="142" w:right="1"/>
        <w:jc w:val="both"/>
        <w:rPr>
          <w:i w:val="0"/>
          <w:lang w:val="uk-UA"/>
        </w:rPr>
      </w:pPr>
      <w:r w:rsidRPr="004F3DD7">
        <w:rPr>
          <w:lang w:val="uk-UA"/>
        </w:rPr>
        <w:lastRenderedPageBreak/>
        <w:t>Очікувані результати:</w:t>
      </w:r>
    </w:p>
    <w:p w14:paraId="2FF0B37F" w14:textId="77777777" w:rsidR="00766284" w:rsidRPr="00F2172E" w:rsidRDefault="00766284" w:rsidP="00766284">
      <w:pPr>
        <w:tabs>
          <w:tab w:val="center" w:pos="4887"/>
        </w:tabs>
        <w:spacing w:line="20" w:lineRule="atLeast"/>
        <w:ind w:firstLine="709"/>
        <w:jc w:val="both"/>
        <w:rPr>
          <w:sz w:val="28"/>
          <w:szCs w:val="28"/>
        </w:rPr>
      </w:pPr>
      <w:r w:rsidRPr="00F2172E">
        <w:rPr>
          <w:sz w:val="28"/>
          <w:szCs w:val="28"/>
        </w:rPr>
        <w:t>- підвищення якості та доступності здобуття дошкільної освіти шляхом</w:t>
      </w:r>
      <w:r>
        <w:rPr>
          <w:sz w:val="28"/>
          <w:szCs w:val="28"/>
        </w:rPr>
        <w:t xml:space="preserve"> </w:t>
      </w:r>
      <w:r w:rsidRPr="00F2172E">
        <w:rPr>
          <w:sz w:val="28"/>
          <w:szCs w:val="28"/>
        </w:rPr>
        <w:t>формування оптимальної мережі закладів дошкільної освіти на території</w:t>
      </w:r>
      <w:r>
        <w:rPr>
          <w:sz w:val="28"/>
          <w:szCs w:val="28"/>
        </w:rPr>
        <w:t xml:space="preserve"> </w:t>
      </w:r>
      <w:r w:rsidRPr="00F2172E">
        <w:rPr>
          <w:sz w:val="28"/>
          <w:szCs w:val="28"/>
        </w:rPr>
        <w:t>Сіверської міської територіальної громади;</w:t>
      </w:r>
    </w:p>
    <w:p w14:paraId="4022EF1F" w14:textId="77777777" w:rsidR="00766284" w:rsidRPr="00F2172E" w:rsidRDefault="00766284" w:rsidP="00766284">
      <w:pPr>
        <w:tabs>
          <w:tab w:val="center" w:pos="4887"/>
        </w:tabs>
        <w:spacing w:line="20" w:lineRule="atLeast"/>
        <w:ind w:firstLine="709"/>
        <w:jc w:val="both"/>
        <w:rPr>
          <w:sz w:val="28"/>
          <w:szCs w:val="28"/>
        </w:rPr>
      </w:pPr>
      <w:r w:rsidRPr="00F2172E">
        <w:rPr>
          <w:sz w:val="28"/>
          <w:szCs w:val="28"/>
        </w:rPr>
        <w:t>- створення належних організаційно-педагогічних, санітарно-гігієнічних,</w:t>
      </w:r>
      <w:r>
        <w:rPr>
          <w:sz w:val="28"/>
          <w:szCs w:val="28"/>
        </w:rPr>
        <w:t xml:space="preserve"> </w:t>
      </w:r>
      <w:r w:rsidRPr="00F2172E">
        <w:rPr>
          <w:sz w:val="28"/>
          <w:szCs w:val="28"/>
        </w:rPr>
        <w:t>навчально-методичних і матеріально-технічних умов для функціонування</w:t>
      </w:r>
      <w:r>
        <w:rPr>
          <w:sz w:val="28"/>
          <w:szCs w:val="28"/>
        </w:rPr>
        <w:t xml:space="preserve"> </w:t>
      </w:r>
      <w:r w:rsidRPr="00F2172E">
        <w:rPr>
          <w:sz w:val="28"/>
          <w:szCs w:val="28"/>
        </w:rPr>
        <w:t>закладів дошкільної освіти та здобуття дітьми якісної дошкільної освіти;</w:t>
      </w:r>
    </w:p>
    <w:p w14:paraId="173C45E4" w14:textId="77777777" w:rsidR="00766284" w:rsidRPr="00F2172E" w:rsidRDefault="00766284" w:rsidP="00766284">
      <w:pPr>
        <w:tabs>
          <w:tab w:val="center" w:pos="4887"/>
        </w:tabs>
        <w:spacing w:line="20" w:lineRule="atLeast"/>
        <w:ind w:firstLine="709"/>
        <w:jc w:val="both"/>
        <w:rPr>
          <w:sz w:val="28"/>
          <w:szCs w:val="28"/>
        </w:rPr>
      </w:pPr>
      <w:r w:rsidRPr="00F2172E">
        <w:rPr>
          <w:sz w:val="28"/>
          <w:szCs w:val="28"/>
        </w:rPr>
        <w:t>- забезпечення 100% охоплення дітей 5 років обов’язковою дошкільною</w:t>
      </w:r>
      <w:r>
        <w:rPr>
          <w:sz w:val="28"/>
          <w:szCs w:val="28"/>
        </w:rPr>
        <w:t xml:space="preserve"> </w:t>
      </w:r>
      <w:r w:rsidRPr="00F2172E">
        <w:rPr>
          <w:sz w:val="28"/>
          <w:szCs w:val="28"/>
        </w:rPr>
        <w:t>освітою через урізноманітнення форм її здобуття ;</w:t>
      </w:r>
    </w:p>
    <w:p w14:paraId="7E51F632" w14:textId="77777777" w:rsidR="00766284" w:rsidRPr="00F2172E" w:rsidRDefault="00766284" w:rsidP="00766284">
      <w:pPr>
        <w:tabs>
          <w:tab w:val="center" w:pos="4887"/>
        </w:tabs>
        <w:spacing w:line="20" w:lineRule="atLeast"/>
        <w:ind w:firstLine="709"/>
        <w:jc w:val="both"/>
        <w:rPr>
          <w:sz w:val="28"/>
          <w:szCs w:val="28"/>
        </w:rPr>
      </w:pPr>
      <w:r w:rsidRPr="00F2172E">
        <w:rPr>
          <w:sz w:val="28"/>
          <w:szCs w:val="28"/>
        </w:rPr>
        <w:t>- підвищення індексу якості дошкільної освіти, створення нового</w:t>
      </w:r>
      <w:r>
        <w:rPr>
          <w:sz w:val="28"/>
          <w:szCs w:val="28"/>
        </w:rPr>
        <w:t xml:space="preserve"> </w:t>
      </w:r>
      <w:r w:rsidRPr="00F2172E">
        <w:rPr>
          <w:sz w:val="28"/>
          <w:szCs w:val="28"/>
        </w:rPr>
        <w:t>освітнього простору для навчання та виховання дітей у закладах дошкільної</w:t>
      </w:r>
      <w:r>
        <w:rPr>
          <w:sz w:val="28"/>
          <w:szCs w:val="28"/>
        </w:rPr>
        <w:t xml:space="preserve"> </w:t>
      </w:r>
      <w:r w:rsidRPr="00F2172E">
        <w:rPr>
          <w:sz w:val="28"/>
          <w:szCs w:val="28"/>
        </w:rPr>
        <w:t>освіти на засадах дитиноцентризму;</w:t>
      </w:r>
    </w:p>
    <w:p w14:paraId="295EC91D" w14:textId="77777777" w:rsidR="00766284" w:rsidRPr="00F2172E" w:rsidRDefault="00766284" w:rsidP="00766284">
      <w:pPr>
        <w:tabs>
          <w:tab w:val="center" w:pos="4887"/>
        </w:tabs>
        <w:spacing w:line="20" w:lineRule="atLeast"/>
        <w:ind w:firstLine="709"/>
        <w:jc w:val="both"/>
        <w:rPr>
          <w:sz w:val="28"/>
          <w:szCs w:val="28"/>
        </w:rPr>
      </w:pPr>
      <w:r w:rsidRPr="00F2172E">
        <w:rPr>
          <w:sz w:val="28"/>
          <w:szCs w:val="28"/>
        </w:rPr>
        <w:t>- забезпечення відкритого інформаційного простору, прозорості щодо</w:t>
      </w:r>
      <w:r>
        <w:rPr>
          <w:sz w:val="28"/>
          <w:szCs w:val="28"/>
        </w:rPr>
        <w:t xml:space="preserve"> </w:t>
      </w:r>
      <w:r w:rsidRPr="00F2172E">
        <w:rPr>
          <w:sz w:val="28"/>
          <w:szCs w:val="28"/>
        </w:rPr>
        <w:t>діяльності закладів дошкільної освіти Сіверської міської ОТГ, освітніх</w:t>
      </w:r>
      <w:r>
        <w:rPr>
          <w:sz w:val="28"/>
          <w:szCs w:val="28"/>
        </w:rPr>
        <w:t xml:space="preserve"> </w:t>
      </w:r>
      <w:r w:rsidRPr="00F2172E">
        <w:rPr>
          <w:sz w:val="28"/>
          <w:szCs w:val="28"/>
        </w:rPr>
        <w:t>послуг;</w:t>
      </w:r>
    </w:p>
    <w:p w14:paraId="34561535" w14:textId="77777777" w:rsidR="00766284" w:rsidRPr="00F2172E" w:rsidRDefault="00766284" w:rsidP="00766284">
      <w:pPr>
        <w:tabs>
          <w:tab w:val="center" w:pos="4887"/>
        </w:tabs>
        <w:spacing w:line="20" w:lineRule="atLeast"/>
        <w:ind w:firstLine="709"/>
        <w:jc w:val="both"/>
        <w:rPr>
          <w:sz w:val="28"/>
          <w:szCs w:val="28"/>
        </w:rPr>
      </w:pPr>
      <w:r w:rsidRPr="00F2172E">
        <w:rPr>
          <w:sz w:val="28"/>
          <w:szCs w:val="28"/>
        </w:rPr>
        <w:t>- створення сучасної матеріально-технічної бази для системи дошкільної</w:t>
      </w:r>
      <w:r>
        <w:rPr>
          <w:sz w:val="28"/>
          <w:szCs w:val="28"/>
        </w:rPr>
        <w:t xml:space="preserve"> </w:t>
      </w:r>
      <w:r w:rsidRPr="00F2172E">
        <w:rPr>
          <w:sz w:val="28"/>
          <w:szCs w:val="28"/>
        </w:rPr>
        <w:t>освіти, забезпечення умов для розвитку індустрії нових засобів навчання;</w:t>
      </w:r>
    </w:p>
    <w:p w14:paraId="65786A84" w14:textId="77777777" w:rsidR="00766284" w:rsidRPr="00F2172E" w:rsidRDefault="00766284" w:rsidP="00766284">
      <w:pPr>
        <w:tabs>
          <w:tab w:val="center" w:pos="4887"/>
        </w:tabs>
        <w:spacing w:line="20" w:lineRule="atLeast"/>
        <w:ind w:firstLine="709"/>
        <w:jc w:val="both"/>
        <w:rPr>
          <w:sz w:val="28"/>
          <w:szCs w:val="28"/>
        </w:rPr>
      </w:pPr>
      <w:r w:rsidRPr="00F2172E">
        <w:rPr>
          <w:sz w:val="28"/>
          <w:szCs w:val="28"/>
        </w:rPr>
        <w:t>- вироблення системи дистанційного навчання дітей дошкільного віку;</w:t>
      </w:r>
    </w:p>
    <w:p w14:paraId="579B491B" w14:textId="77777777" w:rsidR="00766284" w:rsidRPr="00F2172E" w:rsidRDefault="00766284" w:rsidP="00766284">
      <w:pPr>
        <w:tabs>
          <w:tab w:val="center" w:pos="4887"/>
        </w:tabs>
        <w:spacing w:line="20" w:lineRule="atLeast"/>
        <w:ind w:firstLine="709"/>
        <w:jc w:val="both"/>
        <w:rPr>
          <w:sz w:val="28"/>
          <w:szCs w:val="28"/>
        </w:rPr>
      </w:pPr>
      <w:r w:rsidRPr="00F2172E">
        <w:rPr>
          <w:sz w:val="28"/>
          <w:szCs w:val="28"/>
        </w:rPr>
        <w:t>- поступова інформатизація закладів дошкільної освіти.</w:t>
      </w:r>
    </w:p>
    <w:p w14:paraId="7B507403" w14:textId="77777777" w:rsidR="00766284" w:rsidRPr="004F3DD7" w:rsidRDefault="00766284" w:rsidP="00766284">
      <w:pPr>
        <w:pStyle w:val="2"/>
        <w:tabs>
          <w:tab w:val="left" w:pos="1420"/>
        </w:tabs>
        <w:spacing w:line="20" w:lineRule="atLeast"/>
        <w:ind w:right="1"/>
        <w:jc w:val="both"/>
        <w:rPr>
          <w:b w:val="0"/>
          <w:lang w:val="uk-UA"/>
        </w:rPr>
      </w:pPr>
    </w:p>
    <w:p w14:paraId="587F83CF" w14:textId="77777777" w:rsidR="00766284" w:rsidRPr="004F3DD7" w:rsidRDefault="00766284" w:rsidP="00766284">
      <w:pPr>
        <w:pStyle w:val="2"/>
        <w:tabs>
          <w:tab w:val="left" w:pos="1420"/>
        </w:tabs>
        <w:spacing w:line="20" w:lineRule="atLeast"/>
        <w:ind w:right="1"/>
        <w:jc w:val="both"/>
        <w:rPr>
          <w:b w:val="0"/>
          <w:i w:val="0"/>
          <w:lang w:val="uk-UA"/>
        </w:rPr>
      </w:pPr>
    </w:p>
    <w:p w14:paraId="2EF08B9E" w14:textId="77777777" w:rsidR="00766284" w:rsidRPr="004F3DD7" w:rsidRDefault="00766284" w:rsidP="00766284">
      <w:pPr>
        <w:spacing w:line="20" w:lineRule="atLeast"/>
        <w:ind w:firstLine="708"/>
        <w:jc w:val="center"/>
        <w:rPr>
          <w:b/>
          <w:i/>
          <w:sz w:val="28"/>
          <w:szCs w:val="28"/>
        </w:rPr>
      </w:pPr>
      <w:r w:rsidRPr="004F3DD7">
        <w:rPr>
          <w:b/>
          <w:i/>
          <w:sz w:val="28"/>
          <w:szCs w:val="28"/>
        </w:rPr>
        <w:t>2.2 Проєкт « Нова українська школа»</w:t>
      </w:r>
    </w:p>
    <w:p w14:paraId="5D290A0F" w14:textId="77777777" w:rsidR="00766284" w:rsidRPr="004F3DD7" w:rsidRDefault="00766284" w:rsidP="00766284">
      <w:pPr>
        <w:spacing w:line="20" w:lineRule="atLeast"/>
        <w:ind w:firstLine="709"/>
        <w:jc w:val="both"/>
        <w:rPr>
          <w:sz w:val="28"/>
          <w:szCs w:val="28"/>
        </w:rPr>
      </w:pPr>
      <w:r w:rsidRPr="004F3DD7">
        <w:rPr>
          <w:b/>
          <w:i/>
          <w:sz w:val="28"/>
          <w:szCs w:val="28"/>
        </w:rPr>
        <w:t xml:space="preserve">Завдання: </w:t>
      </w:r>
      <w:r w:rsidRPr="004F3DD7">
        <w:rPr>
          <w:sz w:val="28"/>
          <w:szCs w:val="28"/>
        </w:rPr>
        <w:t>визначення та набуття чіткого розуміння сучасної української школи, здатної підтримувати учнів у їх прагненні ставати новаторами, використовувати  набуті знання та креативність у створення нових відкриттів для  суспільства.</w:t>
      </w:r>
    </w:p>
    <w:tbl>
      <w:tblPr>
        <w:tblStyle w:val="af5"/>
        <w:tblW w:w="9923" w:type="dxa"/>
        <w:tblInd w:w="-147" w:type="dxa"/>
        <w:tblLayout w:type="fixed"/>
        <w:tblLook w:val="04A0" w:firstRow="1" w:lastRow="0" w:firstColumn="1" w:lastColumn="0" w:noHBand="0" w:noVBand="1"/>
      </w:tblPr>
      <w:tblGrid>
        <w:gridCol w:w="3544"/>
        <w:gridCol w:w="1417"/>
        <w:gridCol w:w="709"/>
        <w:gridCol w:w="709"/>
        <w:gridCol w:w="709"/>
        <w:gridCol w:w="708"/>
        <w:gridCol w:w="709"/>
        <w:gridCol w:w="709"/>
        <w:gridCol w:w="709"/>
      </w:tblGrid>
      <w:tr w:rsidR="00766284" w:rsidRPr="00F64432" w14:paraId="63C0DBB4" w14:textId="77777777" w:rsidTr="00FD4436">
        <w:trPr>
          <w:trHeight w:val="210"/>
        </w:trPr>
        <w:tc>
          <w:tcPr>
            <w:tcW w:w="3544" w:type="dxa"/>
            <w:vMerge w:val="restart"/>
          </w:tcPr>
          <w:p w14:paraId="0A73BD3D" w14:textId="77777777" w:rsidR="00766284" w:rsidRPr="00F64432" w:rsidRDefault="00766284" w:rsidP="00FD4436">
            <w:pPr>
              <w:spacing w:line="20" w:lineRule="atLeast"/>
              <w:jc w:val="both"/>
            </w:pPr>
            <w:r w:rsidRPr="00F64432">
              <w:t>Шляхи реалізації</w:t>
            </w:r>
          </w:p>
        </w:tc>
        <w:tc>
          <w:tcPr>
            <w:tcW w:w="1417" w:type="dxa"/>
            <w:vMerge w:val="restart"/>
          </w:tcPr>
          <w:p w14:paraId="152F9432" w14:textId="77777777" w:rsidR="00766284" w:rsidRPr="00F64432" w:rsidRDefault="00766284" w:rsidP="00FD4436">
            <w:pPr>
              <w:spacing w:line="20" w:lineRule="atLeast"/>
              <w:jc w:val="both"/>
            </w:pPr>
            <w:r w:rsidRPr="00F64432">
              <w:t>Виконавці</w:t>
            </w:r>
          </w:p>
          <w:p w14:paraId="5D54FD22" w14:textId="77777777" w:rsidR="00766284" w:rsidRPr="00F64432" w:rsidRDefault="00766284" w:rsidP="00FD4436">
            <w:pPr>
              <w:spacing w:line="20" w:lineRule="atLeast"/>
              <w:jc w:val="center"/>
            </w:pPr>
          </w:p>
        </w:tc>
        <w:tc>
          <w:tcPr>
            <w:tcW w:w="4962" w:type="dxa"/>
            <w:gridSpan w:val="7"/>
          </w:tcPr>
          <w:p w14:paraId="207FD952" w14:textId="77777777" w:rsidR="00766284" w:rsidRPr="00F64432" w:rsidRDefault="00766284" w:rsidP="00FD4436">
            <w:pPr>
              <w:tabs>
                <w:tab w:val="left" w:pos="324"/>
              </w:tabs>
              <w:spacing w:line="20" w:lineRule="atLeast"/>
              <w:jc w:val="center"/>
            </w:pPr>
            <w:r w:rsidRPr="00F64432">
              <w:t>Термін виконання</w:t>
            </w:r>
          </w:p>
        </w:tc>
      </w:tr>
      <w:tr w:rsidR="00766284" w:rsidRPr="00F64432" w14:paraId="541A50BA" w14:textId="77777777" w:rsidTr="00FD4436">
        <w:trPr>
          <w:trHeight w:val="210"/>
        </w:trPr>
        <w:tc>
          <w:tcPr>
            <w:tcW w:w="3544" w:type="dxa"/>
            <w:vMerge/>
          </w:tcPr>
          <w:p w14:paraId="78B97C14" w14:textId="77777777" w:rsidR="00766284" w:rsidRPr="00F64432" w:rsidRDefault="00766284" w:rsidP="00FD4436">
            <w:pPr>
              <w:spacing w:line="20" w:lineRule="atLeast"/>
              <w:jc w:val="both"/>
            </w:pPr>
          </w:p>
        </w:tc>
        <w:tc>
          <w:tcPr>
            <w:tcW w:w="1417" w:type="dxa"/>
            <w:vMerge/>
          </w:tcPr>
          <w:p w14:paraId="7ED9F67C" w14:textId="77777777" w:rsidR="00766284" w:rsidRPr="00F64432" w:rsidRDefault="00766284" w:rsidP="00FD4436">
            <w:pPr>
              <w:spacing w:line="20" w:lineRule="atLeast"/>
              <w:jc w:val="both"/>
            </w:pPr>
          </w:p>
        </w:tc>
        <w:tc>
          <w:tcPr>
            <w:tcW w:w="709" w:type="dxa"/>
          </w:tcPr>
          <w:p w14:paraId="0AD1F08E" w14:textId="77777777" w:rsidR="00766284" w:rsidRPr="00F64432" w:rsidRDefault="00766284" w:rsidP="00FD4436">
            <w:pPr>
              <w:spacing w:line="20" w:lineRule="atLeast"/>
              <w:ind w:left="-57" w:right="-57"/>
              <w:jc w:val="both"/>
            </w:pPr>
            <w:r w:rsidRPr="00F64432">
              <w:t>2021</w:t>
            </w:r>
          </w:p>
        </w:tc>
        <w:tc>
          <w:tcPr>
            <w:tcW w:w="709" w:type="dxa"/>
          </w:tcPr>
          <w:p w14:paraId="330634A7" w14:textId="77777777" w:rsidR="00766284" w:rsidRPr="00F64432" w:rsidRDefault="00766284" w:rsidP="00FD4436">
            <w:pPr>
              <w:spacing w:line="20" w:lineRule="atLeast"/>
              <w:ind w:left="-57" w:right="-57"/>
              <w:jc w:val="both"/>
            </w:pPr>
            <w:r w:rsidRPr="00F64432">
              <w:t>2022</w:t>
            </w:r>
          </w:p>
        </w:tc>
        <w:tc>
          <w:tcPr>
            <w:tcW w:w="709" w:type="dxa"/>
          </w:tcPr>
          <w:p w14:paraId="101EC5EF" w14:textId="77777777" w:rsidR="00766284" w:rsidRPr="00F64432" w:rsidRDefault="00766284" w:rsidP="00FD4436">
            <w:pPr>
              <w:spacing w:line="20" w:lineRule="atLeast"/>
              <w:ind w:left="-57" w:right="-57"/>
              <w:jc w:val="both"/>
            </w:pPr>
            <w:r w:rsidRPr="00F64432">
              <w:t>2023</w:t>
            </w:r>
          </w:p>
        </w:tc>
        <w:tc>
          <w:tcPr>
            <w:tcW w:w="708" w:type="dxa"/>
          </w:tcPr>
          <w:p w14:paraId="079C1E72" w14:textId="77777777" w:rsidR="00766284" w:rsidRPr="00F64432" w:rsidRDefault="00766284" w:rsidP="00FD4436">
            <w:pPr>
              <w:spacing w:line="20" w:lineRule="atLeast"/>
              <w:ind w:left="-57" w:right="-57"/>
              <w:jc w:val="both"/>
            </w:pPr>
            <w:r w:rsidRPr="00F64432">
              <w:t>2024</w:t>
            </w:r>
          </w:p>
        </w:tc>
        <w:tc>
          <w:tcPr>
            <w:tcW w:w="709" w:type="dxa"/>
          </w:tcPr>
          <w:p w14:paraId="0B48ACDF" w14:textId="77777777" w:rsidR="00766284" w:rsidRPr="00F64432" w:rsidRDefault="00766284" w:rsidP="00FD4436">
            <w:pPr>
              <w:spacing w:line="20" w:lineRule="atLeast"/>
              <w:ind w:left="-57" w:right="-57"/>
              <w:jc w:val="both"/>
            </w:pPr>
            <w:r w:rsidRPr="00F64432">
              <w:t>2025</w:t>
            </w:r>
          </w:p>
        </w:tc>
        <w:tc>
          <w:tcPr>
            <w:tcW w:w="709" w:type="dxa"/>
          </w:tcPr>
          <w:p w14:paraId="7E1C95FD" w14:textId="77777777" w:rsidR="00766284" w:rsidRPr="00F64432" w:rsidRDefault="00766284" w:rsidP="00FD4436">
            <w:pPr>
              <w:spacing w:line="20" w:lineRule="atLeast"/>
              <w:ind w:left="-57" w:right="-57"/>
              <w:jc w:val="both"/>
            </w:pPr>
            <w:r w:rsidRPr="00F64432">
              <w:t>2026</w:t>
            </w:r>
          </w:p>
        </w:tc>
        <w:tc>
          <w:tcPr>
            <w:tcW w:w="709" w:type="dxa"/>
          </w:tcPr>
          <w:p w14:paraId="29B306D8" w14:textId="77777777" w:rsidR="00766284" w:rsidRPr="00F64432" w:rsidRDefault="00766284" w:rsidP="00FD4436">
            <w:pPr>
              <w:tabs>
                <w:tab w:val="left" w:pos="324"/>
              </w:tabs>
              <w:spacing w:line="20" w:lineRule="atLeast"/>
              <w:ind w:left="-57" w:right="-57"/>
              <w:jc w:val="both"/>
            </w:pPr>
            <w:r w:rsidRPr="00F64432">
              <w:t>2027</w:t>
            </w:r>
          </w:p>
        </w:tc>
      </w:tr>
      <w:tr w:rsidR="00766284" w:rsidRPr="00F64432" w14:paraId="01309ABF" w14:textId="77777777" w:rsidTr="00FD4436">
        <w:trPr>
          <w:trHeight w:val="210"/>
        </w:trPr>
        <w:tc>
          <w:tcPr>
            <w:tcW w:w="3544" w:type="dxa"/>
          </w:tcPr>
          <w:p w14:paraId="1097DB9F" w14:textId="77777777" w:rsidR="00766284" w:rsidRPr="00F64432" w:rsidRDefault="00766284" w:rsidP="00FD4436">
            <w:pPr>
              <w:pStyle w:val="Standard"/>
              <w:widowControl w:val="0"/>
              <w:tabs>
                <w:tab w:val="left" w:pos="-22"/>
                <w:tab w:val="left" w:pos="419"/>
              </w:tabs>
              <w:spacing w:line="20" w:lineRule="atLeast"/>
              <w:ind w:right="52"/>
              <w:jc w:val="both"/>
              <w:rPr>
                <w:b/>
                <w:i/>
                <w:lang w:val="uk-UA" w:eastAsia="ru-RU"/>
              </w:rPr>
            </w:pPr>
            <w:r w:rsidRPr="00F64432">
              <w:rPr>
                <w:b/>
                <w:i/>
                <w:lang w:val="uk-UA"/>
              </w:rPr>
              <w:t>Створити:</w:t>
            </w:r>
          </w:p>
          <w:p w14:paraId="2CD11364" w14:textId="77777777" w:rsidR="00766284" w:rsidRPr="00F64432" w:rsidRDefault="00766284" w:rsidP="00B277C0">
            <w:pPr>
              <w:pStyle w:val="Standard"/>
              <w:widowControl w:val="0"/>
              <w:numPr>
                <w:ilvl w:val="0"/>
                <w:numId w:val="8"/>
              </w:numPr>
              <w:tabs>
                <w:tab w:val="left" w:pos="-22"/>
                <w:tab w:val="left" w:pos="419"/>
              </w:tabs>
              <w:spacing w:line="20" w:lineRule="atLeast"/>
              <w:ind w:right="52" w:hanging="7"/>
              <w:jc w:val="both"/>
              <w:textAlignment w:val="baseline"/>
              <w:rPr>
                <w:lang w:val="uk-UA" w:eastAsia="ru-RU"/>
              </w:rPr>
            </w:pPr>
            <w:r w:rsidRPr="00F64432">
              <w:rPr>
                <w:lang w:val="uk-UA"/>
              </w:rPr>
              <w:t>у закладах загальної середньої освіти (далі – ЗЗСО) Сіверської міської  територіальної громади (далі –  Сіверської ТГ) середовище для різнобічного розвитку, виховання й соціалізації особистос</w:t>
            </w:r>
            <w:r>
              <w:rPr>
                <w:lang w:val="uk-UA"/>
              </w:rPr>
              <w:t>ті, яка відповідає вимогам часу</w:t>
            </w:r>
          </w:p>
        </w:tc>
        <w:tc>
          <w:tcPr>
            <w:tcW w:w="1417" w:type="dxa"/>
          </w:tcPr>
          <w:p w14:paraId="6BE1B8BE"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eastAsia="ru-RU"/>
              </w:rPr>
              <w:t xml:space="preserve">Управління освіти, </w:t>
            </w:r>
          </w:p>
          <w:p w14:paraId="4D7953EC" w14:textId="77777777" w:rsidR="00766284" w:rsidRPr="00F64432" w:rsidRDefault="00766284" w:rsidP="00FD4436">
            <w:pPr>
              <w:spacing w:line="20" w:lineRule="atLeast"/>
              <w:jc w:val="center"/>
            </w:pPr>
            <w:r w:rsidRPr="00F64432">
              <w:t>ЗЗСО</w:t>
            </w:r>
          </w:p>
        </w:tc>
        <w:tc>
          <w:tcPr>
            <w:tcW w:w="709" w:type="dxa"/>
          </w:tcPr>
          <w:p w14:paraId="42956B29" w14:textId="77777777" w:rsidR="00766284" w:rsidRDefault="00766284" w:rsidP="00FD4436">
            <w:pPr>
              <w:pStyle w:val="Standard"/>
              <w:widowControl w:val="0"/>
              <w:snapToGrid w:val="0"/>
              <w:spacing w:line="20" w:lineRule="atLeast"/>
              <w:jc w:val="center"/>
              <w:rPr>
                <w:lang w:val="uk-UA" w:eastAsia="ru-RU"/>
              </w:rPr>
            </w:pPr>
          </w:p>
          <w:p w14:paraId="793CE958"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eastAsia="ru-RU"/>
              </w:rPr>
              <w:t>+</w:t>
            </w:r>
          </w:p>
          <w:p w14:paraId="30D0D2ED" w14:textId="77777777" w:rsidR="00766284" w:rsidRPr="00F64432" w:rsidRDefault="00766284" w:rsidP="00FD4436">
            <w:pPr>
              <w:pStyle w:val="Standard"/>
              <w:widowControl w:val="0"/>
              <w:snapToGrid w:val="0"/>
              <w:spacing w:line="20" w:lineRule="atLeast"/>
              <w:jc w:val="center"/>
              <w:rPr>
                <w:lang w:val="uk-UA" w:eastAsia="ru-RU"/>
              </w:rPr>
            </w:pPr>
          </w:p>
        </w:tc>
        <w:tc>
          <w:tcPr>
            <w:tcW w:w="709" w:type="dxa"/>
          </w:tcPr>
          <w:p w14:paraId="56388E9C" w14:textId="77777777" w:rsidR="00766284" w:rsidRDefault="00766284" w:rsidP="00FD4436">
            <w:pPr>
              <w:pStyle w:val="Standard"/>
              <w:widowControl w:val="0"/>
              <w:spacing w:line="20" w:lineRule="atLeast"/>
              <w:jc w:val="center"/>
              <w:rPr>
                <w:lang w:val="uk-UA" w:eastAsia="ru-RU"/>
              </w:rPr>
            </w:pPr>
          </w:p>
          <w:p w14:paraId="52C3DF92" w14:textId="77777777" w:rsidR="00766284" w:rsidRPr="00F64432" w:rsidRDefault="00766284" w:rsidP="00FD4436">
            <w:pPr>
              <w:pStyle w:val="Standard"/>
              <w:widowControl w:val="0"/>
              <w:spacing w:line="20" w:lineRule="atLeast"/>
              <w:jc w:val="center"/>
              <w:rPr>
                <w:lang w:val="uk-UA" w:eastAsia="ru-RU"/>
              </w:rPr>
            </w:pPr>
            <w:r w:rsidRPr="00F64432">
              <w:rPr>
                <w:lang w:val="uk-UA" w:eastAsia="ru-RU"/>
              </w:rPr>
              <w:t>+</w:t>
            </w:r>
          </w:p>
        </w:tc>
        <w:tc>
          <w:tcPr>
            <w:tcW w:w="709" w:type="dxa"/>
          </w:tcPr>
          <w:p w14:paraId="3F64C944" w14:textId="77777777" w:rsidR="00766284" w:rsidRDefault="00766284" w:rsidP="00FD4436">
            <w:pPr>
              <w:pStyle w:val="Standard"/>
              <w:widowControl w:val="0"/>
              <w:spacing w:line="20" w:lineRule="atLeast"/>
              <w:jc w:val="center"/>
              <w:rPr>
                <w:lang w:val="uk-UA" w:eastAsia="ru-RU"/>
              </w:rPr>
            </w:pPr>
          </w:p>
          <w:p w14:paraId="188A1EC1" w14:textId="77777777" w:rsidR="00766284" w:rsidRPr="00F64432" w:rsidRDefault="00766284" w:rsidP="00FD4436">
            <w:pPr>
              <w:pStyle w:val="Standard"/>
              <w:widowControl w:val="0"/>
              <w:spacing w:line="20" w:lineRule="atLeast"/>
              <w:jc w:val="center"/>
              <w:rPr>
                <w:lang w:val="uk-UA" w:eastAsia="ru-RU"/>
              </w:rPr>
            </w:pPr>
            <w:r w:rsidRPr="00F64432">
              <w:rPr>
                <w:lang w:val="uk-UA" w:eastAsia="ru-RU"/>
              </w:rPr>
              <w:t>+</w:t>
            </w:r>
          </w:p>
        </w:tc>
        <w:tc>
          <w:tcPr>
            <w:tcW w:w="708" w:type="dxa"/>
          </w:tcPr>
          <w:p w14:paraId="05CA9EEB" w14:textId="77777777" w:rsidR="00766284" w:rsidRDefault="00766284" w:rsidP="00FD4436">
            <w:pPr>
              <w:pStyle w:val="Standard"/>
              <w:widowControl w:val="0"/>
              <w:spacing w:line="20" w:lineRule="atLeast"/>
              <w:jc w:val="center"/>
              <w:rPr>
                <w:lang w:val="uk-UA" w:eastAsia="ru-RU"/>
              </w:rPr>
            </w:pPr>
          </w:p>
          <w:p w14:paraId="493F57D1" w14:textId="77777777" w:rsidR="00766284" w:rsidRPr="00F64432" w:rsidRDefault="00766284" w:rsidP="00FD4436">
            <w:pPr>
              <w:pStyle w:val="Standard"/>
              <w:widowControl w:val="0"/>
              <w:spacing w:line="20" w:lineRule="atLeast"/>
              <w:jc w:val="center"/>
              <w:rPr>
                <w:lang w:val="uk-UA" w:eastAsia="ru-RU"/>
              </w:rPr>
            </w:pPr>
            <w:r w:rsidRPr="00F64432">
              <w:rPr>
                <w:lang w:val="uk-UA" w:eastAsia="ru-RU"/>
              </w:rPr>
              <w:t>+</w:t>
            </w:r>
          </w:p>
        </w:tc>
        <w:tc>
          <w:tcPr>
            <w:tcW w:w="709" w:type="dxa"/>
          </w:tcPr>
          <w:p w14:paraId="1E18BA7B" w14:textId="77777777" w:rsidR="00766284" w:rsidRDefault="00766284" w:rsidP="00FD4436">
            <w:pPr>
              <w:pStyle w:val="Standard"/>
              <w:widowControl w:val="0"/>
              <w:spacing w:line="20" w:lineRule="atLeast"/>
              <w:jc w:val="center"/>
              <w:rPr>
                <w:lang w:val="uk-UA" w:eastAsia="ru-RU"/>
              </w:rPr>
            </w:pPr>
          </w:p>
          <w:p w14:paraId="35B6B416" w14:textId="77777777" w:rsidR="00766284" w:rsidRPr="00F64432" w:rsidRDefault="00766284" w:rsidP="00FD4436">
            <w:pPr>
              <w:pStyle w:val="Standard"/>
              <w:widowControl w:val="0"/>
              <w:spacing w:line="20" w:lineRule="atLeast"/>
              <w:jc w:val="center"/>
              <w:rPr>
                <w:lang w:val="uk-UA" w:eastAsia="ru-RU"/>
              </w:rPr>
            </w:pPr>
            <w:r w:rsidRPr="00F64432">
              <w:rPr>
                <w:lang w:val="uk-UA" w:eastAsia="ru-RU"/>
              </w:rPr>
              <w:t>+</w:t>
            </w:r>
          </w:p>
        </w:tc>
        <w:tc>
          <w:tcPr>
            <w:tcW w:w="709" w:type="dxa"/>
          </w:tcPr>
          <w:p w14:paraId="3D277AB2" w14:textId="77777777" w:rsidR="00766284" w:rsidRDefault="00766284" w:rsidP="00FD4436">
            <w:pPr>
              <w:spacing w:line="20" w:lineRule="atLeast"/>
              <w:jc w:val="center"/>
            </w:pPr>
          </w:p>
          <w:p w14:paraId="2E9ADC2D" w14:textId="77777777" w:rsidR="00766284" w:rsidRPr="00F64432" w:rsidRDefault="00766284" w:rsidP="00FD4436">
            <w:pPr>
              <w:spacing w:line="20" w:lineRule="atLeast"/>
              <w:jc w:val="center"/>
            </w:pPr>
            <w:r w:rsidRPr="00F64432">
              <w:t>+</w:t>
            </w:r>
          </w:p>
          <w:p w14:paraId="05FD7834" w14:textId="77777777" w:rsidR="00766284" w:rsidRPr="00F64432" w:rsidRDefault="00766284" w:rsidP="00FD4436">
            <w:pPr>
              <w:spacing w:line="20" w:lineRule="atLeast"/>
              <w:jc w:val="center"/>
            </w:pPr>
          </w:p>
          <w:p w14:paraId="67F90BCD" w14:textId="77777777" w:rsidR="00766284" w:rsidRPr="00F64432" w:rsidRDefault="00766284" w:rsidP="00FD4436">
            <w:pPr>
              <w:spacing w:line="20" w:lineRule="atLeast"/>
              <w:jc w:val="center"/>
            </w:pPr>
          </w:p>
          <w:p w14:paraId="5846980E" w14:textId="77777777" w:rsidR="00766284" w:rsidRPr="00F64432" w:rsidRDefault="00766284" w:rsidP="00FD4436">
            <w:pPr>
              <w:spacing w:line="20" w:lineRule="atLeast"/>
              <w:jc w:val="center"/>
            </w:pPr>
          </w:p>
          <w:p w14:paraId="27443019" w14:textId="77777777" w:rsidR="00766284" w:rsidRPr="00F64432" w:rsidRDefault="00766284" w:rsidP="00FD4436">
            <w:pPr>
              <w:spacing w:line="20" w:lineRule="atLeast"/>
              <w:jc w:val="center"/>
            </w:pPr>
          </w:p>
          <w:p w14:paraId="7DF5EED8" w14:textId="77777777" w:rsidR="00766284" w:rsidRPr="00F64432" w:rsidRDefault="00766284" w:rsidP="00FD4436">
            <w:pPr>
              <w:spacing w:line="20" w:lineRule="atLeast"/>
              <w:jc w:val="center"/>
            </w:pPr>
          </w:p>
          <w:p w14:paraId="5ED8C469" w14:textId="77777777" w:rsidR="00766284" w:rsidRPr="00F64432" w:rsidRDefault="00766284" w:rsidP="00FD4436">
            <w:pPr>
              <w:spacing w:line="20" w:lineRule="atLeast"/>
              <w:jc w:val="center"/>
            </w:pPr>
          </w:p>
        </w:tc>
        <w:tc>
          <w:tcPr>
            <w:tcW w:w="709" w:type="dxa"/>
          </w:tcPr>
          <w:p w14:paraId="3CF3D85F" w14:textId="77777777" w:rsidR="00766284" w:rsidRDefault="00766284" w:rsidP="00FD4436">
            <w:pPr>
              <w:spacing w:line="20" w:lineRule="atLeast"/>
              <w:jc w:val="center"/>
            </w:pPr>
          </w:p>
          <w:p w14:paraId="71C08163" w14:textId="77777777" w:rsidR="00766284" w:rsidRPr="00F64432" w:rsidRDefault="00766284" w:rsidP="00FD4436">
            <w:pPr>
              <w:spacing w:line="20" w:lineRule="atLeast"/>
              <w:jc w:val="center"/>
            </w:pPr>
            <w:r w:rsidRPr="00F64432">
              <w:t>+</w:t>
            </w:r>
          </w:p>
        </w:tc>
      </w:tr>
      <w:tr w:rsidR="00766284" w:rsidRPr="00F64432" w14:paraId="470D662E" w14:textId="77777777" w:rsidTr="00FD4436">
        <w:trPr>
          <w:trHeight w:val="210"/>
        </w:trPr>
        <w:tc>
          <w:tcPr>
            <w:tcW w:w="3544" w:type="dxa"/>
          </w:tcPr>
          <w:p w14:paraId="40AD3487" w14:textId="77777777" w:rsidR="00766284" w:rsidRPr="00F64432" w:rsidRDefault="00766284" w:rsidP="00FD4436">
            <w:pPr>
              <w:spacing w:line="20" w:lineRule="atLeast"/>
              <w:jc w:val="both"/>
              <w:rPr>
                <w:b/>
                <w:i/>
              </w:rPr>
            </w:pPr>
            <w:r w:rsidRPr="00F64432">
              <w:rPr>
                <w:b/>
                <w:i/>
              </w:rPr>
              <w:t>Забезпечити:</w:t>
            </w:r>
          </w:p>
        </w:tc>
        <w:tc>
          <w:tcPr>
            <w:tcW w:w="1417" w:type="dxa"/>
          </w:tcPr>
          <w:p w14:paraId="4FC50027" w14:textId="77777777" w:rsidR="00766284" w:rsidRPr="00F64432" w:rsidRDefault="00766284" w:rsidP="00FD4436">
            <w:pPr>
              <w:spacing w:line="20" w:lineRule="atLeast"/>
              <w:jc w:val="both"/>
            </w:pPr>
          </w:p>
        </w:tc>
        <w:tc>
          <w:tcPr>
            <w:tcW w:w="709" w:type="dxa"/>
          </w:tcPr>
          <w:p w14:paraId="53A3A6B1" w14:textId="77777777" w:rsidR="00766284" w:rsidRPr="00F64432" w:rsidRDefault="00766284" w:rsidP="00FD4436">
            <w:pPr>
              <w:spacing w:line="20" w:lineRule="atLeast"/>
              <w:jc w:val="both"/>
            </w:pPr>
          </w:p>
        </w:tc>
        <w:tc>
          <w:tcPr>
            <w:tcW w:w="709" w:type="dxa"/>
          </w:tcPr>
          <w:p w14:paraId="483EBBED" w14:textId="77777777" w:rsidR="00766284" w:rsidRPr="00F64432" w:rsidRDefault="00766284" w:rsidP="00FD4436">
            <w:pPr>
              <w:spacing w:line="20" w:lineRule="atLeast"/>
              <w:jc w:val="both"/>
            </w:pPr>
          </w:p>
        </w:tc>
        <w:tc>
          <w:tcPr>
            <w:tcW w:w="709" w:type="dxa"/>
          </w:tcPr>
          <w:p w14:paraId="29BC54F5" w14:textId="77777777" w:rsidR="00766284" w:rsidRPr="00F64432" w:rsidRDefault="00766284" w:rsidP="00FD4436">
            <w:pPr>
              <w:spacing w:line="20" w:lineRule="atLeast"/>
              <w:jc w:val="both"/>
            </w:pPr>
          </w:p>
        </w:tc>
        <w:tc>
          <w:tcPr>
            <w:tcW w:w="708" w:type="dxa"/>
          </w:tcPr>
          <w:p w14:paraId="3913F706" w14:textId="77777777" w:rsidR="00766284" w:rsidRPr="00F64432" w:rsidRDefault="00766284" w:rsidP="00FD4436">
            <w:pPr>
              <w:spacing w:line="20" w:lineRule="atLeast"/>
              <w:jc w:val="both"/>
            </w:pPr>
          </w:p>
        </w:tc>
        <w:tc>
          <w:tcPr>
            <w:tcW w:w="709" w:type="dxa"/>
          </w:tcPr>
          <w:p w14:paraId="4DF8679D" w14:textId="77777777" w:rsidR="00766284" w:rsidRPr="00F64432" w:rsidRDefault="00766284" w:rsidP="00FD4436">
            <w:pPr>
              <w:spacing w:line="20" w:lineRule="atLeast"/>
              <w:jc w:val="both"/>
            </w:pPr>
          </w:p>
        </w:tc>
        <w:tc>
          <w:tcPr>
            <w:tcW w:w="709" w:type="dxa"/>
          </w:tcPr>
          <w:p w14:paraId="4DABC1FC" w14:textId="77777777" w:rsidR="00766284" w:rsidRPr="00F64432" w:rsidRDefault="00766284" w:rsidP="00FD4436">
            <w:pPr>
              <w:spacing w:line="20" w:lineRule="atLeast"/>
              <w:jc w:val="both"/>
            </w:pPr>
          </w:p>
        </w:tc>
        <w:tc>
          <w:tcPr>
            <w:tcW w:w="709" w:type="dxa"/>
          </w:tcPr>
          <w:p w14:paraId="513DB31E" w14:textId="77777777" w:rsidR="00766284" w:rsidRPr="00F64432" w:rsidRDefault="00766284" w:rsidP="00FD4436">
            <w:pPr>
              <w:tabs>
                <w:tab w:val="left" w:pos="324"/>
              </w:tabs>
              <w:spacing w:line="20" w:lineRule="atLeast"/>
              <w:jc w:val="both"/>
            </w:pPr>
          </w:p>
        </w:tc>
      </w:tr>
      <w:tr w:rsidR="00766284" w:rsidRPr="00F64432" w14:paraId="5177DCE2" w14:textId="77777777" w:rsidTr="00FD4436">
        <w:trPr>
          <w:trHeight w:val="210"/>
        </w:trPr>
        <w:tc>
          <w:tcPr>
            <w:tcW w:w="3544" w:type="dxa"/>
            <w:vAlign w:val="center"/>
          </w:tcPr>
          <w:p w14:paraId="6815DC35" w14:textId="77777777" w:rsidR="00766284" w:rsidRPr="00F64432" w:rsidRDefault="00766284" w:rsidP="00B277C0">
            <w:pPr>
              <w:pStyle w:val="Standard"/>
              <w:widowControl w:val="0"/>
              <w:numPr>
                <w:ilvl w:val="0"/>
                <w:numId w:val="8"/>
              </w:numPr>
              <w:tabs>
                <w:tab w:val="left" w:pos="0"/>
                <w:tab w:val="left" w:pos="277"/>
              </w:tabs>
              <w:spacing w:line="20" w:lineRule="atLeast"/>
              <w:ind w:right="194" w:hanging="7"/>
              <w:jc w:val="both"/>
              <w:textAlignment w:val="baseline"/>
              <w:rPr>
                <w:b/>
                <w:bCs/>
                <w:lang w:val="uk-UA" w:eastAsia="ru-RU"/>
              </w:rPr>
            </w:pPr>
            <w:r w:rsidRPr="00F64432">
              <w:rPr>
                <w:lang w:val="uk-UA"/>
              </w:rPr>
              <w:t>реалізацію оновлених цілей  і змісту освіти на основі компетентнісного підходу та особистісної орієнтації з урахуванням світового досвід</w:t>
            </w:r>
            <w:r>
              <w:rPr>
                <w:lang w:val="uk-UA"/>
              </w:rPr>
              <w:t>у та принципів сталого розвитку</w:t>
            </w:r>
          </w:p>
        </w:tc>
        <w:tc>
          <w:tcPr>
            <w:tcW w:w="1417" w:type="dxa"/>
          </w:tcPr>
          <w:p w14:paraId="29ADD3DE" w14:textId="77777777" w:rsidR="00766284" w:rsidRPr="00F64432" w:rsidRDefault="00766284" w:rsidP="00FD4436">
            <w:pPr>
              <w:pStyle w:val="16"/>
              <w:spacing w:line="20" w:lineRule="atLeast"/>
              <w:jc w:val="center"/>
              <w:rPr>
                <w:sz w:val="22"/>
                <w:szCs w:val="22"/>
                <w:lang w:val="uk-UA"/>
              </w:rPr>
            </w:pPr>
            <w:r w:rsidRPr="00F64432">
              <w:rPr>
                <w:sz w:val="22"/>
                <w:szCs w:val="22"/>
                <w:lang w:val="uk-UA"/>
              </w:rPr>
              <w:t>Управління освіти, ЗЗСО</w:t>
            </w:r>
          </w:p>
        </w:tc>
        <w:tc>
          <w:tcPr>
            <w:tcW w:w="709" w:type="dxa"/>
          </w:tcPr>
          <w:p w14:paraId="0CA5B3BC" w14:textId="77777777" w:rsidR="00766284" w:rsidRPr="00F64432" w:rsidRDefault="00766284" w:rsidP="00FD4436">
            <w:pPr>
              <w:spacing w:line="20" w:lineRule="atLeast"/>
              <w:jc w:val="both"/>
            </w:pPr>
            <w:r w:rsidRPr="00F64432">
              <w:t>+</w:t>
            </w:r>
          </w:p>
        </w:tc>
        <w:tc>
          <w:tcPr>
            <w:tcW w:w="709" w:type="dxa"/>
          </w:tcPr>
          <w:p w14:paraId="4BECDCBB" w14:textId="77777777" w:rsidR="00766284" w:rsidRPr="00F64432" w:rsidRDefault="00766284" w:rsidP="00FD4436">
            <w:pPr>
              <w:spacing w:line="20" w:lineRule="atLeast"/>
              <w:jc w:val="both"/>
            </w:pPr>
            <w:r w:rsidRPr="00F64432">
              <w:t>+</w:t>
            </w:r>
          </w:p>
        </w:tc>
        <w:tc>
          <w:tcPr>
            <w:tcW w:w="709" w:type="dxa"/>
          </w:tcPr>
          <w:p w14:paraId="58DCDCEE" w14:textId="77777777" w:rsidR="00766284" w:rsidRPr="00F64432" w:rsidRDefault="00766284" w:rsidP="00FD4436">
            <w:pPr>
              <w:spacing w:line="20" w:lineRule="atLeast"/>
              <w:jc w:val="both"/>
            </w:pPr>
            <w:r w:rsidRPr="00F64432">
              <w:t>+</w:t>
            </w:r>
          </w:p>
        </w:tc>
        <w:tc>
          <w:tcPr>
            <w:tcW w:w="708" w:type="dxa"/>
          </w:tcPr>
          <w:p w14:paraId="2C147EFD" w14:textId="77777777" w:rsidR="00766284" w:rsidRPr="00F64432" w:rsidRDefault="00766284" w:rsidP="00FD4436">
            <w:pPr>
              <w:spacing w:line="20" w:lineRule="atLeast"/>
              <w:jc w:val="both"/>
            </w:pPr>
            <w:r w:rsidRPr="00F64432">
              <w:t>+</w:t>
            </w:r>
          </w:p>
        </w:tc>
        <w:tc>
          <w:tcPr>
            <w:tcW w:w="709" w:type="dxa"/>
          </w:tcPr>
          <w:p w14:paraId="2958724C" w14:textId="77777777" w:rsidR="00766284" w:rsidRPr="00F64432" w:rsidRDefault="00766284" w:rsidP="00FD4436">
            <w:pPr>
              <w:spacing w:line="20" w:lineRule="atLeast"/>
              <w:jc w:val="both"/>
            </w:pPr>
            <w:r w:rsidRPr="00F64432">
              <w:t>+</w:t>
            </w:r>
          </w:p>
        </w:tc>
        <w:tc>
          <w:tcPr>
            <w:tcW w:w="709" w:type="dxa"/>
          </w:tcPr>
          <w:p w14:paraId="4125A4E7" w14:textId="77777777" w:rsidR="00766284" w:rsidRPr="00F64432" w:rsidRDefault="00766284" w:rsidP="00FD4436">
            <w:pPr>
              <w:spacing w:line="20" w:lineRule="atLeast"/>
              <w:jc w:val="both"/>
            </w:pPr>
            <w:r w:rsidRPr="00F64432">
              <w:t>+</w:t>
            </w:r>
          </w:p>
        </w:tc>
        <w:tc>
          <w:tcPr>
            <w:tcW w:w="709" w:type="dxa"/>
          </w:tcPr>
          <w:p w14:paraId="5C33FCD8" w14:textId="77777777" w:rsidR="00766284" w:rsidRPr="00F64432" w:rsidRDefault="00766284" w:rsidP="00FD4436">
            <w:pPr>
              <w:tabs>
                <w:tab w:val="left" w:pos="324"/>
              </w:tabs>
              <w:spacing w:line="20" w:lineRule="atLeast"/>
              <w:jc w:val="both"/>
            </w:pPr>
            <w:r w:rsidRPr="00F64432">
              <w:t>+</w:t>
            </w:r>
          </w:p>
        </w:tc>
      </w:tr>
      <w:tr w:rsidR="00766284" w:rsidRPr="00F64432" w14:paraId="7D2F7134" w14:textId="77777777" w:rsidTr="00FD4436">
        <w:trPr>
          <w:trHeight w:val="515"/>
        </w:trPr>
        <w:tc>
          <w:tcPr>
            <w:tcW w:w="3544" w:type="dxa"/>
            <w:vAlign w:val="center"/>
          </w:tcPr>
          <w:p w14:paraId="7E61B1F3" w14:textId="77777777" w:rsidR="00766284" w:rsidRPr="00F64432" w:rsidRDefault="00766284" w:rsidP="00B277C0">
            <w:pPr>
              <w:pStyle w:val="Standard"/>
              <w:widowControl w:val="0"/>
              <w:numPr>
                <w:ilvl w:val="0"/>
                <w:numId w:val="8"/>
              </w:numPr>
              <w:tabs>
                <w:tab w:val="left" w:pos="0"/>
                <w:tab w:val="left" w:pos="277"/>
              </w:tabs>
              <w:spacing w:line="20" w:lineRule="atLeast"/>
              <w:ind w:right="194" w:hanging="7"/>
              <w:jc w:val="both"/>
              <w:textAlignment w:val="baseline"/>
              <w:rPr>
                <w:lang w:val="uk-UA" w:eastAsia="ru-RU"/>
              </w:rPr>
            </w:pPr>
            <w:r w:rsidRPr="00F64432">
              <w:rPr>
                <w:lang w:val="uk-UA"/>
              </w:rPr>
              <w:t xml:space="preserve">оволодіння педагогічними працівниками новітніми </w:t>
            </w:r>
            <w:r w:rsidRPr="00F64432">
              <w:rPr>
                <w:lang w:val="uk-UA"/>
              </w:rPr>
              <w:lastRenderedPageBreak/>
              <w:t>освітніми інтерактивними, індивідуалізованими та проєктними о</w:t>
            </w:r>
            <w:r>
              <w:rPr>
                <w:lang w:val="uk-UA"/>
              </w:rPr>
              <w:t>світніми технологіями</w:t>
            </w:r>
          </w:p>
        </w:tc>
        <w:tc>
          <w:tcPr>
            <w:tcW w:w="1417" w:type="dxa"/>
          </w:tcPr>
          <w:p w14:paraId="04F4AE0B"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eastAsia="ru-RU"/>
              </w:rPr>
              <w:lastRenderedPageBreak/>
              <w:t>Управління</w:t>
            </w:r>
          </w:p>
          <w:p w14:paraId="39C58BBA"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eastAsia="ru-RU"/>
              </w:rPr>
              <w:t>освіти,</w:t>
            </w:r>
          </w:p>
          <w:p w14:paraId="6A8E2D18"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rPr>
              <w:lastRenderedPageBreak/>
              <w:t>ЗЗСО</w:t>
            </w:r>
          </w:p>
        </w:tc>
        <w:tc>
          <w:tcPr>
            <w:tcW w:w="709" w:type="dxa"/>
          </w:tcPr>
          <w:p w14:paraId="6B64D958" w14:textId="77777777" w:rsidR="00766284" w:rsidRPr="00F64432" w:rsidRDefault="00766284" w:rsidP="00FD4436">
            <w:pPr>
              <w:spacing w:line="20" w:lineRule="atLeast"/>
              <w:jc w:val="both"/>
            </w:pPr>
            <w:r w:rsidRPr="00F64432">
              <w:lastRenderedPageBreak/>
              <w:t>+</w:t>
            </w:r>
          </w:p>
        </w:tc>
        <w:tc>
          <w:tcPr>
            <w:tcW w:w="709" w:type="dxa"/>
          </w:tcPr>
          <w:p w14:paraId="16F2E6D4" w14:textId="77777777" w:rsidR="00766284" w:rsidRPr="00F64432" w:rsidRDefault="00766284" w:rsidP="00FD4436">
            <w:pPr>
              <w:spacing w:line="20" w:lineRule="atLeast"/>
              <w:jc w:val="both"/>
            </w:pPr>
            <w:r w:rsidRPr="00F64432">
              <w:t>+</w:t>
            </w:r>
          </w:p>
        </w:tc>
        <w:tc>
          <w:tcPr>
            <w:tcW w:w="709" w:type="dxa"/>
          </w:tcPr>
          <w:p w14:paraId="7F8E0F2E" w14:textId="77777777" w:rsidR="00766284" w:rsidRPr="00F64432" w:rsidRDefault="00766284" w:rsidP="00FD4436">
            <w:pPr>
              <w:spacing w:line="20" w:lineRule="atLeast"/>
              <w:jc w:val="both"/>
            </w:pPr>
            <w:r w:rsidRPr="00F64432">
              <w:t>+</w:t>
            </w:r>
          </w:p>
        </w:tc>
        <w:tc>
          <w:tcPr>
            <w:tcW w:w="708" w:type="dxa"/>
          </w:tcPr>
          <w:p w14:paraId="07E95272" w14:textId="77777777" w:rsidR="00766284" w:rsidRPr="00F64432" w:rsidRDefault="00766284" w:rsidP="00FD4436">
            <w:pPr>
              <w:spacing w:line="20" w:lineRule="atLeast"/>
              <w:jc w:val="both"/>
            </w:pPr>
            <w:r w:rsidRPr="00F64432">
              <w:t>+</w:t>
            </w:r>
          </w:p>
        </w:tc>
        <w:tc>
          <w:tcPr>
            <w:tcW w:w="709" w:type="dxa"/>
          </w:tcPr>
          <w:p w14:paraId="1D0CA746" w14:textId="77777777" w:rsidR="00766284" w:rsidRPr="00F64432" w:rsidRDefault="00766284" w:rsidP="00FD4436">
            <w:pPr>
              <w:spacing w:line="20" w:lineRule="atLeast"/>
              <w:jc w:val="both"/>
            </w:pPr>
            <w:r w:rsidRPr="00F64432">
              <w:t>+</w:t>
            </w:r>
          </w:p>
        </w:tc>
        <w:tc>
          <w:tcPr>
            <w:tcW w:w="709" w:type="dxa"/>
          </w:tcPr>
          <w:p w14:paraId="0979E354" w14:textId="77777777" w:rsidR="00766284" w:rsidRPr="00F64432" w:rsidRDefault="00766284" w:rsidP="00FD4436">
            <w:pPr>
              <w:spacing w:line="20" w:lineRule="atLeast"/>
              <w:jc w:val="both"/>
            </w:pPr>
            <w:r w:rsidRPr="00F64432">
              <w:t>+</w:t>
            </w:r>
          </w:p>
        </w:tc>
        <w:tc>
          <w:tcPr>
            <w:tcW w:w="709" w:type="dxa"/>
          </w:tcPr>
          <w:p w14:paraId="2412B827" w14:textId="77777777" w:rsidR="00766284" w:rsidRPr="00F64432" w:rsidRDefault="00766284" w:rsidP="00FD4436">
            <w:pPr>
              <w:tabs>
                <w:tab w:val="left" w:pos="324"/>
              </w:tabs>
              <w:spacing w:line="20" w:lineRule="atLeast"/>
              <w:jc w:val="both"/>
            </w:pPr>
            <w:r w:rsidRPr="00F64432">
              <w:t>+</w:t>
            </w:r>
          </w:p>
        </w:tc>
      </w:tr>
      <w:tr w:rsidR="00766284" w:rsidRPr="00F64432" w14:paraId="73D4541F" w14:textId="77777777" w:rsidTr="00FD4436">
        <w:trPr>
          <w:trHeight w:val="210"/>
        </w:trPr>
        <w:tc>
          <w:tcPr>
            <w:tcW w:w="3544" w:type="dxa"/>
            <w:vAlign w:val="center"/>
          </w:tcPr>
          <w:p w14:paraId="2016CB35" w14:textId="77777777" w:rsidR="00766284" w:rsidRPr="00F64432" w:rsidRDefault="00766284" w:rsidP="00B277C0">
            <w:pPr>
              <w:pStyle w:val="Standard"/>
              <w:widowControl w:val="0"/>
              <w:numPr>
                <w:ilvl w:val="0"/>
                <w:numId w:val="8"/>
              </w:numPr>
              <w:tabs>
                <w:tab w:val="left" w:pos="0"/>
                <w:tab w:val="left" w:pos="277"/>
              </w:tabs>
              <w:spacing w:line="20" w:lineRule="atLeast"/>
              <w:ind w:right="194" w:hanging="7"/>
              <w:jc w:val="both"/>
              <w:textAlignment w:val="baseline"/>
              <w:rPr>
                <w:lang w:val="uk-UA"/>
              </w:rPr>
            </w:pPr>
            <w:r w:rsidRPr="00F64432">
              <w:rPr>
                <w:lang w:val="uk-UA"/>
              </w:rPr>
              <w:t>перехід від адміністративно-розпорядчого управління ЗЗСО до</w:t>
            </w:r>
            <w:r>
              <w:rPr>
                <w:lang w:val="uk-UA"/>
              </w:rPr>
              <w:t xml:space="preserve"> системи освітнього менеджменту</w:t>
            </w:r>
          </w:p>
        </w:tc>
        <w:tc>
          <w:tcPr>
            <w:tcW w:w="1417" w:type="dxa"/>
          </w:tcPr>
          <w:p w14:paraId="257E78B6"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eastAsia="ru-RU"/>
              </w:rPr>
              <w:t xml:space="preserve">Управління освіти, </w:t>
            </w:r>
          </w:p>
          <w:p w14:paraId="7FE9AA64" w14:textId="77777777" w:rsidR="00766284" w:rsidRPr="00F64432" w:rsidRDefault="00766284" w:rsidP="00FD4436">
            <w:pPr>
              <w:pStyle w:val="16"/>
              <w:spacing w:line="20" w:lineRule="atLeast"/>
              <w:jc w:val="center"/>
              <w:rPr>
                <w:sz w:val="22"/>
                <w:szCs w:val="22"/>
                <w:lang w:val="uk-UA"/>
              </w:rPr>
            </w:pPr>
            <w:r w:rsidRPr="00F64432">
              <w:rPr>
                <w:sz w:val="22"/>
                <w:szCs w:val="22"/>
                <w:lang w:val="uk-UA"/>
              </w:rPr>
              <w:t xml:space="preserve">ЗЗСО </w:t>
            </w:r>
          </w:p>
        </w:tc>
        <w:tc>
          <w:tcPr>
            <w:tcW w:w="709" w:type="dxa"/>
          </w:tcPr>
          <w:p w14:paraId="423ABB15" w14:textId="77777777" w:rsidR="00766284" w:rsidRPr="00F64432" w:rsidRDefault="00766284" w:rsidP="00FD4436">
            <w:pPr>
              <w:spacing w:line="20" w:lineRule="atLeast"/>
              <w:jc w:val="both"/>
            </w:pPr>
            <w:r w:rsidRPr="00F64432">
              <w:t>+</w:t>
            </w:r>
          </w:p>
        </w:tc>
        <w:tc>
          <w:tcPr>
            <w:tcW w:w="709" w:type="dxa"/>
          </w:tcPr>
          <w:p w14:paraId="6227FF1A" w14:textId="77777777" w:rsidR="00766284" w:rsidRPr="00F64432" w:rsidRDefault="00766284" w:rsidP="00FD4436">
            <w:pPr>
              <w:spacing w:line="20" w:lineRule="atLeast"/>
              <w:jc w:val="both"/>
            </w:pPr>
            <w:r w:rsidRPr="00F64432">
              <w:t>+</w:t>
            </w:r>
          </w:p>
        </w:tc>
        <w:tc>
          <w:tcPr>
            <w:tcW w:w="709" w:type="dxa"/>
          </w:tcPr>
          <w:p w14:paraId="3372668E" w14:textId="77777777" w:rsidR="00766284" w:rsidRPr="00F64432" w:rsidRDefault="00766284" w:rsidP="00FD4436">
            <w:pPr>
              <w:spacing w:line="20" w:lineRule="atLeast"/>
              <w:jc w:val="both"/>
            </w:pPr>
            <w:r w:rsidRPr="00F64432">
              <w:t>+</w:t>
            </w:r>
          </w:p>
        </w:tc>
        <w:tc>
          <w:tcPr>
            <w:tcW w:w="708" w:type="dxa"/>
          </w:tcPr>
          <w:p w14:paraId="46D534D2" w14:textId="77777777" w:rsidR="00766284" w:rsidRPr="00F64432" w:rsidRDefault="00766284" w:rsidP="00FD4436">
            <w:pPr>
              <w:spacing w:line="20" w:lineRule="atLeast"/>
              <w:jc w:val="both"/>
            </w:pPr>
            <w:r w:rsidRPr="00F64432">
              <w:t>+</w:t>
            </w:r>
          </w:p>
        </w:tc>
        <w:tc>
          <w:tcPr>
            <w:tcW w:w="709" w:type="dxa"/>
          </w:tcPr>
          <w:p w14:paraId="7C5830F4" w14:textId="77777777" w:rsidR="00766284" w:rsidRPr="00F64432" w:rsidRDefault="00766284" w:rsidP="00FD4436">
            <w:pPr>
              <w:spacing w:line="20" w:lineRule="atLeast"/>
              <w:jc w:val="both"/>
            </w:pPr>
          </w:p>
        </w:tc>
        <w:tc>
          <w:tcPr>
            <w:tcW w:w="709" w:type="dxa"/>
          </w:tcPr>
          <w:p w14:paraId="5E5B0A95" w14:textId="77777777" w:rsidR="00766284" w:rsidRPr="00F64432" w:rsidRDefault="00766284" w:rsidP="00FD4436">
            <w:pPr>
              <w:spacing w:line="20" w:lineRule="atLeast"/>
              <w:jc w:val="both"/>
            </w:pPr>
          </w:p>
        </w:tc>
        <w:tc>
          <w:tcPr>
            <w:tcW w:w="709" w:type="dxa"/>
          </w:tcPr>
          <w:p w14:paraId="65B1DF67" w14:textId="77777777" w:rsidR="00766284" w:rsidRPr="00F64432" w:rsidRDefault="00766284" w:rsidP="00FD4436">
            <w:pPr>
              <w:tabs>
                <w:tab w:val="left" w:pos="324"/>
              </w:tabs>
              <w:spacing w:line="20" w:lineRule="atLeast"/>
              <w:jc w:val="both"/>
            </w:pPr>
          </w:p>
        </w:tc>
      </w:tr>
      <w:tr w:rsidR="00766284" w:rsidRPr="00F64432" w14:paraId="5CD41F44" w14:textId="77777777" w:rsidTr="00FD4436">
        <w:trPr>
          <w:trHeight w:val="210"/>
        </w:trPr>
        <w:tc>
          <w:tcPr>
            <w:tcW w:w="3544" w:type="dxa"/>
          </w:tcPr>
          <w:p w14:paraId="33AC2412" w14:textId="77777777" w:rsidR="00766284" w:rsidRPr="00F64432" w:rsidRDefault="00766284" w:rsidP="00B277C0">
            <w:pPr>
              <w:pStyle w:val="af"/>
              <w:numPr>
                <w:ilvl w:val="0"/>
                <w:numId w:val="8"/>
              </w:numPr>
              <w:tabs>
                <w:tab w:val="left" w:pos="277"/>
              </w:tabs>
              <w:spacing w:line="20" w:lineRule="atLeast"/>
              <w:ind w:left="-7" w:right="194" w:hanging="7"/>
              <w:contextualSpacing w:val="0"/>
              <w:jc w:val="both"/>
            </w:pPr>
            <w:r w:rsidRPr="00F64432">
              <w:t>науково-методичний супровід упровадження Державного стандарту базової і повної загальної середньої освіти</w:t>
            </w:r>
          </w:p>
        </w:tc>
        <w:tc>
          <w:tcPr>
            <w:tcW w:w="1417" w:type="dxa"/>
          </w:tcPr>
          <w:p w14:paraId="6DF09549"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eastAsia="ru-RU"/>
              </w:rPr>
              <w:t>Управління освіти,</w:t>
            </w:r>
          </w:p>
          <w:p w14:paraId="419C0E0D" w14:textId="77777777" w:rsidR="00766284" w:rsidRPr="00F64432" w:rsidRDefault="00766284" w:rsidP="00FD4436">
            <w:pPr>
              <w:spacing w:line="20" w:lineRule="atLeast"/>
              <w:jc w:val="center"/>
            </w:pPr>
            <w:r w:rsidRPr="00F64432">
              <w:t>ЗЗСО</w:t>
            </w:r>
          </w:p>
        </w:tc>
        <w:tc>
          <w:tcPr>
            <w:tcW w:w="709" w:type="dxa"/>
          </w:tcPr>
          <w:p w14:paraId="1AD3DE5E" w14:textId="77777777" w:rsidR="00766284" w:rsidRPr="00F64432" w:rsidRDefault="00766284" w:rsidP="00FD4436">
            <w:pPr>
              <w:spacing w:line="20" w:lineRule="atLeast"/>
              <w:jc w:val="both"/>
            </w:pPr>
            <w:r w:rsidRPr="00F64432">
              <w:t>+</w:t>
            </w:r>
          </w:p>
        </w:tc>
        <w:tc>
          <w:tcPr>
            <w:tcW w:w="709" w:type="dxa"/>
          </w:tcPr>
          <w:p w14:paraId="4D06873A" w14:textId="77777777" w:rsidR="00766284" w:rsidRPr="00F64432" w:rsidRDefault="00766284" w:rsidP="00FD4436">
            <w:pPr>
              <w:spacing w:line="20" w:lineRule="atLeast"/>
              <w:jc w:val="both"/>
            </w:pPr>
            <w:r w:rsidRPr="00F64432">
              <w:t>+</w:t>
            </w:r>
          </w:p>
        </w:tc>
        <w:tc>
          <w:tcPr>
            <w:tcW w:w="709" w:type="dxa"/>
          </w:tcPr>
          <w:p w14:paraId="0E7E9610" w14:textId="77777777" w:rsidR="00766284" w:rsidRPr="00F64432" w:rsidRDefault="00766284" w:rsidP="00FD4436">
            <w:pPr>
              <w:spacing w:line="20" w:lineRule="atLeast"/>
              <w:jc w:val="both"/>
            </w:pPr>
            <w:r w:rsidRPr="00F64432">
              <w:t>+</w:t>
            </w:r>
          </w:p>
        </w:tc>
        <w:tc>
          <w:tcPr>
            <w:tcW w:w="708" w:type="dxa"/>
          </w:tcPr>
          <w:p w14:paraId="294F9D0F" w14:textId="77777777" w:rsidR="00766284" w:rsidRPr="00F64432" w:rsidRDefault="00766284" w:rsidP="00FD4436">
            <w:pPr>
              <w:spacing w:line="20" w:lineRule="atLeast"/>
              <w:jc w:val="both"/>
            </w:pPr>
            <w:r w:rsidRPr="00F64432">
              <w:t>+</w:t>
            </w:r>
          </w:p>
        </w:tc>
        <w:tc>
          <w:tcPr>
            <w:tcW w:w="709" w:type="dxa"/>
          </w:tcPr>
          <w:p w14:paraId="6E491998" w14:textId="77777777" w:rsidR="00766284" w:rsidRPr="00F64432" w:rsidRDefault="00766284" w:rsidP="00FD4436">
            <w:pPr>
              <w:spacing w:line="20" w:lineRule="atLeast"/>
              <w:jc w:val="both"/>
            </w:pPr>
            <w:r w:rsidRPr="00F64432">
              <w:t>+</w:t>
            </w:r>
          </w:p>
        </w:tc>
        <w:tc>
          <w:tcPr>
            <w:tcW w:w="709" w:type="dxa"/>
          </w:tcPr>
          <w:p w14:paraId="0567D18F" w14:textId="77777777" w:rsidR="00766284" w:rsidRPr="00F64432" w:rsidRDefault="00766284" w:rsidP="00FD4436">
            <w:pPr>
              <w:spacing w:line="20" w:lineRule="atLeast"/>
              <w:jc w:val="both"/>
            </w:pPr>
            <w:r w:rsidRPr="00F64432">
              <w:t>+</w:t>
            </w:r>
          </w:p>
        </w:tc>
        <w:tc>
          <w:tcPr>
            <w:tcW w:w="709" w:type="dxa"/>
          </w:tcPr>
          <w:p w14:paraId="7ADF1FCE" w14:textId="77777777" w:rsidR="00766284" w:rsidRPr="00F64432" w:rsidRDefault="00766284" w:rsidP="00FD4436">
            <w:pPr>
              <w:tabs>
                <w:tab w:val="left" w:pos="324"/>
              </w:tabs>
              <w:spacing w:line="20" w:lineRule="atLeast"/>
              <w:jc w:val="both"/>
            </w:pPr>
            <w:r w:rsidRPr="00F64432">
              <w:t>+</w:t>
            </w:r>
          </w:p>
        </w:tc>
      </w:tr>
      <w:tr w:rsidR="00766284" w:rsidRPr="00F64432" w14:paraId="418C9B37" w14:textId="77777777" w:rsidTr="00FD4436">
        <w:trPr>
          <w:trHeight w:val="210"/>
        </w:trPr>
        <w:tc>
          <w:tcPr>
            <w:tcW w:w="3544" w:type="dxa"/>
          </w:tcPr>
          <w:p w14:paraId="50C0503D" w14:textId="77777777" w:rsidR="00766284" w:rsidRPr="00F64432" w:rsidRDefault="00766284" w:rsidP="00B277C0">
            <w:pPr>
              <w:pStyle w:val="af"/>
              <w:numPr>
                <w:ilvl w:val="0"/>
                <w:numId w:val="8"/>
              </w:numPr>
              <w:tabs>
                <w:tab w:val="left" w:pos="277"/>
                <w:tab w:val="left" w:pos="426"/>
                <w:tab w:val="left" w:pos="709"/>
              </w:tabs>
              <w:autoSpaceDE w:val="0"/>
              <w:autoSpaceDN w:val="0"/>
              <w:adjustRightInd w:val="0"/>
              <w:spacing w:line="20" w:lineRule="atLeast"/>
              <w:ind w:left="0" w:right="194" w:hanging="7"/>
              <w:contextualSpacing w:val="0"/>
              <w:jc w:val="both"/>
              <w:rPr>
                <w:color w:val="000000"/>
              </w:rPr>
            </w:pPr>
            <w:r w:rsidRPr="00F64432">
              <w:t>участь педагогів у міських творчих групах з метою розробки навчально-методичних посібників щодо реалізації оновленої мети та змісту сучасної базової і повної загальної середнь</w:t>
            </w:r>
            <w:r>
              <w:t>ої освіти</w:t>
            </w:r>
          </w:p>
        </w:tc>
        <w:tc>
          <w:tcPr>
            <w:tcW w:w="1417" w:type="dxa"/>
          </w:tcPr>
          <w:p w14:paraId="7CD31A82"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eastAsia="ru-RU"/>
              </w:rPr>
              <w:t>Управління освіти,</w:t>
            </w:r>
          </w:p>
          <w:p w14:paraId="49ACF213" w14:textId="77777777" w:rsidR="00766284" w:rsidRPr="00F64432" w:rsidRDefault="00766284" w:rsidP="00FD4436">
            <w:pPr>
              <w:pStyle w:val="16"/>
              <w:spacing w:line="20" w:lineRule="atLeast"/>
              <w:jc w:val="center"/>
              <w:rPr>
                <w:sz w:val="22"/>
                <w:szCs w:val="22"/>
                <w:lang w:val="uk-UA"/>
              </w:rPr>
            </w:pPr>
            <w:r w:rsidRPr="00F64432">
              <w:rPr>
                <w:sz w:val="22"/>
                <w:szCs w:val="22"/>
                <w:lang w:val="uk-UA"/>
              </w:rPr>
              <w:t>ЗЗСО</w:t>
            </w:r>
          </w:p>
        </w:tc>
        <w:tc>
          <w:tcPr>
            <w:tcW w:w="709" w:type="dxa"/>
          </w:tcPr>
          <w:p w14:paraId="0ACF9EB1" w14:textId="77777777" w:rsidR="00766284" w:rsidRPr="00F64432" w:rsidRDefault="00766284" w:rsidP="00FD4436">
            <w:pPr>
              <w:spacing w:line="20" w:lineRule="atLeast"/>
              <w:jc w:val="both"/>
            </w:pPr>
            <w:r w:rsidRPr="00F64432">
              <w:t>+</w:t>
            </w:r>
          </w:p>
        </w:tc>
        <w:tc>
          <w:tcPr>
            <w:tcW w:w="709" w:type="dxa"/>
          </w:tcPr>
          <w:p w14:paraId="5A07B355" w14:textId="77777777" w:rsidR="00766284" w:rsidRPr="00F64432" w:rsidRDefault="00766284" w:rsidP="00FD4436">
            <w:pPr>
              <w:spacing w:line="20" w:lineRule="atLeast"/>
              <w:jc w:val="both"/>
            </w:pPr>
            <w:r w:rsidRPr="00F64432">
              <w:t>+</w:t>
            </w:r>
          </w:p>
        </w:tc>
        <w:tc>
          <w:tcPr>
            <w:tcW w:w="709" w:type="dxa"/>
          </w:tcPr>
          <w:p w14:paraId="7477A535" w14:textId="77777777" w:rsidR="00766284" w:rsidRPr="00F64432" w:rsidRDefault="00766284" w:rsidP="00FD4436">
            <w:pPr>
              <w:spacing w:line="20" w:lineRule="atLeast"/>
              <w:jc w:val="both"/>
            </w:pPr>
            <w:r w:rsidRPr="00F64432">
              <w:t>+</w:t>
            </w:r>
          </w:p>
        </w:tc>
        <w:tc>
          <w:tcPr>
            <w:tcW w:w="708" w:type="dxa"/>
          </w:tcPr>
          <w:p w14:paraId="2D09E096" w14:textId="77777777" w:rsidR="00766284" w:rsidRPr="00F64432" w:rsidRDefault="00766284" w:rsidP="00FD4436">
            <w:pPr>
              <w:spacing w:line="20" w:lineRule="atLeast"/>
              <w:jc w:val="both"/>
            </w:pPr>
          </w:p>
        </w:tc>
        <w:tc>
          <w:tcPr>
            <w:tcW w:w="709" w:type="dxa"/>
          </w:tcPr>
          <w:p w14:paraId="6EF9978E" w14:textId="77777777" w:rsidR="00766284" w:rsidRPr="00F64432" w:rsidRDefault="00766284" w:rsidP="00FD4436">
            <w:pPr>
              <w:spacing w:line="20" w:lineRule="atLeast"/>
              <w:jc w:val="both"/>
            </w:pPr>
          </w:p>
        </w:tc>
        <w:tc>
          <w:tcPr>
            <w:tcW w:w="709" w:type="dxa"/>
          </w:tcPr>
          <w:p w14:paraId="78382435" w14:textId="77777777" w:rsidR="00766284" w:rsidRPr="00F64432" w:rsidRDefault="00766284" w:rsidP="00FD4436">
            <w:pPr>
              <w:spacing w:line="20" w:lineRule="atLeast"/>
              <w:jc w:val="both"/>
            </w:pPr>
          </w:p>
        </w:tc>
        <w:tc>
          <w:tcPr>
            <w:tcW w:w="709" w:type="dxa"/>
          </w:tcPr>
          <w:p w14:paraId="1CD20EC0" w14:textId="77777777" w:rsidR="00766284" w:rsidRPr="00F64432" w:rsidRDefault="00766284" w:rsidP="00FD4436">
            <w:pPr>
              <w:tabs>
                <w:tab w:val="left" w:pos="324"/>
              </w:tabs>
              <w:spacing w:line="20" w:lineRule="atLeast"/>
              <w:jc w:val="both"/>
            </w:pPr>
          </w:p>
        </w:tc>
      </w:tr>
      <w:tr w:rsidR="00766284" w:rsidRPr="00F64432" w14:paraId="2BC8987B" w14:textId="77777777" w:rsidTr="00FD4436">
        <w:trPr>
          <w:trHeight w:val="210"/>
        </w:trPr>
        <w:tc>
          <w:tcPr>
            <w:tcW w:w="3544" w:type="dxa"/>
          </w:tcPr>
          <w:p w14:paraId="4A2B610D" w14:textId="77777777" w:rsidR="00766284" w:rsidRPr="00F64432" w:rsidRDefault="00766284" w:rsidP="00B277C0">
            <w:pPr>
              <w:pStyle w:val="af2"/>
              <w:numPr>
                <w:ilvl w:val="0"/>
                <w:numId w:val="8"/>
              </w:numPr>
              <w:tabs>
                <w:tab w:val="left" w:pos="277"/>
                <w:tab w:val="left" w:pos="426"/>
              </w:tabs>
              <w:spacing w:line="20" w:lineRule="atLeast"/>
              <w:ind w:right="52" w:hanging="7"/>
              <w:jc w:val="both"/>
              <w:rPr>
                <w:sz w:val="22"/>
                <w:szCs w:val="22"/>
              </w:rPr>
            </w:pPr>
            <w:r w:rsidRPr="00F64432">
              <w:rPr>
                <w:sz w:val="22"/>
                <w:szCs w:val="22"/>
              </w:rPr>
              <w:t>мотивацію вчителя у вивченні та впровадженні в освітній процес сучасних педагогічних та інформаційних технологій, передового педагогічного досвіду, інтен</w:t>
            </w:r>
            <w:r>
              <w:rPr>
                <w:sz w:val="22"/>
                <w:szCs w:val="22"/>
              </w:rPr>
              <w:t>сивних форм та методів навчання</w:t>
            </w:r>
          </w:p>
        </w:tc>
        <w:tc>
          <w:tcPr>
            <w:tcW w:w="1417" w:type="dxa"/>
          </w:tcPr>
          <w:p w14:paraId="7D3701EA" w14:textId="77777777" w:rsidR="00766284" w:rsidRPr="00F64432" w:rsidRDefault="00766284" w:rsidP="00FD4436">
            <w:pPr>
              <w:spacing w:line="20" w:lineRule="atLeast"/>
              <w:jc w:val="center"/>
            </w:pPr>
            <w:r w:rsidRPr="00F64432">
              <w:t>ЗЗСО</w:t>
            </w:r>
          </w:p>
        </w:tc>
        <w:tc>
          <w:tcPr>
            <w:tcW w:w="709" w:type="dxa"/>
          </w:tcPr>
          <w:p w14:paraId="4251782D" w14:textId="77777777" w:rsidR="00766284" w:rsidRPr="00F64432" w:rsidRDefault="00766284" w:rsidP="00FD4436">
            <w:pPr>
              <w:spacing w:line="20" w:lineRule="atLeast"/>
              <w:jc w:val="both"/>
            </w:pPr>
            <w:r w:rsidRPr="00F64432">
              <w:t>+</w:t>
            </w:r>
          </w:p>
        </w:tc>
        <w:tc>
          <w:tcPr>
            <w:tcW w:w="709" w:type="dxa"/>
          </w:tcPr>
          <w:p w14:paraId="4A7C2E17" w14:textId="77777777" w:rsidR="00766284" w:rsidRPr="00F64432" w:rsidRDefault="00766284" w:rsidP="00FD4436">
            <w:pPr>
              <w:spacing w:line="20" w:lineRule="atLeast"/>
              <w:jc w:val="both"/>
            </w:pPr>
            <w:r w:rsidRPr="00F64432">
              <w:t>+</w:t>
            </w:r>
          </w:p>
        </w:tc>
        <w:tc>
          <w:tcPr>
            <w:tcW w:w="709" w:type="dxa"/>
          </w:tcPr>
          <w:p w14:paraId="1900F6BC" w14:textId="77777777" w:rsidR="00766284" w:rsidRPr="00F64432" w:rsidRDefault="00766284" w:rsidP="00FD4436">
            <w:pPr>
              <w:spacing w:line="20" w:lineRule="atLeast"/>
              <w:jc w:val="both"/>
            </w:pPr>
            <w:r w:rsidRPr="00F64432">
              <w:t>+</w:t>
            </w:r>
          </w:p>
        </w:tc>
        <w:tc>
          <w:tcPr>
            <w:tcW w:w="708" w:type="dxa"/>
          </w:tcPr>
          <w:p w14:paraId="55063D9F" w14:textId="77777777" w:rsidR="00766284" w:rsidRPr="00F64432" w:rsidRDefault="00766284" w:rsidP="00FD4436">
            <w:pPr>
              <w:spacing w:line="20" w:lineRule="atLeast"/>
              <w:jc w:val="both"/>
            </w:pPr>
            <w:r w:rsidRPr="00F64432">
              <w:t>+</w:t>
            </w:r>
          </w:p>
        </w:tc>
        <w:tc>
          <w:tcPr>
            <w:tcW w:w="709" w:type="dxa"/>
          </w:tcPr>
          <w:p w14:paraId="6B76E6DC" w14:textId="77777777" w:rsidR="00766284" w:rsidRPr="00F64432" w:rsidRDefault="00766284" w:rsidP="00FD4436">
            <w:pPr>
              <w:spacing w:line="20" w:lineRule="atLeast"/>
              <w:jc w:val="both"/>
            </w:pPr>
            <w:r w:rsidRPr="00F64432">
              <w:t>+</w:t>
            </w:r>
          </w:p>
        </w:tc>
        <w:tc>
          <w:tcPr>
            <w:tcW w:w="709" w:type="dxa"/>
          </w:tcPr>
          <w:p w14:paraId="4B83678E" w14:textId="77777777" w:rsidR="00766284" w:rsidRPr="00F64432" w:rsidRDefault="00766284" w:rsidP="00FD4436">
            <w:pPr>
              <w:spacing w:line="20" w:lineRule="atLeast"/>
              <w:jc w:val="both"/>
            </w:pPr>
            <w:r w:rsidRPr="00F64432">
              <w:t>+</w:t>
            </w:r>
          </w:p>
        </w:tc>
        <w:tc>
          <w:tcPr>
            <w:tcW w:w="709" w:type="dxa"/>
          </w:tcPr>
          <w:p w14:paraId="0B288024" w14:textId="77777777" w:rsidR="00766284" w:rsidRPr="00F64432" w:rsidRDefault="00766284" w:rsidP="00FD4436">
            <w:pPr>
              <w:tabs>
                <w:tab w:val="left" w:pos="324"/>
              </w:tabs>
              <w:spacing w:line="20" w:lineRule="atLeast"/>
              <w:jc w:val="both"/>
            </w:pPr>
            <w:r w:rsidRPr="00F64432">
              <w:t>+</w:t>
            </w:r>
          </w:p>
        </w:tc>
      </w:tr>
      <w:tr w:rsidR="00766284" w:rsidRPr="00F64432" w14:paraId="24EA0E3B" w14:textId="77777777" w:rsidTr="00FD4436">
        <w:trPr>
          <w:trHeight w:val="210"/>
        </w:trPr>
        <w:tc>
          <w:tcPr>
            <w:tcW w:w="3544" w:type="dxa"/>
          </w:tcPr>
          <w:p w14:paraId="498E7163" w14:textId="77777777" w:rsidR="00766284" w:rsidRPr="00F64432" w:rsidRDefault="00766284" w:rsidP="00FD4436">
            <w:pPr>
              <w:pStyle w:val="af2"/>
              <w:tabs>
                <w:tab w:val="left" w:pos="277"/>
                <w:tab w:val="left" w:pos="426"/>
              </w:tabs>
              <w:spacing w:line="20" w:lineRule="atLeast"/>
              <w:ind w:right="52"/>
              <w:jc w:val="both"/>
              <w:rPr>
                <w:b/>
                <w:i/>
                <w:sz w:val="22"/>
                <w:szCs w:val="22"/>
              </w:rPr>
            </w:pPr>
            <w:r w:rsidRPr="00F64432">
              <w:rPr>
                <w:b/>
                <w:i/>
                <w:sz w:val="22"/>
                <w:szCs w:val="22"/>
              </w:rPr>
              <w:t>Організувати:</w:t>
            </w:r>
          </w:p>
        </w:tc>
        <w:tc>
          <w:tcPr>
            <w:tcW w:w="1417" w:type="dxa"/>
          </w:tcPr>
          <w:p w14:paraId="78A0C079" w14:textId="77777777" w:rsidR="00766284" w:rsidRPr="00F64432" w:rsidRDefault="00766284" w:rsidP="00FD4436">
            <w:pPr>
              <w:spacing w:line="20" w:lineRule="atLeast"/>
              <w:jc w:val="center"/>
            </w:pPr>
          </w:p>
        </w:tc>
        <w:tc>
          <w:tcPr>
            <w:tcW w:w="709" w:type="dxa"/>
          </w:tcPr>
          <w:p w14:paraId="4A04D62C" w14:textId="77777777" w:rsidR="00766284" w:rsidRPr="00F64432" w:rsidRDefault="00766284" w:rsidP="00FD4436">
            <w:pPr>
              <w:spacing w:line="20" w:lineRule="atLeast"/>
              <w:jc w:val="both"/>
            </w:pPr>
          </w:p>
        </w:tc>
        <w:tc>
          <w:tcPr>
            <w:tcW w:w="709" w:type="dxa"/>
          </w:tcPr>
          <w:p w14:paraId="36992556" w14:textId="77777777" w:rsidR="00766284" w:rsidRPr="00F64432" w:rsidRDefault="00766284" w:rsidP="00FD4436">
            <w:pPr>
              <w:spacing w:line="20" w:lineRule="atLeast"/>
              <w:jc w:val="both"/>
            </w:pPr>
          </w:p>
        </w:tc>
        <w:tc>
          <w:tcPr>
            <w:tcW w:w="709" w:type="dxa"/>
          </w:tcPr>
          <w:p w14:paraId="2C3A156E" w14:textId="77777777" w:rsidR="00766284" w:rsidRPr="00F64432" w:rsidRDefault="00766284" w:rsidP="00FD4436">
            <w:pPr>
              <w:spacing w:line="20" w:lineRule="atLeast"/>
              <w:jc w:val="both"/>
            </w:pPr>
          </w:p>
        </w:tc>
        <w:tc>
          <w:tcPr>
            <w:tcW w:w="708" w:type="dxa"/>
          </w:tcPr>
          <w:p w14:paraId="4B54F7D9" w14:textId="77777777" w:rsidR="00766284" w:rsidRPr="00F64432" w:rsidRDefault="00766284" w:rsidP="00FD4436">
            <w:pPr>
              <w:spacing w:line="20" w:lineRule="atLeast"/>
              <w:jc w:val="both"/>
            </w:pPr>
          </w:p>
        </w:tc>
        <w:tc>
          <w:tcPr>
            <w:tcW w:w="709" w:type="dxa"/>
          </w:tcPr>
          <w:p w14:paraId="15B52656" w14:textId="77777777" w:rsidR="00766284" w:rsidRPr="00F64432" w:rsidRDefault="00766284" w:rsidP="00FD4436">
            <w:pPr>
              <w:spacing w:line="20" w:lineRule="atLeast"/>
              <w:jc w:val="both"/>
            </w:pPr>
          </w:p>
        </w:tc>
        <w:tc>
          <w:tcPr>
            <w:tcW w:w="709" w:type="dxa"/>
          </w:tcPr>
          <w:p w14:paraId="618C774C" w14:textId="77777777" w:rsidR="00766284" w:rsidRPr="00F64432" w:rsidRDefault="00766284" w:rsidP="00FD4436">
            <w:pPr>
              <w:spacing w:line="20" w:lineRule="atLeast"/>
              <w:jc w:val="both"/>
            </w:pPr>
          </w:p>
        </w:tc>
        <w:tc>
          <w:tcPr>
            <w:tcW w:w="709" w:type="dxa"/>
          </w:tcPr>
          <w:p w14:paraId="64C99871" w14:textId="77777777" w:rsidR="00766284" w:rsidRPr="00F64432" w:rsidRDefault="00766284" w:rsidP="00FD4436">
            <w:pPr>
              <w:tabs>
                <w:tab w:val="left" w:pos="324"/>
              </w:tabs>
              <w:spacing w:line="20" w:lineRule="atLeast"/>
              <w:jc w:val="both"/>
            </w:pPr>
          </w:p>
        </w:tc>
      </w:tr>
      <w:tr w:rsidR="00766284" w:rsidRPr="00F64432" w14:paraId="1BE6AAC8" w14:textId="77777777" w:rsidTr="00FD4436">
        <w:trPr>
          <w:trHeight w:val="210"/>
        </w:trPr>
        <w:tc>
          <w:tcPr>
            <w:tcW w:w="3544" w:type="dxa"/>
          </w:tcPr>
          <w:p w14:paraId="4230A57B" w14:textId="77777777" w:rsidR="00766284" w:rsidRPr="00F64432" w:rsidRDefault="00766284" w:rsidP="00B277C0">
            <w:pPr>
              <w:pStyle w:val="Standard"/>
              <w:widowControl w:val="0"/>
              <w:numPr>
                <w:ilvl w:val="0"/>
                <w:numId w:val="8"/>
              </w:numPr>
              <w:tabs>
                <w:tab w:val="left" w:pos="0"/>
                <w:tab w:val="left" w:pos="277"/>
              </w:tabs>
              <w:spacing w:line="20" w:lineRule="atLeast"/>
              <w:ind w:left="6" w:hanging="6"/>
              <w:jc w:val="both"/>
              <w:textAlignment w:val="baseline"/>
              <w:rPr>
                <w:lang w:val="uk-UA"/>
              </w:rPr>
            </w:pPr>
            <w:r w:rsidRPr="00F64432">
              <w:rPr>
                <w:lang w:val="uk-UA"/>
              </w:rPr>
              <w:t>наскрізний процес навчання та виховання, який формує стійку систему цінностей, компетенцій, мотивів до отриманн</w:t>
            </w:r>
            <w:r>
              <w:rPr>
                <w:lang w:val="uk-UA"/>
              </w:rPr>
              <w:t>я та використання набутих знань</w:t>
            </w:r>
          </w:p>
        </w:tc>
        <w:tc>
          <w:tcPr>
            <w:tcW w:w="1417" w:type="dxa"/>
          </w:tcPr>
          <w:p w14:paraId="5F49346D"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eastAsia="ru-RU"/>
              </w:rPr>
              <w:t>Управління освіти,</w:t>
            </w:r>
          </w:p>
          <w:p w14:paraId="166D2426" w14:textId="77777777" w:rsidR="00766284" w:rsidRPr="00F64432" w:rsidRDefault="00766284" w:rsidP="00FD4436">
            <w:pPr>
              <w:spacing w:line="20" w:lineRule="atLeast"/>
              <w:jc w:val="center"/>
            </w:pPr>
            <w:r w:rsidRPr="00F64432">
              <w:t>ЗЗСО</w:t>
            </w:r>
          </w:p>
        </w:tc>
        <w:tc>
          <w:tcPr>
            <w:tcW w:w="709" w:type="dxa"/>
          </w:tcPr>
          <w:p w14:paraId="74108484" w14:textId="77777777" w:rsidR="00766284" w:rsidRPr="00F64432" w:rsidRDefault="00766284" w:rsidP="00FD4436">
            <w:pPr>
              <w:spacing w:line="20" w:lineRule="atLeast"/>
              <w:jc w:val="both"/>
            </w:pPr>
            <w:r w:rsidRPr="00F64432">
              <w:t>+</w:t>
            </w:r>
          </w:p>
        </w:tc>
        <w:tc>
          <w:tcPr>
            <w:tcW w:w="709" w:type="dxa"/>
          </w:tcPr>
          <w:p w14:paraId="38B8BD6E" w14:textId="77777777" w:rsidR="00766284" w:rsidRPr="00F64432" w:rsidRDefault="00766284" w:rsidP="00FD4436">
            <w:pPr>
              <w:spacing w:line="20" w:lineRule="atLeast"/>
              <w:jc w:val="both"/>
            </w:pPr>
            <w:r w:rsidRPr="00F64432">
              <w:t>+</w:t>
            </w:r>
          </w:p>
        </w:tc>
        <w:tc>
          <w:tcPr>
            <w:tcW w:w="709" w:type="dxa"/>
          </w:tcPr>
          <w:p w14:paraId="2247FA02" w14:textId="77777777" w:rsidR="00766284" w:rsidRPr="00F64432" w:rsidRDefault="00766284" w:rsidP="00FD4436">
            <w:pPr>
              <w:spacing w:line="20" w:lineRule="atLeast"/>
              <w:jc w:val="both"/>
            </w:pPr>
            <w:r w:rsidRPr="00F64432">
              <w:t>+</w:t>
            </w:r>
          </w:p>
        </w:tc>
        <w:tc>
          <w:tcPr>
            <w:tcW w:w="708" w:type="dxa"/>
          </w:tcPr>
          <w:p w14:paraId="3E4ED86C" w14:textId="77777777" w:rsidR="00766284" w:rsidRPr="00F64432" w:rsidRDefault="00766284" w:rsidP="00FD4436">
            <w:pPr>
              <w:spacing w:line="20" w:lineRule="atLeast"/>
              <w:jc w:val="both"/>
            </w:pPr>
            <w:r w:rsidRPr="00F64432">
              <w:t>+</w:t>
            </w:r>
          </w:p>
        </w:tc>
        <w:tc>
          <w:tcPr>
            <w:tcW w:w="709" w:type="dxa"/>
          </w:tcPr>
          <w:p w14:paraId="71D17BD3" w14:textId="77777777" w:rsidR="00766284" w:rsidRPr="00F64432" w:rsidRDefault="00766284" w:rsidP="00FD4436">
            <w:pPr>
              <w:spacing w:line="20" w:lineRule="atLeast"/>
              <w:jc w:val="both"/>
            </w:pPr>
            <w:r w:rsidRPr="00F64432">
              <w:t>+</w:t>
            </w:r>
          </w:p>
        </w:tc>
        <w:tc>
          <w:tcPr>
            <w:tcW w:w="709" w:type="dxa"/>
          </w:tcPr>
          <w:p w14:paraId="0C8850A1" w14:textId="77777777" w:rsidR="00766284" w:rsidRPr="00F64432" w:rsidRDefault="00766284" w:rsidP="00FD4436">
            <w:pPr>
              <w:spacing w:line="20" w:lineRule="atLeast"/>
              <w:jc w:val="both"/>
            </w:pPr>
            <w:r w:rsidRPr="00F64432">
              <w:t>+</w:t>
            </w:r>
          </w:p>
        </w:tc>
        <w:tc>
          <w:tcPr>
            <w:tcW w:w="709" w:type="dxa"/>
          </w:tcPr>
          <w:p w14:paraId="6489F772" w14:textId="77777777" w:rsidR="00766284" w:rsidRPr="00F64432" w:rsidRDefault="00766284" w:rsidP="00FD4436">
            <w:pPr>
              <w:tabs>
                <w:tab w:val="left" w:pos="324"/>
              </w:tabs>
              <w:spacing w:line="20" w:lineRule="atLeast"/>
              <w:jc w:val="both"/>
            </w:pPr>
            <w:r w:rsidRPr="00F64432">
              <w:t>+</w:t>
            </w:r>
          </w:p>
        </w:tc>
      </w:tr>
      <w:tr w:rsidR="00766284" w:rsidRPr="00F64432" w14:paraId="6D4B0326" w14:textId="77777777" w:rsidTr="00FD4436">
        <w:trPr>
          <w:trHeight w:val="177"/>
        </w:trPr>
        <w:tc>
          <w:tcPr>
            <w:tcW w:w="3544" w:type="dxa"/>
          </w:tcPr>
          <w:p w14:paraId="7B327060" w14:textId="77777777" w:rsidR="00766284" w:rsidRPr="00F64432" w:rsidRDefault="00766284" w:rsidP="00B277C0">
            <w:pPr>
              <w:pStyle w:val="Standard"/>
              <w:widowControl w:val="0"/>
              <w:numPr>
                <w:ilvl w:val="0"/>
                <w:numId w:val="8"/>
              </w:numPr>
              <w:tabs>
                <w:tab w:val="left" w:pos="0"/>
                <w:tab w:val="left" w:pos="277"/>
              </w:tabs>
              <w:spacing w:line="20" w:lineRule="atLeast"/>
              <w:jc w:val="both"/>
              <w:textAlignment w:val="baseline"/>
              <w:rPr>
                <w:lang w:val="uk-UA" w:eastAsia="ru-RU"/>
              </w:rPr>
            </w:pPr>
            <w:r w:rsidRPr="00F64432">
              <w:rPr>
                <w:lang w:val="uk-UA"/>
              </w:rPr>
              <w:t>сучасний ефективний психолого-педагогічний та  науково-методич</w:t>
            </w:r>
            <w:r>
              <w:rPr>
                <w:lang w:val="uk-UA"/>
              </w:rPr>
              <w:t>ний супровід освітнього процесу</w:t>
            </w:r>
          </w:p>
        </w:tc>
        <w:tc>
          <w:tcPr>
            <w:tcW w:w="1417" w:type="dxa"/>
          </w:tcPr>
          <w:p w14:paraId="590E1C24"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eastAsia="ru-RU"/>
              </w:rPr>
              <w:t>Управління освіти,</w:t>
            </w:r>
          </w:p>
          <w:p w14:paraId="0D5A884B" w14:textId="77777777" w:rsidR="00766284" w:rsidRPr="00F64432" w:rsidRDefault="00766284" w:rsidP="00FD4436">
            <w:pPr>
              <w:pStyle w:val="Standard"/>
              <w:widowControl w:val="0"/>
              <w:snapToGrid w:val="0"/>
              <w:spacing w:line="20" w:lineRule="atLeast"/>
              <w:jc w:val="center"/>
              <w:rPr>
                <w:lang w:val="uk-UA"/>
              </w:rPr>
            </w:pPr>
            <w:r w:rsidRPr="00F64432">
              <w:rPr>
                <w:lang w:val="uk-UA"/>
              </w:rPr>
              <w:t>ЗЗСО</w:t>
            </w:r>
            <w:r w:rsidRPr="00F64432">
              <w:rPr>
                <w:lang w:val="uk-UA" w:eastAsia="ru-RU"/>
              </w:rPr>
              <w:t xml:space="preserve"> </w:t>
            </w:r>
          </w:p>
          <w:p w14:paraId="652B5858" w14:textId="77777777" w:rsidR="00766284" w:rsidRPr="00F64432" w:rsidRDefault="00766284" w:rsidP="00FD4436">
            <w:pPr>
              <w:spacing w:line="20" w:lineRule="atLeast"/>
              <w:jc w:val="center"/>
            </w:pPr>
          </w:p>
        </w:tc>
        <w:tc>
          <w:tcPr>
            <w:tcW w:w="709" w:type="dxa"/>
          </w:tcPr>
          <w:p w14:paraId="4AE92386" w14:textId="77777777" w:rsidR="00766284" w:rsidRPr="00F64432" w:rsidRDefault="00766284" w:rsidP="00FD4436">
            <w:pPr>
              <w:spacing w:line="20" w:lineRule="atLeast"/>
              <w:jc w:val="both"/>
            </w:pPr>
            <w:r w:rsidRPr="00F64432">
              <w:t>+</w:t>
            </w:r>
          </w:p>
        </w:tc>
        <w:tc>
          <w:tcPr>
            <w:tcW w:w="709" w:type="dxa"/>
          </w:tcPr>
          <w:p w14:paraId="6D04B9AC" w14:textId="77777777" w:rsidR="00766284" w:rsidRPr="00F64432" w:rsidRDefault="00766284" w:rsidP="00FD4436">
            <w:pPr>
              <w:spacing w:line="20" w:lineRule="atLeast"/>
              <w:jc w:val="both"/>
            </w:pPr>
            <w:r w:rsidRPr="00F64432">
              <w:t>+</w:t>
            </w:r>
          </w:p>
        </w:tc>
        <w:tc>
          <w:tcPr>
            <w:tcW w:w="709" w:type="dxa"/>
          </w:tcPr>
          <w:p w14:paraId="6953EE33" w14:textId="77777777" w:rsidR="00766284" w:rsidRPr="00F64432" w:rsidRDefault="00766284" w:rsidP="00FD4436">
            <w:pPr>
              <w:spacing w:line="20" w:lineRule="atLeast"/>
              <w:jc w:val="both"/>
            </w:pPr>
            <w:r w:rsidRPr="00F64432">
              <w:t>+</w:t>
            </w:r>
          </w:p>
        </w:tc>
        <w:tc>
          <w:tcPr>
            <w:tcW w:w="708" w:type="dxa"/>
          </w:tcPr>
          <w:p w14:paraId="53E5F7F6" w14:textId="77777777" w:rsidR="00766284" w:rsidRPr="00F64432" w:rsidRDefault="00766284" w:rsidP="00FD4436">
            <w:pPr>
              <w:spacing w:line="20" w:lineRule="atLeast"/>
              <w:jc w:val="both"/>
            </w:pPr>
            <w:r w:rsidRPr="00F64432">
              <w:t>+</w:t>
            </w:r>
          </w:p>
        </w:tc>
        <w:tc>
          <w:tcPr>
            <w:tcW w:w="709" w:type="dxa"/>
          </w:tcPr>
          <w:p w14:paraId="3866859D" w14:textId="77777777" w:rsidR="00766284" w:rsidRPr="00F64432" w:rsidRDefault="00766284" w:rsidP="00FD4436">
            <w:pPr>
              <w:spacing w:line="20" w:lineRule="atLeast"/>
              <w:jc w:val="both"/>
            </w:pPr>
            <w:r w:rsidRPr="00F64432">
              <w:t>+</w:t>
            </w:r>
          </w:p>
        </w:tc>
        <w:tc>
          <w:tcPr>
            <w:tcW w:w="709" w:type="dxa"/>
          </w:tcPr>
          <w:p w14:paraId="5020AB6E" w14:textId="77777777" w:rsidR="00766284" w:rsidRPr="00F64432" w:rsidRDefault="00766284" w:rsidP="00FD4436">
            <w:pPr>
              <w:spacing w:line="20" w:lineRule="atLeast"/>
              <w:jc w:val="both"/>
            </w:pPr>
            <w:r w:rsidRPr="00F64432">
              <w:t>+</w:t>
            </w:r>
          </w:p>
        </w:tc>
        <w:tc>
          <w:tcPr>
            <w:tcW w:w="709" w:type="dxa"/>
          </w:tcPr>
          <w:p w14:paraId="105D7B2C" w14:textId="77777777" w:rsidR="00766284" w:rsidRPr="00F64432" w:rsidRDefault="00766284" w:rsidP="00FD4436">
            <w:pPr>
              <w:tabs>
                <w:tab w:val="left" w:pos="324"/>
              </w:tabs>
              <w:spacing w:line="20" w:lineRule="atLeast"/>
              <w:jc w:val="both"/>
            </w:pPr>
            <w:r w:rsidRPr="00F64432">
              <w:t>+</w:t>
            </w:r>
          </w:p>
        </w:tc>
      </w:tr>
      <w:tr w:rsidR="00766284" w:rsidRPr="00F64432" w14:paraId="1E221AC0" w14:textId="77777777" w:rsidTr="00FD4436">
        <w:trPr>
          <w:trHeight w:val="210"/>
        </w:trPr>
        <w:tc>
          <w:tcPr>
            <w:tcW w:w="3544" w:type="dxa"/>
          </w:tcPr>
          <w:p w14:paraId="71C4C389" w14:textId="77777777" w:rsidR="00766284" w:rsidRPr="00F64432" w:rsidRDefault="00766284" w:rsidP="00FD4436">
            <w:pPr>
              <w:pStyle w:val="Standard"/>
              <w:widowControl w:val="0"/>
              <w:tabs>
                <w:tab w:val="left" w:pos="0"/>
                <w:tab w:val="left" w:pos="277"/>
              </w:tabs>
              <w:spacing w:line="20" w:lineRule="atLeast"/>
              <w:jc w:val="both"/>
              <w:rPr>
                <w:b/>
                <w:i/>
                <w:lang w:val="uk-UA"/>
              </w:rPr>
            </w:pPr>
            <w:r w:rsidRPr="00F64432">
              <w:rPr>
                <w:b/>
                <w:i/>
                <w:lang w:val="uk-UA"/>
              </w:rPr>
              <w:t>Запровадити:</w:t>
            </w:r>
          </w:p>
        </w:tc>
        <w:tc>
          <w:tcPr>
            <w:tcW w:w="1417" w:type="dxa"/>
          </w:tcPr>
          <w:p w14:paraId="248E4CFE" w14:textId="77777777" w:rsidR="00766284" w:rsidRPr="00F64432" w:rsidRDefault="00766284" w:rsidP="00FD4436">
            <w:pPr>
              <w:pStyle w:val="Standard"/>
              <w:widowControl w:val="0"/>
              <w:snapToGrid w:val="0"/>
              <w:spacing w:line="20" w:lineRule="atLeast"/>
              <w:jc w:val="center"/>
              <w:rPr>
                <w:lang w:val="uk-UA" w:eastAsia="ru-RU"/>
              </w:rPr>
            </w:pPr>
          </w:p>
        </w:tc>
        <w:tc>
          <w:tcPr>
            <w:tcW w:w="709" w:type="dxa"/>
          </w:tcPr>
          <w:p w14:paraId="022C673F" w14:textId="77777777" w:rsidR="00766284" w:rsidRPr="00F64432" w:rsidRDefault="00766284" w:rsidP="00FD4436">
            <w:pPr>
              <w:spacing w:line="20" w:lineRule="atLeast"/>
              <w:jc w:val="both"/>
            </w:pPr>
          </w:p>
        </w:tc>
        <w:tc>
          <w:tcPr>
            <w:tcW w:w="709" w:type="dxa"/>
          </w:tcPr>
          <w:p w14:paraId="7C818D7C" w14:textId="77777777" w:rsidR="00766284" w:rsidRPr="00F64432" w:rsidRDefault="00766284" w:rsidP="00FD4436">
            <w:pPr>
              <w:spacing w:line="20" w:lineRule="atLeast"/>
              <w:jc w:val="both"/>
            </w:pPr>
          </w:p>
        </w:tc>
        <w:tc>
          <w:tcPr>
            <w:tcW w:w="709" w:type="dxa"/>
          </w:tcPr>
          <w:p w14:paraId="111DD7B2" w14:textId="77777777" w:rsidR="00766284" w:rsidRPr="00F64432" w:rsidRDefault="00766284" w:rsidP="00FD4436">
            <w:pPr>
              <w:spacing w:line="20" w:lineRule="atLeast"/>
              <w:jc w:val="both"/>
            </w:pPr>
          </w:p>
        </w:tc>
        <w:tc>
          <w:tcPr>
            <w:tcW w:w="708" w:type="dxa"/>
          </w:tcPr>
          <w:p w14:paraId="40E885A1" w14:textId="77777777" w:rsidR="00766284" w:rsidRPr="00F64432" w:rsidRDefault="00766284" w:rsidP="00FD4436">
            <w:pPr>
              <w:spacing w:line="20" w:lineRule="atLeast"/>
              <w:jc w:val="both"/>
            </w:pPr>
          </w:p>
        </w:tc>
        <w:tc>
          <w:tcPr>
            <w:tcW w:w="709" w:type="dxa"/>
          </w:tcPr>
          <w:p w14:paraId="335B53A5" w14:textId="77777777" w:rsidR="00766284" w:rsidRPr="00F64432" w:rsidRDefault="00766284" w:rsidP="00FD4436">
            <w:pPr>
              <w:spacing w:line="20" w:lineRule="atLeast"/>
              <w:jc w:val="both"/>
            </w:pPr>
          </w:p>
        </w:tc>
        <w:tc>
          <w:tcPr>
            <w:tcW w:w="709" w:type="dxa"/>
          </w:tcPr>
          <w:p w14:paraId="51A4B8D5" w14:textId="77777777" w:rsidR="00766284" w:rsidRPr="00F64432" w:rsidRDefault="00766284" w:rsidP="00FD4436">
            <w:pPr>
              <w:spacing w:line="20" w:lineRule="atLeast"/>
              <w:jc w:val="both"/>
            </w:pPr>
          </w:p>
        </w:tc>
        <w:tc>
          <w:tcPr>
            <w:tcW w:w="709" w:type="dxa"/>
          </w:tcPr>
          <w:p w14:paraId="37539FB1" w14:textId="77777777" w:rsidR="00766284" w:rsidRPr="00F64432" w:rsidRDefault="00766284" w:rsidP="00FD4436">
            <w:pPr>
              <w:tabs>
                <w:tab w:val="left" w:pos="324"/>
              </w:tabs>
              <w:spacing w:line="20" w:lineRule="atLeast"/>
              <w:jc w:val="both"/>
            </w:pPr>
          </w:p>
        </w:tc>
      </w:tr>
      <w:tr w:rsidR="00766284" w:rsidRPr="00F64432" w14:paraId="66EBC005" w14:textId="77777777" w:rsidTr="00FD4436">
        <w:trPr>
          <w:trHeight w:val="210"/>
        </w:trPr>
        <w:tc>
          <w:tcPr>
            <w:tcW w:w="3544" w:type="dxa"/>
          </w:tcPr>
          <w:p w14:paraId="1D68FC3D" w14:textId="77777777" w:rsidR="00766284" w:rsidRPr="00F64432" w:rsidRDefault="00766284" w:rsidP="00B277C0">
            <w:pPr>
              <w:pStyle w:val="Standard"/>
              <w:widowControl w:val="0"/>
              <w:numPr>
                <w:ilvl w:val="0"/>
                <w:numId w:val="9"/>
              </w:numPr>
              <w:tabs>
                <w:tab w:val="left" w:pos="-22"/>
                <w:tab w:val="left" w:pos="277"/>
              </w:tabs>
              <w:spacing w:line="20" w:lineRule="atLeast"/>
              <w:ind w:right="52" w:hanging="7"/>
              <w:jc w:val="both"/>
              <w:textAlignment w:val="baseline"/>
              <w:rPr>
                <w:lang w:val="uk-UA" w:eastAsia="ru-RU"/>
              </w:rPr>
            </w:pPr>
            <w:r w:rsidRPr="00F64432">
              <w:rPr>
                <w:lang w:val="uk-UA"/>
              </w:rPr>
              <w:t>системний моніторинг в освіті з метою отримання вичерпної інформації про впровадження Ко</w:t>
            </w:r>
            <w:r>
              <w:rPr>
                <w:lang w:val="uk-UA"/>
              </w:rPr>
              <w:t>нцепції «Нова українська школа»</w:t>
            </w:r>
          </w:p>
        </w:tc>
        <w:tc>
          <w:tcPr>
            <w:tcW w:w="1417" w:type="dxa"/>
          </w:tcPr>
          <w:p w14:paraId="5FA16462"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eastAsia="ru-RU"/>
              </w:rPr>
              <w:t>Управління освіти,</w:t>
            </w:r>
          </w:p>
          <w:p w14:paraId="4D94F498"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rPr>
              <w:t>ЗЗСО</w:t>
            </w:r>
          </w:p>
        </w:tc>
        <w:tc>
          <w:tcPr>
            <w:tcW w:w="709" w:type="dxa"/>
          </w:tcPr>
          <w:p w14:paraId="667841C2" w14:textId="77777777" w:rsidR="00766284" w:rsidRPr="00F64432" w:rsidRDefault="00766284" w:rsidP="00FD4436">
            <w:pPr>
              <w:spacing w:line="20" w:lineRule="atLeast"/>
              <w:jc w:val="both"/>
            </w:pPr>
            <w:r w:rsidRPr="00F64432">
              <w:t>+</w:t>
            </w:r>
          </w:p>
        </w:tc>
        <w:tc>
          <w:tcPr>
            <w:tcW w:w="709" w:type="dxa"/>
          </w:tcPr>
          <w:p w14:paraId="2E7FA7D0" w14:textId="77777777" w:rsidR="00766284" w:rsidRPr="00F64432" w:rsidRDefault="00766284" w:rsidP="00FD4436">
            <w:pPr>
              <w:spacing w:line="20" w:lineRule="atLeast"/>
              <w:jc w:val="both"/>
            </w:pPr>
            <w:r w:rsidRPr="00F64432">
              <w:t>+</w:t>
            </w:r>
          </w:p>
        </w:tc>
        <w:tc>
          <w:tcPr>
            <w:tcW w:w="709" w:type="dxa"/>
          </w:tcPr>
          <w:p w14:paraId="7255A576" w14:textId="77777777" w:rsidR="00766284" w:rsidRPr="00F64432" w:rsidRDefault="00766284" w:rsidP="00FD4436">
            <w:pPr>
              <w:spacing w:line="20" w:lineRule="atLeast"/>
              <w:jc w:val="both"/>
            </w:pPr>
            <w:r w:rsidRPr="00F64432">
              <w:t>+</w:t>
            </w:r>
          </w:p>
        </w:tc>
        <w:tc>
          <w:tcPr>
            <w:tcW w:w="708" w:type="dxa"/>
          </w:tcPr>
          <w:p w14:paraId="5AB983F8" w14:textId="77777777" w:rsidR="00766284" w:rsidRPr="00F64432" w:rsidRDefault="00766284" w:rsidP="00FD4436">
            <w:pPr>
              <w:spacing w:line="20" w:lineRule="atLeast"/>
              <w:jc w:val="both"/>
            </w:pPr>
            <w:r w:rsidRPr="00F64432">
              <w:t>+</w:t>
            </w:r>
          </w:p>
        </w:tc>
        <w:tc>
          <w:tcPr>
            <w:tcW w:w="709" w:type="dxa"/>
          </w:tcPr>
          <w:p w14:paraId="1A08B4B6" w14:textId="77777777" w:rsidR="00766284" w:rsidRPr="00F64432" w:rsidRDefault="00766284" w:rsidP="00FD4436">
            <w:pPr>
              <w:spacing w:line="20" w:lineRule="atLeast"/>
              <w:jc w:val="both"/>
            </w:pPr>
            <w:r w:rsidRPr="00F64432">
              <w:t>+</w:t>
            </w:r>
          </w:p>
        </w:tc>
        <w:tc>
          <w:tcPr>
            <w:tcW w:w="709" w:type="dxa"/>
          </w:tcPr>
          <w:p w14:paraId="5B096802" w14:textId="77777777" w:rsidR="00766284" w:rsidRPr="00F64432" w:rsidRDefault="00766284" w:rsidP="00FD4436">
            <w:pPr>
              <w:spacing w:line="20" w:lineRule="atLeast"/>
              <w:jc w:val="both"/>
            </w:pPr>
            <w:r w:rsidRPr="00F64432">
              <w:t>+</w:t>
            </w:r>
          </w:p>
        </w:tc>
        <w:tc>
          <w:tcPr>
            <w:tcW w:w="709" w:type="dxa"/>
          </w:tcPr>
          <w:p w14:paraId="12E7EFEB" w14:textId="77777777" w:rsidR="00766284" w:rsidRPr="00F64432" w:rsidRDefault="00766284" w:rsidP="00FD4436">
            <w:pPr>
              <w:tabs>
                <w:tab w:val="left" w:pos="324"/>
              </w:tabs>
              <w:spacing w:line="20" w:lineRule="atLeast"/>
              <w:jc w:val="both"/>
            </w:pPr>
            <w:r w:rsidRPr="00F64432">
              <w:t>+</w:t>
            </w:r>
          </w:p>
        </w:tc>
      </w:tr>
      <w:tr w:rsidR="00766284" w:rsidRPr="00F64432" w14:paraId="4F7C1083" w14:textId="77777777" w:rsidTr="00FD4436">
        <w:trPr>
          <w:trHeight w:val="210"/>
        </w:trPr>
        <w:tc>
          <w:tcPr>
            <w:tcW w:w="3544" w:type="dxa"/>
          </w:tcPr>
          <w:p w14:paraId="7D325BC0" w14:textId="77777777" w:rsidR="00766284" w:rsidRPr="00F64432" w:rsidRDefault="00766284" w:rsidP="00FD4436">
            <w:pPr>
              <w:pStyle w:val="Standard"/>
              <w:widowControl w:val="0"/>
              <w:tabs>
                <w:tab w:val="left" w:pos="-22"/>
                <w:tab w:val="left" w:pos="277"/>
              </w:tabs>
              <w:spacing w:line="20" w:lineRule="atLeast"/>
              <w:ind w:right="52"/>
              <w:jc w:val="both"/>
              <w:rPr>
                <w:lang w:val="uk-UA"/>
              </w:rPr>
            </w:pPr>
            <w:r w:rsidRPr="00F64432">
              <w:rPr>
                <w:lang w:val="uk-UA"/>
              </w:rPr>
              <w:t>розробку та реалізацію різноманітних освітніх моделей у ЗЗС</w:t>
            </w:r>
            <w:r>
              <w:rPr>
                <w:lang w:val="uk-UA"/>
              </w:rPr>
              <w:t>О різних типів і форм власності</w:t>
            </w:r>
          </w:p>
        </w:tc>
        <w:tc>
          <w:tcPr>
            <w:tcW w:w="1417" w:type="dxa"/>
          </w:tcPr>
          <w:p w14:paraId="0FF6D016"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eastAsia="ru-RU"/>
              </w:rPr>
              <w:t>Управління освіти,</w:t>
            </w:r>
          </w:p>
          <w:p w14:paraId="0A998EDF"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rPr>
              <w:t>ЗЗСО</w:t>
            </w:r>
          </w:p>
        </w:tc>
        <w:tc>
          <w:tcPr>
            <w:tcW w:w="709" w:type="dxa"/>
          </w:tcPr>
          <w:p w14:paraId="400AC14D" w14:textId="77777777" w:rsidR="00766284" w:rsidRPr="00F64432" w:rsidRDefault="00766284" w:rsidP="00FD4436">
            <w:pPr>
              <w:spacing w:line="20" w:lineRule="atLeast"/>
              <w:jc w:val="both"/>
            </w:pPr>
            <w:r w:rsidRPr="00F64432">
              <w:t>+</w:t>
            </w:r>
          </w:p>
        </w:tc>
        <w:tc>
          <w:tcPr>
            <w:tcW w:w="709" w:type="dxa"/>
          </w:tcPr>
          <w:p w14:paraId="77A67AF7" w14:textId="77777777" w:rsidR="00766284" w:rsidRPr="00F64432" w:rsidRDefault="00766284" w:rsidP="00FD4436">
            <w:pPr>
              <w:spacing w:line="20" w:lineRule="atLeast"/>
              <w:jc w:val="both"/>
            </w:pPr>
            <w:r w:rsidRPr="00F64432">
              <w:t>+</w:t>
            </w:r>
          </w:p>
        </w:tc>
        <w:tc>
          <w:tcPr>
            <w:tcW w:w="709" w:type="dxa"/>
          </w:tcPr>
          <w:p w14:paraId="48C84752" w14:textId="77777777" w:rsidR="00766284" w:rsidRPr="00F64432" w:rsidRDefault="00766284" w:rsidP="00FD4436">
            <w:pPr>
              <w:spacing w:line="20" w:lineRule="atLeast"/>
              <w:jc w:val="both"/>
            </w:pPr>
            <w:r w:rsidRPr="00F64432">
              <w:t>+</w:t>
            </w:r>
          </w:p>
        </w:tc>
        <w:tc>
          <w:tcPr>
            <w:tcW w:w="708" w:type="dxa"/>
          </w:tcPr>
          <w:p w14:paraId="4664FCB7" w14:textId="77777777" w:rsidR="00766284" w:rsidRPr="00F64432" w:rsidRDefault="00766284" w:rsidP="00FD4436">
            <w:pPr>
              <w:spacing w:line="20" w:lineRule="atLeast"/>
              <w:jc w:val="both"/>
            </w:pPr>
            <w:r w:rsidRPr="00F64432">
              <w:t>+</w:t>
            </w:r>
          </w:p>
        </w:tc>
        <w:tc>
          <w:tcPr>
            <w:tcW w:w="709" w:type="dxa"/>
          </w:tcPr>
          <w:p w14:paraId="2B3FCFD9" w14:textId="77777777" w:rsidR="00766284" w:rsidRPr="00F64432" w:rsidRDefault="00766284" w:rsidP="00FD4436">
            <w:pPr>
              <w:spacing w:line="20" w:lineRule="atLeast"/>
              <w:jc w:val="both"/>
            </w:pPr>
            <w:r w:rsidRPr="00F64432">
              <w:t>+</w:t>
            </w:r>
          </w:p>
        </w:tc>
        <w:tc>
          <w:tcPr>
            <w:tcW w:w="709" w:type="dxa"/>
          </w:tcPr>
          <w:p w14:paraId="4A1589BA" w14:textId="77777777" w:rsidR="00766284" w:rsidRPr="00F64432" w:rsidRDefault="00766284" w:rsidP="00FD4436">
            <w:pPr>
              <w:spacing w:line="20" w:lineRule="atLeast"/>
              <w:jc w:val="both"/>
            </w:pPr>
            <w:r w:rsidRPr="00F64432">
              <w:t>+</w:t>
            </w:r>
          </w:p>
        </w:tc>
        <w:tc>
          <w:tcPr>
            <w:tcW w:w="709" w:type="dxa"/>
          </w:tcPr>
          <w:p w14:paraId="375192DE" w14:textId="77777777" w:rsidR="00766284" w:rsidRPr="00F64432" w:rsidRDefault="00766284" w:rsidP="00FD4436">
            <w:pPr>
              <w:tabs>
                <w:tab w:val="left" w:pos="324"/>
              </w:tabs>
              <w:spacing w:line="20" w:lineRule="atLeast"/>
              <w:jc w:val="both"/>
            </w:pPr>
            <w:r w:rsidRPr="00F64432">
              <w:t>+</w:t>
            </w:r>
          </w:p>
        </w:tc>
      </w:tr>
      <w:tr w:rsidR="00766284" w:rsidRPr="00F64432" w14:paraId="4BF21EEA" w14:textId="77777777" w:rsidTr="00FD4436">
        <w:trPr>
          <w:trHeight w:val="210"/>
        </w:trPr>
        <w:tc>
          <w:tcPr>
            <w:tcW w:w="3544" w:type="dxa"/>
          </w:tcPr>
          <w:p w14:paraId="65923E77" w14:textId="77777777" w:rsidR="00766284" w:rsidRPr="00F64432" w:rsidRDefault="00766284" w:rsidP="00B277C0">
            <w:pPr>
              <w:pStyle w:val="Standard"/>
              <w:widowControl w:val="0"/>
              <w:numPr>
                <w:ilvl w:val="0"/>
                <w:numId w:val="9"/>
              </w:numPr>
              <w:tabs>
                <w:tab w:val="left" w:pos="-22"/>
                <w:tab w:val="left" w:pos="277"/>
              </w:tabs>
              <w:spacing w:line="20" w:lineRule="atLeast"/>
              <w:ind w:right="52" w:hanging="7"/>
              <w:jc w:val="both"/>
              <w:textAlignment w:val="baseline"/>
              <w:rPr>
                <w:lang w:val="uk-UA"/>
              </w:rPr>
            </w:pPr>
            <w:r w:rsidRPr="00F64432">
              <w:rPr>
                <w:lang w:val="uk-UA"/>
              </w:rPr>
              <w:t>вивчення та використання міжнародної практики (зокрема країн Європейського Союзу) щодо отримання фінансових ресурсів та технічної допомоги.</w:t>
            </w:r>
          </w:p>
        </w:tc>
        <w:tc>
          <w:tcPr>
            <w:tcW w:w="1417" w:type="dxa"/>
          </w:tcPr>
          <w:p w14:paraId="36734302"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eastAsia="ru-RU"/>
              </w:rPr>
              <w:t>Управління освіти,</w:t>
            </w:r>
          </w:p>
          <w:p w14:paraId="7EDE6D27"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rPr>
              <w:t>ЗЗСО</w:t>
            </w:r>
          </w:p>
        </w:tc>
        <w:tc>
          <w:tcPr>
            <w:tcW w:w="709" w:type="dxa"/>
          </w:tcPr>
          <w:p w14:paraId="360E71AC" w14:textId="77777777" w:rsidR="00766284" w:rsidRPr="00F64432" w:rsidRDefault="00766284" w:rsidP="00FD4436">
            <w:pPr>
              <w:spacing w:line="20" w:lineRule="atLeast"/>
              <w:jc w:val="both"/>
            </w:pPr>
            <w:r w:rsidRPr="00F64432">
              <w:t>+</w:t>
            </w:r>
          </w:p>
        </w:tc>
        <w:tc>
          <w:tcPr>
            <w:tcW w:w="709" w:type="dxa"/>
          </w:tcPr>
          <w:p w14:paraId="632B9ABD" w14:textId="77777777" w:rsidR="00766284" w:rsidRPr="00F64432" w:rsidRDefault="00766284" w:rsidP="00FD4436">
            <w:pPr>
              <w:spacing w:line="20" w:lineRule="atLeast"/>
              <w:jc w:val="both"/>
            </w:pPr>
            <w:r w:rsidRPr="00F64432">
              <w:t>+</w:t>
            </w:r>
          </w:p>
        </w:tc>
        <w:tc>
          <w:tcPr>
            <w:tcW w:w="709" w:type="dxa"/>
          </w:tcPr>
          <w:p w14:paraId="1ADC3AE6" w14:textId="77777777" w:rsidR="00766284" w:rsidRPr="00F64432" w:rsidRDefault="00766284" w:rsidP="00FD4436">
            <w:pPr>
              <w:spacing w:line="20" w:lineRule="atLeast"/>
              <w:jc w:val="both"/>
            </w:pPr>
            <w:r w:rsidRPr="00F64432">
              <w:t>+</w:t>
            </w:r>
          </w:p>
        </w:tc>
        <w:tc>
          <w:tcPr>
            <w:tcW w:w="708" w:type="dxa"/>
          </w:tcPr>
          <w:p w14:paraId="0DCC5529" w14:textId="77777777" w:rsidR="00766284" w:rsidRPr="00F64432" w:rsidRDefault="00766284" w:rsidP="00FD4436">
            <w:pPr>
              <w:spacing w:line="20" w:lineRule="atLeast"/>
              <w:jc w:val="both"/>
            </w:pPr>
            <w:r w:rsidRPr="00F64432">
              <w:t>+</w:t>
            </w:r>
          </w:p>
        </w:tc>
        <w:tc>
          <w:tcPr>
            <w:tcW w:w="709" w:type="dxa"/>
          </w:tcPr>
          <w:p w14:paraId="72EBC3EF" w14:textId="77777777" w:rsidR="00766284" w:rsidRPr="00F64432" w:rsidRDefault="00766284" w:rsidP="00FD4436">
            <w:pPr>
              <w:spacing w:line="20" w:lineRule="atLeast"/>
              <w:jc w:val="both"/>
            </w:pPr>
            <w:r w:rsidRPr="00F64432">
              <w:t>+</w:t>
            </w:r>
          </w:p>
        </w:tc>
        <w:tc>
          <w:tcPr>
            <w:tcW w:w="709" w:type="dxa"/>
          </w:tcPr>
          <w:p w14:paraId="59C890F3" w14:textId="77777777" w:rsidR="00766284" w:rsidRPr="00F64432" w:rsidRDefault="00766284" w:rsidP="00FD4436">
            <w:pPr>
              <w:spacing w:line="20" w:lineRule="atLeast"/>
              <w:jc w:val="both"/>
            </w:pPr>
            <w:r w:rsidRPr="00F64432">
              <w:t>+</w:t>
            </w:r>
          </w:p>
        </w:tc>
        <w:tc>
          <w:tcPr>
            <w:tcW w:w="709" w:type="dxa"/>
          </w:tcPr>
          <w:p w14:paraId="7E6D8E1E" w14:textId="77777777" w:rsidR="00766284" w:rsidRPr="00F64432" w:rsidRDefault="00766284" w:rsidP="00FD4436">
            <w:pPr>
              <w:tabs>
                <w:tab w:val="left" w:pos="324"/>
              </w:tabs>
              <w:spacing w:line="20" w:lineRule="atLeast"/>
              <w:jc w:val="both"/>
            </w:pPr>
            <w:r w:rsidRPr="00F64432">
              <w:t>+</w:t>
            </w:r>
          </w:p>
        </w:tc>
      </w:tr>
      <w:tr w:rsidR="00766284" w:rsidRPr="00F64432" w14:paraId="4B6EDDF5" w14:textId="77777777" w:rsidTr="00FD4436">
        <w:trPr>
          <w:trHeight w:val="210"/>
        </w:trPr>
        <w:tc>
          <w:tcPr>
            <w:tcW w:w="3544" w:type="dxa"/>
          </w:tcPr>
          <w:p w14:paraId="2298E754" w14:textId="77777777" w:rsidR="00766284" w:rsidRPr="00F64432" w:rsidRDefault="00766284" w:rsidP="00FD4436">
            <w:pPr>
              <w:pStyle w:val="Standard"/>
              <w:widowControl w:val="0"/>
              <w:tabs>
                <w:tab w:val="left" w:pos="-22"/>
                <w:tab w:val="left" w:pos="277"/>
              </w:tabs>
              <w:spacing w:line="20" w:lineRule="atLeast"/>
              <w:ind w:right="52"/>
              <w:jc w:val="both"/>
              <w:rPr>
                <w:b/>
                <w:i/>
                <w:lang w:val="uk-UA"/>
              </w:rPr>
            </w:pPr>
            <w:r w:rsidRPr="00F64432">
              <w:rPr>
                <w:b/>
                <w:i/>
                <w:lang w:val="uk-UA"/>
              </w:rPr>
              <w:t>Сприяти:</w:t>
            </w:r>
          </w:p>
        </w:tc>
        <w:tc>
          <w:tcPr>
            <w:tcW w:w="1417" w:type="dxa"/>
          </w:tcPr>
          <w:p w14:paraId="5EEF3FB4" w14:textId="77777777" w:rsidR="00766284" w:rsidRPr="00F64432" w:rsidRDefault="00766284" w:rsidP="00FD4436">
            <w:pPr>
              <w:pStyle w:val="Standard"/>
              <w:widowControl w:val="0"/>
              <w:snapToGrid w:val="0"/>
              <w:spacing w:line="20" w:lineRule="atLeast"/>
              <w:jc w:val="center"/>
              <w:rPr>
                <w:lang w:val="uk-UA" w:eastAsia="ru-RU"/>
              </w:rPr>
            </w:pPr>
          </w:p>
        </w:tc>
        <w:tc>
          <w:tcPr>
            <w:tcW w:w="709" w:type="dxa"/>
          </w:tcPr>
          <w:p w14:paraId="1B6BD374" w14:textId="77777777" w:rsidR="00766284" w:rsidRPr="00F64432" w:rsidRDefault="00766284" w:rsidP="00FD4436">
            <w:pPr>
              <w:spacing w:line="20" w:lineRule="atLeast"/>
              <w:jc w:val="both"/>
            </w:pPr>
          </w:p>
        </w:tc>
        <w:tc>
          <w:tcPr>
            <w:tcW w:w="709" w:type="dxa"/>
          </w:tcPr>
          <w:p w14:paraId="129BD4AC" w14:textId="77777777" w:rsidR="00766284" w:rsidRPr="00F64432" w:rsidRDefault="00766284" w:rsidP="00FD4436">
            <w:pPr>
              <w:spacing w:line="20" w:lineRule="atLeast"/>
              <w:jc w:val="both"/>
            </w:pPr>
          </w:p>
        </w:tc>
        <w:tc>
          <w:tcPr>
            <w:tcW w:w="709" w:type="dxa"/>
          </w:tcPr>
          <w:p w14:paraId="7F3A818E" w14:textId="77777777" w:rsidR="00766284" w:rsidRPr="00F64432" w:rsidRDefault="00766284" w:rsidP="00FD4436">
            <w:pPr>
              <w:spacing w:line="20" w:lineRule="atLeast"/>
              <w:jc w:val="both"/>
            </w:pPr>
          </w:p>
        </w:tc>
        <w:tc>
          <w:tcPr>
            <w:tcW w:w="708" w:type="dxa"/>
          </w:tcPr>
          <w:p w14:paraId="028911D6" w14:textId="77777777" w:rsidR="00766284" w:rsidRPr="00F64432" w:rsidRDefault="00766284" w:rsidP="00FD4436">
            <w:pPr>
              <w:spacing w:line="20" w:lineRule="atLeast"/>
              <w:jc w:val="both"/>
            </w:pPr>
          </w:p>
        </w:tc>
        <w:tc>
          <w:tcPr>
            <w:tcW w:w="709" w:type="dxa"/>
          </w:tcPr>
          <w:p w14:paraId="5F7DEBEC" w14:textId="77777777" w:rsidR="00766284" w:rsidRPr="00F64432" w:rsidRDefault="00766284" w:rsidP="00FD4436">
            <w:pPr>
              <w:spacing w:line="20" w:lineRule="atLeast"/>
              <w:jc w:val="both"/>
            </w:pPr>
          </w:p>
        </w:tc>
        <w:tc>
          <w:tcPr>
            <w:tcW w:w="709" w:type="dxa"/>
          </w:tcPr>
          <w:p w14:paraId="7CD0AAE1" w14:textId="77777777" w:rsidR="00766284" w:rsidRPr="00F64432" w:rsidRDefault="00766284" w:rsidP="00FD4436">
            <w:pPr>
              <w:spacing w:line="20" w:lineRule="atLeast"/>
              <w:jc w:val="both"/>
            </w:pPr>
          </w:p>
        </w:tc>
        <w:tc>
          <w:tcPr>
            <w:tcW w:w="709" w:type="dxa"/>
          </w:tcPr>
          <w:p w14:paraId="6C386B07" w14:textId="77777777" w:rsidR="00766284" w:rsidRPr="00F64432" w:rsidRDefault="00766284" w:rsidP="00FD4436">
            <w:pPr>
              <w:tabs>
                <w:tab w:val="left" w:pos="324"/>
              </w:tabs>
              <w:spacing w:line="20" w:lineRule="atLeast"/>
              <w:jc w:val="both"/>
            </w:pPr>
          </w:p>
        </w:tc>
      </w:tr>
      <w:tr w:rsidR="00766284" w:rsidRPr="00F64432" w14:paraId="2663765F" w14:textId="77777777" w:rsidTr="00FD4436">
        <w:trPr>
          <w:trHeight w:val="210"/>
        </w:trPr>
        <w:tc>
          <w:tcPr>
            <w:tcW w:w="3544" w:type="dxa"/>
          </w:tcPr>
          <w:p w14:paraId="7745E7ED" w14:textId="77777777" w:rsidR="00766284" w:rsidRPr="00F64432" w:rsidRDefault="00766284" w:rsidP="00B277C0">
            <w:pPr>
              <w:pStyle w:val="Standard"/>
              <w:widowControl w:val="0"/>
              <w:numPr>
                <w:ilvl w:val="0"/>
                <w:numId w:val="8"/>
              </w:numPr>
              <w:tabs>
                <w:tab w:val="left" w:pos="0"/>
                <w:tab w:val="left" w:pos="277"/>
              </w:tabs>
              <w:spacing w:line="20" w:lineRule="atLeast"/>
              <w:jc w:val="both"/>
              <w:textAlignment w:val="baseline"/>
              <w:rPr>
                <w:lang w:val="uk-UA"/>
              </w:rPr>
            </w:pPr>
            <w:r w:rsidRPr="00F64432">
              <w:rPr>
                <w:lang w:val="uk-UA"/>
              </w:rPr>
              <w:lastRenderedPageBreak/>
              <w:t>якісному проходженню   інституційного аудиту з перевірки дотримання закладом вимог законодавства у сфері освіти</w:t>
            </w:r>
          </w:p>
        </w:tc>
        <w:tc>
          <w:tcPr>
            <w:tcW w:w="1417" w:type="dxa"/>
          </w:tcPr>
          <w:p w14:paraId="4FDF6CD4"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eastAsia="ru-RU"/>
              </w:rPr>
              <w:t>Управління освіти</w:t>
            </w:r>
          </w:p>
        </w:tc>
        <w:tc>
          <w:tcPr>
            <w:tcW w:w="709" w:type="dxa"/>
          </w:tcPr>
          <w:p w14:paraId="495ED310" w14:textId="77777777" w:rsidR="00766284" w:rsidRPr="00F64432" w:rsidRDefault="00766284" w:rsidP="00FD4436">
            <w:pPr>
              <w:spacing w:line="20" w:lineRule="atLeast"/>
              <w:jc w:val="both"/>
            </w:pPr>
            <w:r w:rsidRPr="00F64432">
              <w:t>+</w:t>
            </w:r>
          </w:p>
        </w:tc>
        <w:tc>
          <w:tcPr>
            <w:tcW w:w="709" w:type="dxa"/>
          </w:tcPr>
          <w:p w14:paraId="55D3E2AE" w14:textId="77777777" w:rsidR="00766284" w:rsidRPr="00F64432" w:rsidRDefault="00766284" w:rsidP="00FD4436">
            <w:pPr>
              <w:spacing w:line="20" w:lineRule="atLeast"/>
              <w:jc w:val="both"/>
            </w:pPr>
            <w:r w:rsidRPr="00F64432">
              <w:t>+</w:t>
            </w:r>
          </w:p>
        </w:tc>
        <w:tc>
          <w:tcPr>
            <w:tcW w:w="709" w:type="dxa"/>
          </w:tcPr>
          <w:p w14:paraId="3CAC0D32" w14:textId="77777777" w:rsidR="00766284" w:rsidRPr="00F64432" w:rsidRDefault="00766284" w:rsidP="00FD4436">
            <w:pPr>
              <w:spacing w:line="20" w:lineRule="atLeast"/>
              <w:jc w:val="both"/>
            </w:pPr>
            <w:r w:rsidRPr="00F64432">
              <w:t>+</w:t>
            </w:r>
          </w:p>
        </w:tc>
        <w:tc>
          <w:tcPr>
            <w:tcW w:w="708" w:type="dxa"/>
          </w:tcPr>
          <w:p w14:paraId="2F8304CB" w14:textId="77777777" w:rsidR="00766284" w:rsidRPr="00F64432" w:rsidRDefault="00766284" w:rsidP="00FD4436">
            <w:pPr>
              <w:spacing w:line="20" w:lineRule="atLeast"/>
              <w:jc w:val="both"/>
            </w:pPr>
            <w:r w:rsidRPr="00F64432">
              <w:t>+</w:t>
            </w:r>
          </w:p>
        </w:tc>
        <w:tc>
          <w:tcPr>
            <w:tcW w:w="709" w:type="dxa"/>
          </w:tcPr>
          <w:p w14:paraId="505B9A1D" w14:textId="77777777" w:rsidR="00766284" w:rsidRPr="00F64432" w:rsidRDefault="00766284" w:rsidP="00FD4436">
            <w:pPr>
              <w:spacing w:line="20" w:lineRule="atLeast"/>
              <w:jc w:val="both"/>
            </w:pPr>
            <w:r w:rsidRPr="00F64432">
              <w:t>+</w:t>
            </w:r>
          </w:p>
        </w:tc>
        <w:tc>
          <w:tcPr>
            <w:tcW w:w="709" w:type="dxa"/>
          </w:tcPr>
          <w:p w14:paraId="6534377B" w14:textId="77777777" w:rsidR="00766284" w:rsidRPr="00F64432" w:rsidRDefault="00766284" w:rsidP="00FD4436">
            <w:pPr>
              <w:spacing w:line="20" w:lineRule="atLeast"/>
              <w:jc w:val="both"/>
            </w:pPr>
            <w:r w:rsidRPr="00F64432">
              <w:t>+</w:t>
            </w:r>
          </w:p>
        </w:tc>
        <w:tc>
          <w:tcPr>
            <w:tcW w:w="709" w:type="dxa"/>
          </w:tcPr>
          <w:p w14:paraId="1F414792" w14:textId="77777777" w:rsidR="00766284" w:rsidRPr="00F64432" w:rsidRDefault="00766284" w:rsidP="00FD4436">
            <w:pPr>
              <w:tabs>
                <w:tab w:val="left" w:pos="324"/>
              </w:tabs>
              <w:spacing w:line="20" w:lineRule="atLeast"/>
              <w:jc w:val="both"/>
            </w:pPr>
            <w:r w:rsidRPr="00F64432">
              <w:t>+</w:t>
            </w:r>
          </w:p>
        </w:tc>
      </w:tr>
      <w:tr w:rsidR="00766284" w:rsidRPr="00F64432" w14:paraId="1264FBFF" w14:textId="77777777" w:rsidTr="00FD4436">
        <w:trPr>
          <w:trHeight w:val="210"/>
        </w:trPr>
        <w:tc>
          <w:tcPr>
            <w:tcW w:w="3544" w:type="dxa"/>
          </w:tcPr>
          <w:p w14:paraId="50C0D52E" w14:textId="77777777" w:rsidR="00766284" w:rsidRPr="00F64432" w:rsidRDefault="00766284" w:rsidP="00B277C0">
            <w:pPr>
              <w:pStyle w:val="Standard"/>
              <w:numPr>
                <w:ilvl w:val="0"/>
                <w:numId w:val="9"/>
              </w:numPr>
              <w:tabs>
                <w:tab w:val="left" w:pos="-44"/>
                <w:tab w:val="left" w:pos="277"/>
              </w:tabs>
              <w:spacing w:line="20" w:lineRule="atLeast"/>
              <w:ind w:left="-22" w:right="52" w:firstLine="15"/>
              <w:jc w:val="both"/>
              <w:textAlignment w:val="baseline"/>
              <w:rPr>
                <w:lang w:val="uk-UA"/>
              </w:rPr>
            </w:pPr>
            <w:r w:rsidRPr="00F64432">
              <w:rPr>
                <w:lang w:val="uk-UA"/>
              </w:rPr>
              <w:t>участі педагогів у розробці й рецензуванні, обговоренні нових програм і підручників на засадах діяльнісного та компет</w:t>
            </w:r>
            <w:r>
              <w:rPr>
                <w:lang w:val="uk-UA"/>
              </w:rPr>
              <w:t>ентнісного підходів до навчання</w:t>
            </w:r>
          </w:p>
        </w:tc>
        <w:tc>
          <w:tcPr>
            <w:tcW w:w="1417" w:type="dxa"/>
          </w:tcPr>
          <w:p w14:paraId="10BF282C"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eastAsia="ru-RU"/>
              </w:rPr>
              <w:t>Управління освіти,</w:t>
            </w:r>
          </w:p>
          <w:p w14:paraId="1074C706"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rPr>
              <w:t>ЗЗСО</w:t>
            </w:r>
          </w:p>
        </w:tc>
        <w:tc>
          <w:tcPr>
            <w:tcW w:w="709" w:type="dxa"/>
          </w:tcPr>
          <w:p w14:paraId="6B03FD01" w14:textId="77777777" w:rsidR="00766284" w:rsidRPr="00F64432" w:rsidRDefault="00766284" w:rsidP="00FD4436">
            <w:pPr>
              <w:spacing w:line="20" w:lineRule="atLeast"/>
              <w:jc w:val="both"/>
            </w:pPr>
            <w:r w:rsidRPr="00F64432">
              <w:t>+</w:t>
            </w:r>
          </w:p>
        </w:tc>
        <w:tc>
          <w:tcPr>
            <w:tcW w:w="709" w:type="dxa"/>
          </w:tcPr>
          <w:p w14:paraId="130E08AD" w14:textId="77777777" w:rsidR="00766284" w:rsidRPr="00F64432" w:rsidRDefault="00766284" w:rsidP="00FD4436">
            <w:pPr>
              <w:spacing w:line="20" w:lineRule="atLeast"/>
              <w:jc w:val="both"/>
            </w:pPr>
            <w:r w:rsidRPr="00F64432">
              <w:t>+</w:t>
            </w:r>
          </w:p>
        </w:tc>
        <w:tc>
          <w:tcPr>
            <w:tcW w:w="709" w:type="dxa"/>
          </w:tcPr>
          <w:p w14:paraId="1C6F8B53" w14:textId="77777777" w:rsidR="00766284" w:rsidRPr="00F64432" w:rsidRDefault="00766284" w:rsidP="00FD4436">
            <w:pPr>
              <w:spacing w:line="20" w:lineRule="atLeast"/>
              <w:jc w:val="both"/>
            </w:pPr>
            <w:r w:rsidRPr="00F64432">
              <w:t>+</w:t>
            </w:r>
          </w:p>
        </w:tc>
        <w:tc>
          <w:tcPr>
            <w:tcW w:w="708" w:type="dxa"/>
          </w:tcPr>
          <w:p w14:paraId="7E40A4A6" w14:textId="77777777" w:rsidR="00766284" w:rsidRPr="00F64432" w:rsidRDefault="00766284" w:rsidP="00FD4436">
            <w:pPr>
              <w:spacing w:line="20" w:lineRule="atLeast"/>
              <w:jc w:val="both"/>
            </w:pPr>
            <w:r w:rsidRPr="00F64432">
              <w:t>+</w:t>
            </w:r>
          </w:p>
        </w:tc>
        <w:tc>
          <w:tcPr>
            <w:tcW w:w="709" w:type="dxa"/>
          </w:tcPr>
          <w:p w14:paraId="10F968AC" w14:textId="77777777" w:rsidR="00766284" w:rsidRPr="00F64432" w:rsidRDefault="00766284" w:rsidP="00FD4436">
            <w:pPr>
              <w:spacing w:line="20" w:lineRule="atLeast"/>
              <w:jc w:val="both"/>
            </w:pPr>
            <w:r w:rsidRPr="00F64432">
              <w:t>+</w:t>
            </w:r>
          </w:p>
        </w:tc>
        <w:tc>
          <w:tcPr>
            <w:tcW w:w="709" w:type="dxa"/>
          </w:tcPr>
          <w:p w14:paraId="4B314568" w14:textId="77777777" w:rsidR="00766284" w:rsidRPr="00F64432" w:rsidRDefault="00766284" w:rsidP="00FD4436">
            <w:pPr>
              <w:spacing w:line="20" w:lineRule="atLeast"/>
              <w:jc w:val="both"/>
            </w:pPr>
            <w:r w:rsidRPr="00F64432">
              <w:t>+</w:t>
            </w:r>
          </w:p>
        </w:tc>
        <w:tc>
          <w:tcPr>
            <w:tcW w:w="709" w:type="dxa"/>
          </w:tcPr>
          <w:p w14:paraId="3C408617" w14:textId="77777777" w:rsidR="00766284" w:rsidRPr="00F64432" w:rsidRDefault="00766284" w:rsidP="00FD4436">
            <w:pPr>
              <w:tabs>
                <w:tab w:val="left" w:pos="324"/>
              </w:tabs>
              <w:spacing w:line="20" w:lineRule="atLeast"/>
              <w:jc w:val="both"/>
            </w:pPr>
            <w:r w:rsidRPr="00F64432">
              <w:t>+</w:t>
            </w:r>
          </w:p>
        </w:tc>
      </w:tr>
      <w:tr w:rsidR="00766284" w:rsidRPr="00F64432" w14:paraId="32063541" w14:textId="77777777" w:rsidTr="00FD4436">
        <w:trPr>
          <w:trHeight w:val="210"/>
        </w:trPr>
        <w:tc>
          <w:tcPr>
            <w:tcW w:w="3544" w:type="dxa"/>
          </w:tcPr>
          <w:p w14:paraId="47241EBB" w14:textId="77777777" w:rsidR="00766284" w:rsidRPr="00F64432" w:rsidRDefault="00766284" w:rsidP="00B277C0">
            <w:pPr>
              <w:pStyle w:val="Standard"/>
              <w:numPr>
                <w:ilvl w:val="0"/>
                <w:numId w:val="9"/>
              </w:numPr>
              <w:tabs>
                <w:tab w:val="left" w:pos="-44"/>
                <w:tab w:val="left" w:pos="277"/>
              </w:tabs>
              <w:spacing w:line="20" w:lineRule="atLeast"/>
              <w:ind w:left="-22" w:right="52" w:firstLine="15"/>
              <w:jc w:val="both"/>
              <w:textAlignment w:val="baseline"/>
              <w:rPr>
                <w:lang w:val="uk-UA"/>
              </w:rPr>
            </w:pPr>
            <w:r w:rsidRPr="00F64432">
              <w:rPr>
                <w:lang w:val="uk-UA"/>
              </w:rPr>
              <w:t>генеруванню інноваційних ідей, їх визна</w:t>
            </w:r>
            <w:r>
              <w:rPr>
                <w:lang w:val="uk-UA"/>
              </w:rPr>
              <w:t>ченню, відбору та впровадженню</w:t>
            </w:r>
          </w:p>
        </w:tc>
        <w:tc>
          <w:tcPr>
            <w:tcW w:w="1417" w:type="dxa"/>
          </w:tcPr>
          <w:p w14:paraId="4FBBD582"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eastAsia="ru-RU"/>
              </w:rPr>
              <w:t>Управління освіти,</w:t>
            </w:r>
          </w:p>
          <w:p w14:paraId="73FAB371"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rPr>
              <w:t>ЗЗСО</w:t>
            </w:r>
          </w:p>
        </w:tc>
        <w:tc>
          <w:tcPr>
            <w:tcW w:w="709" w:type="dxa"/>
          </w:tcPr>
          <w:p w14:paraId="73C2E05F" w14:textId="77777777" w:rsidR="00766284" w:rsidRPr="00F64432" w:rsidRDefault="00766284" w:rsidP="00FD4436">
            <w:pPr>
              <w:spacing w:line="20" w:lineRule="atLeast"/>
              <w:jc w:val="both"/>
            </w:pPr>
            <w:r w:rsidRPr="00F64432">
              <w:t>+</w:t>
            </w:r>
          </w:p>
        </w:tc>
        <w:tc>
          <w:tcPr>
            <w:tcW w:w="709" w:type="dxa"/>
          </w:tcPr>
          <w:p w14:paraId="16269320" w14:textId="77777777" w:rsidR="00766284" w:rsidRPr="00F64432" w:rsidRDefault="00766284" w:rsidP="00FD4436">
            <w:pPr>
              <w:spacing w:line="20" w:lineRule="atLeast"/>
              <w:jc w:val="both"/>
            </w:pPr>
            <w:r w:rsidRPr="00F64432">
              <w:t>+</w:t>
            </w:r>
          </w:p>
        </w:tc>
        <w:tc>
          <w:tcPr>
            <w:tcW w:w="709" w:type="dxa"/>
          </w:tcPr>
          <w:p w14:paraId="60E6FAC7" w14:textId="77777777" w:rsidR="00766284" w:rsidRPr="00F64432" w:rsidRDefault="00766284" w:rsidP="00FD4436">
            <w:pPr>
              <w:spacing w:line="20" w:lineRule="atLeast"/>
              <w:jc w:val="both"/>
            </w:pPr>
            <w:r w:rsidRPr="00F64432">
              <w:t>+</w:t>
            </w:r>
          </w:p>
        </w:tc>
        <w:tc>
          <w:tcPr>
            <w:tcW w:w="708" w:type="dxa"/>
          </w:tcPr>
          <w:p w14:paraId="182FA16D" w14:textId="77777777" w:rsidR="00766284" w:rsidRPr="00F64432" w:rsidRDefault="00766284" w:rsidP="00FD4436">
            <w:pPr>
              <w:spacing w:line="20" w:lineRule="atLeast"/>
              <w:jc w:val="both"/>
            </w:pPr>
            <w:r w:rsidRPr="00F64432">
              <w:t>+</w:t>
            </w:r>
          </w:p>
        </w:tc>
        <w:tc>
          <w:tcPr>
            <w:tcW w:w="709" w:type="dxa"/>
          </w:tcPr>
          <w:p w14:paraId="7650931C" w14:textId="77777777" w:rsidR="00766284" w:rsidRPr="00F64432" w:rsidRDefault="00766284" w:rsidP="00FD4436">
            <w:pPr>
              <w:spacing w:line="20" w:lineRule="atLeast"/>
              <w:jc w:val="both"/>
            </w:pPr>
            <w:r w:rsidRPr="00F64432">
              <w:t>+</w:t>
            </w:r>
          </w:p>
        </w:tc>
        <w:tc>
          <w:tcPr>
            <w:tcW w:w="709" w:type="dxa"/>
          </w:tcPr>
          <w:p w14:paraId="0C288213" w14:textId="77777777" w:rsidR="00766284" w:rsidRPr="00F64432" w:rsidRDefault="00766284" w:rsidP="00FD4436">
            <w:pPr>
              <w:spacing w:line="20" w:lineRule="atLeast"/>
              <w:jc w:val="both"/>
            </w:pPr>
            <w:r w:rsidRPr="00F64432">
              <w:t>+</w:t>
            </w:r>
          </w:p>
        </w:tc>
        <w:tc>
          <w:tcPr>
            <w:tcW w:w="709" w:type="dxa"/>
          </w:tcPr>
          <w:p w14:paraId="0912D1C5" w14:textId="77777777" w:rsidR="00766284" w:rsidRPr="00F64432" w:rsidRDefault="00766284" w:rsidP="00FD4436">
            <w:pPr>
              <w:tabs>
                <w:tab w:val="left" w:pos="324"/>
              </w:tabs>
              <w:spacing w:line="20" w:lineRule="atLeast"/>
              <w:jc w:val="both"/>
            </w:pPr>
            <w:r w:rsidRPr="00F64432">
              <w:t>+</w:t>
            </w:r>
          </w:p>
        </w:tc>
      </w:tr>
      <w:tr w:rsidR="00766284" w:rsidRPr="00F64432" w14:paraId="3920D9C5" w14:textId="77777777" w:rsidTr="00FD4436">
        <w:trPr>
          <w:trHeight w:val="210"/>
        </w:trPr>
        <w:tc>
          <w:tcPr>
            <w:tcW w:w="3544" w:type="dxa"/>
          </w:tcPr>
          <w:p w14:paraId="3335CB6A" w14:textId="77777777" w:rsidR="00766284" w:rsidRPr="00F64432" w:rsidRDefault="00766284" w:rsidP="00B277C0">
            <w:pPr>
              <w:pStyle w:val="Standard"/>
              <w:numPr>
                <w:ilvl w:val="0"/>
                <w:numId w:val="9"/>
              </w:numPr>
              <w:tabs>
                <w:tab w:val="left" w:pos="-44"/>
                <w:tab w:val="left" w:pos="277"/>
              </w:tabs>
              <w:spacing w:line="20" w:lineRule="atLeast"/>
              <w:ind w:left="-22" w:right="52" w:firstLine="15"/>
              <w:jc w:val="both"/>
              <w:textAlignment w:val="baseline"/>
              <w:rPr>
                <w:lang w:val="uk-UA"/>
              </w:rPr>
            </w:pPr>
            <w:r w:rsidRPr="00F64432">
              <w:rPr>
                <w:lang w:val="uk-UA"/>
              </w:rPr>
              <w:t>участі в інвестиційних проєктах, грантах, конкурсах міського, регіонального, міжнародного рівнів  ЗЗСО.</w:t>
            </w:r>
          </w:p>
        </w:tc>
        <w:tc>
          <w:tcPr>
            <w:tcW w:w="1417" w:type="dxa"/>
          </w:tcPr>
          <w:p w14:paraId="31C98251"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eastAsia="ru-RU"/>
              </w:rPr>
              <w:t>Управління освіти</w:t>
            </w:r>
          </w:p>
        </w:tc>
        <w:tc>
          <w:tcPr>
            <w:tcW w:w="709" w:type="dxa"/>
          </w:tcPr>
          <w:p w14:paraId="1A992AFB" w14:textId="77777777" w:rsidR="00766284" w:rsidRPr="00F64432" w:rsidRDefault="00766284" w:rsidP="00FD4436">
            <w:pPr>
              <w:spacing w:line="20" w:lineRule="atLeast"/>
              <w:jc w:val="both"/>
            </w:pPr>
            <w:r w:rsidRPr="00F64432">
              <w:t>+</w:t>
            </w:r>
          </w:p>
        </w:tc>
        <w:tc>
          <w:tcPr>
            <w:tcW w:w="709" w:type="dxa"/>
          </w:tcPr>
          <w:p w14:paraId="01129297" w14:textId="77777777" w:rsidR="00766284" w:rsidRPr="00F64432" w:rsidRDefault="00766284" w:rsidP="00FD4436">
            <w:pPr>
              <w:spacing w:line="20" w:lineRule="atLeast"/>
              <w:jc w:val="both"/>
            </w:pPr>
            <w:r w:rsidRPr="00F64432">
              <w:t>+</w:t>
            </w:r>
          </w:p>
        </w:tc>
        <w:tc>
          <w:tcPr>
            <w:tcW w:w="709" w:type="dxa"/>
          </w:tcPr>
          <w:p w14:paraId="408E4F32" w14:textId="77777777" w:rsidR="00766284" w:rsidRPr="00F64432" w:rsidRDefault="00766284" w:rsidP="00FD4436">
            <w:pPr>
              <w:spacing w:line="20" w:lineRule="atLeast"/>
              <w:jc w:val="both"/>
            </w:pPr>
            <w:r w:rsidRPr="00F64432">
              <w:t>+</w:t>
            </w:r>
          </w:p>
        </w:tc>
        <w:tc>
          <w:tcPr>
            <w:tcW w:w="708" w:type="dxa"/>
          </w:tcPr>
          <w:p w14:paraId="2E810EAD" w14:textId="77777777" w:rsidR="00766284" w:rsidRPr="00F64432" w:rsidRDefault="00766284" w:rsidP="00FD4436">
            <w:pPr>
              <w:spacing w:line="20" w:lineRule="atLeast"/>
              <w:jc w:val="both"/>
            </w:pPr>
            <w:r w:rsidRPr="00F64432">
              <w:t>+</w:t>
            </w:r>
          </w:p>
        </w:tc>
        <w:tc>
          <w:tcPr>
            <w:tcW w:w="709" w:type="dxa"/>
          </w:tcPr>
          <w:p w14:paraId="281CDC2A" w14:textId="77777777" w:rsidR="00766284" w:rsidRPr="00F64432" w:rsidRDefault="00766284" w:rsidP="00FD4436">
            <w:pPr>
              <w:spacing w:line="20" w:lineRule="atLeast"/>
              <w:jc w:val="both"/>
            </w:pPr>
            <w:r w:rsidRPr="00F64432">
              <w:t>+</w:t>
            </w:r>
          </w:p>
        </w:tc>
        <w:tc>
          <w:tcPr>
            <w:tcW w:w="709" w:type="dxa"/>
          </w:tcPr>
          <w:p w14:paraId="7636FE83" w14:textId="77777777" w:rsidR="00766284" w:rsidRPr="00F64432" w:rsidRDefault="00766284" w:rsidP="00FD4436">
            <w:pPr>
              <w:spacing w:line="20" w:lineRule="atLeast"/>
              <w:jc w:val="both"/>
            </w:pPr>
            <w:r w:rsidRPr="00F64432">
              <w:t>+</w:t>
            </w:r>
          </w:p>
        </w:tc>
        <w:tc>
          <w:tcPr>
            <w:tcW w:w="709" w:type="dxa"/>
          </w:tcPr>
          <w:p w14:paraId="36CEDDD4" w14:textId="77777777" w:rsidR="00766284" w:rsidRPr="00F64432" w:rsidRDefault="00766284" w:rsidP="00FD4436">
            <w:pPr>
              <w:tabs>
                <w:tab w:val="left" w:pos="324"/>
              </w:tabs>
              <w:spacing w:line="20" w:lineRule="atLeast"/>
              <w:jc w:val="both"/>
            </w:pPr>
            <w:r w:rsidRPr="00F64432">
              <w:t>+</w:t>
            </w:r>
          </w:p>
        </w:tc>
      </w:tr>
      <w:tr w:rsidR="00766284" w:rsidRPr="00F64432" w14:paraId="77D637B5" w14:textId="77777777" w:rsidTr="00FD4436">
        <w:trPr>
          <w:trHeight w:val="210"/>
        </w:trPr>
        <w:tc>
          <w:tcPr>
            <w:tcW w:w="3544" w:type="dxa"/>
          </w:tcPr>
          <w:p w14:paraId="3C4F268B" w14:textId="77777777" w:rsidR="00766284" w:rsidRPr="00F64432" w:rsidRDefault="00766284" w:rsidP="00FD4436">
            <w:pPr>
              <w:pStyle w:val="Standard"/>
              <w:tabs>
                <w:tab w:val="left" w:pos="-44"/>
                <w:tab w:val="left" w:pos="277"/>
              </w:tabs>
              <w:spacing w:line="20" w:lineRule="atLeast"/>
              <w:ind w:left="-7" w:right="52"/>
              <w:jc w:val="both"/>
              <w:rPr>
                <w:b/>
                <w:i/>
                <w:lang w:val="uk-UA"/>
              </w:rPr>
            </w:pPr>
            <w:r w:rsidRPr="00F64432">
              <w:rPr>
                <w:b/>
                <w:i/>
                <w:lang w:val="uk-UA"/>
              </w:rPr>
              <w:t>Розробити:</w:t>
            </w:r>
          </w:p>
        </w:tc>
        <w:tc>
          <w:tcPr>
            <w:tcW w:w="1417" w:type="dxa"/>
          </w:tcPr>
          <w:p w14:paraId="43868361" w14:textId="77777777" w:rsidR="00766284" w:rsidRPr="00F64432" w:rsidRDefault="00766284" w:rsidP="00FD4436">
            <w:pPr>
              <w:pStyle w:val="Standard"/>
              <w:widowControl w:val="0"/>
              <w:snapToGrid w:val="0"/>
              <w:spacing w:line="20" w:lineRule="atLeast"/>
              <w:jc w:val="center"/>
              <w:rPr>
                <w:lang w:val="uk-UA" w:eastAsia="ru-RU"/>
              </w:rPr>
            </w:pPr>
          </w:p>
        </w:tc>
        <w:tc>
          <w:tcPr>
            <w:tcW w:w="709" w:type="dxa"/>
          </w:tcPr>
          <w:p w14:paraId="1A6AF4C3" w14:textId="77777777" w:rsidR="00766284" w:rsidRPr="00F64432" w:rsidRDefault="00766284" w:rsidP="00FD4436">
            <w:pPr>
              <w:spacing w:line="20" w:lineRule="atLeast"/>
              <w:jc w:val="both"/>
            </w:pPr>
          </w:p>
        </w:tc>
        <w:tc>
          <w:tcPr>
            <w:tcW w:w="709" w:type="dxa"/>
          </w:tcPr>
          <w:p w14:paraId="143C8C1F" w14:textId="77777777" w:rsidR="00766284" w:rsidRPr="00F64432" w:rsidRDefault="00766284" w:rsidP="00FD4436">
            <w:pPr>
              <w:spacing w:line="20" w:lineRule="atLeast"/>
              <w:jc w:val="both"/>
            </w:pPr>
          </w:p>
        </w:tc>
        <w:tc>
          <w:tcPr>
            <w:tcW w:w="709" w:type="dxa"/>
          </w:tcPr>
          <w:p w14:paraId="71D84C56" w14:textId="77777777" w:rsidR="00766284" w:rsidRPr="00F64432" w:rsidRDefault="00766284" w:rsidP="00FD4436">
            <w:pPr>
              <w:spacing w:line="20" w:lineRule="atLeast"/>
              <w:jc w:val="both"/>
            </w:pPr>
          </w:p>
        </w:tc>
        <w:tc>
          <w:tcPr>
            <w:tcW w:w="708" w:type="dxa"/>
          </w:tcPr>
          <w:p w14:paraId="11F57F99" w14:textId="77777777" w:rsidR="00766284" w:rsidRPr="00F64432" w:rsidRDefault="00766284" w:rsidP="00FD4436">
            <w:pPr>
              <w:spacing w:line="20" w:lineRule="atLeast"/>
              <w:jc w:val="both"/>
            </w:pPr>
          </w:p>
        </w:tc>
        <w:tc>
          <w:tcPr>
            <w:tcW w:w="709" w:type="dxa"/>
          </w:tcPr>
          <w:p w14:paraId="122CC9E8" w14:textId="77777777" w:rsidR="00766284" w:rsidRPr="00F64432" w:rsidRDefault="00766284" w:rsidP="00FD4436">
            <w:pPr>
              <w:spacing w:line="20" w:lineRule="atLeast"/>
              <w:jc w:val="both"/>
            </w:pPr>
          </w:p>
        </w:tc>
        <w:tc>
          <w:tcPr>
            <w:tcW w:w="709" w:type="dxa"/>
          </w:tcPr>
          <w:p w14:paraId="5B4A7B08" w14:textId="77777777" w:rsidR="00766284" w:rsidRPr="00F64432" w:rsidRDefault="00766284" w:rsidP="00FD4436">
            <w:pPr>
              <w:spacing w:line="20" w:lineRule="atLeast"/>
              <w:jc w:val="both"/>
            </w:pPr>
          </w:p>
        </w:tc>
        <w:tc>
          <w:tcPr>
            <w:tcW w:w="709" w:type="dxa"/>
          </w:tcPr>
          <w:p w14:paraId="535ED31F" w14:textId="77777777" w:rsidR="00766284" w:rsidRPr="00F64432" w:rsidRDefault="00766284" w:rsidP="00FD4436">
            <w:pPr>
              <w:tabs>
                <w:tab w:val="left" w:pos="324"/>
              </w:tabs>
              <w:spacing w:line="20" w:lineRule="atLeast"/>
              <w:jc w:val="both"/>
            </w:pPr>
          </w:p>
        </w:tc>
      </w:tr>
      <w:tr w:rsidR="00766284" w:rsidRPr="00F64432" w14:paraId="653B8112" w14:textId="77777777" w:rsidTr="00FD4436">
        <w:trPr>
          <w:trHeight w:val="210"/>
        </w:trPr>
        <w:tc>
          <w:tcPr>
            <w:tcW w:w="3544" w:type="dxa"/>
          </w:tcPr>
          <w:p w14:paraId="702406B9" w14:textId="77777777" w:rsidR="00766284" w:rsidRPr="00F64432" w:rsidRDefault="00766284" w:rsidP="00B277C0">
            <w:pPr>
              <w:pStyle w:val="Standard"/>
              <w:numPr>
                <w:ilvl w:val="0"/>
                <w:numId w:val="9"/>
              </w:numPr>
              <w:tabs>
                <w:tab w:val="left" w:pos="-44"/>
                <w:tab w:val="left" w:pos="277"/>
              </w:tabs>
              <w:spacing w:line="20" w:lineRule="atLeast"/>
              <w:ind w:right="194"/>
              <w:jc w:val="both"/>
              <w:textAlignment w:val="baseline"/>
              <w:rPr>
                <w:b/>
                <w:bCs/>
                <w:lang w:val="uk-UA"/>
              </w:rPr>
            </w:pPr>
            <w:r w:rsidRPr="00F64432">
              <w:rPr>
                <w:lang w:val="uk-UA"/>
              </w:rPr>
              <w:t>адаптивно-мережеву систему підготовки педагогічних кадрів середньої та старшої школи до реалізації завдань «Нової української школи»;</w:t>
            </w:r>
          </w:p>
        </w:tc>
        <w:tc>
          <w:tcPr>
            <w:tcW w:w="1417" w:type="dxa"/>
          </w:tcPr>
          <w:p w14:paraId="3122DDAB"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eastAsia="ru-RU"/>
              </w:rPr>
              <w:t>Управління освіти</w:t>
            </w:r>
          </w:p>
        </w:tc>
        <w:tc>
          <w:tcPr>
            <w:tcW w:w="709" w:type="dxa"/>
          </w:tcPr>
          <w:p w14:paraId="219EC9B5" w14:textId="77777777" w:rsidR="00766284" w:rsidRPr="00F64432" w:rsidRDefault="00766284" w:rsidP="00FD4436">
            <w:pPr>
              <w:spacing w:line="20" w:lineRule="atLeast"/>
              <w:jc w:val="both"/>
            </w:pPr>
            <w:r w:rsidRPr="00F64432">
              <w:t>+</w:t>
            </w:r>
          </w:p>
        </w:tc>
        <w:tc>
          <w:tcPr>
            <w:tcW w:w="709" w:type="dxa"/>
          </w:tcPr>
          <w:p w14:paraId="63ACDD66" w14:textId="77777777" w:rsidR="00766284" w:rsidRPr="00F64432" w:rsidRDefault="00766284" w:rsidP="00FD4436">
            <w:pPr>
              <w:spacing w:line="20" w:lineRule="atLeast"/>
              <w:jc w:val="both"/>
            </w:pPr>
            <w:r w:rsidRPr="00F64432">
              <w:t>+</w:t>
            </w:r>
          </w:p>
        </w:tc>
        <w:tc>
          <w:tcPr>
            <w:tcW w:w="709" w:type="dxa"/>
          </w:tcPr>
          <w:p w14:paraId="79B6782E" w14:textId="77777777" w:rsidR="00766284" w:rsidRPr="00F64432" w:rsidRDefault="00766284" w:rsidP="00FD4436">
            <w:pPr>
              <w:spacing w:line="20" w:lineRule="atLeast"/>
              <w:jc w:val="both"/>
            </w:pPr>
            <w:r w:rsidRPr="00F64432">
              <w:t>+</w:t>
            </w:r>
          </w:p>
        </w:tc>
        <w:tc>
          <w:tcPr>
            <w:tcW w:w="708" w:type="dxa"/>
          </w:tcPr>
          <w:p w14:paraId="682D6CA7" w14:textId="77777777" w:rsidR="00766284" w:rsidRPr="00F64432" w:rsidRDefault="00766284" w:rsidP="00FD4436">
            <w:pPr>
              <w:spacing w:line="20" w:lineRule="atLeast"/>
              <w:jc w:val="both"/>
            </w:pPr>
            <w:r w:rsidRPr="00F64432">
              <w:t>+</w:t>
            </w:r>
          </w:p>
        </w:tc>
        <w:tc>
          <w:tcPr>
            <w:tcW w:w="709" w:type="dxa"/>
          </w:tcPr>
          <w:p w14:paraId="31AE2AE5" w14:textId="77777777" w:rsidR="00766284" w:rsidRPr="00F64432" w:rsidRDefault="00766284" w:rsidP="00FD4436">
            <w:pPr>
              <w:spacing w:line="20" w:lineRule="atLeast"/>
              <w:jc w:val="both"/>
            </w:pPr>
            <w:r>
              <w:t>+</w:t>
            </w:r>
          </w:p>
        </w:tc>
        <w:tc>
          <w:tcPr>
            <w:tcW w:w="709" w:type="dxa"/>
          </w:tcPr>
          <w:p w14:paraId="01B06012" w14:textId="77777777" w:rsidR="00766284" w:rsidRPr="00F64432" w:rsidRDefault="00766284" w:rsidP="00FD4436">
            <w:pPr>
              <w:spacing w:line="20" w:lineRule="atLeast"/>
              <w:jc w:val="both"/>
            </w:pPr>
            <w:r>
              <w:t>+</w:t>
            </w:r>
          </w:p>
        </w:tc>
        <w:tc>
          <w:tcPr>
            <w:tcW w:w="709" w:type="dxa"/>
          </w:tcPr>
          <w:p w14:paraId="666253F3" w14:textId="77777777" w:rsidR="00766284" w:rsidRPr="00F64432" w:rsidRDefault="00766284" w:rsidP="00FD4436">
            <w:pPr>
              <w:tabs>
                <w:tab w:val="left" w:pos="324"/>
              </w:tabs>
              <w:spacing w:line="20" w:lineRule="atLeast"/>
              <w:jc w:val="both"/>
            </w:pPr>
            <w:r>
              <w:t>+</w:t>
            </w:r>
          </w:p>
        </w:tc>
      </w:tr>
      <w:tr w:rsidR="00766284" w:rsidRPr="00F64432" w14:paraId="052E3373" w14:textId="77777777" w:rsidTr="00FD4436">
        <w:trPr>
          <w:trHeight w:val="210"/>
        </w:trPr>
        <w:tc>
          <w:tcPr>
            <w:tcW w:w="3544" w:type="dxa"/>
          </w:tcPr>
          <w:p w14:paraId="36D380AF" w14:textId="77777777" w:rsidR="00766284" w:rsidRPr="00F64432" w:rsidRDefault="00766284" w:rsidP="00B277C0">
            <w:pPr>
              <w:pStyle w:val="Standard"/>
              <w:numPr>
                <w:ilvl w:val="0"/>
                <w:numId w:val="9"/>
              </w:numPr>
              <w:tabs>
                <w:tab w:val="left" w:pos="-44"/>
                <w:tab w:val="left" w:pos="277"/>
              </w:tabs>
              <w:spacing w:line="20" w:lineRule="atLeast"/>
              <w:ind w:right="194"/>
              <w:jc w:val="both"/>
              <w:textAlignment w:val="baseline"/>
              <w:rPr>
                <w:b/>
                <w:bCs/>
                <w:lang w:val="uk-UA"/>
              </w:rPr>
            </w:pPr>
            <w:r w:rsidRPr="00F64432">
              <w:rPr>
                <w:lang w:val="uk-UA"/>
              </w:rPr>
              <w:t>навчально-методичне забезпечення з реалізації основної мети та змісту сучасної шкільної освіти.</w:t>
            </w:r>
          </w:p>
        </w:tc>
        <w:tc>
          <w:tcPr>
            <w:tcW w:w="1417" w:type="dxa"/>
          </w:tcPr>
          <w:p w14:paraId="6AFC77B0"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eastAsia="ru-RU"/>
              </w:rPr>
              <w:t>Управління освіти</w:t>
            </w:r>
          </w:p>
        </w:tc>
        <w:tc>
          <w:tcPr>
            <w:tcW w:w="709" w:type="dxa"/>
          </w:tcPr>
          <w:p w14:paraId="72888B07" w14:textId="77777777" w:rsidR="00766284" w:rsidRPr="00F64432" w:rsidRDefault="00766284" w:rsidP="00FD4436">
            <w:pPr>
              <w:spacing w:line="20" w:lineRule="atLeast"/>
              <w:jc w:val="both"/>
            </w:pPr>
            <w:r w:rsidRPr="00F64432">
              <w:t>+</w:t>
            </w:r>
          </w:p>
        </w:tc>
        <w:tc>
          <w:tcPr>
            <w:tcW w:w="709" w:type="dxa"/>
          </w:tcPr>
          <w:p w14:paraId="7B4A818D" w14:textId="77777777" w:rsidR="00766284" w:rsidRPr="00F64432" w:rsidRDefault="00766284" w:rsidP="00FD4436">
            <w:pPr>
              <w:spacing w:line="20" w:lineRule="atLeast"/>
              <w:jc w:val="both"/>
            </w:pPr>
            <w:r w:rsidRPr="00F64432">
              <w:t>+</w:t>
            </w:r>
          </w:p>
        </w:tc>
        <w:tc>
          <w:tcPr>
            <w:tcW w:w="709" w:type="dxa"/>
          </w:tcPr>
          <w:p w14:paraId="745901B8" w14:textId="77777777" w:rsidR="00766284" w:rsidRPr="00F64432" w:rsidRDefault="00766284" w:rsidP="00FD4436">
            <w:pPr>
              <w:spacing w:line="20" w:lineRule="atLeast"/>
              <w:jc w:val="both"/>
            </w:pPr>
            <w:r w:rsidRPr="00F64432">
              <w:t>+</w:t>
            </w:r>
          </w:p>
        </w:tc>
        <w:tc>
          <w:tcPr>
            <w:tcW w:w="708" w:type="dxa"/>
          </w:tcPr>
          <w:p w14:paraId="15A3E7A8" w14:textId="77777777" w:rsidR="00766284" w:rsidRPr="00F64432" w:rsidRDefault="00766284" w:rsidP="00FD4436">
            <w:pPr>
              <w:spacing w:line="20" w:lineRule="atLeast"/>
              <w:jc w:val="both"/>
            </w:pPr>
            <w:r w:rsidRPr="00F64432">
              <w:t>+</w:t>
            </w:r>
          </w:p>
        </w:tc>
        <w:tc>
          <w:tcPr>
            <w:tcW w:w="709" w:type="dxa"/>
          </w:tcPr>
          <w:p w14:paraId="4BFADC97" w14:textId="77777777" w:rsidR="00766284" w:rsidRPr="00F64432" w:rsidRDefault="00766284" w:rsidP="00FD4436">
            <w:pPr>
              <w:spacing w:line="20" w:lineRule="atLeast"/>
              <w:jc w:val="both"/>
            </w:pPr>
            <w:r>
              <w:t>+</w:t>
            </w:r>
          </w:p>
        </w:tc>
        <w:tc>
          <w:tcPr>
            <w:tcW w:w="709" w:type="dxa"/>
          </w:tcPr>
          <w:p w14:paraId="71ED6E69" w14:textId="77777777" w:rsidR="00766284" w:rsidRPr="00F64432" w:rsidRDefault="00766284" w:rsidP="00FD4436">
            <w:pPr>
              <w:spacing w:line="20" w:lineRule="atLeast"/>
              <w:jc w:val="both"/>
            </w:pPr>
            <w:r>
              <w:t>+</w:t>
            </w:r>
          </w:p>
        </w:tc>
        <w:tc>
          <w:tcPr>
            <w:tcW w:w="709" w:type="dxa"/>
          </w:tcPr>
          <w:p w14:paraId="3CB19F04" w14:textId="77777777" w:rsidR="00766284" w:rsidRPr="00F64432" w:rsidRDefault="00766284" w:rsidP="00FD4436">
            <w:pPr>
              <w:tabs>
                <w:tab w:val="left" w:pos="324"/>
              </w:tabs>
              <w:spacing w:line="20" w:lineRule="atLeast"/>
              <w:jc w:val="both"/>
            </w:pPr>
            <w:r>
              <w:t>+</w:t>
            </w:r>
          </w:p>
        </w:tc>
      </w:tr>
      <w:tr w:rsidR="00766284" w:rsidRPr="00F64432" w14:paraId="3E965E26" w14:textId="77777777" w:rsidTr="00FD4436">
        <w:trPr>
          <w:trHeight w:val="210"/>
        </w:trPr>
        <w:tc>
          <w:tcPr>
            <w:tcW w:w="3544" w:type="dxa"/>
          </w:tcPr>
          <w:p w14:paraId="587871D5" w14:textId="77777777" w:rsidR="00766284" w:rsidRPr="00F64432" w:rsidRDefault="00766284" w:rsidP="00FD4436">
            <w:pPr>
              <w:pStyle w:val="Standard"/>
              <w:tabs>
                <w:tab w:val="left" w:pos="-44"/>
                <w:tab w:val="left" w:pos="277"/>
              </w:tabs>
              <w:spacing w:line="20" w:lineRule="atLeast"/>
              <w:ind w:right="194"/>
              <w:jc w:val="both"/>
              <w:rPr>
                <w:b/>
                <w:i/>
                <w:lang w:val="uk-UA"/>
              </w:rPr>
            </w:pPr>
            <w:r w:rsidRPr="00F64432">
              <w:rPr>
                <w:b/>
                <w:i/>
                <w:lang w:val="uk-UA"/>
              </w:rPr>
              <w:t>Висвітлювати:</w:t>
            </w:r>
          </w:p>
        </w:tc>
        <w:tc>
          <w:tcPr>
            <w:tcW w:w="1417" w:type="dxa"/>
          </w:tcPr>
          <w:p w14:paraId="1FB3D4EB" w14:textId="77777777" w:rsidR="00766284" w:rsidRPr="00F64432" w:rsidRDefault="00766284" w:rsidP="00FD4436">
            <w:pPr>
              <w:pStyle w:val="Standard"/>
              <w:widowControl w:val="0"/>
              <w:snapToGrid w:val="0"/>
              <w:spacing w:line="20" w:lineRule="atLeast"/>
              <w:jc w:val="center"/>
              <w:rPr>
                <w:lang w:val="uk-UA" w:eastAsia="ru-RU"/>
              </w:rPr>
            </w:pPr>
          </w:p>
        </w:tc>
        <w:tc>
          <w:tcPr>
            <w:tcW w:w="709" w:type="dxa"/>
          </w:tcPr>
          <w:p w14:paraId="50FBFB5C" w14:textId="77777777" w:rsidR="00766284" w:rsidRPr="00F64432" w:rsidRDefault="00766284" w:rsidP="00FD4436">
            <w:pPr>
              <w:spacing w:line="20" w:lineRule="atLeast"/>
              <w:jc w:val="both"/>
            </w:pPr>
          </w:p>
        </w:tc>
        <w:tc>
          <w:tcPr>
            <w:tcW w:w="709" w:type="dxa"/>
          </w:tcPr>
          <w:p w14:paraId="6DE6D6E7" w14:textId="77777777" w:rsidR="00766284" w:rsidRPr="00F64432" w:rsidRDefault="00766284" w:rsidP="00FD4436">
            <w:pPr>
              <w:spacing w:line="20" w:lineRule="atLeast"/>
              <w:jc w:val="both"/>
            </w:pPr>
          </w:p>
        </w:tc>
        <w:tc>
          <w:tcPr>
            <w:tcW w:w="709" w:type="dxa"/>
          </w:tcPr>
          <w:p w14:paraId="4BCF5DFE" w14:textId="77777777" w:rsidR="00766284" w:rsidRPr="00F64432" w:rsidRDefault="00766284" w:rsidP="00FD4436">
            <w:pPr>
              <w:spacing w:line="20" w:lineRule="atLeast"/>
              <w:jc w:val="both"/>
            </w:pPr>
          </w:p>
        </w:tc>
        <w:tc>
          <w:tcPr>
            <w:tcW w:w="708" w:type="dxa"/>
          </w:tcPr>
          <w:p w14:paraId="6D55BFB3" w14:textId="77777777" w:rsidR="00766284" w:rsidRPr="00F64432" w:rsidRDefault="00766284" w:rsidP="00FD4436">
            <w:pPr>
              <w:spacing w:line="20" w:lineRule="atLeast"/>
              <w:jc w:val="both"/>
            </w:pPr>
          </w:p>
        </w:tc>
        <w:tc>
          <w:tcPr>
            <w:tcW w:w="709" w:type="dxa"/>
          </w:tcPr>
          <w:p w14:paraId="0DA81B7C" w14:textId="77777777" w:rsidR="00766284" w:rsidRPr="00F64432" w:rsidRDefault="00766284" w:rsidP="00FD4436">
            <w:pPr>
              <w:spacing w:line="20" w:lineRule="atLeast"/>
              <w:jc w:val="both"/>
            </w:pPr>
          </w:p>
        </w:tc>
        <w:tc>
          <w:tcPr>
            <w:tcW w:w="709" w:type="dxa"/>
          </w:tcPr>
          <w:p w14:paraId="0533156E" w14:textId="77777777" w:rsidR="00766284" w:rsidRPr="00F64432" w:rsidRDefault="00766284" w:rsidP="00FD4436">
            <w:pPr>
              <w:spacing w:line="20" w:lineRule="atLeast"/>
              <w:jc w:val="both"/>
            </w:pPr>
          </w:p>
        </w:tc>
        <w:tc>
          <w:tcPr>
            <w:tcW w:w="709" w:type="dxa"/>
          </w:tcPr>
          <w:p w14:paraId="13C9C4FA" w14:textId="77777777" w:rsidR="00766284" w:rsidRPr="00F64432" w:rsidRDefault="00766284" w:rsidP="00FD4436">
            <w:pPr>
              <w:tabs>
                <w:tab w:val="left" w:pos="324"/>
              </w:tabs>
              <w:spacing w:line="20" w:lineRule="atLeast"/>
              <w:jc w:val="both"/>
            </w:pPr>
          </w:p>
        </w:tc>
      </w:tr>
      <w:tr w:rsidR="00766284" w:rsidRPr="00F64432" w14:paraId="3CB4EA4F" w14:textId="77777777" w:rsidTr="00FD4436">
        <w:trPr>
          <w:trHeight w:val="210"/>
        </w:trPr>
        <w:tc>
          <w:tcPr>
            <w:tcW w:w="3544" w:type="dxa"/>
          </w:tcPr>
          <w:p w14:paraId="29A69B8B" w14:textId="77777777" w:rsidR="00766284" w:rsidRPr="00F64432" w:rsidRDefault="00766284" w:rsidP="00FD4436">
            <w:pPr>
              <w:pStyle w:val="Standard"/>
              <w:tabs>
                <w:tab w:val="left" w:pos="-44"/>
              </w:tabs>
              <w:spacing w:line="20" w:lineRule="atLeast"/>
              <w:ind w:right="52"/>
              <w:jc w:val="both"/>
              <w:rPr>
                <w:b/>
                <w:bCs/>
                <w:lang w:val="uk-UA"/>
              </w:rPr>
            </w:pPr>
            <w:r w:rsidRPr="00F64432">
              <w:rPr>
                <w:b/>
                <w:bCs/>
                <w:lang w:val="uk-UA"/>
              </w:rPr>
              <w:t>-</w:t>
            </w:r>
            <w:r w:rsidRPr="00F64432">
              <w:rPr>
                <w:lang w:val="uk-UA"/>
              </w:rPr>
              <w:t>реформування шкільної освіти ОТГ та реалізації Концепції «Нова українська школа» у ЗМІ, на сайті Управління освіти та сайтах ЗЗСО, у соціальних мережах.</w:t>
            </w:r>
          </w:p>
        </w:tc>
        <w:tc>
          <w:tcPr>
            <w:tcW w:w="1417" w:type="dxa"/>
          </w:tcPr>
          <w:p w14:paraId="77A9DEC3" w14:textId="77777777" w:rsidR="00766284" w:rsidRPr="00F64432" w:rsidRDefault="00766284" w:rsidP="00FD4436">
            <w:pPr>
              <w:spacing w:line="20" w:lineRule="atLeast"/>
              <w:jc w:val="center"/>
            </w:pPr>
            <w:r w:rsidRPr="00F64432">
              <w:rPr>
                <w:color w:val="000000"/>
              </w:rPr>
              <w:t>Управління освіти</w:t>
            </w:r>
            <w:r w:rsidRPr="00F64432">
              <w:t>, ЗЗСО</w:t>
            </w:r>
          </w:p>
        </w:tc>
        <w:tc>
          <w:tcPr>
            <w:tcW w:w="709" w:type="dxa"/>
          </w:tcPr>
          <w:p w14:paraId="4AD3D2AE" w14:textId="77777777" w:rsidR="00766284" w:rsidRPr="00F64432" w:rsidRDefault="00766284" w:rsidP="00FD4436">
            <w:pPr>
              <w:spacing w:line="20" w:lineRule="atLeast"/>
              <w:jc w:val="both"/>
            </w:pPr>
            <w:r w:rsidRPr="00F64432">
              <w:t>+</w:t>
            </w:r>
          </w:p>
        </w:tc>
        <w:tc>
          <w:tcPr>
            <w:tcW w:w="709" w:type="dxa"/>
          </w:tcPr>
          <w:p w14:paraId="3B463028" w14:textId="77777777" w:rsidR="00766284" w:rsidRPr="00F64432" w:rsidRDefault="00766284" w:rsidP="00FD4436">
            <w:pPr>
              <w:spacing w:line="20" w:lineRule="atLeast"/>
              <w:jc w:val="both"/>
            </w:pPr>
            <w:r w:rsidRPr="00F64432">
              <w:t>+</w:t>
            </w:r>
          </w:p>
        </w:tc>
        <w:tc>
          <w:tcPr>
            <w:tcW w:w="709" w:type="dxa"/>
          </w:tcPr>
          <w:p w14:paraId="0EB24B4C" w14:textId="77777777" w:rsidR="00766284" w:rsidRPr="00F64432" w:rsidRDefault="00766284" w:rsidP="00FD4436">
            <w:pPr>
              <w:spacing w:line="20" w:lineRule="atLeast"/>
              <w:jc w:val="both"/>
            </w:pPr>
            <w:r w:rsidRPr="00F64432">
              <w:t>+</w:t>
            </w:r>
          </w:p>
        </w:tc>
        <w:tc>
          <w:tcPr>
            <w:tcW w:w="708" w:type="dxa"/>
          </w:tcPr>
          <w:p w14:paraId="68FF5123" w14:textId="77777777" w:rsidR="00766284" w:rsidRPr="00F64432" w:rsidRDefault="00766284" w:rsidP="00FD4436">
            <w:pPr>
              <w:spacing w:line="20" w:lineRule="atLeast"/>
              <w:jc w:val="both"/>
            </w:pPr>
            <w:r w:rsidRPr="00F64432">
              <w:t>+</w:t>
            </w:r>
          </w:p>
        </w:tc>
        <w:tc>
          <w:tcPr>
            <w:tcW w:w="709" w:type="dxa"/>
          </w:tcPr>
          <w:p w14:paraId="25D8A434" w14:textId="77777777" w:rsidR="00766284" w:rsidRPr="00F64432" w:rsidRDefault="00766284" w:rsidP="00FD4436">
            <w:pPr>
              <w:spacing w:line="20" w:lineRule="atLeast"/>
              <w:jc w:val="both"/>
            </w:pPr>
            <w:r w:rsidRPr="00F64432">
              <w:t>+</w:t>
            </w:r>
          </w:p>
        </w:tc>
        <w:tc>
          <w:tcPr>
            <w:tcW w:w="709" w:type="dxa"/>
          </w:tcPr>
          <w:p w14:paraId="0320155E" w14:textId="77777777" w:rsidR="00766284" w:rsidRPr="00F64432" w:rsidRDefault="00766284" w:rsidP="00FD4436">
            <w:pPr>
              <w:spacing w:line="20" w:lineRule="atLeast"/>
              <w:jc w:val="both"/>
            </w:pPr>
            <w:r w:rsidRPr="00F64432">
              <w:t>+</w:t>
            </w:r>
          </w:p>
        </w:tc>
        <w:tc>
          <w:tcPr>
            <w:tcW w:w="709" w:type="dxa"/>
          </w:tcPr>
          <w:p w14:paraId="00E06CA7" w14:textId="77777777" w:rsidR="00766284" w:rsidRPr="00F64432" w:rsidRDefault="00766284" w:rsidP="00FD4436">
            <w:pPr>
              <w:tabs>
                <w:tab w:val="left" w:pos="324"/>
              </w:tabs>
              <w:spacing w:line="20" w:lineRule="atLeast"/>
              <w:jc w:val="both"/>
            </w:pPr>
            <w:r w:rsidRPr="00F64432">
              <w:t>+</w:t>
            </w:r>
          </w:p>
        </w:tc>
      </w:tr>
    </w:tbl>
    <w:p w14:paraId="038DA68C" w14:textId="77777777" w:rsidR="00766284" w:rsidRPr="004F3DD7" w:rsidRDefault="00766284" w:rsidP="00766284">
      <w:pPr>
        <w:pStyle w:val="Standard"/>
        <w:spacing w:line="20" w:lineRule="atLeast"/>
        <w:jc w:val="both"/>
        <w:rPr>
          <w:b/>
          <w:bCs/>
          <w:i/>
          <w:iCs/>
          <w:lang w:val="uk-UA"/>
        </w:rPr>
      </w:pPr>
    </w:p>
    <w:p w14:paraId="6C3B0506" w14:textId="77777777" w:rsidR="00766284" w:rsidRPr="004F3DD7" w:rsidRDefault="00766284" w:rsidP="00766284">
      <w:pPr>
        <w:pStyle w:val="Standard"/>
        <w:spacing w:line="20" w:lineRule="atLeast"/>
        <w:jc w:val="both"/>
        <w:rPr>
          <w:b/>
          <w:bCs/>
          <w:i/>
          <w:iCs/>
          <w:sz w:val="28"/>
          <w:szCs w:val="28"/>
          <w:lang w:val="uk-UA"/>
        </w:rPr>
      </w:pPr>
      <w:r w:rsidRPr="004F3DD7">
        <w:rPr>
          <w:b/>
          <w:bCs/>
          <w:i/>
          <w:iCs/>
          <w:sz w:val="28"/>
          <w:szCs w:val="28"/>
          <w:lang w:val="uk-UA"/>
        </w:rPr>
        <w:t>Очікувані результати:</w:t>
      </w:r>
    </w:p>
    <w:p w14:paraId="2F3CB1EA" w14:textId="77777777" w:rsidR="00766284" w:rsidRPr="004F3DD7" w:rsidRDefault="00766284" w:rsidP="00B277C0">
      <w:pPr>
        <w:numPr>
          <w:ilvl w:val="0"/>
          <w:numId w:val="11"/>
        </w:numPr>
        <w:tabs>
          <w:tab w:val="left" w:pos="284"/>
        </w:tabs>
        <w:spacing w:line="20" w:lineRule="atLeast"/>
        <w:ind w:firstLine="709"/>
        <w:jc w:val="both"/>
        <w:rPr>
          <w:spacing w:val="-6"/>
          <w:sz w:val="28"/>
          <w:szCs w:val="28"/>
        </w:rPr>
      </w:pPr>
      <w:r w:rsidRPr="004F3DD7">
        <w:rPr>
          <w:spacing w:val="-6"/>
          <w:sz w:val="28"/>
          <w:szCs w:val="28"/>
        </w:rPr>
        <w:t>підвищено якість освіти на інноваційній основі;</w:t>
      </w:r>
    </w:p>
    <w:p w14:paraId="468225DD" w14:textId="77777777" w:rsidR="00766284" w:rsidRPr="004F3DD7" w:rsidRDefault="00766284" w:rsidP="00B277C0">
      <w:pPr>
        <w:pStyle w:val="Standard"/>
        <w:widowControl w:val="0"/>
        <w:numPr>
          <w:ilvl w:val="0"/>
          <w:numId w:val="11"/>
        </w:numPr>
        <w:tabs>
          <w:tab w:val="left" w:pos="284"/>
          <w:tab w:val="left" w:pos="568"/>
          <w:tab w:val="left" w:pos="851"/>
        </w:tabs>
        <w:spacing w:line="20" w:lineRule="atLeast"/>
        <w:ind w:firstLine="709"/>
        <w:jc w:val="both"/>
        <w:textAlignment w:val="baseline"/>
        <w:rPr>
          <w:sz w:val="28"/>
          <w:szCs w:val="28"/>
          <w:lang w:val="uk-UA" w:eastAsia="ru-RU"/>
        </w:rPr>
      </w:pPr>
      <w:r w:rsidRPr="004F3DD7">
        <w:rPr>
          <w:sz w:val="28"/>
          <w:szCs w:val="28"/>
          <w:lang w:val="uk-UA" w:eastAsia="ru-RU"/>
        </w:rPr>
        <w:t xml:space="preserve">  розроблено і впроваджено системний моніторинг якості освіти;</w:t>
      </w:r>
    </w:p>
    <w:p w14:paraId="09F3708C" w14:textId="77777777" w:rsidR="00766284" w:rsidRPr="004F3DD7" w:rsidRDefault="00766284" w:rsidP="00B277C0">
      <w:pPr>
        <w:numPr>
          <w:ilvl w:val="0"/>
          <w:numId w:val="11"/>
        </w:numPr>
        <w:tabs>
          <w:tab w:val="left" w:pos="284"/>
        </w:tabs>
        <w:spacing w:line="20" w:lineRule="atLeast"/>
        <w:ind w:firstLine="709"/>
        <w:jc w:val="both"/>
        <w:rPr>
          <w:spacing w:val="-6"/>
          <w:sz w:val="28"/>
          <w:szCs w:val="28"/>
        </w:rPr>
      </w:pPr>
      <w:r w:rsidRPr="004F3DD7">
        <w:rPr>
          <w:spacing w:val="-6"/>
          <w:sz w:val="28"/>
          <w:szCs w:val="28"/>
        </w:rPr>
        <w:t>створено дієву систему інформування громадськості про новини та  досягнення освіти;</w:t>
      </w:r>
    </w:p>
    <w:p w14:paraId="5B31557E" w14:textId="77777777" w:rsidR="00766284" w:rsidRPr="004F3DD7" w:rsidRDefault="00766284" w:rsidP="00B277C0">
      <w:pPr>
        <w:numPr>
          <w:ilvl w:val="0"/>
          <w:numId w:val="11"/>
        </w:numPr>
        <w:tabs>
          <w:tab w:val="left" w:pos="284"/>
        </w:tabs>
        <w:spacing w:line="20" w:lineRule="atLeast"/>
        <w:ind w:firstLine="709"/>
        <w:jc w:val="both"/>
        <w:rPr>
          <w:spacing w:val="-6"/>
          <w:sz w:val="28"/>
          <w:szCs w:val="28"/>
        </w:rPr>
      </w:pPr>
      <w:r w:rsidRPr="004F3DD7">
        <w:rPr>
          <w:spacing w:val="-6"/>
          <w:sz w:val="28"/>
          <w:szCs w:val="28"/>
        </w:rPr>
        <w:t>трансформація освітнього сектора на інноваційне середовище, в якому учні отримують навички й уміння самостійно оволодівати знаннями протягом життя та застосовувати їх у практичній діяльності;</w:t>
      </w:r>
    </w:p>
    <w:p w14:paraId="0EA9AA2E" w14:textId="77777777" w:rsidR="00766284" w:rsidRPr="004F3DD7" w:rsidRDefault="00766284" w:rsidP="00B277C0">
      <w:pPr>
        <w:numPr>
          <w:ilvl w:val="0"/>
          <w:numId w:val="11"/>
        </w:numPr>
        <w:tabs>
          <w:tab w:val="left" w:pos="284"/>
        </w:tabs>
        <w:spacing w:line="20" w:lineRule="atLeast"/>
        <w:ind w:firstLine="709"/>
        <w:jc w:val="both"/>
        <w:rPr>
          <w:spacing w:val="-6"/>
          <w:sz w:val="28"/>
          <w:szCs w:val="28"/>
        </w:rPr>
      </w:pPr>
      <w:r w:rsidRPr="004F3DD7">
        <w:rPr>
          <w:spacing w:val="-6"/>
          <w:sz w:val="28"/>
          <w:szCs w:val="28"/>
        </w:rPr>
        <w:t xml:space="preserve">підвищено кваліфікацію вчителів щодо реалізації змісту Концепції </w:t>
      </w:r>
      <w:r w:rsidRPr="004F3DD7">
        <w:rPr>
          <w:sz w:val="28"/>
          <w:szCs w:val="28"/>
        </w:rPr>
        <w:t xml:space="preserve">«Нова українська школа», </w:t>
      </w:r>
      <w:r w:rsidRPr="004F3DD7">
        <w:t xml:space="preserve"> </w:t>
      </w:r>
      <w:r w:rsidRPr="004F3DD7">
        <w:rPr>
          <w:sz w:val="28"/>
          <w:szCs w:val="28"/>
        </w:rPr>
        <w:t>Державного стандарту базової і повної загальної середньої освіти</w:t>
      </w:r>
      <w:r w:rsidRPr="004F3DD7">
        <w:rPr>
          <w:spacing w:val="-6"/>
          <w:sz w:val="28"/>
          <w:szCs w:val="28"/>
        </w:rPr>
        <w:t xml:space="preserve">; </w:t>
      </w:r>
    </w:p>
    <w:p w14:paraId="1DF24D4D" w14:textId="77777777" w:rsidR="00766284" w:rsidRPr="004F3DD7" w:rsidRDefault="00766284" w:rsidP="00B277C0">
      <w:pPr>
        <w:numPr>
          <w:ilvl w:val="0"/>
          <w:numId w:val="11"/>
        </w:numPr>
        <w:tabs>
          <w:tab w:val="left" w:pos="284"/>
        </w:tabs>
        <w:spacing w:line="20" w:lineRule="atLeast"/>
        <w:ind w:firstLine="709"/>
        <w:jc w:val="both"/>
        <w:rPr>
          <w:spacing w:val="-6"/>
          <w:sz w:val="28"/>
          <w:szCs w:val="28"/>
        </w:rPr>
      </w:pPr>
      <w:r w:rsidRPr="004F3DD7">
        <w:rPr>
          <w:spacing w:val="-6"/>
          <w:sz w:val="28"/>
          <w:szCs w:val="28"/>
        </w:rPr>
        <w:t>зростання зацікавленості педагогічної та батьківської спільноти у вихованні дітей на засадах духовності, традиційних цінностей українського народу.</w:t>
      </w:r>
    </w:p>
    <w:p w14:paraId="738C4B5A" w14:textId="77777777" w:rsidR="00766284" w:rsidRPr="004F3DD7" w:rsidRDefault="00766284" w:rsidP="00766284">
      <w:pPr>
        <w:pStyle w:val="af"/>
        <w:spacing w:line="20" w:lineRule="atLeast"/>
        <w:ind w:left="0" w:firstLine="709"/>
        <w:rPr>
          <w:b/>
          <w:bCs/>
          <w:color w:val="000000"/>
          <w:sz w:val="28"/>
          <w:szCs w:val="28"/>
        </w:rPr>
      </w:pPr>
    </w:p>
    <w:p w14:paraId="6833A75D" w14:textId="77777777" w:rsidR="00766284" w:rsidRPr="00695519" w:rsidRDefault="00766284" w:rsidP="00766284">
      <w:pPr>
        <w:spacing w:line="20" w:lineRule="atLeast"/>
        <w:ind w:left="360"/>
        <w:jc w:val="center"/>
        <w:rPr>
          <w:b/>
          <w:bCs/>
          <w:i/>
          <w:color w:val="000000"/>
          <w:sz w:val="28"/>
          <w:szCs w:val="28"/>
        </w:rPr>
      </w:pPr>
      <w:r>
        <w:rPr>
          <w:b/>
          <w:bCs/>
          <w:i/>
          <w:color w:val="000000"/>
          <w:sz w:val="28"/>
          <w:szCs w:val="28"/>
        </w:rPr>
        <w:t xml:space="preserve">2.3. </w:t>
      </w:r>
      <w:r w:rsidRPr="00695519">
        <w:rPr>
          <w:b/>
          <w:bCs/>
          <w:i/>
          <w:color w:val="000000"/>
          <w:sz w:val="28"/>
          <w:szCs w:val="28"/>
        </w:rPr>
        <w:t>Проєкт «Обдаровані діти»</w:t>
      </w:r>
    </w:p>
    <w:p w14:paraId="20A89BBD" w14:textId="77777777" w:rsidR="00766284" w:rsidRPr="004F3DD7" w:rsidRDefault="00766284" w:rsidP="00766284">
      <w:pPr>
        <w:pStyle w:val="Standard"/>
        <w:spacing w:line="20" w:lineRule="atLeast"/>
        <w:ind w:firstLine="709"/>
        <w:jc w:val="both"/>
        <w:rPr>
          <w:sz w:val="28"/>
          <w:szCs w:val="28"/>
          <w:lang w:val="uk-UA"/>
        </w:rPr>
      </w:pPr>
      <w:r w:rsidRPr="004F3DD7">
        <w:rPr>
          <w:b/>
          <w:bCs/>
          <w:i/>
          <w:iCs/>
          <w:sz w:val="28"/>
          <w:szCs w:val="28"/>
          <w:lang w:val="uk-UA"/>
        </w:rPr>
        <w:t xml:space="preserve">Завдання: </w:t>
      </w:r>
      <w:r w:rsidRPr="004F3DD7">
        <w:rPr>
          <w:sz w:val="28"/>
          <w:szCs w:val="28"/>
          <w:lang w:val="uk-UA"/>
        </w:rPr>
        <w:t>підвищення якості роботи з обдарованими дітьми та молоддю шляхом удосконалення системи виявлення, підтримки та розвитку обдарованості, сприяння самореалізації й професійному самовизначенню відповідно до здібностей та інтересів</w:t>
      </w:r>
      <w:r>
        <w:rPr>
          <w:sz w:val="28"/>
          <w:szCs w:val="28"/>
          <w:lang w:val="uk-UA"/>
        </w:rPr>
        <w:t>.</w:t>
      </w:r>
    </w:p>
    <w:tbl>
      <w:tblPr>
        <w:tblStyle w:val="af5"/>
        <w:tblW w:w="9918" w:type="dxa"/>
        <w:jc w:val="center"/>
        <w:tblLayout w:type="fixed"/>
        <w:tblLook w:val="04A0" w:firstRow="1" w:lastRow="0" w:firstColumn="1" w:lastColumn="0" w:noHBand="0" w:noVBand="1"/>
      </w:tblPr>
      <w:tblGrid>
        <w:gridCol w:w="3261"/>
        <w:gridCol w:w="1701"/>
        <w:gridCol w:w="703"/>
        <w:gridCol w:w="709"/>
        <w:gridCol w:w="709"/>
        <w:gridCol w:w="709"/>
        <w:gridCol w:w="709"/>
        <w:gridCol w:w="709"/>
        <w:gridCol w:w="708"/>
      </w:tblGrid>
      <w:tr w:rsidR="00766284" w:rsidRPr="00F64432" w14:paraId="42804455" w14:textId="77777777" w:rsidTr="00FD4436">
        <w:trPr>
          <w:trHeight w:val="210"/>
          <w:jc w:val="center"/>
        </w:trPr>
        <w:tc>
          <w:tcPr>
            <w:tcW w:w="3261" w:type="dxa"/>
            <w:vMerge w:val="restart"/>
          </w:tcPr>
          <w:p w14:paraId="7F6B6C49" w14:textId="77777777" w:rsidR="00766284" w:rsidRPr="00F64432" w:rsidRDefault="00766284" w:rsidP="00FD4436">
            <w:pPr>
              <w:spacing w:line="20" w:lineRule="atLeast"/>
              <w:jc w:val="both"/>
            </w:pPr>
            <w:r w:rsidRPr="00F64432">
              <w:t>Шляхи реалізації</w:t>
            </w:r>
          </w:p>
        </w:tc>
        <w:tc>
          <w:tcPr>
            <w:tcW w:w="1701" w:type="dxa"/>
            <w:vMerge w:val="restart"/>
          </w:tcPr>
          <w:p w14:paraId="5726296D" w14:textId="77777777" w:rsidR="00766284" w:rsidRPr="00F64432" w:rsidRDefault="00766284" w:rsidP="00FD4436">
            <w:pPr>
              <w:spacing w:line="20" w:lineRule="atLeast"/>
              <w:jc w:val="both"/>
            </w:pPr>
            <w:r w:rsidRPr="00F64432">
              <w:t>Виконавці</w:t>
            </w:r>
          </w:p>
          <w:p w14:paraId="6E100CA4" w14:textId="77777777" w:rsidR="00766284" w:rsidRPr="00F64432" w:rsidRDefault="00766284" w:rsidP="00FD4436">
            <w:pPr>
              <w:spacing w:line="20" w:lineRule="atLeast"/>
              <w:jc w:val="center"/>
            </w:pPr>
          </w:p>
        </w:tc>
        <w:tc>
          <w:tcPr>
            <w:tcW w:w="4956" w:type="dxa"/>
            <w:gridSpan w:val="7"/>
          </w:tcPr>
          <w:p w14:paraId="78C1EBCE" w14:textId="77777777" w:rsidR="00766284" w:rsidRPr="00F64432" w:rsidRDefault="00766284" w:rsidP="00FD4436">
            <w:pPr>
              <w:tabs>
                <w:tab w:val="left" w:pos="324"/>
              </w:tabs>
              <w:spacing w:line="20" w:lineRule="atLeast"/>
              <w:jc w:val="center"/>
            </w:pPr>
            <w:r w:rsidRPr="00F64432">
              <w:t>Термін виконання</w:t>
            </w:r>
          </w:p>
        </w:tc>
      </w:tr>
      <w:tr w:rsidR="00766284" w:rsidRPr="00F64432" w14:paraId="5AC53BEE" w14:textId="77777777" w:rsidTr="00FD4436">
        <w:trPr>
          <w:trHeight w:val="210"/>
          <w:jc w:val="center"/>
        </w:trPr>
        <w:tc>
          <w:tcPr>
            <w:tcW w:w="3261" w:type="dxa"/>
            <w:vMerge/>
          </w:tcPr>
          <w:p w14:paraId="4DCA4C84" w14:textId="77777777" w:rsidR="00766284" w:rsidRPr="00F64432" w:rsidRDefault="00766284" w:rsidP="00FD4436">
            <w:pPr>
              <w:spacing w:line="20" w:lineRule="atLeast"/>
              <w:jc w:val="both"/>
            </w:pPr>
          </w:p>
        </w:tc>
        <w:tc>
          <w:tcPr>
            <w:tcW w:w="1701" w:type="dxa"/>
            <w:vMerge/>
          </w:tcPr>
          <w:p w14:paraId="64E64369" w14:textId="77777777" w:rsidR="00766284" w:rsidRPr="00F64432" w:rsidRDefault="00766284" w:rsidP="00FD4436">
            <w:pPr>
              <w:spacing w:line="20" w:lineRule="atLeast"/>
              <w:jc w:val="both"/>
            </w:pPr>
          </w:p>
        </w:tc>
        <w:tc>
          <w:tcPr>
            <w:tcW w:w="703" w:type="dxa"/>
          </w:tcPr>
          <w:p w14:paraId="70B4FCB7" w14:textId="77777777" w:rsidR="00766284" w:rsidRPr="00F64432" w:rsidRDefault="00766284" w:rsidP="00FD4436">
            <w:pPr>
              <w:spacing w:line="20" w:lineRule="atLeast"/>
              <w:ind w:left="-57" w:right="-57"/>
              <w:jc w:val="both"/>
            </w:pPr>
            <w:r w:rsidRPr="00F64432">
              <w:t>2021</w:t>
            </w:r>
          </w:p>
        </w:tc>
        <w:tc>
          <w:tcPr>
            <w:tcW w:w="709" w:type="dxa"/>
          </w:tcPr>
          <w:p w14:paraId="6A4FF60F" w14:textId="77777777" w:rsidR="00766284" w:rsidRPr="00F64432" w:rsidRDefault="00766284" w:rsidP="00FD4436">
            <w:pPr>
              <w:spacing w:line="20" w:lineRule="atLeast"/>
              <w:ind w:left="-57" w:right="-57"/>
              <w:jc w:val="both"/>
            </w:pPr>
            <w:r w:rsidRPr="00F64432">
              <w:t>2022</w:t>
            </w:r>
          </w:p>
        </w:tc>
        <w:tc>
          <w:tcPr>
            <w:tcW w:w="709" w:type="dxa"/>
          </w:tcPr>
          <w:p w14:paraId="189F87C6" w14:textId="77777777" w:rsidR="00766284" w:rsidRPr="00F64432" w:rsidRDefault="00766284" w:rsidP="00FD4436">
            <w:pPr>
              <w:spacing w:line="20" w:lineRule="atLeast"/>
              <w:ind w:left="-57" w:right="-57"/>
              <w:jc w:val="both"/>
            </w:pPr>
            <w:r w:rsidRPr="00F64432">
              <w:t>2023</w:t>
            </w:r>
          </w:p>
        </w:tc>
        <w:tc>
          <w:tcPr>
            <w:tcW w:w="709" w:type="dxa"/>
          </w:tcPr>
          <w:p w14:paraId="3B28871B" w14:textId="77777777" w:rsidR="00766284" w:rsidRPr="00F64432" w:rsidRDefault="00766284" w:rsidP="00FD4436">
            <w:pPr>
              <w:spacing w:line="20" w:lineRule="atLeast"/>
              <w:ind w:left="-57" w:right="-57"/>
              <w:jc w:val="both"/>
            </w:pPr>
            <w:r w:rsidRPr="00F64432">
              <w:t>2024</w:t>
            </w:r>
          </w:p>
        </w:tc>
        <w:tc>
          <w:tcPr>
            <w:tcW w:w="709" w:type="dxa"/>
          </w:tcPr>
          <w:p w14:paraId="1CD3D7EC" w14:textId="77777777" w:rsidR="00766284" w:rsidRPr="00F64432" w:rsidRDefault="00766284" w:rsidP="00FD4436">
            <w:pPr>
              <w:spacing w:line="20" w:lineRule="atLeast"/>
              <w:ind w:left="-57" w:right="-57"/>
              <w:jc w:val="both"/>
            </w:pPr>
            <w:r w:rsidRPr="00F64432">
              <w:t>2025</w:t>
            </w:r>
          </w:p>
        </w:tc>
        <w:tc>
          <w:tcPr>
            <w:tcW w:w="709" w:type="dxa"/>
          </w:tcPr>
          <w:p w14:paraId="060F4CA8" w14:textId="77777777" w:rsidR="00766284" w:rsidRPr="00F64432" w:rsidRDefault="00766284" w:rsidP="00FD4436">
            <w:pPr>
              <w:spacing w:line="20" w:lineRule="atLeast"/>
              <w:ind w:left="-57" w:right="-57"/>
              <w:jc w:val="both"/>
            </w:pPr>
            <w:r w:rsidRPr="00F64432">
              <w:t>2026</w:t>
            </w:r>
          </w:p>
        </w:tc>
        <w:tc>
          <w:tcPr>
            <w:tcW w:w="708" w:type="dxa"/>
          </w:tcPr>
          <w:p w14:paraId="13FC8D4B" w14:textId="77777777" w:rsidR="00766284" w:rsidRPr="00F64432" w:rsidRDefault="00766284" w:rsidP="00FD4436">
            <w:pPr>
              <w:tabs>
                <w:tab w:val="left" w:pos="324"/>
              </w:tabs>
              <w:spacing w:line="20" w:lineRule="atLeast"/>
              <w:ind w:left="-57" w:right="-57"/>
              <w:jc w:val="both"/>
            </w:pPr>
            <w:r w:rsidRPr="00F64432">
              <w:t>2027</w:t>
            </w:r>
          </w:p>
        </w:tc>
      </w:tr>
      <w:tr w:rsidR="00766284" w:rsidRPr="00F64432" w14:paraId="78B17F34" w14:textId="77777777" w:rsidTr="00FD4436">
        <w:trPr>
          <w:trHeight w:val="210"/>
          <w:jc w:val="center"/>
        </w:trPr>
        <w:tc>
          <w:tcPr>
            <w:tcW w:w="3261" w:type="dxa"/>
          </w:tcPr>
          <w:p w14:paraId="5B98F074" w14:textId="77777777" w:rsidR="00766284" w:rsidRPr="00F64432" w:rsidRDefault="00766284" w:rsidP="00FD4436">
            <w:pPr>
              <w:pStyle w:val="Standard"/>
              <w:widowControl w:val="0"/>
              <w:spacing w:line="20" w:lineRule="atLeast"/>
              <w:rPr>
                <w:b/>
                <w:bCs/>
                <w:lang w:val="uk-UA" w:eastAsia="ru-RU"/>
              </w:rPr>
            </w:pPr>
            <w:r w:rsidRPr="00F64432">
              <w:rPr>
                <w:b/>
                <w:bCs/>
                <w:lang w:val="uk-UA" w:eastAsia="ru-RU"/>
              </w:rPr>
              <w:t xml:space="preserve"> Оновити й удосконалити:</w:t>
            </w:r>
          </w:p>
        </w:tc>
        <w:tc>
          <w:tcPr>
            <w:tcW w:w="1701" w:type="dxa"/>
          </w:tcPr>
          <w:p w14:paraId="154D6790" w14:textId="77777777" w:rsidR="00766284" w:rsidRPr="00F64432" w:rsidRDefault="00766284" w:rsidP="00FD4436">
            <w:pPr>
              <w:spacing w:line="20" w:lineRule="atLeast"/>
              <w:jc w:val="both"/>
            </w:pPr>
          </w:p>
        </w:tc>
        <w:tc>
          <w:tcPr>
            <w:tcW w:w="703" w:type="dxa"/>
          </w:tcPr>
          <w:p w14:paraId="558AB57C" w14:textId="77777777" w:rsidR="00766284" w:rsidRPr="00F64432" w:rsidRDefault="00766284" w:rsidP="00FD4436">
            <w:pPr>
              <w:spacing w:line="20" w:lineRule="atLeast"/>
              <w:jc w:val="both"/>
            </w:pPr>
          </w:p>
        </w:tc>
        <w:tc>
          <w:tcPr>
            <w:tcW w:w="709" w:type="dxa"/>
          </w:tcPr>
          <w:p w14:paraId="45613C66" w14:textId="77777777" w:rsidR="00766284" w:rsidRPr="00F64432" w:rsidRDefault="00766284" w:rsidP="00FD4436">
            <w:pPr>
              <w:spacing w:line="20" w:lineRule="atLeast"/>
              <w:jc w:val="both"/>
            </w:pPr>
          </w:p>
        </w:tc>
        <w:tc>
          <w:tcPr>
            <w:tcW w:w="709" w:type="dxa"/>
          </w:tcPr>
          <w:p w14:paraId="3E56F38A" w14:textId="77777777" w:rsidR="00766284" w:rsidRPr="00F64432" w:rsidRDefault="00766284" w:rsidP="00FD4436">
            <w:pPr>
              <w:spacing w:line="20" w:lineRule="atLeast"/>
              <w:jc w:val="both"/>
            </w:pPr>
          </w:p>
        </w:tc>
        <w:tc>
          <w:tcPr>
            <w:tcW w:w="709" w:type="dxa"/>
          </w:tcPr>
          <w:p w14:paraId="28C9D0D9" w14:textId="77777777" w:rsidR="00766284" w:rsidRPr="00F64432" w:rsidRDefault="00766284" w:rsidP="00FD4436">
            <w:pPr>
              <w:spacing w:line="20" w:lineRule="atLeast"/>
              <w:jc w:val="both"/>
            </w:pPr>
          </w:p>
        </w:tc>
        <w:tc>
          <w:tcPr>
            <w:tcW w:w="709" w:type="dxa"/>
          </w:tcPr>
          <w:p w14:paraId="615DD4E5" w14:textId="77777777" w:rsidR="00766284" w:rsidRPr="00F64432" w:rsidRDefault="00766284" w:rsidP="00FD4436">
            <w:pPr>
              <w:spacing w:line="20" w:lineRule="atLeast"/>
              <w:jc w:val="both"/>
            </w:pPr>
          </w:p>
        </w:tc>
        <w:tc>
          <w:tcPr>
            <w:tcW w:w="709" w:type="dxa"/>
          </w:tcPr>
          <w:p w14:paraId="67BD3AA4" w14:textId="77777777" w:rsidR="00766284" w:rsidRPr="00F64432" w:rsidRDefault="00766284" w:rsidP="00FD4436">
            <w:pPr>
              <w:spacing w:line="20" w:lineRule="atLeast"/>
              <w:jc w:val="both"/>
            </w:pPr>
          </w:p>
        </w:tc>
        <w:tc>
          <w:tcPr>
            <w:tcW w:w="708" w:type="dxa"/>
          </w:tcPr>
          <w:p w14:paraId="617FA388" w14:textId="77777777" w:rsidR="00766284" w:rsidRPr="00F64432" w:rsidRDefault="00766284" w:rsidP="00FD4436">
            <w:pPr>
              <w:tabs>
                <w:tab w:val="left" w:pos="324"/>
              </w:tabs>
              <w:spacing w:line="20" w:lineRule="atLeast"/>
              <w:jc w:val="both"/>
            </w:pPr>
          </w:p>
        </w:tc>
      </w:tr>
      <w:tr w:rsidR="00766284" w:rsidRPr="00F64432" w14:paraId="44A14FBD" w14:textId="77777777" w:rsidTr="00FD4436">
        <w:trPr>
          <w:trHeight w:val="210"/>
          <w:jc w:val="center"/>
        </w:trPr>
        <w:tc>
          <w:tcPr>
            <w:tcW w:w="3261" w:type="dxa"/>
            <w:vAlign w:val="center"/>
          </w:tcPr>
          <w:p w14:paraId="4C69F62F" w14:textId="77777777" w:rsidR="00766284" w:rsidRPr="00F64432" w:rsidRDefault="00766284" w:rsidP="00FD4436">
            <w:pPr>
              <w:pStyle w:val="Standard"/>
              <w:widowControl w:val="0"/>
              <w:tabs>
                <w:tab w:val="left" w:pos="-22"/>
                <w:tab w:val="left" w:pos="277"/>
              </w:tabs>
              <w:spacing w:line="20" w:lineRule="atLeast"/>
              <w:jc w:val="both"/>
              <w:rPr>
                <w:lang w:val="uk-UA" w:eastAsia="ru-RU"/>
              </w:rPr>
            </w:pPr>
            <w:r w:rsidRPr="00F64432">
              <w:rPr>
                <w:lang w:val="uk-UA" w:eastAsia="ru-RU"/>
              </w:rPr>
              <w:t>-систему ранньої поетапної діагностики різних видів обдарованості, таланту дітей та молоді (зокрема на основі інформац</w:t>
            </w:r>
            <w:r>
              <w:rPr>
                <w:lang w:val="uk-UA" w:eastAsia="ru-RU"/>
              </w:rPr>
              <w:t>ійно-комунікаційних технологій)</w:t>
            </w:r>
          </w:p>
        </w:tc>
        <w:tc>
          <w:tcPr>
            <w:tcW w:w="1701" w:type="dxa"/>
          </w:tcPr>
          <w:p w14:paraId="18165280" w14:textId="77777777" w:rsidR="00766284" w:rsidRPr="00F64432" w:rsidRDefault="00766284" w:rsidP="00FD4436">
            <w:pPr>
              <w:pStyle w:val="Standard"/>
              <w:widowControl w:val="0"/>
              <w:snapToGrid w:val="0"/>
              <w:spacing w:line="20" w:lineRule="atLeast"/>
              <w:jc w:val="center"/>
              <w:rPr>
                <w:lang w:val="uk-UA" w:eastAsia="ru-RU"/>
              </w:rPr>
            </w:pPr>
            <w:r w:rsidRPr="00F64432">
              <w:rPr>
                <w:lang w:val="uk-UA" w:eastAsia="ru-RU"/>
              </w:rPr>
              <w:t>Управління освіти, ЗЗСО</w:t>
            </w:r>
          </w:p>
        </w:tc>
        <w:tc>
          <w:tcPr>
            <w:tcW w:w="703" w:type="dxa"/>
          </w:tcPr>
          <w:p w14:paraId="2B67C1C8" w14:textId="77777777" w:rsidR="00766284" w:rsidRPr="00F64432" w:rsidRDefault="00766284" w:rsidP="00FD4436">
            <w:pPr>
              <w:spacing w:line="20" w:lineRule="atLeast"/>
              <w:jc w:val="both"/>
            </w:pPr>
            <w:r w:rsidRPr="00F64432">
              <w:t>+</w:t>
            </w:r>
          </w:p>
        </w:tc>
        <w:tc>
          <w:tcPr>
            <w:tcW w:w="709" w:type="dxa"/>
          </w:tcPr>
          <w:p w14:paraId="4681E1DC" w14:textId="77777777" w:rsidR="00766284" w:rsidRPr="00F64432" w:rsidRDefault="00766284" w:rsidP="00FD4436">
            <w:pPr>
              <w:spacing w:line="20" w:lineRule="atLeast"/>
              <w:jc w:val="both"/>
            </w:pPr>
            <w:r w:rsidRPr="00F64432">
              <w:t>+</w:t>
            </w:r>
          </w:p>
        </w:tc>
        <w:tc>
          <w:tcPr>
            <w:tcW w:w="709" w:type="dxa"/>
          </w:tcPr>
          <w:p w14:paraId="7FC28458" w14:textId="77777777" w:rsidR="00766284" w:rsidRPr="00F64432" w:rsidRDefault="00766284" w:rsidP="00FD4436">
            <w:pPr>
              <w:spacing w:line="20" w:lineRule="atLeast"/>
              <w:jc w:val="both"/>
            </w:pPr>
            <w:r w:rsidRPr="00F64432">
              <w:t>+</w:t>
            </w:r>
          </w:p>
        </w:tc>
        <w:tc>
          <w:tcPr>
            <w:tcW w:w="709" w:type="dxa"/>
          </w:tcPr>
          <w:p w14:paraId="645C127C" w14:textId="77777777" w:rsidR="00766284" w:rsidRPr="00F64432" w:rsidRDefault="00766284" w:rsidP="00FD4436">
            <w:pPr>
              <w:spacing w:line="20" w:lineRule="atLeast"/>
              <w:jc w:val="both"/>
            </w:pPr>
            <w:r w:rsidRPr="00F64432">
              <w:t>+</w:t>
            </w:r>
          </w:p>
        </w:tc>
        <w:tc>
          <w:tcPr>
            <w:tcW w:w="709" w:type="dxa"/>
          </w:tcPr>
          <w:p w14:paraId="3B3E1C41" w14:textId="77777777" w:rsidR="00766284" w:rsidRPr="00F64432" w:rsidRDefault="00766284" w:rsidP="00FD4436">
            <w:pPr>
              <w:spacing w:line="20" w:lineRule="atLeast"/>
              <w:jc w:val="both"/>
            </w:pPr>
            <w:r w:rsidRPr="00F64432">
              <w:t>+</w:t>
            </w:r>
          </w:p>
        </w:tc>
        <w:tc>
          <w:tcPr>
            <w:tcW w:w="709" w:type="dxa"/>
          </w:tcPr>
          <w:p w14:paraId="58CEB118" w14:textId="77777777" w:rsidR="00766284" w:rsidRPr="00F64432" w:rsidRDefault="00766284" w:rsidP="00FD4436">
            <w:pPr>
              <w:spacing w:line="20" w:lineRule="atLeast"/>
              <w:jc w:val="both"/>
            </w:pPr>
            <w:r w:rsidRPr="00F64432">
              <w:t>+</w:t>
            </w:r>
          </w:p>
        </w:tc>
        <w:tc>
          <w:tcPr>
            <w:tcW w:w="708" w:type="dxa"/>
          </w:tcPr>
          <w:p w14:paraId="0C6CCA80" w14:textId="77777777" w:rsidR="00766284" w:rsidRPr="00F64432" w:rsidRDefault="00766284" w:rsidP="00FD4436">
            <w:pPr>
              <w:tabs>
                <w:tab w:val="left" w:pos="324"/>
              </w:tabs>
              <w:spacing w:line="20" w:lineRule="atLeast"/>
              <w:jc w:val="both"/>
            </w:pPr>
            <w:r w:rsidRPr="00F64432">
              <w:t>+</w:t>
            </w:r>
          </w:p>
        </w:tc>
      </w:tr>
      <w:tr w:rsidR="00766284" w:rsidRPr="00F64432" w14:paraId="6B48FEBD" w14:textId="77777777" w:rsidTr="00FD4436">
        <w:trPr>
          <w:trHeight w:val="210"/>
          <w:jc w:val="center"/>
        </w:trPr>
        <w:tc>
          <w:tcPr>
            <w:tcW w:w="3261" w:type="dxa"/>
            <w:vAlign w:val="center"/>
          </w:tcPr>
          <w:p w14:paraId="7B7CEB2F" w14:textId="77777777" w:rsidR="00766284" w:rsidRPr="00F64432" w:rsidRDefault="00766284" w:rsidP="00FD4436">
            <w:pPr>
              <w:pStyle w:val="Standard"/>
              <w:widowControl w:val="0"/>
              <w:tabs>
                <w:tab w:val="left" w:pos="0"/>
                <w:tab w:val="left" w:pos="277"/>
              </w:tabs>
              <w:spacing w:line="20" w:lineRule="atLeast"/>
              <w:jc w:val="both"/>
              <w:rPr>
                <w:lang w:val="uk-UA" w:eastAsia="ru-RU"/>
              </w:rPr>
            </w:pPr>
            <w:r w:rsidRPr="00F64432">
              <w:rPr>
                <w:lang w:val="uk-UA" w:eastAsia="ru-RU"/>
              </w:rPr>
              <w:t>-систему виявлення, відбору та адресного психолого-педагогічного супроводу обдарованої молоді в умовах інтеграції ф</w:t>
            </w:r>
            <w:r>
              <w:rPr>
                <w:lang w:val="uk-UA" w:eastAsia="ru-RU"/>
              </w:rPr>
              <w:t>ормальної й неформальної освіти</w:t>
            </w:r>
          </w:p>
        </w:tc>
        <w:tc>
          <w:tcPr>
            <w:tcW w:w="1701" w:type="dxa"/>
          </w:tcPr>
          <w:p w14:paraId="02576F00" w14:textId="77777777" w:rsidR="00766284" w:rsidRPr="00F64432" w:rsidRDefault="00766284" w:rsidP="00FD4436">
            <w:pPr>
              <w:pStyle w:val="Standard"/>
              <w:spacing w:line="20" w:lineRule="atLeast"/>
              <w:jc w:val="center"/>
              <w:rPr>
                <w:color w:val="000000"/>
                <w:lang w:val="uk-UA"/>
              </w:rPr>
            </w:pPr>
            <w:r w:rsidRPr="00F64432">
              <w:rPr>
                <w:color w:val="000000"/>
                <w:lang w:val="uk-UA"/>
              </w:rPr>
              <w:t>Управління освіти, ЗЗСО</w:t>
            </w:r>
          </w:p>
          <w:p w14:paraId="6F4A0F77" w14:textId="77777777" w:rsidR="00766284" w:rsidRPr="00F64432" w:rsidRDefault="00766284" w:rsidP="00FD4436">
            <w:pPr>
              <w:pStyle w:val="Standard"/>
              <w:spacing w:line="20" w:lineRule="atLeast"/>
              <w:jc w:val="center"/>
              <w:rPr>
                <w:color w:val="000000"/>
                <w:lang w:val="uk-UA"/>
              </w:rPr>
            </w:pPr>
          </w:p>
        </w:tc>
        <w:tc>
          <w:tcPr>
            <w:tcW w:w="703" w:type="dxa"/>
          </w:tcPr>
          <w:p w14:paraId="0740387B" w14:textId="77777777" w:rsidR="00766284" w:rsidRPr="00F64432" w:rsidRDefault="00766284" w:rsidP="00FD4436">
            <w:pPr>
              <w:spacing w:line="20" w:lineRule="atLeast"/>
              <w:jc w:val="both"/>
            </w:pPr>
            <w:r w:rsidRPr="00F64432">
              <w:t>+</w:t>
            </w:r>
          </w:p>
        </w:tc>
        <w:tc>
          <w:tcPr>
            <w:tcW w:w="709" w:type="dxa"/>
          </w:tcPr>
          <w:p w14:paraId="45C36E9F" w14:textId="77777777" w:rsidR="00766284" w:rsidRPr="00F64432" w:rsidRDefault="00766284" w:rsidP="00FD4436">
            <w:pPr>
              <w:spacing w:line="20" w:lineRule="atLeast"/>
              <w:jc w:val="both"/>
            </w:pPr>
            <w:r w:rsidRPr="00F64432">
              <w:t>+</w:t>
            </w:r>
          </w:p>
        </w:tc>
        <w:tc>
          <w:tcPr>
            <w:tcW w:w="709" w:type="dxa"/>
          </w:tcPr>
          <w:p w14:paraId="75779C7B" w14:textId="77777777" w:rsidR="00766284" w:rsidRPr="00F64432" w:rsidRDefault="00766284" w:rsidP="00FD4436">
            <w:pPr>
              <w:spacing w:line="20" w:lineRule="atLeast"/>
              <w:jc w:val="both"/>
            </w:pPr>
            <w:r w:rsidRPr="00F64432">
              <w:t>+</w:t>
            </w:r>
          </w:p>
        </w:tc>
        <w:tc>
          <w:tcPr>
            <w:tcW w:w="709" w:type="dxa"/>
          </w:tcPr>
          <w:p w14:paraId="08BB08E8" w14:textId="77777777" w:rsidR="00766284" w:rsidRPr="00F64432" w:rsidRDefault="00766284" w:rsidP="00FD4436">
            <w:pPr>
              <w:spacing w:line="20" w:lineRule="atLeast"/>
              <w:jc w:val="both"/>
            </w:pPr>
            <w:r w:rsidRPr="00F64432">
              <w:t>+</w:t>
            </w:r>
          </w:p>
        </w:tc>
        <w:tc>
          <w:tcPr>
            <w:tcW w:w="709" w:type="dxa"/>
          </w:tcPr>
          <w:p w14:paraId="0A516741" w14:textId="77777777" w:rsidR="00766284" w:rsidRPr="00F64432" w:rsidRDefault="00766284" w:rsidP="00FD4436">
            <w:pPr>
              <w:spacing w:line="20" w:lineRule="atLeast"/>
              <w:jc w:val="both"/>
            </w:pPr>
            <w:r w:rsidRPr="00F64432">
              <w:t>+</w:t>
            </w:r>
          </w:p>
        </w:tc>
        <w:tc>
          <w:tcPr>
            <w:tcW w:w="709" w:type="dxa"/>
          </w:tcPr>
          <w:p w14:paraId="6FF2DA37" w14:textId="77777777" w:rsidR="00766284" w:rsidRPr="00F64432" w:rsidRDefault="00766284" w:rsidP="00FD4436">
            <w:pPr>
              <w:spacing w:line="20" w:lineRule="atLeast"/>
              <w:jc w:val="both"/>
            </w:pPr>
            <w:r w:rsidRPr="00F64432">
              <w:t>+</w:t>
            </w:r>
          </w:p>
        </w:tc>
        <w:tc>
          <w:tcPr>
            <w:tcW w:w="708" w:type="dxa"/>
          </w:tcPr>
          <w:p w14:paraId="52AA5342" w14:textId="77777777" w:rsidR="00766284" w:rsidRPr="00F64432" w:rsidRDefault="00766284" w:rsidP="00FD4436">
            <w:pPr>
              <w:tabs>
                <w:tab w:val="left" w:pos="324"/>
              </w:tabs>
              <w:spacing w:line="20" w:lineRule="atLeast"/>
              <w:jc w:val="both"/>
            </w:pPr>
            <w:r w:rsidRPr="00F64432">
              <w:t>+</w:t>
            </w:r>
          </w:p>
        </w:tc>
      </w:tr>
      <w:tr w:rsidR="00766284" w:rsidRPr="00F64432" w14:paraId="4D3CB38E" w14:textId="77777777" w:rsidTr="00FD4436">
        <w:trPr>
          <w:trHeight w:val="210"/>
          <w:jc w:val="center"/>
        </w:trPr>
        <w:tc>
          <w:tcPr>
            <w:tcW w:w="3261" w:type="dxa"/>
            <w:vAlign w:val="center"/>
          </w:tcPr>
          <w:p w14:paraId="6A618AD9" w14:textId="77777777" w:rsidR="00766284" w:rsidRPr="00F64432" w:rsidRDefault="00766284" w:rsidP="00FD4436">
            <w:pPr>
              <w:pStyle w:val="Standard"/>
              <w:widowControl w:val="0"/>
              <w:tabs>
                <w:tab w:val="left" w:pos="0"/>
                <w:tab w:val="left" w:pos="277"/>
              </w:tabs>
              <w:spacing w:line="20" w:lineRule="atLeast"/>
              <w:jc w:val="both"/>
              <w:rPr>
                <w:lang w:val="uk-UA" w:eastAsia="ru-RU"/>
              </w:rPr>
            </w:pPr>
            <w:r w:rsidRPr="00F64432">
              <w:rPr>
                <w:lang w:val="uk-UA"/>
              </w:rPr>
              <w:t>-систему виявлення інтелектуально-обдарованих дітей, якісного формування складу команд області для участі в ІV етапі олімпіад, ІІІ етапі конкурсу-захисту науково-дослідницьких робіт МАН та</w:t>
            </w:r>
            <w:r>
              <w:rPr>
                <w:lang w:val="uk-UA"/>
              </w:rPr>
              <w:t xml:space="preserve"> конкурсів фахової майстерності</w:t>
            </w:r>
          </w:p>
        </w:tc>
        <w:tc>
          <w:tcPr>
            <w:tcW w:w="1701" w:type="dxa"/>
          </w:tcPr>
          <w:p w14:paraId="3B18A024" w14:textId="77777777" w:rsidR="00766284" w:rsidRPr="00F64432" w:rsidRDefault="00766284" w:rsidP="00FD4436">
            <w:pPr>
              <w:pStyle w:val="Standard"/>
              <w:widowControl w:val="0"/>
              <w:spacing w:line="20" w:lineRule="atLeast"/>
              <w:jc w:val="center"/>
              <w:rPr>
                <w:color w:val="000000"/>
                <w:lang w:val="uk-UA"/>
              </w:rPr>
            </w:pPr>
            <w:r w:rsidRPr="00F64432">
              <w:rPr>
                <w:color w:val="000000"/>
                <w:lang w:val="uk-UA"/>
              </w:rPr>
              <w:t>Управління освіти, ЗЗСО</w:t>
            </w:r>
          </w:p>
        </w:tc>
        <w:tc>
          <w:tcPr>
            <w:tcW w:w="703" w:type="dxa"/>
          </w:tcPr>
          <w:p w14:paraId="3AC461D7" w14:textId="77777777" w:rsidR="00766284" w:rsidRPr="00F64432" w:rsidRDefault="00766284" w:rsidP="00FD4436">
            <w:pPr>
              <w:spacing w:line="20" w:lineRule="atLeast"/>
              <w:jc w:val="both"/>
            </w:pPr>
            <w:r w:rsidRPr="00F64432">
              <w:t>+</w:t>
            </w:r>
          </w:p>
        </w:tc>
        <w:tc>
          <w:tcPr>
            <w:tcW w:w="709" w:type="dxa"/>
          </w:tcPr>
          <w:p w14:paraId="1AEA4A00" w14:textId="77777777" w:rsidR="00766284" w:rsidRPr="00F64432" w:rsidRDefault="00766284" w:rsidP="00FD4436">
            <w:pPr>
              <w:spacing w:line="20" w:lineRule="atLeast"/>
              <w:jc w:val="both"/>
            </w:pPr>
            <w:r w:rsidRPr="00F64432">
              <w:t>+</w:t>
            </w:r>
          </w:p>
        </w:tc>
        <w:tc>
          <w:tcPr>
            <w:tcW w:w="709" w:type="dxa"/>
          </w:tcPr>
          <w:p w14:paraId="2925B420" w14:textId="77777777" w:rsidR="00766284" w:rsidRPr="00F64432" w:rsidRDefault="00766284" w:rsidP="00FD4436">
            <w:pPr>
              <w:spacing w:line="20" w:lineRule="atLeast"/>
              <w:jc w:val="both"/>
            </w:pPr>
            <w:r w:rsidRPr="00F64432">
              <w:t>+</w:t>
            </w:r>
          </w:p>
        </w:tc>
        <w:tc>
          <w:tcPr>
            <w:tcW w:w="709" w:type="dxa"/>
          </w:tcPr>
          <w:p w14:paraId="267BE61A" w14:textId="77777777" w:rsidR="00766284" w:rsidRPr="00F64432" w:rsidRDefault="00766284" w:rsidP="00FD4436">
            <w:pPr>
              <w:spacing w:line="20" w:lineRule="atLeast"/>
              <w:jc w:val="both"/>
            </w:pPr>
            <w:r w:rsidRPr="00F64432">
              <w:t>+</w:t>
            </w:r>
          </w:p>
        </w:tc>
        <w:tc>
          <w:tcPr>
            <w:tcW w:w="709" w:type="dxa"/>
          </w:tcPr>
          <w:p w14:paraId="7A3728F1" w14:textId="77777777" w:rsidR="00766284" w:rsidRPr="00F64432" w:rsidRDefault="00766284" w:rsidP="00FD4436">
            <w:pPr>
              <w:spacing w:line="20" w:lineRule="atLeast"/>
              <w:jc w:val="both"/>
            </w:pPr>
            <w:r w:rsidRPr="00F64432">
              <w:t>+</w:t>
            </w:r>
          </w:p>
        </w:tc>
        <w:tc>
          <w:tcPr>
            <w:tcW w:w="709" w:type="dxa"/>
          </w:tcPr>
          <w:p w14:paraId="312A99EA" w14:textId="77777777" w:rsidR="00766284" w:rsidRPr="00F64432" w:rsidRDefault="00766284" w:rsidP="00FD4436">
            <w:pPr>
              <w:spacing w:line="20" w:lineRule="atLeast"/>
              <w:jc w:val="both"/>
            </w:pPr>
            <w:r w:rsidRPr="00F64432">
              <w:t>+</w:t>
            </w:r>
          </w:p>
        </w:tc>
        <w:tc>
          <w:tcPr>
            <w:tcW w:w="708" w:type="dxa"/>
          </w:tcPr>
          <w:p w14:paraId="4A5F834B" w14:textId="77777777" w:rsidR="00766284" w:rsidRPr="00F64432" w:rsidRDefault="00766284" w:rsidP="00FD4436">
            <w:pPr>
              <w:tabs>
                <w:tab w:val="left" w:pos="324"/>
              </w:tabs>
              <w:spacing w:line="20" w:lineRule="atLeast"/>
              <w:jc w:val="both"/>
            </w:pPr>
            <w:r w:rsidRPr="00F64432">
              <w:t>+</w:t>
            </w:r>
          </w:p>
        </w:tc>
      </w:tr>
      <w:tr w:rsidR="00766284" w:rsidRPr="00F64432" w14:paraId="6F1295B6" w14:textId="77777777" w:rsidTr="00FD4436">
        <w:trPr>
          <w:trHeight w:val="210"/>
          <w:jc w:val="center"/>
        </w:trPr>
        <w:tc>
          <w:tcPr>
            <w:tcW w:w="3261" w:type="dxa"/>
            <w:vAlign w:val="center"/>
          </w:tcPr>
          <w:p w14:paraId="2CC12A3A" w14:textId="77777777" w:rsidR="00766284" w:rsidRPr="00F64432" w:rsidRDefault="00766284" w:rsidP="00FD4436">
            <w:pPr>
              <w:pStyle w:val="Standard"/>
              <w:widowControl w:val="0"/>
              <w:tabs>
                <w:tab w:val="left" w:pos="0"/>
                <w:tab w:val="left" w:pos="277"/>
              </w:tabs>
              <w:spacing w:line="20" w:lineRule="atLeast"/>
              <w:jc w:val="both"/>
              <w:rPr>
                <w:lang w:val="uk-UA"/>
              </w:rPr>
            </w:pPr>
            <w:r w:rsidRPr="00F64432">
              <w:rPr>
                <w:lang w:val="uk-UA" w:eastAsia="ru-RU"/>
              </w:rPr>
              <w:t xml:space="preserve">-роботу у дистанційному форматі с залученням сучасних комп’ютерних технологій та онлайн програм з обдарованими учнями </w:t>
            </w:r>
          </w:p>
        </w:tc>
        <w:tc>
          <w:tcPr>
            <w:tcW w:w="1701" w:type="dxa"/>
          </w:tcPr>
          <w:p w14:paraId="097DAC2B" w14:textId="77777777" w:rsidR="00766284" w:rsidRPr="00F64432" w:rsidRDefault="00766284" w:rsidP="00FD4436">
            <w:pPr>
              <w:pStyle w:val="Standard"/>
              <w:widowControl w:val="0"/>
              <w:spacing w:line="20" w:lineRule="atLeast"/>
              <w:jc w:val="center"/>
              <w:rPr>
                <w:color w:val="000000"/>
                <w:lang w:val="uk-UA"/>
              </w:rPr>
            </w:pPr>
            <w:r w:rsidRPr="00F64432">
              <w:rPr>
                <w:color w:val="000000"/>
                <w:lang w:val="uk-UA"/>
              </w:rPr>
              <w:t>Управління освіти, ЗЗСО</w:t>
            </w:r>
          </w:p>
        </w:tc>
        <w:tc>
          <w:tcPr>
            <w:tcW w:w="703" w:type="dxa"/>
          </w:tcPr>
          <w:p w14:paraId="3542B0D5" w14:textId="77777777" w:rsidR="00766284" w:rsidRPr="00F64432" w:rsidRDefault="00766284" w:rsidP="00FD4436">
            <w:pPr>
              <w:spacing w:line="20" w:lineRule="atLeast"/>
              <w:jc w:val="both"/>
            </w:pPr>
            <w:r w:rsidRPr="00F64432">
              <w:t>+</w:t>
            </w:r>
          </w:p>
        </w:tc>
        <w:tc>
          <w:tcPr>
            <w:tcW w:w="709" w:type="dxa"/>
          </w:tcPr>
          <w:p w14:paraId="5A86B298" w14:textId="77777777" w:rsidR="00766284" w:rsidRPr="00F64432" w:rsidRDefault="00766284" w:rsidP="00FD4436">
            <w:pPr>
              <w:spacing w:line="20" w:lineRule="atLeast"/>
              <w:jc w:val="both"/>
            </w:pPr>
            <w:r>
              <w:t>+</w:t>
            </w:r>
          </w:p>
        </w:tc>
        <w:tc>
          <w:tcPr>
            <w:tcW w:w="709" w:type="dxa"/>
          </w:tcPr>
          <w:p w14:paraId="7C7E5B8A" w14:textId="77777777" w:rsidR="00766284" w:rsidRPr="00F64432" w:rsidRDefault="00766284" w:rsidP="00FD4436">
            <w:pPr>
              <w:spacing w:line="20" w:lineRule="atLeast"/>
              <w:jc w:val="both"/>
            </w:pPr>
            <w:r>
              <w:t>+</w:t>
            </w:r>
          </w:p>
        </w:tc>
        <w:tc>
          <w:tcPr>
            <w:tcW w:w="709" w:type="dxa"/>
          </w:tcPr>
          <w:p w14:paraId="168AB3AC" w14:textId="77777777" w:rsidR="00766284" w:rsidRPr="00F64432" w:rsidRDefault="00766284" w:rsidP="00FD4436">
            <w:pPr>
              <w:spacing w:line="20" w:lineRule="atLeast"/>
              <w:jc w:val="both"/>
            </w:pPr>
            <w:r>
              <w:t>+</w:t>
            </w:r>
          </w:p>
        </w:tc>
        <w:tc>
          <w:tcPr>
            <w:tcW w:w="709" w:type="dxa"/>
          </w:tcPr>
          <w:p w14:paraId="621B8EBF" w14:textId="77777777" w:rsidR="00766284" w:rsidRPr="00F64432" w:rsidRDefault="00766284" w:rsidP="00FD4436">
            <w:pPr>
              <w:spacing w:line="20" w:lineRule="atLeast"/>
              <w:jc w:val="both"/>
            </w:pPr>
            <w:r>
              <w:t>+</w:t>
            </w:r>
          </w:p>
        </w:tc>
        <w:tc>
          <w:tcPr>
            <w:tcW w:w="709" w:type="dxa"/>
          </w:tcPr>
          <w:p w14:paraId="5640173E" w14:textId="77777777" w:rsidR="00766284" w:rsidRPr="00F64432" w:rsidRDefault="00766284" w:rsidP="00FD4436">
            <w:pPr>
              <w:spacing w:line="20" w:lineRule="atLeast"/>
              <w:jc w:val="both"/>
            </w:pPr>
            <w:r>
              <w:t>+</w:t>
            </w:r>
          </w:p>
        </w:tc>
        <w:tc>
          <w:tcPr>
            <w:tcW w:w="708" w:type="dxa"/>
          </w:tcPr>
          <w:p w14:paraId="73C887E7" w14:textId="77777777" w:rsidR="00766284" w:rsidRPr="00F64432" w:rsidRDefault="00766284" w:rsidP="00FD4436">
            <w:pPr>
              <w:tabs>
                <w:tab w:val="left" w:pos="324"/>
              </w:tabs>
              <w:spacing w:line="20" w:lineRule="atLeast"/>
              <w:jc w:val="both"/>
            </w:pPr>
            <w:r>
              <w:t>+</w:t>
            </w:r>
          </w:p>
        </w:tc>
      </w:tr>
      <w:tr w:rsidR="00766284" w:rsidRPr="00F64432" w14:paraId="27F13EF7" w14:textId="77777777" w:rsidTr="00FD4436">
        <w:trPr>
          <w:trHeight w:val="210"/>
          <w:jc w:val="center"/>
        </w:trPr>
        <w:tc>
          <w:tcPr>
            <w:tcW w:w="3261" w:type="dxa"/>
            <w:vAlign w:val="center"/>
          </w:tcPr>
          <w:p w14:paraId="37065D6E" w14:textId="77777777" w:rsidR="00766284" w:rsidRPr="00F64432" w:rsidRDefault="00766284" w:rsidP="00FD4436">
            <w:pPr>
              <w:pStyle w:val="Standard"/>
              <w:widowControl w:val="0"/>
              <w:tabs>
                <w:tab w:val="left" w:pos="0"/>
                <w:tab w:val="left" w:pos="277"/>
              </w:tabs>
              <w:spacing w:line="20" w:lineRule="atLeast"/>
              <w:jc w:val="both"/>
              <w:rPr>
                <w:lang w:val="uk-UA" w:eastAsia="ru-RU"/>
              </w:rPr>
            </w:pPr>
            <w:r w:rsidRPr="00F64432">
              <w:rPr>
                <w:b/>
                <w:i/>
                <w:lang w:val="uk-UA" w:eastAsia="ru-RU"/>
              </w:rPr>
              <w:t>Сприяти</w:t>
            </w:r>
            <w:r w:rsidRPr="00F64432">
              <w:rPr>
                <w:lang w:val="uk-UA" w:eastAsia="ru-RU"/>
              </w:rPr>
              <w:t>:</w:t>
            </w:r>
          </w:p>
        </w:tc>
        <w:tc>
          <w:tcPr>
            <w:tcW w:w="1701" w:type="dxa"/>
          </w:tcPr>
          <w:p w14:paraId="0A3B179C" w14:textId="77777777" w:rsidR="00766284" w:rsidRPr="00F64432" w:rsidRDefault="00766284" w:rsidP="00FD4436">
            <w:pPr>
              <w:pStyle w:val="Standard"/>
              <w:widowControl w:val="0"/>
              <w:spacing w:line="20" w:lineRule="atLeast"/>
              <w:jc w:val="center"/>
              <w:rPr>
                <w:color w:val="000000"/>
                <w:lang w:val="uk-UA"/>
              </w:rPr>
            </w:pPr>
          </w:p>
        </w:tc>
        <w:tc>
          <w:tcPr>
            <w:tcW w:w="703" w:type="dxa"/>
          </w:tcPr>
          <w:p w14:paraId="18057C90" w14:textId="77777777" w:rsidR="00766284" w:rsidRPr="00F64432" w:rsidRDefault="00766284" w:rsidP="00FD4436">
            <w:pPr>
              <w:spacing w:line="20" w:lineRule="atLeast"/>
              <w:jc w:val="both"/>
            </w:pPr>
          </w:p>
        </w:tc>
        <w:tc>
          <w:tcPr>
            <w:tcW w:w="709" w:type="dxa"/>
          </w:tcPr>
          <w:p w14:paraId="25885F54" w14:textId="77777777" w:rsidR="00766284" w:rsidRPr="00F64432" w:rsidRDefault="00766284" w:rsidP="00FD4436">
            <w:pPr>
              <w:spacing w:line="20" w:lineRule="atLeast"/>
              <w:jc w:val="both"/>
            </w:pPr>
          </w:p>
        </w:tc>
        <w:tc>
          <w:tcPr>
            <w:tcW w:w="709" w:type="dxa"/>
          </w:tcPr>
          <w:p w14:paraId="7BBDEA23" w14:textId="77777777" w:rsidR="00766284" w:rsidRPr="00F64432" w:rsidRDefault="00766284" w:rsidP="00FD4436">
            <w:pPr>
              <w:spacing w:line="20" w:lineRule="atLeast"/>
              <w:jc w:val="both"/>
            </w:pPr>
          </w:p>
        </w:tc>
        <w:tc>
          <w:tcPr>
            <w:tcW w:w="709" w:type="dxa"/>
          </w:tcPr>
          <w:p w14:paraId="3FCC2BA3" w14:textId="77777777" w:rsidR="00766284" w:rsidRPr="00F64432" w:rsidRDefault="00766284" w:rsidP="00FD4436">
            <w:pPr>
              <w:spacing w:line="20" w:lineRule="atLeast"/>
              <w:jc w:val="both"/>
            </w:pPr>
          </w:p>
        </w:tc>
        <w:tc>
          <w:tcPr>
            <w:tcW w:w="709" w:type="dxa"/>
          </w:tcPr>
          <w:p w14:paraId="16B2EDD9" w14:textId="77777777" w:rsidR="00766284" w:rsidRPr="00F64432" w:rsidRDefault="00766284" w:rsidP="00FD4436">
            <w:pPr>
              <w:spacing w:line="20" w:lineRule="atLeast"/>
              <w:jc w:val="both"/>
            </w:pPr>
          </w:p>
        </w:tc>
        <w:tc>
          <w:tcPr>
            <w:tcW w:w="709" w:type="dxa"/>
          </w:tcPr>
          <w:p w14:paraId="695B6B4E" w14:textId="77777777" w:rsidR="00766284" w:rsidRPr="00F64432" w:rsidRDefault="00766284" w:rsidP="00FD4436">
            <w:pPr>
              <w:spacing w:line="20" w:lineRule="atLeast"/>
              <w:jc w:val="both"/>
            </w:pPr>
          </w:p>
        </w:tc>
        <w:tc>
          <w:tcPr>
            <w:tcW w:w="708" w:type="dxa"/>
          </w:tcPr>
          <w:p w14:paraId="7330887E" w14:textId="77777777" w:rsidR="00766284" w:rsidRPr="00F64432" w:rsidRDefault="00766284" w:rsidP="00FD4436">
            <w:pPr>
              <w:tabs>
                <w:tab w:val="left" w:pos="324"/>
              </w:tabs>
              <w:spacing w:line="20" w:lineRule="atLeast"/>
              <w:jc w:val="both"/>
            </w:pPr>
          </w:p>
        </w:tc>
      </w:tr>
      <w:tr w:rsidR="00766284" w:rsidRPr="00F64432" w14:paraId="0EB2B423" w14:textId="77777777" w:rsidTr="00FD4436">
        <w:trPr>
          <w:trHeight w:val="210"/>
          <w:jc w:val="center"/>
        </w:trPr>
        <w:tc>
          <w:tcPr>
            <w:tcW w:w="3261" w:type="dxa"/>
            <w:vAlign w:val="center"/>
          </w:tcPr>
          <w:p w14:paraId="6D094080" w14:textId="77777777" w:rsidR="00766284" w:rsidRPr="00F64432" w:rsidRDefault="00766284" w:rsidP="00FD4436">
            <w:pPr>
              <w:pStyle w:val="Standard"/>
              <w:widowControl w:val="0"/>
              <w:tabs>
                <w:tab w:val="left" w:pos="0"/>
                <w:tab w:val="left" w:pos="277"/>
              </w:tabs>
              <w:spacing w:line="20" w:lineRule="atLeast"/>
              <w:jc w:val="both"/>
              <w:rPr>
                <w:lang w:val="uk-UA" w:eastAsia="ru-RU"/>
              </w:rPr>
            </w:pPr>
            <w:r w:rsidRPr="00F64432">
              <w:rPr>
                <w:lang w:val="uk-UA"/>
              </w:rPr>
              <w:t>-розширенню можливостей педагогічних працівників у застосуванні методик виявлення і підтримки обдарованих дітей</w:t>
            </w:r>
          </w:p>
        </w:tc>
        <w:tc>
          <w:tcPr>
            <w:tcW w:w="1701" w:type="dxa"/>
          </w:tcPr>
          <w:p w14:paraId="16FC663D" w14:textId="77777777" w:rsidR="00766284" w:rsidRPr="00F64432" w:rsidRDefault="00766284" w:rsidP="00FD4436">
            <w:pPr>
              <w:pStyle w:val="Standard"/>
              <w:widowControl w:val="0"/>
              <w:spacing w:line="20" w:lineRule="atLeast"/>
              <w:jc w:val="center"/>
              <w:rPr>
                <w:color w:val="000000"/>
                <w:lang w:val="uk-UA"/>
              </w:rPr>
            </w:pPr>
            <w:r w:rsidRPr="00F64432">
              <w:rPr>
                <w:color w:val="000000"/>
                <w:lang w:val="uk-UA"/>
              </w:rPr>
              <w:t xml:space="preserve">Управління освіти, ЗЗСО </w:t>
            </w:r>
          </w:p>
        </w:tc>
        <w:tc>
          <w:tcPr>
            <w:tcW w:w="703" w:type="dxa"/>
          </w:tcPr>
          <w:p w14:paraId="6BEAEFD3" w14:textId="77777777" w:rsidR="00766284" w:rsidRPr="00F64432" w:rsidRDefault="00766284" w:rsidP="00FD4436">
            <w:pPr>
              <w:spacing w:line="20" w:lineRule="atLeast"/>
              <w:jc w:val="both"/>
            </w:pPr>
            <w:r w:rsidRPr="00F64432">
              <w:t>+</w:t>
            </w:r>
          </w:p>
        </w:tc>
        <w:tc>
          <w:tcPr>
            <w:tcW w:w="709" w:type="dxa"/>
          </w:tcPr>
          <w:p w14:paraId="2EFF5E4D" w14:textId="77777777" w:rsidR="00766284" w:rsidRPr="00F64432" w:rsidRDefault="00766284" w:rsidP="00FD4436">
            <w:pPr>
              <w:spacing w:line="20" w:lineRule="atLeast"/>
              <w:jc w:val="both"/>
            </w:pPr>
            <w:r w:rsidRPr="00F64432">
              <w:t>+</w:t>
            </w:r>
          </w:p>
        </w:tc>
        <w:tc>
          <w:tcPr>
            <w:tcW w:w="709" w:type="dxa"/>
          </w:tcPr>
          <w:p w14:paraId="15D17223" w14:textId="77777777" w:rsidR="00766284" w:rsidRPr="00F64432" w:rsidRDefault="00766284" w:rsidP="00FD4436">
            <w:pPr>
              <w:spacing w:line="20" w:lineRule="atLeast"/>
              <w:jc w:val="both"/>
            </w:pPr>
            <w:r w:rsidRPr="00F64432">
              <w:t>+</w:t>
            </w:r>
          </w:p>
        </w:tc>
        <w:tc>
          <w:tcPr>
            <w:tcW w:w="709" w:type="dxa"/>
          </w:tcPr>
          <w:p w14:paraId="1F146B1B" w14:textId="77777777" w:rsidR="00766284" w:rsidRPr="00F64432" w:rsidRDefault="00766284" w:rsidP="00FD4436">
            <w:pPr>
              <w:spacing w:line="20" w:lineRule="atLeast"/>
              <w:jc w:val="both"/>
            </w:pPr>
            <w:r w:rsidRPr="00F64432">
              <w:t>+</w:t>
            </w:r>
          </w:p>
        </w:tc>
        <w:tc>
          <w:tcPr>
            <w:tcW w:w="709" w:type="dxa"/>
          </w:tcPr>
          <w:p w14:paraId="6D5D9BBC" w14:textId="77777777" w:rsidR="00766284" w:rsidRPr="00F64432" w:rsidRDefault="00766284" w:rsidP="00FD4436">
            <w:pPr>
              <w:spacing w:line="20" w:lineRule="atLeast"/>
              <w:jc w:val="both"/>
            </w:pPr>
            <w:r w:rsidRPr="00F64432">
              <w:t>+</w:t>
            </w:r>
          </w:p>
        </w:tc>
        <w:tc>
          <w:tcPr>
            <w:tcW w:w="709" w:type="dxa"/>
          </w:tcPr>
          <w:p w14:paraId="3B2C6C97" w14:textId="77777777" w:rsidR="00766284" w:rsidRPr="00F64432" w:rsidRDefault="00766284" w:rsidP="00FD4436">
            <w:pPr>
              <w:spacing w:line="20" w:lineRule="atLeast"/>
              <w:jc w:val="both"/>
            </w:pPr>
            <w:r w:rsidRPr="00F64432">
              <w:t>+</w:t>
            </w:r>
          </w:p>
        </w:tc>
        <w:tc>
          <w:tcPr>
            <w:tcW w:w="708" w:type="dxa"/>
          </w:tcPr>
          <w:p w14:paraId="324EA8E9" w14:textId="77777777" w:rsidR="00766284" w:rsidRPr="00F64432" w:rsidRDefault="00766284" w:rsidP="00FD4436">
            <w:pPr>
              <w:tabs>
                <w:tab w:val="left" w:pos="324"/>
              </w:tabs>
              <w:spacing w:line="20" w:lineRule="atLeast"/>
              <w:jc w:val="both"/>
            </w:pPr>
            <w:r w:rsidRPr="00F64432">
              <w:t>+</w:t>
            </w:r>
          </w:p>
        </w:tc>
      </w:tr>
      <w:tr w:rsidR="00766284" w:rsidRPr="00F64432" w14:paraId="764F6482" w14:textId="77777777" w:rsidTr="00FD4436">
        <w:trPr>
          <w:trHeight w:val="210"/>
          <w:jc w:val="center"/>
        </w:trPr>
        <w:tc>
          <w:tcPr>
            <w:tcW w:w="3261" w:type="dxa"/>
            <w:vAlign w:val="center"/>
          </w:tcPr>
          <w:p w14:paraId="78B54CBF" w14:textId="77777777" w:rsidR="00766284" w:rsidRPr="00F64432" w:rsidRDefault="00766284" w:rsidP="00FD4436">
            <w:pPr>
              <w:pStyle w:val="Standard"/>
              <w:widowControl w:val="0"/>
              <w:tabs>
                <w:tab w:val="left" w:pos="0"/>
                <w:tab w:val="left" w:pos="277"/>
              </w:tabs>
              <w:spacing w:line="20" w:lineRule="atLeast"/>
              <w:jc w:val="both"/>
              <w:rPr>
                <w:b/>
                <w:i/>
                <w:lang w:val="uk-UA"/>
              </w:rPr>
            </w:pPr>
            <w:r w:rsidRPr="00F64432">
              <w:rPr>
                <w:b/>
                <w:i/>
                <w:lang w:val="uk-UA"/>
              </w:rPr>
              <w:t>Започаткувати:</w:t>
            </w:r>
          </w:p>
        </w:tc>
        <w:tc>
          <w:tcPr>
            <w:tcW w:w="1701" w:type="dxa"/>
          </w:tcPr>
          <w:p w14:paraId="5E4E37C4" w14:textId="77777777" w:rsidR="00766284" w:rsidRPr="00F64432" w:rsidRDefault="00766284" w:rsidP="00FD4436">
            <w:pPr>
              <w:pStyle w:val="Standard"/>
              <w:widowControl w:val="0"/>
              <w:spacing w:line="20" w:lineRule="atLeast"/>
              <w:jc w:val="center"/>
              <w:rPr>
                <w:color w:val="000000"/>
                <w:lang w:val="uk-UA"/>
              </w:rPr>
            </w:pPr>
          </w:p>
        </w:tc>
        <w:tc>
          <w:tcPr>
            <w:tcW w:w="703" w:type="dxa"/>
          </w:tcPr>
          <w:p w14:paraId="79BE481F" w14:textId="77777777" w:rsidR="00766284" w:rsidRPr="00F64432" w:rsidRDefault="00766284" w:rsidP="00FD4436">
            <w:pPr>
              <w:spacing w:line="20" w:lineRule="atLeast"/>
              <w:jc w:val="both"/>
            </w:pPr>
          </w:p>
        </w:tc>
        <w:tc>
          <w:tcPr>
            <w:tcW w:w="709" w:type="dxa"/>
          </w:tcPr>
          <w:p w14:paraId="13E1B903" w14:textId="77777777" w:rsidR="00766284" w:rsidRPr="00F64432" w:rsidRDefault="00766284" w:rsidP="00FD4436">
            <w:pPr>
              <w:spacing w:line="20" w:lineRule="atLeast"/>
              <w:jc w:val="both"/>
            </w:pPr>
          </w:p>
        </w:tc>
        <w:tc>
          <w:tcPr>
            <w:tcW w:w="709" w:type="dxa"/>
          </w:tcPr>
          <w:p w14:paraId="5583635B" w14:textId="77777777" w:rsidR="00766284" w:rsidRPr="00F64432" w:rsidRDefault="00766284" w:rsidP="00FD4436">
            <w:pPr>
              <w:spacing w:line="20" w:lineRule="atLeast"/>
              <w:jc w:val="both"/>
            </w:pPr>
          </w:p>
        </w:tc>
        <w:tc>
          <w:tcPr>
            <w:tcW w:w="709" w:type="dxa"/>
          </w:tcPr>
          <w:p w14:paraId="2C878DE6" w14:textId="77777777" w:rsidR="00766284" w:rsidRPr="00F64432" w:rsidRDefault="00766284" w:rsidP="00FD4436">
            <w:pPr>
              <w:spacing w:line="20" w:lineRule="atLeast"/>
              <w:jc w:val="both"/>
            </w:pPr>
          </w:p>
        </w:tc>
        <w:tc>
          <w:tcPr>
            <w:tcW w:w="709" w:type="dxa"/>
          </w:tcPr>
          <w:p w14:paraId="675B8359" w14:textId="77777777" w:rsidR="00766284" w:rsidRPr="00F64432" w:rsidRDefault="00766284" w:rsidP="00FD4436">
            <w:pPr>
              <w:spacing w:line="20" w:lineRule="atLeast"/>
              <w:jc w:val="both"/>
            </w:pPr>
          </w:p>
        </w:tc>
        <w:tc>
          <w:tcPr>
            <w:tcW w:w="709" w:type="dxa"/>
          </w:tcPr>
          <w:p w14:paraId="3CCAE285" w14:textId="77777777" w:rsidR="00766284" w:rsidRPr="00F64432" w:rsidRDefault="00766284" w:rsidP="00FD4436">
            <w:pPr>
              <w:spacing w:line="20" w:lineRule="atLeast"/>
              <w:jc w:val="both"/>
            </w:pPr>
          </w:p>
        </w:tc>
        <w:tc>
          <w:tcPr>
            <w:tcW w:w="708" w:type="dxa"/>
          </w:tcPr>
          <w:p w14:paraId="4E60E574" w14:textId="77777777" w:rsidR="00766284" w:rsidRPr="00F64432" w:rsidRDefault="00766284" w:rsidP="00FD4436">
            <w:pPr>
              <w:tabs>
                <w:tab w:val="left" w:pos="324"/>
              </w:tabs>
              <w:spacing w:line="20" w:lineRule="atLeast"/>
              <w:jc w:val="both"/>
            </w:pPr>
          </w:p>
        </w:tc>
      </w:tr>
      <w:tr w:rsidR="00766284" w:rsidRPr="00F64432" w14:paraId="3463DAE4" w14:textId="77777777" w:rsidTr="00FD4436">
        <w:trPr>
          <w:trHeight w:val="210"/>
          <w:jc w:val="center"/>
        </w:trPr>
        <w:tc>
          <w:tcPr>
            <w:tcW w:w="3261" w:type="dxa"/>
          </w:tcPr>
          <w:p w14:paraId="5ECFD978" w14:textId="77777777" w:rsidR="00766284" w:rsidRPr="00F64432" w:rsidRDefault="00766284" w:rsidP="00FD4436">
            <w:pPr>
              <w:pStyle w:val="Standard"/>
              <w:widowControl w:val="0"/>
              <w:tabs>
                <w:tab w:val="left" w:pos="-22"/>
                <w:tab w:val="left" w:pos="135"/>
              </w:tabs>
              <w:spacing w:line="20" w:lineRule="atLeast"/>
              <w:jc w:val="both"/>
              <w:rPr>
                <w:lang w:val="uk-UA" w:eastAsia="ru-RU"/>
              </w:rPr>
            </w:pPr>
            <w:r w:rsidRPr="00F64432">
              <w:rPr>
                <w:lang w:val="uk-UA"/>
              </w:rPr>
              <w:t>-навчання педагогічних працівників з питань діагностики розвитку здібностей та обдарованості дітей дошкільного, підліткового і старшого шкільного віку</w:t>
            </w:r>
          </w:p>
        </w:tc>
        <w:tc>
          <w:tcPr>
            <w:tcW w:w="1701" w:type="dxa"/>
          </w:tcPr>
          <w:p w14:paraId="66D6AF60" w14:textId="77777777" w:rsidR="00766284" w:rsidRPr="00F64432" w:rsidRDefault="00766284" w:rsidP="00FD4436">
            <w:pPr>
              <w:pStyle w:val="Standard"/>
              <w:widowControl w:val="0"/>
              <w:spacing w:line="20" w:lineRule="atLeast"/>
              <w:jc w:val="center"/>
              <w:rPr>
                <w:color w:val="000000"/>
                <w:lang w:val="uk-UA"/>
              </w:rPr>
            </w:pPr>
            <w:r w:rsidRPr="00F64432">
              <w:rPr>
                <w:color w:val="000000"/>
                <w:lang w:val="uk-UA"/>
              </w:rPr>
              <w:t>Управління освіти, ЗЗСО</w:t>
            </w:r>
          </w:p>
        </w:tc>
        <w:tc>
          <w:tcPr>
            <w:tcW w:w="703" w:type="dxa"/>
          </w:tcPr>
          <w:p w14:paraId="5512ED76" w14:textId="77777777" w:rsidR="00766284" w:rsidRPr="00F64432" w:rsidRDefault="00766284" w:rsidP="00FD4436">
            <w:pPr>
              <w:spacing w:line="20" w:lineRule="atLeast"/>
              <w:jc w:val="both"/>
            </w:pPr>
            <w:r w:rsidRPr="00F64432">
              <w:t>+</w:t>
            </w:r>
          </w:p>
        </w:tc>
        <w:tc>
          <w:tcPr>
            <w:tcW w:w="709" w:type="dxa"/>
          </w:tcPr>
          <w:p w14:paraId="522C9DCF" w14:textId="77777777" w:rsidR="00766284" w:rsidRPr="00F64432" w:rsidRDefault="00766284" w:rsidP="00FD4436">
            <w:pPr>
              <w:spacing w:line="20" w:lineRule="atLeast"/>
              <w:jc w:val="both"/>
            </w:pPr>
            <w:r w:rsidRPr="00F64432">
              <w:t>+</w:t>
            </w:r>
          </w:p>
        </w:tc>
        <w:tc>
          <w:tcPr>
            <w:tcW w:w="709" w:type="dxa"/>
          </w:tcPr>
          <w:p w14:paraId="14AEF527" w14:textId="77777777" w:rsidR="00766284" w:rsidRPr="00F64432" w:rsidRDefault="00766284" w:rsidP="00FD4436">
            <w:pPr>
              <w:spacing w:line="20" w:lineRule="atLeast"/>
              <w:jc w:val="both"/>
            </w:pPr>
            <w:r>
              <w:t>+</w:t>
            </w:r>
          </w:p>
        </w:tc>
        <w:tc>
          <w:tcPr>
            <w:tcW w:w="709" w:type="dxa"/>
          </w:tcPr>
          <w:p w14:paraId="16FFA2AD" w14:textId="77777777" w:rsidR="00766284" w:rsidRPr="00F64432" w:rsidRDefault="00766284" w:rsidP="00FD4436">
            <w:pPr>
              <w:spacing w:line="20" w:lineRule="atLeast"/>
              <w:jc w:val="both"/>
            </w:pPr>
            <w:r>
              <w:t>+</w:t>
            </w:r>
          </w:p>
        </w:tc>
        <w:tc>
          <w:tcPr>
            <w:tcW w:w="709" w:type="dxa"/>
          </w:tcPr>
          <w:p w14:paraId="68108197" w14:textId="77777777" w:rsidR="00766284" w:rsidRPr="00F64432" w:rsidRDefault="00766284" w:rsidP="00FD4436">
            <w:pPr>
              <w:spacing w:line="20" w:lineRule="atLeast"/>
              <w:jc w:val="both"/>
            </w:pPr>
            <w:r>
              <w:t>+</w:t>
            </w:r>
          </w:p>
        </w:tc>
        <w:tc>
          <w:tcPr>
            <w:tcW w:w="709" w:type="dxa"/>
          </w:tcPr>
          <w:p w14:paraId="5C486747" w14:textId="77777777" w:rsidR="00766284" w:rsidRPr="00F64432" w:rsidRDefault="00766284" w:rsidP="00FD4436">
            <w:pPr>
              <w:spacing w:line="20" w:lineRule="atLeast"/>
              <w:jc w:val="both"/>
            </w:pPr>
            <w:r>
              <w:t>+</w:t>
            </w:r>
          </w:p>
        </w:tc>
        <w:tc>
          <w:tcPr>
            <w:tcW w:w="708" w:type="dxa"/>
          </w:tcPr>
          <w:p w14:paraId="60AEFE6F" w14:textId="77777777" w:rsidR="00766284" w:rsidRPr="00F64432" w:rsidRDefault="00766284" w:rsidP="00FD4436">
            <w:pPr>
              <w:tabs>
                <w:tab w:val="left" w:pos="324"/>
              </w:tabs>
              <w:spacing w:line="20" w:lineRule="atLeast"/>
              <w:jc w:val="both"/>
            </w:pPr>
            <w:r>
              <w:t>+</w:t>
            </w:r>
          </w:p>
        </w:tc>
      </w:tr>
      <w:tr w:rsidR="00766284" w:rsidRPr="00F64432" w14:paraId="136A46D8" w14:textId="77777777" w:rsidTr="00FD4436">
        <w:trPr>
          <w:trHeight w:val="210"/>
          <w:jc w:val="center"/>
        </w:trPr>
        <w:tc>
          <w:tcPr>
            <w:tcW w:w="3261" w:type="dxa"/>
          </w:tcPr>
          <w:p w14:paraId="75D12C40" w14:textId="77777777" w:rsidR="00766284" w:rsidRPr="00F64432" w:rsidRDefault="00766284" w:rsidP="00FD4436">
            <w:pPr>
              <w:pStyle w:val="Standard"/>
              <w:widowControl w:val="0"/>
              <w:tabs>
                <w:tab w:val="left" w:pos="-22"/>
                <w:tab w:val="left" w:pos="135"/>
              </w:tabs>
              <w:spacing w:line="20" w:lineRule="atLeast"/>
              <w:jc w:val="both"/>
              <w:rPr>
                <w:lang w:val="uk-UA"/>
              </w:rPr>
            </w:pPr>
            <w:r w:rsidRPr="00F64432">
              <w:rPr>
                <w:lang w:val="uk-UA"/>
              </w:rPr>
              <w:t xml:space="preserve">-впроваджувати сучасні педагогічні технології і </w:t>
            </w:r>
            <w:r w:rsidRPr="00F64432">
              <w:rPr>
                <w:lang w:val="uk-UA"/>
              </w:rPr>
              <w:lastRenderedPageBreak/>
              <w:t>методики раннього виявленню обдарованості</w:t>
            </w:r>
          </w:p>
        </w:tc>
        <w:tc>
          <w:tcPr>
            <w:tcW w:w="1701" w:type="dxa"/>
          </w:tcPr>
          <w:p w14:paraId="749B81C4" w14:textId="77777777" w:rsidR="00766284" w:rsidRPr="00F64432" w:rsidRDefault="00766284" w:rsidP="00FD4436">
            <w:pPr>
              <w:pStyle w:val="Standard"/>
              <w:widowControl w:val="0"/>
              <w:spacing w:line="20" w:lineRule="atLeast"/>
              <w:jc w:val="center"/>
              <w:rPr>
                <w:color w:val="000000"/>
                <w:lang w:val="uk-UA"/>
              </w:rPr>
            </w:pPr>
          </w:p>
          <w:p w14:paraId="0CCE3969" w14:textId="77777777" w:rsidR="00766284" w:rsidRPr="00F64432" w:rsidRDefault="00766284" w:rsidP="00FD4436">
            <w:pPr>
              <w:spacing w:line="20" w:lineRule="atLeast"/>
              <w:rPr>
                <w:lang w:eastAsia="zh-CN"/>
              </w:rPr>
            </w:pPr>
            <w:r w:rsidRPr="00F64432">
              <w:rPr>
                <w:color w:val="000000"/>
              </w:rPr>
              <w:lastRenderedPageBreak/>
              <w:t>Управління освіти, ЗЗСО</w:t>
            </w:r>
          </w:p>
        </w:tc>
        <w:tc>
          <w:tcPr>
            <w:tcW w:w="703" w:type="dxa"/>
          </w:tcPr>
          <w:p w14:paraId="5E7D38B3" w14:textId="77777777" w:rsidR="00766284" w:rsidRPr="00F64432" w:rsidRDefault="00766284" w:rsidP="00FD4436">
            <w:pPr>
              <w:spacing w:line="20" w:lineRule="atLeast"/>
              <w:jc w:val="both"/>
            </w:pPr>
            <w:r w:rsidRPr="00F64432">
              <w:lastRenderedPageBreak/>
              <w:t>+</w:t>
            </w:r>
          </w:p>
        </w:tc>
        <w:tc>
          <w:tcPr>
            <w:tcW w:w="709" w:type="dxa"/>
          </w:tcPr>
          <w:p w14:paraId="04F516C7" w14:textId="77777777" w:rsidR="00766284" w:rsidRPr="00F64432" w:rsidRDefault="00766284" w:rsidP="00FD4436">
            <w:pPr>
              <w:spacing w:line="20" w:lineRule="atLeast"/>
              <w:jc w:val="both"/>
            </w:pPr>
            <w:r w:rsidRPr="00F64432">
              <w:t>+</w:t>
            </w:r>
          </w:p>
        </w:tc>
        <w:tc>
          <w:tcPr>
            <w:tcW w:w="709" w:type="dxa"/>
          </w:tcPr>
          <w:p w14:paraId="49778B69" w14:textId="77777777" w:rsidR="00766284" w:rsidRPr="00F64432" w:rsidRDefault="00766284" w:rsidP="00FD4436">
            <w:pPr>
              <w:spacing w:line="20" w:lineRule="atLeast"/>
              <w:jc w:val="both"/>
            </w:pPr>
            <w:r w:rsidRPr="00F64432">
              <w:t>+</w:t>
            </w:r>
          </w:p>
        </w:tc>
        <w:tc>
          <w:tcPr>
            <w:tcW w:w="709" w:type="dxa"/>
          </w:tcPr>
          <w:p w14:paraId="0A2C210D" w14:textId="77777777" w:rsidR="00766284" w:rsidRPr="00F64432" w:rsidRDefault="00766284" w:rsidP="00FD4436">
            <w:pPr>
              <w:spacing w:line="20" w:lineRule="atLeast"/>
              <w:jc w:val="both"/>
            </w:pPr>
            <w:r w:rsidRPr="00F64432">
              <w:t>+</w:t>
            </w:r>
          </w:p>
        </w:tc>
        <w:tc>
          <w:tcPr>
            <w:tcW w:w="709" w:type="dxa"/>
          </w:tcPr>
          <w:p w14:paraId="59FCA465" w14:textId="77777777" w:rsidR="00766284" w:rsidRPr="00F64432" w:rsidRDefault="00766284" w:rsidP="00FD4436">
            <w:pPr>
              <w:spacing w:line="20" w:lineRule="atLeast"/>
              <w:jc w:val="both"/>
            </w:pPr>
            <w:r w:rsidRPr="00F64432">
              <w:t>+</w:t>
            </w:r>
          </w:p>
        </w:tc>
        <w:tc>
          <w:tcPr>
            <w:tcW w:w="709" w:type="dxa"/>
          </w:tcPr>
          <w:p w14:paraId="4C3BAB21" w14:textId="77777777" w:rsidR="00766284" w:rsidRPr="00F64432" w:rsidRDefault="00766284" w:rsidP="00FD4436">
            <w:pPr>
              <w:spacing w:line="20" w:lineRule="atLeast"/>
              <w:jc w:val="both"/>
            </w:pPr>
            <w:r w:rsidRPr="00F64432">
              <w:t>+</w:t>
            </w:r>
          </w:p>
        </w:tc>
        <w:tc>
          <w:tcPr>
            <w:tcW w:w="708" w:type="dxa"/>
          </w:tcPr>
          <w:p w14:paraId="2820F52B" w14:textId="77777777" w:rsidR="00766284" w:rsidRPr="00F64432" w:rsidRDefault="00766284" w:rsidP="00FD4436">
            <w:pPr>
              <w:tabs>
                <w:tab w:val="left" w:pos="324"/>
              </w:tabs>
              <w:spacing w:line="20" w:lineRule="atLeast"/>
              <w:jc w:val="both"/>
            </w:pPr>
            <w:r w:rsidRPr="00F64432">
              <w:t>+</w:t>
            </w:r>
          </w:p>
        </w:tc>
      </w:tr>
      <w:tr w:rsidR="00766284" w:rsidRPr="00F64432" w14:paraId="13FAAF5D" w14:textId="77777777" w:rsidTr="00FD4436">
        <w:trPr>
          <w:trHeight w:val="210"/>
          <w:jc w:val="center"/>
        </w:trPr>
        <w:tc>
          <w:tcPr>
            <w:tcW w:w="3261" w:type="dxa"/>
          </w:tcPr>
          <w:p w14:paraId="6F2C863C" w14:textId="77777777" w:rsidR="00766284" w:rsidRPr="00F64432" w:rsidRDefault="00766284" w:rsidP="00FD4436">
            <w:pPr>
              <w:pStyle w:val="Standard"/>
              <w:widowControl w:val="0"/>
              <w:tabs>
                <w:tab w:val="left" w:pos="-22"/>
                <w:tab w:val="left" w:pos="135"/>
              </w:tabs>
              <w:spacing w:line="20" w:lineRule="atLeast"/>
              <w:jc w:val="both"/>
              <w:rPr>
                <w:b/>
                <w:i/>
                <w:lang w:val="uk-UA"/>
              </w:rPr>
            </w:pPr>
            <w:r w:rsidRPr="00F64432">
              <w:rPr>
                <w:b/>
                <w:i/>
                <w:lang w:val="uk-UA"/>
              </w:rPr>
              <w:t>Забезпечити:</w:t>
            </w:r>
          </w:p>
        </w:tc>
        <w:tc>
          <w:tcPr>
            <w:tcW w:w="1701" w:type="dxa"/>
          </w:tcPr>
          <w:p w14:paraId="1A26ADBA" w14:textId="77777777" w:rsidR="00766284" w:rsidRPr="00F64432" w:rsidRDefault="00766284" w:rsidP="00FD4436">
            <w:pPr>
              <w:pStyle w:val="Standard"/>
              <w:widowControl w:val="0"/>
              <w:spacing w:line="20" w:lineRule="atLeast"/>
              <w:jc w:val="center"/>
              <w:rPr>
                <w:color w:val="000000"/>
                <w:lang w:val="uk-UA"/>
              </w:rPr>
            </w:pPr>
          </w:p>
        </w:tc>
        <w:tc>
          <w:tcPr>
            <w:tcW w:w="703" w:type="dxa"/>
          </w:tcPr>
          <w:p w14:paraId="58E36AD9" w14:textId="77777777" w:rsidR="00766284" w:rsidRPr="00F64432" w:rsidRDefault="00766284" w:rsidP="00FD4436">
            <w:pPr>
              <w:spacing w:line="20" w:lineRule="atLeast"/>
              <w:jc w:val="both"/>
            </w:pPr>
          </w:p>
        </w:tc>
        <w:tc>
          <w:tcPr>
            <w:tcW w:w="709" w:type="dxa"/>
          </w:tcPr>
          <w:p w14:paraId="2786DC1A" w14:textId="77777777" w:rsidR="00766284" w:rsidRPr="00F64432" w:rsidRDefault="00766284" w:rsidP="00FD4436">
            <w:pPr>
              <w:spacing w:line="20" w:lineRule="atLeast"/>
              <w:jc w:val="both"/>
            </w:pPr>
          </w:p>
        </w:tc>
        <w:tc>
          <w:tcPr>
            <w:tcW w:w="709" w:type="dxa"/>
          </w:tcPr>
          <w:p w14:paraId="7BB6A00B" w14:textId="77777777" w:rsidR="00766284" w:rsidRPr="00F64432" w:rsidRDefault="00766284" w:rsidP="00FD4436">
            <w:pPr>
              <w:spacing w:line="20" w:lineRule="atLeast"/>
              <w:jc w:val="both"/>
            </w:pPr>
          </w:p>
        </w:tc>
        <w:tc>
          <w:tcPr>
            <w:tcW w:w="709" w:type="dxa"/>
          </w:tcPr>
          <w:p w14:paraId="2826B498" w14:textId="77777777" w:rsidR="00766284" w:rsidRPr="00F64432" w:rsidRDefault="00766284" w:rsidP="00FD4436">
            <w:pPr>
              <w:spacing w:line="20" w:lineRule="atLeast"/>
              <w:jc w:val="both"/>
            </w:pPr>
          </w:p>
        </w:tc>
        <w:tc>
          <w:tcPr>
            <w:tcW w:w="709" w:type="dxa"/>
          </w:tcPr>
          <w:p w14:paraId="6FEAE297" w14:textId="77777777" w:rsidR="00766284" w:rsidRPr="00F64432" w:rsidRDefault="00766284" w:rsidP="00FD4436">
            <w:pPr>
              <w:spacing w:line="20" w:lineRule="atLeast"/>
              <w:jc w:val="both"/>
            </w:pPr>
          </w:p>
        </w:tc>
        <w:tc>
          <w:tcPr>
            <w:tcW w:w="709" w:type="dxa"/>
          </w:tcPr>
          <w:p w14:paraId="21039D9D" w14:textId="77777777" w:rsidR="00766284" w:rsidRPr="00F64432" w:rsidRDefault="00766284" w:rsidP="00FD4436">
            <w:pPr>
              <w:spacing w:line="20" w:lineRule="atLeast"/>
              <w:jc w:val="both"/>
            </w:pPr>
          </w:p>
        </w:tc>
        <w:tc>
          <w:tcPr>
            <w:tcW w:w="708" w:type="dxa"/>
          </w:tcPr>
          <w:p w14:paraId="22C25319" w14:textId="77777777" w:rsidR="00766284" w:rsidRPr="00F64432" w:rsidRDefault="00766284" w:rsidP="00FD4436">
            <w:pPr>
              <w:tabs>
                <w:tab w:val="left" w:pos="324"/>
              </w:tabs>
              <w:spacing w:line="20" w:lineRule="atLeast"/>
              <w:jc w:val="both"/>
            </w:pPr>
          </w:p>
        </w:tc>
      </w:tr>
      <w:tr w:rsidR="00766284" w:rsidRPr="00F64432" w14:paraId="63753046" w14:textId="77777777" w:rsidTr="00FD4436">
        <w:trPr>
          <w:trHeight w:val="210"/>
          <w:jc w:val="center"/>
        </w:trPr>
        <w:tc>
          <w:tcPr>
            <w:tcW w:w="3261" w:type="dxa"/>
          </w:tcPr>
          <w:p w14:paraId="13264EFE" w14:textId="77777777" w:rsidR="00766284" w:rsidRPr="00F64432" w:rsidRDefault="00766284" w:rsidP="00FD4436">
            <w:pPr>
              <w:spacing w:line="20" w:lineRule="atLeast"/>
              <w:jc w:val="both"/>
            </w:pPr>
            <w:r w:rsidRPr="00F64432">
              <w:t>-здійснення моніторингу результативності роботи з обдарованою молоддю педагогічних працівників;</w:t>
            </w:r>
          </w:p>
        </w:tc>
        <w:tc>
          <w:tcPr>
            <w:tcW w:w="1701" w:type="dxa"/>
          </w:tcPr>
          <w:p w14:paraId="3FB10F56" w14:textId="77777777" w:rsidR="00766284" w:rsidRPr="00F64432" w:rsidRDefault="00766284" w:rsidP="00FD4436">
            <w:pPr>
              <w:pStyle w:val="Standard"/>
              <w:widowControl w:val="0"/>
              <w:spacing w:line="20" w:lineRule="atLeast"/>
              <w:jc w:val="center"/>
              <w:rPr>
                <w:color w:val="000000"/>
                <w:lang w:val="uk-UA"/>
              </w:rPr>
            </w:pPr>
            <w:r w:rsidRPr="00F64432">
              <w:rPr>
                <w:color w:val="000000"/>
                <w:lang w:val="uk-UA"/>
              </w:rPr>
              <w:t>Управління освіти, ЗЗСО</w:t>
            </w:r>
          </w:p>
        </w:tc>
        <w:tc>
          <w:tcPr>
            <w:tcW w:w="703" w:type="dxa"/>
          </w:tcPr>
          <w:p w14:paraId="06A61E67" w14:textId="77777777" w:rsidR="00766284" w:rsidRPr="00F64432" w:rsidRDefault="00766284" w:rsidP="00FD4436">
            <w:pPr>
              <w:spacing w:line="20" w:lineRule="atLeast"/>
              <w:jc w:val="both"/>
            </w:pPr>
            <w:r w:rsidRPr="00F64432">
              <w:t>+</w:t>
            </w:r>
          </w:p>
        </w:tc>
        <w:tc>
          <w:tcPr>
            <w:tcW w:w="709" w:type="dxa"/>
          </w:tcPr>
          <w:p w14:paraId="2DE905D3" w14:textId="77777777" w:rsidR="00766284" w:rsidRPr="00F64432" w:rsidRDefault="00766284" w:rsidP="00FD4436">
            <w:pPr>
              <w:spacing w:line="20" w:lineRule="atLeast"/>
              <w:jc w:val="both"/>
            </w:pPr>
            <w:r w:rsidRPr="00F64432">
              <w:t>+</w:t>
            </w:r>
          </w:p>
        </w:tc>
        <w:tc>
          <w:tcPr>
            <w:tcW w:w="709" w:type="dxa"/>
          </w:tcPr>
          <w:p w14:paraId="5F91302A" w14:textId="77777777" w:rsidR="00766284" w:rsidRPr="00F64432" w:rsidRDefault="00766284" w:rsidP="00FD4436">
            <w:pPr>
              <w:spacing w:line="20" w:lineRule="atLeast"/>
              <w:jc w:val="both"/>
            </w:pPr>
            <w:r w:rsidRPr="00F64432">
              <w:t>+</w:t>
            </w:r>
          </w:p>
        </w:tc>
        <w:tc>
          <w:tcPr>
            <w:tcW w:w="709" w:type="dxa"/>
          </w:tcPr>
          <w:p w14:paraId="5FF1A428" w14:textId="77777777" w:rsidR="00766284" w:rsidRPr="00F64432" w:rsidRDefault="00766284" w:rsidP="00FD4436">
            <w:pPr>
              <w:spacing w:line="20" w:lineRule="atLeast"/>
              <w:jc w:val="both"/>
            </w:pPr>
            <w:r w:rsidRPr="00F64432">
              <w:t>+</w:t>
            </w:r>
          </w:p>
        </w:tc>
        <w:tc>
          <w:tcPr>
            <w:tcW w:w="709" w:type="dxa"/>
          </w:tcPr>
          <w:p w14:paraId="543377C2" w14:textId="77777777" w:rsidR="00766284" w:rsidRPr="00F64432" w:rsidRDefault="00766284" w:rsidP="00FD4436">
            <w:pPr>
              <w:spacing w:line="20" w:lineRule="atLeast"/>
              <w:jc w:val="both"/>
            </w:pPr>
            <w:r w:rsidRPr="00F64432">
              <w:t>+</w:t>
            </w:r>
          </w:p>
        </w:tc>
        <w:tc>
          <w:tcPr>
            <w:tcW w:w="709" w:type="dxa"/>
          </w:tcPr>
          <w:p w14:paraId="55863686" w14:textId="77777777" w:rsidR="00766284" w:rsidRPr="00F64432" w:rsidRDefault="00766284" w:rsidP="00FD4436">
            <w:pPr>
              <w:spacing w:line="20" w:lineRule="atLeast"/>
              <w:jc w:val="both"/>
            </w:pPr>
            <w:r w:rsidRPr="00F64432">
              <w:t>+</w:t>
            </w:r>
          </w:p>
        </w:tc>
        <w:tc>
          <w:tcPr>
            <w:tcW w:w="708" w:type="dxa"/>
          </w:tcPr>
          <w:p w14:paraId="18E6A5D9" w14:textId="77777777" w:rsidR="00766284" w:rsidRPr="00F64432" w:rsidRDefault="00766284" w:rsidP="00FD4436">
            <w:pPr>
              <w:tabs>
                <w:tab w:val="left" w:pos="324"/>
              </w:tabs>
              <w:spacing w:line="20" w:lineRule="atLeast"/>
              <w:jc w:val="both"/>
            </w:pPr>
            <w:r w:rsidRPr="00F64432">
              <w:t>+</w:t>
            </w:r>
          </w:p>
        </w:tc>
      </w:tr>
      <w:tr w:rsidR="00766284" w:rsidRPr="00F64432" w14:paraId="220F2F38" w14:textId="77777777" w:rsidTr="00FD4436">
        <w:trPr>
          <w:trHeight w:val="210"/>
          <w:jc w:val="center"/>
        </w:trPr>
        <w:tc>
          <w:tcPr>
            <w:tcW w:w="3261" w:type="dxa"/>
          </w:tcPr>
          <w:p w14:paraId="21C9E159" w14:textId="77777777" w:rsidR="00766284" w:rsidRPr="00F64432" w:rsidRDefault="00766284" w:rsidP="00FD4436">
            <w:pPr>
              <w:pStyle w:val="Standard"/>
              <w:tabs>
                <w:tab w:val="left" w:pos="-44"/>
                <w:tab w:val="left" w:pos="277"/>
              </w:tabs>
              <w:spacing w:line="20" w:lineRule="atLeast"/>
              <w:ind w:left="-7"/>
              <w:jc w:val="both"/>
              <w:rPr>
                <w:lang w:val="uk-UA"/>
              </w:rPr>
            </w:pPr>
            <w:r w:rsidRPr="00F64432">
              <w:rPr>
                <w:lang w:val="uk-UA"/>
              </w:rPr>
              <w:t>-формування якісного потенціалу керівних і педагогічних кадрів для роботи з обдарованими дітьми;</w:t>
            </w:r>
          </w:p>
        </w:tc>
        <w:tc>
          <w:tcPr>
            <w:tcW w:w="1701" w:type="dxa"/>
          </w:tcPr>
          <w:p w14:paraId="58D6C6BB" w14:textId="77777777" w:rsidR="00766284" w:rsidRPr="00F64432" w:rsidRDefault="00766284" w:rsidP="00FD4436">
            <w:pPr>
              <w:pStyle w:val="Standard"/>
              <w:widowControl w:val="0"/>
              <w:spacing w:line="20" w:lineRule="atLeast"/>
              <w:jc w:val="center"/>
              <w:rPr>
                <w:color w:val="000000"/>
                <w:lang w:val="uk-UA"/>
              </w:rPr>
            </w:pPr>
            <w:r w:rsidRPr="00F64432">
              <w:rPr>
                <w:color w:val="000000"/>
                <w:lang w:val="uk-UA"/>
              </w:rPr>
              <w:t>Управління освіти, ЗЗСО</w:t>
            </w:r>
          </w:p>
        </w:tc>
        <w:tc>
          <w:tcPr>
            <w:tcW w:w="703" w:type="dxa"/>
          </w:tcPr>
          <w:p w14:paraId="4292E500" w14:textId="77777777" w:rsidR="00766284" w:rsidRPr="00F64432" w:rsidRDefault="00766284" w:rsidP="00FD4436">
            <w:pPr>
              <w:spacing w:line="20" w:lineRule="atLeast"/>
              <w:jc w:val="both"/>
            </w:pPr>
            <w:r w:rsidRPr="00F64432">
              <w:t>+</w:t>
            </w:r>
          </w:p>
        </w:tc>
        <w:tc>
          <w:tcPr>
            <w:tcW w:w="709" w:type="dxa"/>
          </w:tcPr>
          <w:p w14:paraId="18680E83" w14:textId="77777777" w:rsidR="00766284" w:rsidRPr="00F64432" w:rsidRDefault="00766284" w:rsidP="00FD4436">
            <w:pPr>
              <w:spacing w:line="20" w:lineRule="atLeast"/>
              <w:jc w:val="both"/>
            </w:pPr>
            <w:r w:rsidRPr="00F64432">
              <w:t>+</w:t>
            </w:r>
          </w:p>
        </w:tc>
        <w:tc>
          <w:tcPr>
            <w:tcW w:w="709" w:type="dxa"/>
          </w:tcPr>
          <w:p w14:paraId="6B018570" w14:textId="77777777" w:rsidR="00766284" w:rsidRPr="00F64432" w:rsidRDefault="00766284" w:rsidP="00FD4436">
            <w:pPr>
              <w:spacing w:line="20" w:lineRule="atLeast"/>
              <w:jc w:val="both"/>
            </w:pPr>
            <w:r w:rsidRPr="00F64432">
              <w:t>+</w:t>
            </w:r>
          </w:p>
        </w:tc>
        <w:tc>
          <w:tcPr>
            <w:tcW w:w="709" w:type="dxa"/>
          </w:tcPr>
          <w:p w14:paraId="34690F53" w14:textId="77777777" w:rsidR="00766284" w:rsidRPr="00F64432" w:rsidRDefault="00766284" w:rsidP="00FD4436">
            <w:pPr>
              <w:spacing w:line="20" w:lineRule="atLeast"/>
              <w:jc w:val="both"/>
            </w:pPr>
            <w:r w:rsidRPr="00F64432">
              <w:t>+</w:t>
            </w:r>
          </w:p>
        </w:tc>
        <w:tc>
          <w:tcPr>
            <w:tcW w:w="709" w:type="dxa"/>
          </w:tcPr>
          <w:p w14:paraId="3D7DC3E3" w14:textId="77777777" w:rsidR="00766284" w:rsidRPr="00F64432" w:rsidRDefault="00766284" w:rsidP="00FD4436">
            <w:pPr>
              <w:spacing w:line="20" w:lineRule="atLeast"/>
              <w:jc w:val="both"/>
            </w:pPr>
            <w:r w:rsidRPr="00F64432">
              <w:t>+</w:t>
            </w:r>
          </w:p>
        </w:tc>
        <w:tc>
          <w:tcPr>
            <w:tcW w:w="709" w:type="dxa"/>
          </w:tcPr>
          <w:p w14:paraId="1CD0A20D" w14:textId="77777777" w:rsidR="00766284" w:rsidRPr="00F64432" w:rsidRDefault="00766284" w:rsidP="00FD4436">
            <w:pPr>
              <w:spacing w:line="20" w:lineRule="atLeast"/>
              <w:jc w:val="both"/>
            </w:pPr>
            <w:r w:rsidRPr="00F64432">
              <w:t>+</w:t>
            </w:r>
          </w:p>
        </w:tc>
        <w:tc>
          <w:tcPr>
            <w:tcW w:w="708" w:type="dxa"/>
          </w:tcPr>
          <w:p w14:paraId="0AE58440" w14:textId="77777777" w:rsidR="00766284" w:rsidRPr="00F64432" w:rsidRDefault="00766284" w:rsidP="00FD4436">
            <w:pPr>
              <w:tabs>
                <w:tab w:val="left" w:pos="324"/>
              </w:tabs>
              <w:spacing w:line="20" w:lineRule="atLeast"/>
              <w:jc w:val="both"/>
            </w:pPr>
            <w:r w:rsidRPr="00F64432">
              <w:t>+</w:t>
            </w:r>
          </w:p>
        </w:tc>
      </w:tr>
    </w:tbl>
    <w:p w14:paraId="3B933203" w14:textId="77777777" w:rsidR="00766284" w:rsidRPr="004F3DD7" w:rsidRDefault="00766284" w:rsidP="00766284">
      <w:pPr>
        <w:pStyle w:val="Standard"/>
        <w:spacing w:line="20" w:lineRule="atLeast"/>
        <w:jc w:val="both"/>
        <w:rPr>
          <w:sz w:val="28"/>
          <w:szCs w:val="28"/>
          <w:lang w:val="uk-UA"/>
        </w:rPr>
      </w:pPr>
    </w:p>
    <w:p w14:paraId="18F27F8C" w14:textId="77777777" w:rsidR="00766284" w:rsidRPr="004F3DD7" w:rsidRDefault="00766284" w:rsidP="00766284">
      <w:pPr>
        <w:pStyle w:val="Standard"/>
        <w:spacing w:line="20" w:lineRule="atLeast"/>
        <w:rPr>
          <w:b/>
          <w:bCs/>
          <w:i/>
          <w:iCs/>
          <w:sz w:val="28"/>
          <w:szCs w:val="28"/>
          <w:lang w:val="uk-UA"/>
        </w:rPr>
      </w:pPr>
      <w:r w:rsidRPr="004F3DD7">
        <w:rPr>
          <w:b/>
          <w:bCs/>
          <w:i/>
          <w:iCs/>
          <w:sz w:val="28"/>
          <w:szCs w:val="28"/>
          <w:lang w:val="uk-UA"/>
        </w:rPr>
        <w:t>Очікувані результати:</w:t>
      </w:r>
    </w:p>
    <w:p w14:paraId="2A13EB43" w14:textId="77777777" w:rsidR="00766284" w:rsidRPr="004F3DD7" w:rsidRDefault="00766284" w:rsidP="00B277C0">
      <w:pPr>
        <w:pStyle w:val="Standard"/>
        <w:widowControl w:val="0"/>
        <w:numPr>
          <w:ilvl w:val="0"/>
          <w:numId w:val="10"/>
        </w:numPr>
        <w:tabs>
          <w:tab w:val="left" w:pos="568"/>
          <w:tab w:val="left" w:pos="851"/>
        </w:tabs>
        <w:spacing w:line="20" w:lineRule="atLeast"/>
        <w:ind w:firstLine="284"/>
        <w:jc w:val="both"/>
        <w:textAlignment w:val="baseline"/>
        <w:rPr>
          <w:sz w:val="28"/>
          <w:szCs w:val="28"/>
          <w:lang w:val="uk-UA" w:eastAsia="ru-RU"/>
        </w:rPr>
      </w:pPr>
      <w:r w:rsidRPr="004F3DD7">
        <w:rPr>
          <w:sz w:val="28"/>
          <w:szCs w:val="28"/>
          <w:lang w:val="uk-UA" w:eastAsia="ru-RU"/>
        </w:rPr>
        <w:t>удосконалювати систему виявлення, відбору, психолого-педагогічного супроводу, адресної підтримки обдарованої молоді;</w:t>
      </w:r>
    </w:p>
    <w:p w14:paraId="5935352B" w14:textId="77777777" w:rsidR="00766284" w:rsidRPr="004F3DD7" w:rsidRDefault="00766284" w:rsidP="00B277C0">
      <w:pPr>
        <w:pStyle w:val="Standard"/>
        <w:widowControl w:val="0"/>
        <w:numPr>
          <w:ilvl w:val="0"/>
          <w:numId w:val="10"/>
        </w:numPr>
        <w:tabs>
          <w:tab w:val="left" w:pos="568"/>
          <w:tab w:val="left" w:pos="851"/>
        </w:tabs>
        <w:spacing w:line="20" w:lineRule="atLeast"/>
        <w:ind w:firstLine="284"/>
        <w:jc w:val="both"/>
        <w:textAlignment w:val="baseline"/>
        <w:rPr>
          <w:sz w:val="28"/>
          <w:szCs w:val="28"/>
          <w:lang w:val="uk-UA"/>
        </w:rPr>
      </w:pPr>
      <w:r w:rsidRPr="004F3DD7">
        <w:rPr>
          <w:sz w:val="28"/>
          <w:szCs w:val="28"/>
          <w:lang w:val="uk-UA"/>
        </w:rPr>
        <w:t>збільшувати кількість призерів/переможців олімпіад, турнірів, конкурсів, інтелектуальних змагань;</w:t>
      </w:r>
    </w:p>
    <w:p w14:paraId="69458591" w14:textId="77777777" w:rsidR="00766284" w:rsidRPr="004F3DD7" w:rsidRDefault="00766284" w:rsidP="00B277C0">
      <w:pPr>
        <w:pStyle w:val="Standard"/>
        <w:widowControl w:val="0"/>
        <w:numPr>
          <w:ilvl w:val="0"/>
          <w:numId w:val="10"/>
        </w:numPr>
        <w:tabs>
          <w:tab w:val="left" w:pos="568"/>
          <w:tab w:val="left" w:pos="851"/>
        </w:tabs>
        <w:spacing w:line="20" w:lineRule="atLeast"/>
        <w:ind w:firstLine="284"/>
        <w:jc w:val="both"/>
        <w:textAlignment w:val="baseline"/>
        <w:rPr>
          <w:sz w:val="28"/>
          <w:szCs w:val="28"/>
          <w:lang w:val="uk-UA"/>
        </w:rPr>
      </w:pPr>
      <w:r w:rsidRPr="004F3DD7">
        <w:rPr>
          <w:sz w:val="28"/>
          <w:szCs w:val="28"/>
          <w:lang w:val="uk-UA"/>
        </w:rPr>
        <w:t>забезпечення рівних умов розвитку й підтримки обдарованості;</w:t>
      </w:r>
    </w:p>
    <w:p w14:paraId="2B21E870" w14:textId="77777777" w:rsidR="00766284" w:rsidRPr="004F3DD7" w:rsidRDefault="00766284" w:rsidP="00B277C0">
      <w:pPr>
        <w:pStyle w:val="Standard"/>
        <w:widowControl w:val="0"/>
        <w:numPr>
          <w:ilvl w:val="0"/>
          <w:numId w:val="10"/>
        </w:numPr>
        <w:tabs>
          <w:tab w:val="left" w:pos="568"/>
          <w:tab w:val="left" w:pos="851"/>
        </w:tabs>
        <w:spacing w:line="20" w:lineRule="atLeast"/>
        <w:ind w:firstLine="284"/>
        <w:jc w:val="both"/>
        <w:textAlignment w:val="baseline"/>
        <w:rPr>
          <w:sz w:val="28"/>
          <w:szCs w:val="28"/>
          <w:lang w:val="uk-UA"/>
        </w:rPr>
      </w:pPr>
      <w:r w:rsidRPr="004F3DD7">
        <w:rPr>
          <w:sz w:val="28"/>
          <w:szCs w:val="28"/>
          <w:lang w:val="uk-UA"/>
        </w:rPr>
        <w:t>розвиток професійного потенціалу наукових, науково-педагогічних і педагогічних працівників закладів освіти Сіверської міської ОТГ щодо роботи з обдарованими дітьми.</w:t>
      </w:r>
    </w:p>
    <w:p w14:paraId="4EDEE595" w14:textId="77777777" w:rsidR="00766284" w:rsidRPr="004F3DD7" w:rsidRDefault="00766284" w:rsidP="00766284">
      <w:pPr>
        <w:pStyle w:val="Standard"/>
        <w:widowControl w:val="0"/>
        <w:tabs>
          <w:tab w:val="left" w:pos="568"/>
          <w:tab w:val="left" w:pos="851"/>
        </w:tabs>
        <w:spacing w:line="20" w:lineRule="atLeast"/>
        <w:ind w:left="284"/>
        <w:jc w:val="both"/>
        <w:rPr>
          <w:sz w:val="28"/>
          <w:szCs w:val="28"/>
          <w:lang w:val="uk-UA" w:eastAsia="ru-RU"/>
        </w:rPr>
      </w:pPr>
    </w:p>
    <w:p w14:paraId="581A5740" w14:textId="77777777" w:rsidR="00766284" w:rsidRPr="005E6EEF" w:rsidRDefault="00766284" w:rsidP="00766284">
      <w:pPr>
        <w:spacing w:line="20" w:lineRule="atLeast"/>
        <w:jc w:val="center"/>
        <w:rPr>
          <w:b/>
          <w:bCs/>
          <w:i/>
          <w:sz w:val="28"/>
          <w:szCs w:val="28"/>
        </w:rPr>
      </w:pPr>
      <w:r w:rsidRPr="005E6EEF">
        <w:rPr>
          <w:b/>
          <w:bCs/>
          <w:i/>
          <w:sz w:val="28"/>
          <w:szCs w:val="28"/>
        </w:rPr>
        <w:t>2.4. Проєкт «Освіта в інформаційному суспільстві»</w:t>
      </w:r>
    </w:p>
    <w:p w14:paraId="05920F17" w14:textId="77777777" w:rsidR="00766284" w:rsidRPr="004F3DD7" w:rsidRDefault="00766284" w:rsidP="00766284">
      <w:pPr>
        <w:spacing w:line="20" w:lineRule="atLeast"/>
        <w:ind w:firstLine="709"/>
        <w:jc w:val="both"/>
      </w:pPr>
      <w:r w:rsidRPr="004F3DD7">
        <w:rPr>
          <w:b/>
          <w:bCs/>
          <w:i/>
          <w:iCs/>
          <w:sz w:val="28"/>
          <w:szCs w:val="28"/>
        </w:rPr>
        <w:t xml:space="preserve">Завдання: </w:t>
      </w:r>
      <w:r w:rsidRPr="004F3DD7">
        <w:rPr>
          <w:sz w:val="28"/>
          <w:szCs w:val="28"/>
        </w:rPr>
        <w:t>формування медіа-грамотності та інформаційної культури учасників освітнього процесу, забезпечення рівного доступу дітей та дорослих будь-якого віку й стану здоров’я (зокрема, з тимчасово окупованих територій) до якісної основної або додаткової освіти на дистанційній основі та можливості отримання відповідного документу про освіту державного зразка.</w:t>
      </w:r>
      <w:r>
        <w:rPr>
          <w:sz w:val="28"/>
          <w:szCs w:val="28"/>
        </w:rPr>
        <w:t xml:space="preserve">     </w:t>
      </w:r>
    </w:p>
    <w:tbl>
      <w:tblPr>
        <w:tblStyle w:val="af5"/>
        <w:tblW w:w="10456" w:type="dxa"/>
        <w:jc w:val="center"/>
        <w:tblLayout w:type="fixed"/>
        <w:tblLook w:val="04A0" w:firstRow="1" w:lastRow="0" w:firstColumn="1" w:lastColumn="0" w:noHBand="0" w:noVBand="1"/>
      </w:tblPr>
      <w:tblGrid>
        <w:gridCol w:w="3249"/>
        <w:gridCol w:w="1685"/>
        <w:gridCol w:w="6"/>
        <w:gridCol w:w="850"/>
        <w:gridCol w:w="855"/>
        <w:gridCol w:w="816"/>
        <w:gridCol w:w="9"/>
        <w:gridCol w:w="735"/>
        <w:gridCol w:w="709"/>
        <w:gridCol w:w="709"/>
        <w:gridCol w:w="833"/>
      </w:tblGrid>
      <w:tr w:rsidR="00766284" w:rsidRPr="00F64432" w14:paraId="250E7E8F" w14:textId="77777777" w:rsidTr="00FD4436">
        <w:trPr>
          <w:trHeight w:val="210"/>
          <w:jc w:val="center"/>
        </w:trPr>
        <w:tc>
          <w:tcPr>
            <w:tcW w:w="3251" w:type="dxa"/>
            <w:vMerge w:val="restart"/>
          </w:tcPr>
          <w:p w14:paraId="4F599ADB" w14:textId="77777777" w:rsidR="00766284" w:rsidRPr="00F64432" w:rsidRDefault="00766284" w:rsidP="00FD4436">
            <w:pPr>
              <w:spacing w:line="20" w:lineRule="atLeast"/>
              <w:jc w:val="both"/>
            </w:pPr>
            <w:r w:rsidRPr="00F64432">
              <w:t>Шляхи реалізації</w:t>
            </w:r>
          </w:p>
        </w:tc>
        <w:tc>
          <w:tcPr>
            <w:tcW w:w="1693" w:type="dxa"/>
            <w:gridSpan w:val="2"/>
            <w:vMerge w:val="restart"/>
          </w:tcPr>
          <w:p w14:paraId="3B96918F" w14:textId="77777777" w:rsidR="00766284" w:rsidRPr="00F64432" w:rsidRDefault="00766284" w:rsidP="00FD4436">
            <w:pPr>
              <w:spacing w:line="20" w:lineRule="atLeast"/>
              <w:jc w:val="both"/>
            </w:pPr>
            <w:r w:rsidRPr="00F64432">
              <w:t>Виконавці</w:t>
            </w:r>
          </w:p>
          <w:p w14:paraId="1A5AF82A" w14:textId="77777777" w:rsidR="00766284" w:rsidRPr="00F64432" w:rsidRDefault="00766284" w:rsidP="00FD4436">
            <w:pPr>
              <w:spacing w:line="20" w:lineRule="atLeast"/>
              <w:jc w:val="center"/>
            </w:pPr>
          </w:p>
        </w:tc>
        <w:tc>
          <w:tcPr>
            <w:tcW w:w="5512" w:type="dxa"/>
            <w:gridSpan w:val="8"/>
          </w:tcPr>
          <w:p w14:paraId="2EEF153D" w14:textId="77777777" w:rsidR="00766284" w:rsidRPr="00F64432" w:rsidRDefault="00766284" w:rsidP="00FD4436">
            <w:pPr>
              <w:tabs>
                <w:tab w:val="left" w:pos="324"/>
              </w:tabs>
              <w:spacing w:line="20" w:lineRule="atLeast"/>
              <w:jc w:val="center"/>
            </w:pPr>
            <w:r w:rsidRPr="00F64432">
              <w:t>Термін виконання</w:t>
            </w:r>
          </w:p>
        </w:tc>
      </w:tr>
      <w:tr w:rsidR="00766284" w:rsidRPr="00F64432" w14:paraId="2223535C" w14:textId="77777777" w:rsidTr="00FD4436">
        <w:trPr>
          <w:trHeight w:val="210"/>
          <w:jc w:val="center"/>
        </w:trPr>
        <w:tc>
          <w:tcPr>
            <w:tcW w:w="3251" w:type="dxa"/>
            <w:vMerge/>
          </w:tcPr>
          <w:p w14:paraId="3819ECAC" w14:textId="77777777" w:rsidR="00766284" w:rsidRPr="00F64432" w:rsidRDefault="00766284" w:rsidP="00FD4436">
            <w:pPr>
              <w:spacing w:line="20" w:lineRule="atLeast"/>
              <w:jc w:val="both"/>
            </w:pPr>
          </w:p>
        </w:tc>
        <w:tc>
          <w:tcPr>
            <w:tcW w:w="1693" w:type="dxa"/>
            <w:gridSpan w:val="2"/>
            <w:vMerge/>
          </w:tcPr>
          <w:p w14:paraId="55994937" w14:textId="77777777" w:rsidR="00766284" w:rsidRPr="00F64432" w:rsidRDefault="00766284" w:rsidP="00FD4436">
            <w:pPr>
              <w:spacing w:line="20" w:lineRule="atLeast"/>
              <w:jc w:val="both"/>
            </w:pPr>
          </w:p>
        </w:tc>
        <w:tc>
          <w:tcPr>
            <w:tcW w:w="850" w:type="dxa"/>
          </w:tcPr>
          <w:p w14:paraId="749AAECD" w14:textId="77777777" w:rsidR="00766284" w:rsidRPr="00F64432" w:rsidRDefault="00766284" w:rsidP="00FD4436">
            <w:pPr>
              <w:spacing w:line="20" w:lineRule="atLeast"/>
              <w:jc w:val="both"/>
            </w:pPr>
            <w:r w:rsidRPr="00F64432">
              <w:t>2021</w:t>
            </w:r>
          </w:p>
        </w:tc>
        <w:tc>
          <w:tcPr>
            <w:tcW w:w="855" w:type="dxa"/>
          </w:tcPr>
          <w:p w14:paraId="6D30D6EC" w14:textId="77777777" w:rsidR="00766284" w:rsidRPr="00F64432" w:rsidRDefault="00766284" w:rsidP="00FD4436">
            <w:pPr>
              <w:spacing w:line="20" w:lineRule="atLeast"/>
              <w:jc w:val="both"/>
            </w:pPr>
            <w:r w:rsidRPr="00F64432">
              <w:t>2022</w:t>
            </w:r>
          </w:p>
        </w:tc>
        <w:tc>
          <w:tcPr>
            <w:tcW w:w="816" w:type="dxa"/>
          </w:tcPr>
          <w:p w14:paraId="05B1FDAB" w14:textId="77777777" w:rsidR="00766284" w:rsidRPr="00F64432" w:rsidRDefault="00766284" w:rsidP="00FD4436">
            <w:pPr>
              <w:spacing w:line="20" w:lineRule="atLeast"/>
              <w:jc w:val="both"/>
            </w:pPr>
            <w:r w:rsidRPr="00F64432">
              <w:t>2023</w:t>
            </w:r>
          </w:p>
        </w:tc>
        <w:tc>
          <w:tcPr>
            <w:tcW w:w="744" w:type="dxa"/>
            <w:gridSpan w:val="2"/>
          </w:tcPr>
          <w:p w14:paraId="185D4C2F" w14:textId="77777777" w:rsidR="00766284" w:rsidRPr="00F64432" w:rsidRDefault="00766284" w:rsidP="00FD4436">
            <w:pPr>
              <w:spacing w:line="20" w:lineRule="atLeast"/>
              <w:jc w:val="both"/>
            </w:pPr>
            <w:r w:rsidRPr="00F64432">
              <w:t>2024</w:t>
            </w:r>
          </w:p>
        </w:tc>
        <w:tc>
          <w:tcPr>
            <w:tcW w:w="709" w:type="dxa"/>
          </w:tcPr>
          <w:p w14:paraId="4E40705B" w14:textId="77777777" w:rsidR="00766284" w:rsidRPr="00F64432" w:rsidRDefault="00766284" w:rsidP="00FD4436">
            <w:pPr>
              <w:spacing w:line="20" w:lineRule="atLeast"/>
              <w:jc w:val="both"/>
            </w:pPr>
            <w:r w:rsidRPr="00F64432">
              <w:t>2025</w:t>
            </w:r>
          </w:p>
        </w:tc>
        <w:tc>
          <w:tcPr>
            <w:tcW w:w="709" w:type="dxa"/>
          </w:tcPr>
          <w:p w14:paraId="19231F43" w14:textId="77777777" w:rsidR="00766284" w:rsidRPr="00F64432" w:rsidRDefault="00766284" w:rsidP="00FD4436">
            <w:pPr>
              <w:spacing w:line="20" w:lineRule="atLeast"/>
              <w:jc w:val="both"/>
            </w:pPr>
            <w:r w:rsidRPr="00F64432">
              <w:t>2026</w:t>
            </w:r>
          </w:p>
        </w:tc>
        <w:tc>
          <w:tcPr>
            <w:tcW w:w="829" w:type="dxa"/>
          </w:tcPr>
          <w:p w14:paraId="73731CC3" w14:textId="77777777" w:rsidR="00766284" w:rsidRPr="00F64432" w:rsidRDefault="00766284" w:rsidP="00FD4436">
            <w:pPr>
              <w:tabs>
                <w:tab w:val="left" w:pos="324"/>
              </w:tabs>
              <w:spacing w:line="20" w:lineRule="atLeast"/>
              <w:jc w:val="both"/>
            </w:pPr>
            <w:r w:rsidRPr="00F64432">
              <w:t>2027</w:t>
            </w:r>
          </w:p>
        </w:tc>
      </w:tr>
      <w:tr w:rsidR="00766284" w:rsidRPr="00F64432" w14:paraId="521EEC60" w14:textId="77777777" w:rsidTr="00FD4436">
        <w:trPr>
          <w:trHeight w:val="210"/>
          <w:jc w:val="center"/>
        </w:trPr>
        <w:tc>
          <w:tcPr>
            <w:tcW w:w="3251" w:type="dxa"/>
          </w:tcPr>
          <w:p w14:paraId="4041C744" w14:textId="77777777" w:rsidR="00766284" w:rsidRPr="00F64432" w:rsidRDefault="00766284" w:rsidP="00FD4436">
            <w:pPr>
              <w:spacing w:line="20" w:lineRule="atLeast"/>
              <w:jc w:val="both"/>
              <w:rPr>
                <w:b/>
                <w:i/>
              </w:rPr>
            </w:pPr>
            <w:r w:rsidRPr="00F64432">
              <w:rPr>
                <w:b/>
                <w:i/>
              </w:rPr>
              <w:t>Вдосконалити:</w:t>
            </w:r>
          </w:p>
        </w:tc>
        <w:tc>
          <w:tcPr>
            <w:tcW w:w="1693" w:type="dxa"/>
            <w:gridSpan w:val="2"/>
          </w:tcPr>
          <w:p w14:paraId="36864330" w14:textId="77777777" w:rsidR="00766284" w:rsidRPr="00F64432" w:rsidRDefault="00766284" w:rsidP="00FD4436">
            <w:pPr>
              <w:spacing w:line="20" w:lineRule="atLeast"/>
              <w:jc w:val="both"/>
            </w:pPr>
          </w:p>
        </w:tc>
        <w:tc>
          <w:tcPr>
            <w:tcW w:w="850" w:type="dxa"/>
          </w:tcPr>
          <w:p w14:paraId="57CC46DA" w14:textId="77777777" w:rsidR="00766284" w:rsidRPr="00F64432" w:rsidRDefault="00766284" w:rsidP="00FD4436">
            <w:pPr>
              <w:spacing w:line="20" w:lineRule="atLeast"/>
              <w:jc w:val="both"/>
            </w:pPr>
          </w:p>
        </w:tc>
        <w:tc>
          <w:tcPr>
            <w:tcW w:w="855" w:type="dxa"/>
          </w:tcPr>
          <w:p w14:paraId="52C6FECC" w14:textId="77777777" w:rsidR="00766284" w:rsidRPr="00F64432" w:rsidRDefault="00766284" w:rsidP="00FD4436">
            <w:pPr>
              <w:spacing w:line="20" w:lineRule="atLeast"/>
              <w:jc w:val="both"/>
            </w:pPr>
          </w:p>
        </w:tc>
        <w:tc>
          <w:tcPr>
            <w:tcW w:w="816" w:type="dxa"/>
          </w:tcPr>
          <w:p w14:paraId="3729BDA3" w14:textId="77777777" w:rsidR="00766284" w:rsidRPr="00F64432" w:rsidRDefault="00766284" w:rsidP="00FD4436">
            <w:pPr>
              <w:spacing w:line="20" w:lineRule="atLeast"/>
              <w:jc w:val="both"/>
            </w:pPr>
          </w:p>
        </w:tc>
        <w:tc>
          <w:tcPr>
            <w:tcW w:w="744" w:type="dxa"/>
            <w:gridSpan w:val="2"/>
          </w:tcPr>
          <w:p w14:paraId="575CF4C6" w14:textId="77777777" w:rsidR="00766284" w:rsidRPr="00F64432" w:rsidRDefault="00766284" w:rsidP="00FD4436">
            <w:pPr>
              <w:spacing w:line="20" w:lineRule="atLeast"/>
              <w:jc w:val="both"/>
            </w:pPr>
          </w:p>
        </w:tc>
        <w:tc>
          <w:tcPr>
            <w:tcW w:w="709" w:type="dxa"/>
          </w:tcPr>
          <w:p w14:paraId="2427329D" w14:textId="77777777" w:rsidR="00766284" w:rsidRPr="00F64432" w:rsidRDefault="00766284" w:rsidP="00FD4436">
            <w:pPr>
              <w:spacing w:line="20" w:lineRule="atLeast"/>
              <w:jc w:val="both"/>
            </w:pPr>
          </w:p>
        </w:tc>
        <w:tc>
          <w:tcPr>
            <w:tcW w:w="709" w:type="dxa"/>
          </w:tcPr>
          <w:p w14:paraId="0ECD6CFB" w14:textId="77777777" w:rsidR="00766284" w:rsidRPr="00F64432" w:rsidRDefault="00766284" w:rsidP="00FD4436">
            <w:pPr>
              <w:spacing w:line="20" w:lineRule="atLeast"/>
              <w:jc w:val="both"/>
            </w:pPr>
          </w:p>
        </w:tc>
        <w:tc>
          <w:tcPr>
            <w:tcW w:w="829" w:type="dxa"/>
          </w:tcPr>
          <w:p w14:paraId="79DA98A5" w14:textId="77777777" w:rsidR="00766284" w:rsidRPr="00F64432" w:rsidRDefault="00766284" w:rsidP="00FD4436">
            <w:pPr>
              <w:tabs>
                <w:tab w:val="left" w:pos="324"/>
              </w:tabs>
              <w:spacing w:line="20" w:lineRule="atLeast"/>
              <w:jc w:val="both"/>
            </w:pPr>
          </w:p>
        </w:tc>
      </w:tr>
      <w:tr w:rsidR="00766284" w:rsidRPr="00F64432" w14:paraId="58BC440A" w14:textId="77777777" w:rsidTr="00FD4436">
        <w:trPr>
          <w:trHeight w:val="1754"/>
          <w:jc w:val="center"/>
        </w:trPr>
        <w:tc>
          <w:tcPr>
            <w:tcW w:w="3251" w:type="dxa"/>
          </w:tcPr>
          <w:p w14:paraId="075EF13A" w14:textId="77777777" w:rsidR="00766284" w:rsidRPr="00F64432" w:rsidRDefault="00766284" w:rsidP="00FD4436">
            <w:pPr>
              <w:spacing w:line="20" w:lineRule="atLeast"/>
              <w:jc w:val="both"/>
            </w:pPr>
            <w:r w:rsidRPr="00F64432">
              <w:t>-впровадження дистанційної освіти в освітній процес закладів дошкільної освіти (далі – ЗДО), ЗЗСО та закладів позашкільної освіти (далі – ЗПО) для організації надання освітніх посл</w:t>
            </w:r>
            <w:r>
              <w:t>уг під час карантинних обмежень</w:t>
            </w:r>
          </w:p>
        </w:tc>
        <w:tc>
          <w:tcPr>
            <w:tcW w:w="1693" w:type="dxa"/>
            <w:gridSpan w:val="2"/>
          </w:tcPr>
          <w:p w14:paraId="6058E315" w14:textId="77777777" w:rsidR="00766284" w:rsidRPr="00F64432" w:rsidRDefault="00766284" w:rsidP="00FD4436">
            <w:pPr>
              <w:spacing w:line="20" w:lineRule="atLeast"/>
              <w:jc w:val="both"/>
            </w:pPr>
            <w:r w:rsidRPr="00F64432">
              <w:t>Управління освіти, ЗЗСО, ЗДО</w:t>
            </w:r>
          </w:p>
          <w:p w14:paraId="4D0C927E" w14:textId="77777777" w:rsidR="00766284" w:rsidRPr="00F64432" w:rsidRDefault="00766284" w:rsidP="00FD4436">
            <w:pPr>
              <w:spacing w:line="20" w:lineRule="atLeast"/>
            </w:pPr>
          </w:p>
          <w:p w14:paraId="765CBAE5" w14:textId="77777777" w:rsidR="00766284" w:rsidRPr="00F64432" w:rsidRDefault="00766284" w:rsidP="00FD4436">
            <w:pPr>
              <w:spacing w:line="20" w:lineRule="atLeast"/>
            </w:pPr>
          </w:p>
          <w:p w14:paraId="5E7ADC33" w14:textId="77777777" w:rsidR="00766284" w:rsidRPr="00F64432" w:rsidRDefault="00766284" w:rsidP="00FD4436">
            <w:pPr>
              <w:spacing w:line="20" w:lineRule="atLeast"/>
            </w:pPr>
          </w:p>
          <w:p w14:paraId="2A5E77DB" w14:textId="77777777" w:rsidR="00766284" w:rsidRPr="00F64432" w:rsidRDefault="00766284" w:rsidP="00FD4436">
            <w:pPr>
              <w:spacing w:line="20" w:lineRule="atLeast"/>
            </w:pPr>
          </w:p>
          <w:p w14:paraId="0528D28C" w14:textId="77777777" w:rsidR="00766284" w:rsidRPr="00F64432" w:rsidRDefault="00766284" w:rsidP="00FD4436">
            <w:pPr>
              <w:spacing w:line="20" w:lineRule="atLeast"/>
            </w:pPr>
          </w:p>
        </w:tc>
        <w:tc>
          <w:tcPr>
            <w:tcW w:w="850" w:type="dxa"/>
          </w:tcPr>
          <w:p w14:paraId="0A21EB00" w14:textId="77777777" w:rsidR="00766284" w:rsidRPr="00F64432" w:rsidRDefault="00766284" w:rsidP="00FD4436">
            <w:pPr>
              <w:spacing w:line="20" w:lineRule="atLeast"/>
              <w:jc w:val="both"/>
            </w:pPr>
            <w:r w:rsidRPr="00F64432">
              <w:t>+</w:t>
            </w:r>
          </w:p>
        </w:tc>
        <w:tc>
          <w:tcPr>
            <w:tcW w:w="855" w:type="dxa"/>
          </w:tcPr>
          <w:p w14:paraId="524123EF" w14:textId="77777777" w:rsidR="00766284" w:rsidRPr="00F64432" w:rsidRDefault="00766284" w:rsidP="00FD4436">
            <w:pPr>
              <w:spacing w:line="20" w:lineRule="atLeast"/>
              <w:jc w:val="both"/>
            </w:pPr>
            <w:r w:rsidRPr="00F64432">
              <w:t>+</w:t>
            </w:r>
          </w:p>
        </w:tc>
        <w:tc>
          <w:tcPr>
            <w:tcW w:w="816" w:type="dxa"/>
          </w:tcPr>
          <w:p w14:paraId="280C65DC" w14:textId="77777777" w:rsidR="00766284" w:rsidRPr="00F64432" w:rsidRDefault="00766284" w:rsidP="00FD4436">
            <w:pPr>
              <w:spacing w:line="20" w:lineRule="atLeast"/>
              <w:jc w:val="both"/>
            </w:pPr>
            <w:r w:rsidRPr="00F64432">
              <w:t>+</w:t>
            </w:r>
          </w:p>
        </w:tc>
        <w:tc>
          <w:tcPr>
            <w:tcW w:w="744" w:type="dxa"/>
            <w:gridSpan w:val="2"/>
          </w:tcPr>
          <w:p w14:paraId="7EAC812F" w14:textId="77777777" w:rsidR="00766284" w:rsidRPr="00F64432" w:rsidRDefault="00766284" w:rsidP="00FD4436">
            <w:pPr>
              <w:spacing w:line="20" w:lineRule="atLeast"/>
              <w:jc w:val="both"/>
            </w:pPr>
            <w:r w:rsidRPr="00F64432">
              <w:t>+</w:t>
            </w:r>
          </w:p>
        </w:tc>
        <w:tc>
          <w:tcPr>
            <w:tcW w:w="709" w:type="dxa"/>
          </w:tcPr>
          <w:p w14:paraId="3AE4E73A" w14:textId="77777777" w:rsidR="00766284" w:rsidRPr="00F64432" w:rsidRDefault="00766284" w:rsidP="00FD4436">
            <w:pPr>
              <w:spacing w:line="20" w:lineRule="atLeast"/>
              <w:jc w:val="both"/>
            </w:pPr>
            <w:r w:rsidRPr="00F64432">
              <w:t>+</w:t>
            </w:r>
          </w:p>
        </w:tc>
        <w:tc>
          <w:tcPr>
            <w:tcW w:w="709" w:type="dxa"/>
          </w:tcPr>
          <w:p w14:paraId="7A877F59" w14:textId="77777777" w:rsidR="00766284" w:rsidRPr="00F64432" w:rsidRDefault="00766284" w:rsidP="00FD4436">
            <w:pPr>
              <w:spacing w:line="20" w:lineRule="atLeast"/>
              <w:jc w:val="both"/>
            </w:pPr>
            <w:r w:rsidRPr="00F64432">
              <w:t>+</w:t>
            </w:r>
          </w:p>
        </w:tc>
        <w:tc>
          <w:tcPr>
            <w:tcW w:w="829" w:type="dxa"/>
          </w:tcPr>
          <w:p w14:paraId="3B2D6D06" w14:textId="77777777" w:rsidR="00766284" w:rsidRPr="00F64432" w:rsidRDefault="00766284" w:rsidP="00FD4436">
            <w:pPr>
              <w:tabs>
                <w:tab w:val="left" w:pos="324"/>
              </w:tabs>
              <w:spacing w:line="20" w:lineRule="atLeast"/>
              <w:jc w:val="both"/>
            </w:pPr>
            <w:r w:rsidRPr="00F64432">
              <w:t>+</w:t>
            </w:r>
          </w:p>
        </w:tc>
      </w:tr>
      <w:tr w:rsidR="00766284" w:rsidRPr="00F64432" w14:paraId="6FD5FAA7" w14:textId="77777777" w:rsidTr="00FD4436">
        <w:trPr>
          <w:trHeight w:val="2280"/>
          <w:jc w:val="center"/>
        </w:trPr>
        <w:tc>
          <w:tcPr>
            <w:tcW w:w="3251" w:type="dxa"/>
          </w:tcPr>
          <w:p w14:paraId="498B0AB3" w14:textId="77777777" w:rsidR="00766284" w:rsidRPr="00F64432" w:rsidRDefault="00766284" w:rsidP="00FD4436">
            <w:pPr>
              <w:tabs>
                <w:tab w:val="left" w:pos="403"/>
              </w:tabs>
              <w:spacing w:line="20" w:lineRule="atLeast"/>
              <w:jc w:val="both"/>
            </w:pPr>
            <w:r w:rsidRPr="00F64432">
              <w:t>-використання дистанційних форм у роботі з обдарованими учнями:</w:t>
            </w:r>
          </w:p>
          <w:p w14:paraId="76265169" w14:textId="77777777" w:rsidR="00766284" w:rsidRPr="00F64432" w:rsidRDefault="00766284" w:rsidP="00FD4436">
            <w:pPr>
              <w:pStyle w:val="ListParagraph1"/>
              <w:tabs>
                <w:tab w:val="left" w:pos="403"/>
              </w:tabs>
              <w:spacing w:line="20" w:lineRule="atLeast"/>
              <w:ind w:left="119" w:right="119"/>
              <w:jc w:val="both"/>
            </w:pPr>
            <w:r w:rsidRPr="00F64432">
              <w:t>- з підготовки до предметних олімпіад, турнірів, конкурсів тощо;</w:t>
            </w:r>
          </w:p>
          <w:p w14:paraId="370E27ED" w14:textId="77777777" w:rsidR="00766284" w:rsidRPr="00F64432" w:rsidRDefault="00766284" w:rsidP="00FD4436">
            <w:pPr>
              <w:spacing w:line="20" w:lineRule="atLeast"/>
              <w:jc w:val="both"/>
            </w:pPr>
            <w:r w:rsidRPr="00F64432">
              <w:t>- із залученням до пошукової, експериментальної, дослід</w:t>
            </w:r>
            <w:r>
              <w:softHyphen/>
            </w:r>
            <w:r w:rsidRPr="00F64432">
              <w:t>ницької роботи у складі МАН;</w:t>
            </w:r>
          </w:p>
          <w:p w14:paraId="351E6F76" w14:textId="77777777" w:rsidR="00766284" w:rsidRPr="00F64432" w:rsidRDefault="00766284" w:rsidP="00FD4436">
            <w:pPr>
              <w:pStyle w:val="af"/>
              <w:tabs>
                <w:tab w:val="left" w:pos="403"/>
              </w:tabs>
              <w:spacing w:line="20" w:lineRule="atLeast"/>
              <w:ind w:left="0" w:right="119"/>
              <w:jc w:val="both"/>
            </w:pPr>
            <w:r w:rsidRPr="00F64432">
              <w:t xml:space="preserve">-дистанційне навчання </w:t>
            </w:r>
          </w:p>
        </w:tc>
        <w:tc>
          <w:tcPr>
            <w:tcW w:w="1693" w:type="dxa"/>
            <w:gridSpan w:val="2"/>
          </w:tcPr>
          <w:p w14:paraId="6BA6DCD4" w14:textId="77777777" w:rsidR="00766284" w:rsidRPr="00F64432" w:rsidRDefault="00766284" w:rsidP="00FD4436">
            <w:pPr>
              <w:spacing w:line="20" w:lineRule="atLeast"/>
            </w:pPr>
            <w:r w:rsidRPr="00F64432">
              <w:t>Управління освіти, ЗЗСО, ЗДО</w:t>
            </w:r>
          </w:p>
        </w:tc>
        <w:tc>
          <w:tcPr>
            <w:tcW w:w="850" w:type="dxa"/>
          </w:tcPr>
          <w:p w14:paraId="7B729E7C" w14:textId="77777777" w:rsidR="00766284" w:rsidRPr="00F64432" w:rsidRDefault="00766284" w:rsidP="00FD4436">
            <w:pPr>
              <w:spacing w:line="20" w:lineRule="atLeast"/>
              <w:jc w:val="both"/>
            </w:pPr>
            <w:r w:rsidRPr="00F64432">
              <w:t>+</w:t>
            </w:r>
          </w:p>
        </w:tc>
        <w:tc>
          <w:tcPr>
            <w:tcW w:w="855" w:type="dxa"/>
          </w:tcPr>
          <w:p w14:paraId="7736E36B" w14:textId="77777777" w:rsidR="00766284" w:rsidRPr="00F64432" w:rsidRDefault="00766284" w:rsidP="00FD4436">
            <w:pPr>
              <w:spacing w:line="20" w:lineRule="atLeast"/>
              <w:jc w:val="both"/>
            </w:pPr>
            <w:r w:rsidRPr="00F64432">
              <w:t>+</w:t>
            </w:r>
          </w:p>
        </w:tc>
        <w:tc>
          <w:tcPr>
            <w:tcW w:w="816" w:type="dxa"/>
          </w:tcPr>
          <w:p w14:paraId="0FBF8120" w14:textId="77777777" w:rsidR="00766284" w:rsidRPr="00F64432" w:rsidRDefault="00766284" w:rsidP="00FD4436">
            <w:pPr>
              <w:spacing w:line="20" w:lineRule="atLeast"/>
              <w:jc w:val="both"/>
            </w:pPr>
            <w:r w:rsidRPr="00F64432">
              <w:t>+</w:t>
            </w:r>
          </w:p>
        </w:tc>
        <w:tc>
          <w:tcPr>
            <w:tcW w:w="744" w:type="dxa"/>
            <w:gridSpan w:val="2"/>
          </w:tcPr>
          <w:p w14:paraId="40C968D7" w14:textId="77777777" w:rsidR="00766284" w:rsidRPr="00F64432" w:rsidRDefault="00766284" w:rsidP="00FD4436">
            <w:pPr>
              <w:spacing w:line="20" w:lineRule="atLeast"/>
              <w:jc w:val="both"/>
            </w:pPr>
            <w:r w:rsidRPr="00F64432">
              <w:t>+</w:t>
            </w:r>
          </w:p>
        </w:tc>
        <w:tc>
          <w:tcPr>
            <w:tcW w:w="709" w:type="dxa"/>
          </w:tcPr>
          <w:p w14:paraId="09C7CD23" w14:textId="77777777" w:rsidR="00766284" w:rsidRPr="00F64432" w:rsidRDefault="00766284" w:rsidP="00FD4436">
            <w:pPr>
              <w:spacing w:line="20" w:lineRule="atLeast"/>
              <w:jc w:val="both"/>
            </w:pPr>
            <w:r w:rsidRPr="00F64432">
              <w:t>+</w:t>
            </w:r>
          </w:p>
        </w:tc>
        <w:tc>
          <w:tcPr>
            <w:tcW w:w="709" w:type="dxa"/>
          </w:tcPr>
          <w:p w14:paraId="511560B3" w14:textId="77777777" w:rsidR="00766284" w:rsidRPr="00F64432" w:rsidRDefault="00766284" w:rsidP="00FD4436">
            <w:pPr>
              <w:spacing w:line="20" w:lineRule="atLeast"/>
              <w:jc w:val="both"/>
            </w:pPr>
            <w:r w:rsidRPr="00F64432">
              <w:t>+</w:t>
            </w:r>
          </w:p>
        </w:tc>
        <w:tc>
          <w:tcPr>
            <w:tcW w:w="829" w:type="dxa"/>
          </w:tcPr>
          <w:p w14:paraId="3C2B9A94" w14:textId="77777777" w:rsidR="00766284" w:rsidRPr="00F64432" w:rsidRDefault="00766284" w:rsidP="00FD4436">
            <w:pPr>
              <w:tabs>
                <w:tab w:val="left" w:pos="324"/>
              </w:tabs>
              <w:spacing w:line="20" w:lineRule="atLeast"/>
              <w:jc w:val="both"/>
            </w:pPr>
            <w:r w:rsidRPr="00F64432">
              <w:t>+</w:t>
            </w:r>
          </w:p>
        </w:tc>
      </w:tr>
      <w:tr w:rsidR="00766284" w:rsidRPr="00F64432" w14:paraId="52287EFE" w14:textId="77777777" w:rsidTr="00FD4436">
        <w:trPr>
          <w:trHeight w:val="667"/>
          <w:jc w:val="center"/>
        </w:trPr>
        <w:tc>
          <w:tcPr>
            <w:tcW w:w="3251" w:type="dxa"/>
          </w:tcPr>
          <w:p w14:paraId="7EFDBF2B" w14:textId="77777777" w:rsidR="00766284" w:rsidRPr="00F64432" w:rsidRDefault="00766284" w:rsidP="00FD4436">
            <w:pPr>
              <w:pStyle w:val="af"/>
              <w:tabs>
                <w:tab w:val="left" w:pos="403"/>
              </w:tabs>
              <w:spacing w:line="20" w:lineRule="atLeast"/>
              <w:ind w:left="0" w:right="119"/>
              <w:jc w:val="both"/>
            </w:pPr>
            <w:r w:rsidRPr="00F64432">
              <w:t>дітей з особливими освітніми потребами;</w:t>
            </w:r>
          </w:p>
        </w:tc>
        <w:tc>
          <w:tcPr>
            <w:tcW w:w="1693" w:type="dxa"/>
            <w:gridSpan w:val="2"/>
          </w:tcPr>
          <w:p w14:paraId="679BC10A" w14:textId="77777777" w:rsidR="00766284" w:rsidRPr="00F64432" w:rsidRDefault="00766284" w:rsidP="00FD4436">
            <w:pPr>
              <w:spacing w:line="20" w:lineRule="atLeast"/>
            </w:pPr>
            <w:r w:rsidRPr="00F64432">
              <w:t xml:space="preserve">Управління освіти, ЗЗСО, ЗДО </w:t>
            </w:r>
          </w:p>
        </w:tc>
        <w:tc>
          <w:tcPr>
            <w:tcW w:w="850" w:type="dxa"/>
          </w:tcPr>
          <w:p w14:paraId="5D49968A" w14:textId="77777777" w:rsidR="00766284" w:rsidRPr="00F64432" w:rsidRDefault="00766284" w:rsidP="00FD4436">
            <w:pPr>
              <w:spacing w:line="20" w:lineRule="atLeast"/>
              <w:jc w:val="both"/>
            </w:pPr>
            <w:r w:rsidRPr="00F64432">
              <w:t>+</w:t>
            </w:r>
          </w:p>
        </w:tc>
        <w:tc>
          <w:tcPr>
            <w:tcW w:w="855" w:type="dxa"/>
          </w:tcPr>
          <w:p w14:paraId="6B211A46" w14:textId="77777777" w:rsidR="00766284" w:rsidRPr="00F64432" w:rsidRDefault="00766284" w:rsidP="00FD4436">
            <w:pPr>
              <w:spacing w:line="20" w:lineRule="atLeast"/>
              <w:jc w:val="both"/>
            </w:pPr>
            <w:r w:rsidRPr="00F64432">
              <w:t>+</w:t>
            </w:r>
          </w:p>
        </w:tc>
        <w:tc>
          <w:tcPr>
            <w:tcW w:w="816" w:type="dxa"/>
          </w:tcPr>
          <w:p w14:paraId="6FF9F014" w14:textId="77777777" w:rsidR="00766284" w:rsidRPr="00F64432" w:rsidRDefault="00766284" w:rsidP="00FD4436">
            <w:pPr>
              <w:spacing w:line="20" w:lineRule="atLeast"/>
              <w:jc w:val="both"/>
            </w:pPr>
            <w:r w:rsidRPr="00F64432">
              <w:t>+</w:t>
            </w:r>
          </w:p>
        </w:tc>
        <w:tc>
          <w:tcPr>
            <w:tcW w:w="744" w:type="dxa"/>
            <w:gridSpan w:val="2"/>
          </w:tcPr>
          <w:p w14:paraId="627C2AD2" w14:textId="77777777" w:rsidR="00766284" w:rsidRPr="00F64432" w:rsidRDefault="00766284" w:rsidP="00FD4436">
            <w:pPr>
              <w:spacing w:line="20" w:lineRule="atLeast"/>
              <w:jc w:val="both"/>
            </w:pPr>
            <w:r w:rsidRPr="00F64432">
              <w:t>+</w:t>
            </w:r>
          </w:p>
        </w:tc>
        <w:tc>
          <w:tcPr>
            <w:tcW w:w="709" w:type="dxa"/>
          </w:tcPr>
          <w:p w14:paraId="5083A85C" w14:textId="77777777" w:rsidR="00766284" w:rsidRPr="00F64432" w:rsidRDefault="00766284" w:rsidP="00FD4436">
            <w:pPr>
              <w:spacing w:line="20" w:lineRule="atLeast"/>
              <w:jc w:val="both"/>
            </w:pPr>
            <w:r w:rsidRPr="00F64432">
              <w:t>+</w:t>
            </w:r>
          </w:p>
        </w:tc>
        <w:tc>
          <w:tcPr>
            <w:tcW w:w="709" w:type="dxa"/>
          </w:tcPr>
          <w:p w14:paraId="65DEA4BD" w14:textId="77777777" w:rsidR="00766284" w:rsidRPr="00F64432" w:rsidRDefault="00766284" w:rsidP="00FD4436">
            <w:pPr>
              <w:spacing w:line="20" w:lineRule="atLeast"/>
              <w:jc w:val="both"/>
            </w:pPr>
            <w:r w:rsidRPr="00F64432">
              <w:t>+</w:t>
            </w:r>
          </w:p>
        </w:tc>
        <w:tc>
          <w:tcPr>
            <w:tcW w:w="829" w:type="dxa"/>
          </w:tcPr>
          <w:p w14:paraId="2962E644" w14:textId="77777777" w:rsidR="00766284" w:rsidRPr="00F64432" w:rsidRDefault="00766284" w:rsidP="00FD4436">
            <w:pPr>
              <w:tabs>
                <w:tab w:val="left" w:pos="324"/>
              </w:tabs>
              <w:spacing w:line="20" w:lineRule="atLeast"/>
              <w:jc w:val="both"/>
            </w:pPr>
            <w:r w:rsidRPr="00F64432">
              <w:t>+</w:t>
            </w:r>
          </w:p>
        </w:tc>
      </w:tr>
      <w:tr w:rsidR="00766284" w:rsidRPr="00F64432" w14:paraId="3E2F4431" w14:textId="77777777" w:rsidTr="00FD4436">
        <w:trPr>
          <w:trHeight w:val="267"/>
          <w:jc w:val="center"/>
        </w:trPr>
        <w:tc>
          <w:tcPr>
            <w:tcW w:w="3251" w:type="dxa"/>
            <w:tcBorders>
              <w:right w:val="single" w:sz="4" w:space="0" w:color="auto"/>
            </w:tcBorders>
          </w:tcPr>
          <w:p w14:paraId="769CAA44" w14:textId="77777777" w:rsidR="00766284" w:rsidRPr="00F64432" w:rsidRDefault="00766284" w:rsidP="00FD4436">
            <w:pPr>
              <w:spacing w:line="20" w:lineRule="atLeast"/>
              <w:jc w:val="both"/>
            </w:pPr>
            <w:r w:rsidRPr="00F64432">
              <w:lastRenderedPageBreak/>
              <w:t xml:space="preserve"> -дистанційна освіта дорослих у контексті «навчання протягом життя» на курсах підвищення кваліфікації; у міжкурсовий період.</w:t>
            </w:r>
          </w:p>
        </w:tc>
        <w:tc>
          <w:tcPr>
            <w:tcW w:w="1693" w:type="dxa"/>
            <w:gridSpan w:val="2"/>
            <w:tcBorders>
              <w:left w:val="single" w:sz="4" w:space="0" w:color="auto"/>
            </w:tcBorders>
          </w:tcPr>
          <w:p w14:paraId="733CE44B" w14:textId="77777777" w:rsidR="00766284" w:rsidRPr="00F64432" w:rsidRDefault="00766284" w:rsidP="00FD4436">
            <w:pPr>
              <w:spacing w:line="20" w:lineRule="atLeast"/>
            </w:pPr>
            <w:r w:rsidRPr="00F64432">
              <w:t>Управління освіти, ЗЗСО, ЗДО</w:t>
            </w:r>
          </w:p>
        </w:tc>
        <w:tc>
          <w:tcPr>
            <w:tcW w:w="850" w:type="dxa"/>
          </w:tcPr>
          <w:p w14:paraId="020EF92D" w14:textId="77777777" w:rsidR="00766284" w:rsidRPr="00F64432" w:rsidRDefault="00766284" w:rsidP="00FD4436">
            <w:pPr>
              <w:spacing w:line="20" w:lineRule="atLeast"/>
              <w:jc w:val="both"/>
            </w:pPr>
            <w:r w:rsidRPr="00F64432">
              <w:t>+</w:t>
            </w:r>
          </w:p>
        </w:tc>
        <w:tc>
          <w:tcPr>
            <w:tcW w:w="855" w:type="dxa"/>
          </w:tcPr>
          <w:p w14:paraId="1379E46E" w14:textId="77777777" w:rsidR="00766284" w:rsidRPr="00F64432" w:rsidRDefault="00766284" w:rsidP="00FD4436">
            <w:pPr>
              <w:spacing w:line="20" w:lineRule="atLeast"/>
              <w:jc w:val="both"/>
            </w:pPr>
            <w:r w:rsidRPr="00F64432">
              <w:t>+</w:t>
            </w:r>
          </w:p>
        </w:tc>
        <w:tc>
          <w:tcPr>
            <w:tcW w:w="816" w:type="dxa"/>
          </w:tcPr>
          <w:p w14:paraId="463D0277" w14:textId="77777777" w:rsidR="00766284" w:rsidRPr="00F64432" w:rsidRDefault="00766284" w:rsidP="00FD4436">
            <w:pPr>
              <w:spacing w:line="20" w:lineRule="atLeast"/>
              <w:jc w:val="both"/>
            </w:pPr>
            <w:r w:rsidRPr="00F64432">
              <w:t>+</w:t>
            </w:r>
          </w:p>
        </w:tc>
        <w:tc>
          <w:tcPr>
            <w:tcW w:w="744" w:type="dxa"/>
            <w:gridSpan w:val="2"/>
          </w:tcPr>
          <w:p w14:paraId="2D946A0C" w14:textId="77777777" w:rsidR="00766284" w:rsidRPr="00F64432" w:rsidRDefault="00766284" w:rsidP="00FD4436">
            <w:pPr>
              <w:spacing w:line="20" w:lineRule="atLeast"/>
              <w:jc w:val="both"/>
            </w:pPr>
            <w:r w:rsidRPr="00F64432">
              <w:t>+</w:t>
            </w:r>
          </w:p>
        </w:tc>
        <w:tc>
          <w:tcPr>
            <w:tcW w:w="709" w:type="dxa"/>
          </w:tcPr>
          <w:p w14:paraId="31B50788" w14:textId="77777777" w:rsidR="00766284" w:rsidRPr="00F64432" w:rsidRDefault="00766284" w:rsidP="00FD4436">
            <w:pPr>
              <w:spacing w:line="20" w:lineRule="atLeast"/>
              <w:jc w:val="both"/>
            </w:pPr>
            <w:r w:rsidRPr="00F64432">
              <w:t>+</w:t>
            </w:r>
          </w:p>
        </w:tc>
        <w:tc>
          <w:tcPr>
            <w:tcW w:w="709" w:type="dxa"/>
          </w:tcPr>
          <w:p w14:paraId="08EEB697" w14:textId="77777777" w:rsidR="00766284" w:rsidRPr="00F64432" w:rsidRDefault="00766284" w:rsidP="00FD4436">
            <w:pPr>
              <w:spacing w:line="20" w:lineRule="atLeast"/>
              <w:jc w:val="both"/>
            </w:pPr>
            <w:r w:rsidRPr="00F64432">
              <w:t>+</w:t>
            </w:r>
          </w:p>
        </w:tc>
        <w:tc>
          <w:tcPr>
            <w:tcW w:w="829" w:type="dxa"/>
          </w:tcPr>
          <w:p w14:paraId="48DF6B96" w14:textId="77777777" w:rsidR="00766284" w:rsidRPr="00F64432" w:rsidRDefault="00766284" w:rsidP="00FD4436">
            <w:pPr>
              <w:tabs>
                <w:tab w:val="left" w:pos="324"/>
              </w:tabs>
              <w:spacing w:line="20" w:lineRule="atLeast"/>
              <w:jc w:val="both"/>
            </w:pPr>
            <w:r w:rsidRPr="00F64432">
              <w:t>+</w:t>
            </w:r>
          </w:p>
        </w:tc>
      </w:tr>
      <w:tr w:rsidR="00766284" w:rsidRPr="00F64432" w14:paraId="5D524215" w14:textId="77777777" w:rsidTr="00FD4436">
        <w:trPr>
          <w:trHeight w:val="70"/>
          <w:jc w:val="center"/>
        </w:trPr>
        <w:tc>
          <w:tcPr>
            <w:tcW w:w="3251" w:type="dxa"/>
            <w:tcBorders>
              <w:right w:val="single" w:sz="4" w:space="0" w:color="auto"/>
            </w:tcBorders>
          </w:tcPr>
          <w:p w14:paraId="3657D874" w14:textId="77777777" w:rsidR="00766284" w:rsidRPr="00F64432" w:rsidRDefault="00766284" w:rsidP="00FD4436">
            <w:pPr>
              <w:spacing w:line="20" w:lineRule="atLeast"/>
              <w:jc w:val="both"/>
              <w:rPr>
                <w:b/>
                <w:i/>
              </w:rPr>
            </w:pPr>
            <w:r w:rsidRPr="00F64432">
              <w:rPr>
                <w:b/>
                <w:i/>
              </w:rPr>
              <w:t>Розробити:</w:t>
            </w:r>
          </w:p>
        </w:tc>
        <w:tc>
          <w:tcPr>
            <w:tcW w:w="1687" w:type="dxa"/>
            <w:tcBorders>
              <w:left w:val="single" w:sz="4" w:space="0" w:color="auto"/>
              <w:right w:val="nil"/>
            </w:tcBorders>
          </w:tcPr>
          <w:p w14:paraId="6317AD02" w14:textId="77777777" w:rsidR="00766284" w:rsidRPr="00F64432" w:rsidRDefault="00766284" w:rsidP="00FD4436">
            <w:pPr>
              <w:tabs>
                <w:tab w:val="left" w:pos="324"/>
              </w:tabs>
              <w:spacing w:line="20" w:lineRule="atLeast"/>
              <w:jc w:val="both"/>
            </w:pPr>
          </w:p>
        </w:tc>
        <w:tc>
          <w:tcPr>
            <w:tcW w:w="856" w:type="dxa"/>
            <w:gridSpan w:val="2"/>
            <w:tcBorders>
              <w:left w:val="single" w:sz="4" w:space="0" w:color="auto"/>
              <w:right w:val="nil"/>
            </w:tcBorders>
          </w:tcPr>
          <w:p w14:paraId="1E5521E3" w14:textId="77777777" w:rsidR="00766284" w:rsidRPr="00F64432" w:rsidRDefault="00766284" w:rsidP="00FD4436">
            <w:pPr>
              <w:tabs>
                <w:tab w:val="left" w:pos="324"/>
              </w:tabs>
              <w:spacing w:line="20" w:lineRule="atLeast"/>
              <w:jc w:val="both"/>
            </w:pPr>
          </w:p>
        </w:tc>
        <w:tc>
          <w:tcPr>
            <w:tcW w:w="855" w:type="dxa"/>
            <w:tcBorders>
              <w:left w:val="single" w:sz="4" w:space="0" w:color="auto"/>
              <w:right w:val="nil"/>
            </w:tcBorders>
          </w:tcPr>
          <w:p w14:paraId="4301B41E" w14:textId="77777777" w:rsidR="00766284" w:rsidRPr="00F64432" w:rsidRDefault="00766284" w:rsidP="00FD4436">
            <w:pPr>
              <w:tabs>
                <w:tab w:val="left" w:pos="324"/>
              </w:tabs>
              <w:spacing w:line="20" w:lineRule="atLeast"/>
              <w:jc w:val="both"/>
            </w:pPr>
          </w:p>
        </w:tc>
        <w:tc>
          <w:tcPr>
            <w:tcW w:w="825" w:type="dxa"/>
            <w:gridSpan w:val="2"/>
            <w:tcBorders>
              <w:left w:val="single" w:sz="4" w:space="0" w:color="auto"/>
              <w:right w:val="nil"/>
            </w:tcBorders>
          </w:tcPr>
          <w:p w14:paraId="3367B4A5" w14:textId="77777777" w:rsidR="00766284" w:rsidRPr="00F64432" w:rsidRDefault="00766284" w:rsidP="00FD4436">
            <w:pPr>
              <w:tabs>
                <w:tab w:val="left" w:pos="324"/>
              </w:tabs>
              <w:spacing w:line="20" w:lineRule="atLeast"/>
              <w:jc w:val="both"/>
            </w:pPr>
          </w:p>
        </w:tc>
        <w:tc>
          <w:tcPr>
            <w:tcW w:w="735" w:type="dxa"/>
            <w:tcBorders>
              <w:left w:val="single" w:sz="4" w:space="0" w:color="auto"/>
              <w:right w:val="nil"/>
            </w:tcBorders>
          </w:tcPr>
          <w:p w14:paraId="2C89FE4D" w14:textId="77777777" w:rsidR="00766284" w:rsidRPr="00F64432" w:rsidRDefault="00766284" w:rsidP="00FD4436">
            <w:pPr>
              <w:tabs>
                <w:tab w:val="left" w:pos="324"/>
              </w:tabs>
              <w:spacing w:line="20" w:lineRule="atLeast"/>
              <w:jc w:val="both"/>
            </w:pPr>
          </w:p>
        </w:tc>
        <w:tc>
          <w:tcPr>
            <w:tcW w:w="709" w:type="dxa"/>
            <w:tcBorders>
              <w:left w:val="single" w:sz="4" w:space="0" w:color="auto"/>
              <w:right w:val="nil"/>
            </w:tcBorders>
          </w:tcPr>
          <w:p w14:paraId="44ED9A14" w14:textId="77777777" w:rsidR="00766284" w:rsidRPr="00F64432" w:rsidRDefault="00766284" w:rsidP="00FD4436">
            <w:pPr>
              <w:tabs>
                <w:tab w:val="left" w:pos="324"/>
              </w:tabs>
              <w:spacing w:line="20" w:lineRule="atLeast"/>
              <w:jc w:val="both"/>
            </w:pPr>
          </w:p>
        </w:tc>
        <w:tc>
          <w:tcPr>
            <w:tcW w:w="709" w:type="dxa"/>
            <w:tcBorders>
              <w:left w:val="single" w:sz="4" w:space="0" w:color="auto"/>
              <w:right w:val="single" w:sz="4" w:space="0" w:color="auto"/>
            </w:tcBorders>
          </w:tcPr>
          <w:p w14:paraId="6A3CBD64" w14:textId="77777777" w:rsidR="00766284" w:rsidRPr="00F64432" w:rsidRDefault="00766284" w:rsidP="00FD4436">
            <w:pPr>
              <w:tabs>
                <w:tab w:val="left" w:pos="324"/>
              </w:tabs>
              <w:spacing w:line="20" w:lineRule="atLeast"/>
              <w:jc w:val="both"/>
            </w:pPr>
          </w:p>
        </w:tc>
        <w:tc>
          <w:tcPr>
            <w:tcW w:w="829" w:type="dxa"/>
            <w:tcBorders>
              <w:left w:val="single" w:sz="4" w:space="0" w:color="auto"/>
              <w:right w:val="single" w:sz="4" w:space="0" w:color="auto"/>
            </w:tcBorders>
          </w:tcPr>
          <w:p w14:paraId="373A9426" w14:textId="77777777" w:rsidR="00766284" w:rsidRPr="00F64432" w:rsidRDefault="00766284" w:rsidP="00FD4436">
            <w:pPr>
              <w:tabs>
                <w:tab w:val="left" w:pos="324"/>
              </w:tabs>
              <w:spacing w:line="20" w:lineRule="atLeast"/>
              <w:jc w:val="both"/>
            </w:pPr>
          </w:p>
        </w:tc>
      </w:tr>
      <w:tr w:rsidR="00766284" w:rsidRPr="00F64432" w14:paraId="1D3A707B" w14:textId="77777777" w:rsidTr="00FD4436">
        <w:trPr>
          <w:trHeight w:val="1265"/>
          <w:jc w:val="center"/>
        </w:trPr>
        <w:tc>
          <w:tcPr>
            <w:tcW w:w="3251" w:type="dxa"/>
            <w:tcBorders>
              <w:right w:val="single" w:sz="4" w:space="0" w:color="auto"/>
            </w:tcBorders>
          </w:tcPr>
          <w:p w14:paraId="37BDF606" w14:textId="77777777" w:rsidR="00766284" w:rsidRPr="00F64432" w:rsidRDefault="00766284" w:rsidP="00B277C0">
            <w:pPr>
              <w:pStyle w:val="af"/>
              <w:numPr>
                <w:ilvl w:val="0"/>
                <w:numId w:val="12"/>
              </w:numPr>
              <w:tabs>
                <w:tab w:val="left" w:pos="166"/>
              </w:tabs>
              <w:spacing w:line="20" w:lineRule="atLeast"/>
              <w:ind w:left="-57" w:right="-57" w:firstLine="25"/>
              <w:contextualSpacing w:val="0"/>
              <w:jc w:val="both"/>
            </w:pPr>
            <w:r w:rsidRPr="00F64432">
              <w:t>дистанційна освіта ЗДО, ЗЗСО та ЗПО для організації надання освітніх послуг під час карантинних обмежень.</w:t>
            </w:r>
          </w:p>
          <w:p w14:paraId="0D940838" w14:textId="77777777" w:rsidR="00766284" w:rsidRPr="00F64432" w:rsidRDefault="00766284" w:rsidP="00B277C0">
            <w:pPr>
              <w:pStyle w:val="af"/>
              <w:numPr>
                <w:ilvl w:val="0"/>
                <w:numId w:val="12"/>
              </w:numPr>
              <w:tabs>
                <w:tab w:val="left" w:pos="166"/>
              </w:tabs>
              <w:spacing w:line="20" w:lineRule="atLeast"/>
              <w:ind w:left="-57" w:right="-57" w:firstLine="25"/>
              <w:contextualSpacing w:val="0"/>
              <w:jc w:val="both"/>
            </w:pPr>
            <w:r w:rsidRPr="00F64432">
              <w:t>робота з обдарованими дітьми,</w:t>
            </w:r>
          </w:p>
          <w:p w14:paraId="030BFD20" w14:textId="77777777" w:rsidR="00766284" w:rsidRPr="00F64432" w:rsidRDefault="00766284" w:rsidP="00B277C0">
            <w:pPr>
              <w:pStyle w:val="af"/>
              <w:numPr>
                <w:ilvl w:val="0"/>
                <w:numId w:val="12"/>
              </w:numPr>
              <w:tabs>
                <w:tab w:val="left" w:pos="166"/>
              </w:tabs>
              <w:spacing w:line="20" w:lineRule="atLeast"/>
              <w:ind w:left="-57" w:right="-57" w:firstLine="25"/>
              <w:contextualSpacing w:val="0"/>
              <w:jc w:val="both"/>
            </w:pPr>
            <w:r w:rsidRPr="00F64432">
              <w:t xml:space="preserve">навчання дітей з особливими потребами, </w:t>
            </w:r>
          </w:p>
          <w:p w14:paraId="7DFA719D" w14:textId="77777777" w:rsidR="00766284" w:rsidRPr="00F64432" w:rsidRDefault="00766284" w:rsidP="00B277C0">
            <w:pPr>
              <w:pStyle w:val="af"/>
              <w:numPr>
                <w:ilvl w:val="0"/>
                <w:numId w:val="12"/>
              </w:numPr>
              <w:tabs>
                <w:tab w:val="left" w:pos="166"/>
              </w:tabs>
              <w:spacing w:line="20" w:lineRule="atLeast"/>
              <w:ind w:left="-57" w:right="-57" w:firstLine="25"/>
              <w:contextualSpacing w:val="0"/>
              <w:jc w:val="both"/>
            </w:pPr>
            <w:r w:rsidRPr="00F64432">
              <w:t>освіта дорослих, самоосвіта тощо;</w:t>
            </w:r>
          </w:p>
          <w:p w14:paraId="0BE58EB3" w14:textId="77777777" w:rsidR="00766284" w:rsidRPr="00F64432" w:rsidRDefault="00766284" w:rsidP="00FD4436">
            <w:pPr>
              <w:spacing w:line="20" w:lineRule="atLeast"/>
              <w:ind w:left="-57" w:right="-57"/>
              <w:jc w:val="both"/>
            </w:pPr>
            <w:r w:rsidRPr="00F64432">
              <w:t xml:space="preserve">навчальні авторські програми,    методичні рекомендації для вчителів; </w:t>
            </w:r>
          </w:p>
          <w:p w14:paraId="00A01A69" w14:textId="77777777" w:rsidR="00766284" w:rsidRPr="00F64432" w:rsidRDefault="00766284" w:rsidP="00FD4436">
            <w:pPr>
              <w:spacing w:line="20" w:lineRule="atLeast"/>
              <w:ind w:left="-57" w:right="-57"/>
              <w:jc w:val="both"/>
            </w:pPr>
            <w:r w:rsidRPr="00F64432">
              <w:t>- методичні посібники з проблем інтеграції медіа- та інформаційних освітніх елементів у навчальні програми з різних предметів.</w:t>
            </w:r>
          </w:p>
        </w:tc>
        <w:tc>
          <w:tcPr>
            <w:tcW w:w="1687" w:type="dxa"/>
            <w:tcBorders>
              <w:left w:val="single" w:sz="4" w:space="0" w:color="auto"/>
              <w:right w:val="nil"/>
            </w:tcBorders>
          </w:tcPr>
          <w:p w14:paraId="1921D629" w14:textId="77777777" w:rsidR="00766284" w:rsidRPr="00F64432" w:rsidRDefault="00766284" w:rsidP="00FD4436">
            <w:pPr>
              <w:tabs>
                <w:tab w:val="left" w:pos="324"/>
              </w:tabs>
              <w:spacing w:line="20" w:lineRule="atLeast"/>
              <w:jc w:val="both"/>
            </w:pPr>
            <w:r w:rsidRPr="00F64432">
              <w:t>Управління освіти, ЗЗСО, ЗДО</w:t>
            </w:r>
          </w:p>
        </w:tc>
        <w:tc>
          <w:tcPr>
            <w:tcW w:w="856" w:type="dxa"/>
            <w:gridSpan w:val="2"/>
            <w:tcBorders>
              <w:left w:val="single" w:sz="4" w:space="0" w:color="auto"/>
              <w:right w:val="nil"/>
            </w:tcBorders>
          </w:tcPr>
          <w:p w14:paraId="42219639" w14:textId="77777777" w:rsidR="00766284" w:rsidRPr="00F64432" w:rsidRDefault="00766284" w:rsidP="00FD4436">
            <w:pPr>
              <w:tabs>
                <w:tab w:val="left" w:pos="324"/>
              </w:tabs>
              <w:spacing w:line="20" w:lineRule="atLeast"/>
              <w:jc w:val="both"/>
            </w:pPr>
            <w:r w:rsidRPr="00F64432">
              <w:t>+</w:t>
            </w:r>
          </w:p>
        </w:tc>
        <w:tc>
          <w:tcPr>
            <w:tcW w:w="855" w:type="dxa"/>
            <w:tcBorders>
              <w:left w:val="single" w:sz="4" w:space="0" w:color="auto"/>
              <w:right w:val="nil"/>
            </w:tcBorders>
          </w:tcPr>
          <w:p w14:paraId="1D8CD7F2" w14:textId="77777777" w:rsidR="00766284" w:rsidRPr="00F64432" w:rsidRDefault="00766284" w:rsidP="00FD4436">
            <w:pPr>
              <w:tabs>
                <w:tab w:val="left" w:pos="324"/>
              </w:tabs>
              <w:spacing w:line="20" w:lineRule="atLeast"/>
              <w:jc w:val="both"/>
            </w:pPr>
            <w:r w:rsidRPr="00F64432">
              <w:t>+</w:t>
            </w:r>
          </w:p>
        </w:tc>
        <w:tc>
          <w:tcPr>
            <w:tcW w:w="825" w:type="dxa"/>
            <w:gridSpan w:val="2"/>
            <w:tcBorders>
              <w:left w:val="single" w:sz="4" w:space="0" w:color="auto"/>
              <w:right w:val="nil"/>
            </w:tcBorders>
          </w:tcPr>
          <w:p w14:paraId="3F4528CB" w14:textId="77777777" w:rsidR="00766284" w:rsidRPr="00F64432" w:rsidRDefault="00766284" w:rsidP="00FD4436">
            <w:pPr>
              <w:tabs>
                <w:tab w:val="left" w:pos="324"/>
              </w:tabs>
              <w:spacing w:line="20" w:lineRule="atLeast"/>
              <w:jc w:val="both"/>
            </w:pPr>
            <w:r w:rsidRPr="00F64432">
              <w:t>+</w:t>
            </w:r>
          </w:p>
        </w:tc>
        <w:tc>
          <w:tcPr>
            <w:tcW w:w="735" w:type="dxa"/>
            <w:tcBorders>
              <w:left w:val="single" w:sz="4" w:space="0" w:color="auto"/>
              <w:right w:val="nil"/>
            </w:tcBorders>
          </w:tcPr>
          <w:p w14:paraId="5B3AD155" w14:textId="77777777" w:rsidR="00766284" w:rsidRPr="00F64432" w:rsidRDefault="00766284" w:rsidP="00FD4436">
            <w:pPr>
              <w:tabs>
                <w:tab w:val="left" w:pos="324"/>
              </w:tabs>
              <w:spacing w:line="20" w:lineRule="atLeast"/>
              <w:jc w:val="both"/>
            </w:pPr>
            <w:r w:rsidRPr="00F64432">
              <w:t>+</w:t>
            </w:r>
          </w:p>
        </w:tc>
        <w:tc>
          <w:tcPr>
            <w:tcW w:w="709" w:type="dxa"/>
            <w:tcBorders>
              <w:left w:val="single" w:sz="4" w:space="0" w:color="auto"/>
              <w:right w:val="nil"/>
            </w:tcBorders>
          </w:tcPr>
          <w:p w14:paraId="7A7D7EB2" w14:textId="77777777" w:rsidR="00766284" w:rsidRPr="00F64432" w:rsidRDefault="00766284" w:rsidP="00FD4436">
            <w:pPr>
              <w:tabs>
                <w:tab w:val="left" w:pos="324"/>
              </w:tabs>
              <w:spacing w:line="20" w:lineRule="atLeast"/>
              <w:jc w:val="both"/>
            </w:pPr>
            <w:r w:rsidRPr="00F64432">
              <w:t>+</w:t>
            </w:r>
          </w:p>
        </w:tc>
        <w:tc>
          <w:tcPr>
            <w:tcW w:w="709" w:type="dxa"/>
            <w:tcBorders>
              <w:left w:val="single" w:sz="4" w:space="0" w:color="auto"/>
              <w:right w:val="single" w:sz="4" w:space="0" w:color="auto"/>
            </w:tcBorders>
          </w:tcPr>
          <w:p w14:paraId="3B72642E" w14:textId="77777777" w:rsidR="00766284" w:rsidRPr="00F64432" w:rsidRDefault="00766284" w:rsidP="00FD4436">
            <w:pPr>
              <w:tabs>
                <w:tab w:val="left" w:pos="324"/>
              </w:tabs>
              <w:spacing w:line="20" w:lineRule="atLeast"/>
              <w:jc w:val="both"/>
            </w:pPr>
            <w:r w:rsidRPr="00F64432">
              <w:t>+</w:t>
            </w:r>
          </w:p>
        </w:tc>
        <w:tc>
          <w:tcPr>
            <w:tcW w:w="829" w:type="dxa"/>
            <w:tcBorders>
              <w:left w:val="single" w:sz="4" w:space="0" w:color="auto"/>
              <w:right w:val="single" w:sz="4" w:space="0" w:color="auto"/>
            </w:tcBorders>
          </w:tcPr>
          <w:p w14:paraId="2E7A19BF" w14:textId="77777777" w:rsidR="00766284" w:rsidRPr="00F64432" w:rsidRDefault="00766284" w:rsidP="00FD4436">
            <w:pPr>
              <w:tabs>
                <w:tab w:val="left" w:pos="324"/>
              </w:tabs>
              <w:spacing w:line="20" w:lineRule="atLeast"/>
              <w:jc w:val="both"/>
            </w:pPr>
            <w:r w:rsidRPr="00F64432">
              <w:t>+</w:t>
            </w:r>
          </w:p>
        </w:tc>
      </w:tr>
      <w:tr w:rsidR="00766284" w:rsidRPr="00F64432" w14:paraId="1D442D14" w14:textId="77777777" w:rsidTr="00FD4436">
        <w:trPr>
          <w:trHeight w:val="70"/>
          <w:jc w:val="center"/>
        </w:trPr>
        <w:tc>
          <w:tcPr>
            <w:tcW w:w="3251" w:type="dxa"/>
            <w:tcBorders>
              <w:right w:val="single" w:sz="4" w:space="0" w:color="auto"/>
            </w:tcBorders>
          </w:tcPr>
          <w:p w14:paraId="65F9EC15" w14:textId="77777777" w:rsidR="00766284" w:rsidRPr="00F64432" w:rsidRDefault="00766284" w:rsidP="00FD4436">
            <w:pPr>
              <w:pStyle w:val="af"/>
              <w:tabs>
                <w:tab w:val="left" w:pos="166"/>
              </w:tabs>
              <w:spacing w:line="20" w:lineRule="atLeast"/>
              <w:ind w:left="50" w:right="119"/>
              <w:jc w:val="both"/>
              <w:rPr>
                <w:b/>
                <w:i/>
              </w:rPr>
            </w:pPr>
            <w:r w:rsidRPr="00F64432">
              <w:rPr>
                <w:b/>
                <w:i/>
              </w:rPr>
              <w:t>Сприяти:</w:t>
            </w:r>
          </w:p>
        </w:tc>
        <w:tc>
          <w:tcPr>
            <w:tcW w:w="1687" w:type="dxa"/>
            <w:tcBorders>
              <w:left w:val="single" w:sz="4" w:space="0" w:color="auto"/>
              <w:right w:val="nil"/>
            </w:tcBorders>
          </w:tcPr>
          <w:p w14:paraId="3FE2D3D2" w14:textId="77777777" w:rsidR="00766284" w:rsidRPr="00F64432" w:rsidRDefault="00766284" w:rsidP="00FD4436">
            <w:pPr>
              <w:tabs>
                <w:tab w:val="left" w:pos="324"/>
              </w:tabs>
              <w:spacing w:line="20" w:lineRule="atLeast"/>
              <w:jc w:val="both"/>
            </w:pPr>
          </w:p>
        </w:tc>
        <w:tc>
          <w:tcPr>
            <w:tcW w:w="856" w:type="dxa"/>
            <w:gridSpan w:val="2"/>
            <w:tcBorders>
              <w:left w:val="single" w:sz="4" w:space="0" w:color="auto"/>
              <w:right w:val="nil"/>
            </w:tcBorders>
          </w:tcPr>
          <w:p w14:paraId="7BE4F23B" w14:textId="77777777" w:rsidR="00766284" w:rsidRPr="00F64432" w:rsidRDefault="00766284" w:rsidP="00FD4436">
            <w:pPr>
              <w:tabs>
                <w:tab w:val="left" w:pos="324"/>
              </w:tabs>
              <w:spacing w:line="20" w:lineRule="atLeast"/>
              <w:jc w:val="both"/>
            </w:pPr>
          </w:p>
        </w:tc>
        <w:tc>
          <w:tcPr>
            <w:tcW w:w="855" w:type="dxa"/>
            <w:tcBorders>
              <w:left w:val="single" w:sz="4" w:space="0" w:color="auto"/>
              <w:right w:val="nil"/>
            </w:tcBorders>
          </w:tcPr>
          <w:p w14:paraId="192DC490" w14:textId="77777777" w:rsidR="00766284" w:rsidRPr="00F64432" w:rsidRDefault="00766284" w:rsidP="00FD4436">
            <w:pPr>
              <w:tabs>
                <w:tab w:val="left" w:pos="324"/>
              </w:tabs>
              <w:spacing w:line="20" w:lineRule="atLeast"/>
              <w:jc w:val="both"/>
            </w:pPr>
          </w:p>
        </w:tc>
        <w:tc>
          <w:tcPr>
            <w:tcW w:w="825" w:type="dxa"/>
            <w:gridSpan w:val="2"/>
            <w:tcBorders>
              <w:left w:val="single" w:sz="4" w:space="0" w:color="auto"/>
              <w:right w:val="nil"/>
            </w:tcBorders>
          </w:tcPr>
          <w:p w14:paraId="0BDA76FF" w14:textId="77777777" w:rsidR="00766284" w:rsidRPr="00F64432" w:rsidRDefault="00766284" w:rsidP="00FD4436">
            <w:pPr>
              <w:tabs>
                <w:tab w:val="left" w:pos="324"/>
              </w:tabs>
              <w:spacing w:line="20" w:lineRule="atLeast"/>
              <w:jc w:val="both"/>
            </w:pPr>
          </w:p>
        </w:tc>
        <w:tc>
          <w:tcPr>
            <w:tcW w:w="735" w:type="dxa"/>
            <w:tcBorders>
              <w:left w:val="single" w:sz="4" w:space="0" w:color="auto"/>
              <w:right w:val="nil"/>
            </w:tcBorders>
          </w:tcPr>
          <w:p w14:paraId="5713CE55" w14:textId="77777777" w:rsidR="00766284" w:rsidRPr="00F64432" w:rsidRDefault="00766284" w:rsidP="00FD4436">
            <w:pPr>
              <w:tabs>
                <w:tab w:val="left" w:pos="324"/>
              </w:tabs>
              <w:spacing w:line="20" w:lineRule="atLeast"/>
              <w:jc w:val="both"/>
            </w:pPr>
          </w:p>
        </w:tc>
        <w:tc>
          <w:tcPr>
            <w:tcW w:w="709" w:type="dxa"/>
            <w:tcBorders>
              <w:left w:val="single" w:sz="4" w:space="0" w:color="auto"/>
              <w:right w:val="nil"/>
            </w:tcBorders>
          </w:tcPr>
          <w:p w14:paraId="2DDF6779" w14:textId="77777777" w:rsidR="00766284" w:rsidRPr="00F64432" w:rsidRDefault="00766284" w:rsidP="00FD4436">
            <w:pPr>
              <w:tabs>
                <w:tab w:val="left" w:pos="324"/>
              </w:tabs>
              <w:spacing w:line="20" w:lineRule="atLeast"/>
              <w:jc w:val="both"/>
            </w:pPr>
          </w:p>
        </w:tc>
        <w:tc>
          <w:tcPr>
            <w:tcW w:w="709" w:type="dxa"/>
            <w:tcBorders>
              <w:left w:val="single" w:sz="4" w:space="0" w:color="auto"/>
              <w:right w:val="single" w:sz="4" w:space="0" w:color="auto"/>
            </w:tcBorders>
          </w:tcPr>
          <w:p w14:paraId="6E916991" w14:textId="77777777" w:rsidR="00766284" w:rsidRPr="00F64432" w:rsidRDefault="00766284" w:rsidP="00FD4436">
            <w:pPr>
              <w:tabs>
                <w:tab w:val="left" w:pos="324"/>
              </w:tabs>
              <w:spacing w:line="20" w:lineRule="atLeast"/>
              <w:jc w:val="both"/>
            </w:pPr>
          </w:p>
        </w:tc>
        <w:tc>
          <w:tcPr>
            <w:tcW w:w="829" w:type="dxa"/>
            <w:tcBorders>
              <w:left w:val="single" w:sz="4" w:space="0" w:color="auto"/>
              <w:right w:val="single" w:sz="4" w:space="0" w:color="auto"/>
            </w:tcBorders>
          </w:tcPr>
          <w:p w14:paraId="5B8BCCFF" w14:textId="77777777" w:rsidR="00766284" w:rsidRPr="00F64432" w:rsidRDefault="00766284" w:rsidP="00FD4436">
            <w:pPr>
              <w:tabs>
                <w:tab w:val="left" w:pos="324"/>
              </w:tabs>
              <w:spacing w:line="20" w:lineRule="atLeast"/>
              <w:jc w:val="both"/>
            </w:pPr>
          </w:p>
        </w:tc>
      </w:tr>
      <w:tr w:rsidR="00766284" w:rsidRPr="00F64432" w14:paraId="6F286F20" w14:textId="77777777" w:rsidTr="00FD4436">
        <w:trPr>
          <w:trHeight w:val="1968"/>
          <w:jc w:val="center"/>
        </w:trPr>
        <w:tc>
          <w:tcPr>
            <w:tcW w:w="3251" w:type="dxa"/>
            <w:tcBorders>
              <w:right w:val="single" w:sz="4" w:space="0" w:color="auto"/>
            </w:tcBorders>
          </w:tcPr>
          <w:p w14:paraId="5B8214F5" w14:textId="77777777" w:rsidR="00766284" w:rsidRPr="00F64432" w:rsidRDefault="00766284" w:rsidP="00B277C0">
            <w:pPr>
              <w:pStyle w:val="af"/>
              <w:numPr>
                <w:ilvl w:val="0"/>
                <w:numId w:val="12"/>
              </w:numPr>
              <w:tabs>
                <w:tab w:val="left" w:pos="166"/>
              </w:tabs>
              <w:spacing w:line="20" w:lineRule="atLeast"/>
              <w:ind w:left="25" w:right="119" w:firstLine="25"/>
              <w:jc w:val="both"/>
            </w:pPr>
            <w:r w:rsidRPr="00F64432">
              <w:t>підвищенню рівня сформованості медіа-імунітету особистості, готовності до протистояння агресивному медіа-середовищу, усвідомленого вибору та критичного сприйняття різноманітних інформаційних джерел.</w:t>
            </w:r>
          </w:p>
        </w:tc>
        <w:tc>
          <w:tcPr>
            <w:tcW w:w="1687" w:type="dxa"/>
            <w:tcBorders>
              <w:left w:val="single" w:sz="4" w:space="0" w:color="auto"/>
              <w:right w:val="nil"/>
            </w:tcBorders>
          </w:tcPr>
          <w:p w14:paraId="286AD9CA" w14:textId="77777777" w:rsidR="00766284" w:rsidRPr="00F64432" w:rsidRDefault="00766284" w:rsidP="00FD4436">
            <w:pPr>
              <w:tabs>
                <w:tab w:val="left" w:pos="324"/>
              </w:tabs>
              <w:spacing w:line="20" w:lineRule="atLeast"/>
              <w:jc w:val="both"/>
            </w:pPr>
            <w:r w:rsidRPr="00F64432">
              <w:t>Управління освіти, ЗЗСО</w:t>
            </w:r>
          </w:p>
        </w:tc>
        <w:tc>
          <w:tcPr>
            <w:tcW w:w="856" w:type="dxa"/>
            <w:gridSpan w:val="2"/>
            <w:tcBorders>
              <w:left w:val="single" w:sz="4" w:space="0" w:color="auto"/>
              <w:right w:val="nil"/>
            </w:tcBorders>
          </w:tcPr>
          <w:p w14:paraId="2631EB9B" w14:textId="77777777" w:rsidR="00766284" w:rsidRPr="00F64432" w:rsidRDefault="00766284" w:rsidP="00FD4436">
            <w:pPr>
              <w:tabs>
                <w:tab w:val="left" w:pos="324"/>
              </w:tabs>
              <w:spacing w:line="20" w:lineRule="atLeast"/>
              <w:jc w:val="both"/>
            </w:pPr>
            <w:r w:rsidRPr="00F64432">
              <w:t>+</w:t>
            </w:r>
          </w:p>
        </w:tc>
        <w:tc>
          <w:tcPr>
            <w:tcW w:w="855" w:type="dxa"/>
            <w:tcBorders>
              <w:left w:val="single" w:sz="4" w:space="0" w:color="auto"/>
              <w:right w:val="nil"/>
            </w:tcBorders>
          </w:tcPr>
          <w:p w14:paraId="64286F40" w14:textId="77777777" w:rsidR="00766284" w:rsidRPr="00F64432" w:rsidRDefault="00766284" w:rsidP="00FD4436">
            <w:pPr>
              <w:tabs>
                <w:tab w:val="left" w:pos="324"/>
              </w:tabs>
              <w:spacing w:line="20" w:lineRule="atLeast"/>
              <w:jc w:val="both"/>
            </w:pPr>
            <w:r w:rsidRPr="00F64432">
              <w:t>+</w:t>
            </w:r>
          </w:p>
        </w:tc>
        <w:tc>
          <w:tcPr>
            <w:tcW w:w="825" w:type="dxa"/>
            <w:gridSpan w:val="2"/>
            <w:tcBorders>
              <w:left w:val="single" w:sz="4" w:space="0" w:color="auto"/>
              <w:right w:val="nil"/>
            </w:tcBorders>
          </w:tcPr>
          <w:p w14:paraId="7E40D133" w14:textId="77777777" w:rsidR="00766284" w:rsidRPr="00F64432" w:rsidRDefault="00766284" w:rsidP="00FD4436">
            <w:pPr>
              <w:tabs>
                <w:tab w:val="left" w:pos="324"/>
              </w:tabs>
              <w:spacing w:line="20" w:lineRule="atLeast"/>
              <w:jc w:val="both"/>
            </w:pPr>
            <w:r w:rsidRPr="00F64432">
              <w:t>+</w:t>
            </w:r>
          </w:p>
        </w:tc>
        <w:tc>
          <w:tcPr>
            <w:tcW w:w="735" w:type="dxa"/>
            <w:tcBorders>
              <w:left w:val="single" w:sz="4" w:space="0" w:color="auto"/>
              <w:right w:val="nil"/>
            </w:tcBorders>
          </w:tcPr>
          <w:p w14:paraId="17A68166" w14:textId="77777777" w:rsidR="00766284" w:rsidRPr="00F64432" w:rsidRDefault="00766284" w:rsidP="00FD4436">
            <w:pPr>
              <w:tabs>
                <w:tab w:val="left" w:pos="324"/>
              </w:tabs>
              <w:spacing w:line="20" w:lineRule="atLeast"/>
              <w:jc w:val="both"/>
            </w:pPr>
            <w:r w:rsidRPr="00F64432">
              <w:t>+</w:t>
            </w:r>
          </w:p>
        </w:tc>
        <w:tc>
          <w:tcPr>
            <w:tcW w:w="709" w:type="dxa"/>
            <w:tcBorders>
              <w:left w:val="single" w:sz="4" w:space="0" w:color="auto"/>
              <w:right w:val="nil"/>
            </w:tcBorders>
          </w:tcPr>
          <w:p w14:paraId="69BEE0DF" w14:textId="77777777" w:rsidR="00766284" w:rsidRPr="00F64432" w:rsidRDefault="00766284" w:rsidP="00FD4436">
            <w:pPr>
              <w:tabs>
                <w:tab w:val="left" w:pos="324"/>
              </w:tabs>
              <w:spacing w:line="20" w:lineRule="atLeast"/>
              <w:jc w:val="both"/>
            </w:pPr>
            <w:r w:rsidRPr="00F64432">
              <w:t>+</w:t>
            </w:r>
          </w:p>
        </w:tc>
        <w:tc>
          <w:tcPr>
            <w:tcW w:w="709" w:type="dxa"/>
            <w:tcBorders>
              <w:left w:val="single" w:sz="4" w:space="0" w:color="auto"/>
              <w:right w:val="single" w:sz="4" w:space="0" w:color="auto"/>
            </w:tcBorders>
          </w:tcPr>
          <w:p w14:paraId="5AC5BB67" w14:textId="77777777" w:rsidR="00766284" w:rsidRPr="00F64432" w:rsidRDefault="00766284" w:rsidP="00FD4436">
            <w:pPr>
              <w:tabs>
                <w:tab w:val="left" w:pos="324"/>
              </w:tabs>
              <w:spacing w:line="20" w:lineRule="atLeast"/>
              <w:jc w:val="both"/>
            </w:pPr>
            <w:r w:rsidRPr="00F64432">
              <w:t>+</w:t>
            </w:r>
          </w:p>
        </w:tc>
        <w:tc>
          <w:tcPr>
            <w:tcW w:w="829" w:type="dxa"/>
            <w:tcBorders>
              <w:left w:val="single" w:sz="4" w:space="0" w:color="auto"/>
              <w:right w:val="single" w:sz="4" w:space="0" w:color="auto"/>
            </w:tcBorders>
          </w:tcPr>
          <w:p w14:paraId="6EB349F0" w14:textId="77777777" w:rsidR="00766284" w:rsidRPr="00F64432" w:rsidRDefault="00766284" w:rsidP="00FD4436">
            <w:pPr>
              <w:tabs>
                <w:tab w:val="left" w:pos="324"/>
              </w:tabs>
              <w:spacing w:line="20" w:lineRule="atLeast"/>
              <w:jc w:val="both"/>
            </w:pPr>
            <w:r>
              <w:t>+</w:t>
            </w:r>
          </w:p>
        </w:tc>
      </w:tr>
      <w:tr w:rsidR="00766284" w:rsidRPr="00F64432" w14:paraId="5B216340" w14:textId="77777777" w:rsidTr="00FD4436">
        <w:trPr>
          <w:trHeight w:val="70"/>
          <w:jc w:val="center"/>
        </w:trPr>
        <w:tc>
          <w:tcPr>
            <w:tcW w:w="3251" w:type="dxa"/>
            <w:tcBorders>
              <w:right w:val="single" w:sz="4" w:space="0" w:color="auto"/>
            </w:tcBorders>
          </w:tcPr>
          <w:p w14:paraId="7D3C1109" w14:textId="77777777" w:rsidR="00766284" w:rsidRPr="00F64432" w:rsidRDefault="00766284" w:rsidP="00FD4436">
            <w:pPr>
              <w:pStyle w:val="af"/>
              <w:tabs>
                <w:tab w:val="left" w:pos="166"/>
              </w:tabs>
              <w:spacing w:line="20" w:lineRule="atLeast"/>
              <w:ind w:left="50" w:right="119"/>
              <w:jc w:val="both"/>
              <w:rPr>
                <w:b/>
                <w:i/>
              </w:rPr>
            </w:pPr>
            <w:r w:rsidRPr="00F64432">
              <w:rPr>
                <w:b/>
                <w:i/>
              </w:rPr>
              <w:t>Висвітлювати:</w:t>
            </w:r>
          </w:p>
        </w:tc>
        <w:tc>
          <w:tcPr>
            <w:tcW w:w="1687" w:type="dxa"/>
            <w:tcBorders>
              <w:left w:val="single" w:sz="4" w:space="0" w:color="auto"/>
              <w:right w:val="nil"/>
            </w:tcBorders>
          </w:tcPr>
          <w:p w14:paraId="04669490" w14:textId="77777777" w:rsidR="00766284" w:rsidRPr="00F64432" w:rsidRDefault="00766284" w:rsidP="00FD4436">
            <w:pPr>
              <w:tabs>
                <w:tab w:val="left" w:pos="324"/>
              </w:tabs>
              <w:spacing w:line="20" w:lineRule="atLeast"/>
              <w:jc w:val="both"/>
            </w:pPr>
          </w:p>
        </w:tc>
        <w:tc>
          <w:tcPr>
            <w:tcW w:w="856" w:type="dxa"/>
            <w:gridSpan w:val="2"/>
            <w:tcBorders>
              <w:left w:val="single" w:sz="4" w:space="0" w:color="auto"/>
              <w:right w:val="nil"/>
            </w:tcBorders>
          </w:tcPr>
          <w:p w14:paraId="6E5E0963" w14:textId="77777777" w:rsidR="00766284" w:rsidRPr="00F64432" w:rsidRDefault="00766284" w:rsidP="00FD4436">
            <w:pPr>
              <w:tabs>
                <w:tab w:val="left" w:pos="324"/>
              </w:tabs>
              <w:spacing w:line="20" w:lineRule="atLeast"/>
              <w:jc w:val="both"/>
            </w:pPr>
          </w:p>
        </w:tc>
        <w:tc>
          <w:tcPr>
            <w:tcW w:w="855" w:type="dxa"/>
            <w:tcBorders>
              <w:left w:val="single" w:sz="4" w:space="0" w:color="auto"/>
              <w:right w:val="nil"/>
            </w:tcBorders>
          </w:tcPr>
          <w:p w14:paraId="289B1A32" w14:textId="77777777" w:rsidR="00766284" w:rsidRPr="00F64432" w:rsidRDefault="00766284" w:rsidP="00FD4436">
            <w:pPr>
              <w:tabs>
                <w:tab w:val="left" w:pos="324"/>
              </w:tabs>
              <w:spacing w:line="20" w:lineRule="atLeast"/>
              <w:jc w:val="both"/>
            </w:pPr>
          </w:p>
        </w:tc>
        <w:tc>
          <w:tcPr>
            <w:tcW w:w="825" w:type="dxa"/>
            <w:gridSpan w:val="2"/>
            <w:tcBorders>
              <w:left w:val="single" w:sz="4" w:space="0" w:color="auto"/>
              <w:right w:val="nil"/>
            </w:tcBorders>
          </w:tcPr>
          <w:p w14:paraId="6148B41F" w14:textId="77777777" w:rsidR="00766284" w:rsidRPr="00F64432" w:rsidRDefault="00766284" w:rsidP="00FD4436">
            <w:pPr>
              <w:tabs>
                <w:tab w:val="left" w:pos="324"/>
              </w:tabs>
              <w:spacing w:line="20" w:lineRule="atLeast"/>
              <w:jc w:val="both"/>
            </w:pPr>
          </w:p>
        </w:tc>
        <w:tc>
          <w:tcPr>
            <w:tcW w:w="735" w:type="dxa"/>
            <w:tcBorders>
              <w:left w:val="single" w:sz="4" w:space="0" w:color="auto"/>
              <w:right w:val="nil"/>
            </w:tcBorders>
          </w:tcPr>
          <w:p w14:paraId="3D32FFCC" w14:textId="77777777" w:rsidR="00766284" w:rsidRPr="00F64432" w:rsidRDefault="00766284" w:rsidP="00FD4436">
            <w:pPr>
              <w:tabs>
                <w:tab w:val="left" w:pos="324"/>
              </w:tabs>
              <w:spacing w:line="20" w:lineRule="atLeast"/>
              <w:jc w:val="both"/>
            </w:pPr>
          </w:p>
        </w:tc>
        <w:tc>
          <w:tcPr>
            <w:tcW w:w="709" w:type="dxa"/>
            <w:tcBorders>
              <w:left w:val="single" w:sz="4" w:space="0" w:color="auto"/>
              <w:right w:val="nil"/>
            </w:tcBorders>
          </w:tcPr>
          <w:p w14:paraId="688C1C95" w14:textId="77777777" w:rsidR="00766284" w:rsidRPr="00F64432" w:rsidRDefault="00766284" w:rsidP="00FD4436">
            <w:pPr>
              <w:tabs>
                <w:tab w:val="left" w:pos="324"/>
              </w:tabs>
              <w:spacing w:line="20" w:lineRule="atLeast"/>
              <w:jc w:val="both"/>
            </w:pPr>
          </w:p>
        </w:tc>
        <w:tc>
          <w:tcPr>
            <w:tcW w:w="705" w:type="dxa"/>
            <w:tcBorders>
              <w:left w:val="single" w:sz="4" w:space="0" w:color="auto"/>
              <w:right w:val="single" w:sz="4" w:space="0" w:color="auto"/>
            </w:tcBorders>
          </w:tcPr>
          <w:p w14:paraId="62317A69" w14:textId="77777777" w:rsidR="00766284" w:rsidRPr="00F64432" w:rsidRDefault="00766284" w:rsidP="00FD4436">
            <w:pPr>
              <w:tabs>
                <w:tab w:val="left" w:pos="324"/>
              </w:tabs>
              <w:spacing w:line="20" w:lineRule="atLeast"/>
              <w:jc w:val="both"/>
            </w:pPr>
          </w:p>
        </w:tc>
        <w:tc>
          <w:tcPr>
            <w:tcW w:w="833" w:type="dxa"/>
            <w:tcBorders>
              <w:left w:val="single" w:sz="4" w:space="0" w:color="auto"/>
              <w:right w:val="single" w:sz="4" w:space="0" w:color="auto"/>
            </w:tcBorders>
          </w:tcPr>
          <w:p w14:paraId="1F31F8C5" w14:textId="77777777" w:rsidR="00766284" w:rsidRPr="00F64432" w:rsidRDefault="00766284" w:rsidP="00FD4436">
            <w:pPr>
              <w:tabs>
                <w:tab w:val="left" w:pos="324"/>
              </w:tabs>
              <w:spacing w:line="20" w:lineRule="atLeast"/>
              <w:jc w:val="both"/>
            </w:pPr>
          </w:p>
        </w:tc>
      </w:tr>
      <w:tr w:rsidR="00766284" w:rsidRPr="00F64432" w14:paraId="0E8075EB" w14:textId="77777777" w:rsidTr="00FD4436">
        <w:trPr>
          <w:trHeight w:val="1065"/>
          <w:jc w:val="center"/>
        </w:trPr>
        <w:tc>
          <w:tcPr>
            <w:tcW w:w="3251" w:type="dxa"/>
            <w:tcBorders>
              <w:right w:val="single" w:sz="4" w:space="0" w:color="auto"/>
            </w:tcBorders>
          </w:tcPr>
          <w:p w14:paraId="2AE9653E" w14:textId="77777777" w:rsidR="00766284" w:rsidRPr="00F64432" w:rsidRDefault="00766284" w:rsidP="00B277C0">
            <w:pPr>
              <w:pStyle w:val="af"/>
              <w:numPr>
                <w:ilvl w:val="0"/>
                <w:numId w:val="12"/>
              </w:numPr>
              <w:tabs>
                <w:tab w:val="left" w:pos="166"/>
              </w:tabs>
              <w:spacing w:line="20" w:lineRule="atLeast"/>
              <w:ind w:left="25" w:right="119" w:firstLine="25"/>
              <w:jc w:val="both"/>
            </w:pPr>
            <w:r w:rsidRPr="00F64432">
              <w:t xml:space="preserve">досвід роботи з упровадження медіаосвіти, дистанційних форм навчання в освітянській пресі, Інтернет-джерелах, інших засобах масової інформації </w:t>
            </w:r>
          </w:p>
        </w:tc>
        <w:tc>
          <w:tcPr>
            <w:tcW w:w="1687" w:type="dxa"/>
            <w:tcBorders>
              <w:left w:val="single" w:sz="4" w:space="0" w:color="auto"/>
              <w:right w:val="nil"/>
            </w:tcBorders>
          </w:tcPr>
          <w:p w14:paraId="56DDD0F1" w14:textId="77777777" w:rsidR="00766284" w:rsidRPr="00F64432" w:rsidRDefault="00766284" w:rsidP="00FD4436">
            <w:pPr>
              <w:tabs>
                <w:tab w:val="left" w:pos="324"/>
              </w:tabs>
              <w:spacing w:line="20" w:lineRule="atLeast"/>
              <w:jc w:val="both"/>
            </w:pPr>
            <w:r w:rsidRPr="00F64432">
              <w:t>Управління освіти, ЗЗСО</w:t>
            </w:r>
          </w:p>
        </w:tc>
        <w:tc>
          <w:tcPr>
            <w:tcW w:w="856" w:type="dxa"/>
            <w:gridSpan w:val="2"/>
            <w:tcBorders>
              <w:left w:val="single" w:sz="4" w:space="0" w:color="auto"/>
              <w:right w:val="nil"/>
            </w:tcBorders>
          </w:tcPr>
          <w:p w14:paraId="16A58A17" w14:textId="77777777" w:rsidR="00766284" w:rsidRPr="00F64432" w:rsidRDefault="00766284" w:rsidP="00FD4436">
            <w:pPr>
              <w:tabs>
                <w:tab w:val="left" w:pos="324"/>
              </w:tabs>
              <w:spacing w:line="20" w:lineRule="atLeast"/>
              <w:jc w:val="both"/>
            </w:pPr>
            <w:r>
              <w:t>+</w:t>
            </w:r>
          </w:p>
        </w:tc>
        <w:tc>
          <w:tcPr>
            <w:tcW w:w="855" w:type="dxa"/>
            <w:tcBorders>
              <w:left w:val="single" w:sz="4" w:space="0" w:color="auto"/>
              <w:right w:val="nil"/>
            </w:tcBorders>
          </w:tcPr>
          <w:p w14:paraId="67AF5458" w14:textId="77777777" w:rsidR="00766284" w:rsidRPr="00F64432" w:rsidRDefault="00766284" w:rsidP="00FD4436">
            <w:pPr>
              <w:tabs>
                <w:tab w:val="left" w:pos="324"/>
              </w:tabs>
              <w:spacing w:line="20" w:lineRule="atLeast"/>
              <w:jc w:val="both"/>
            </w:pPr>
            <w:r>
              <w:t>+</w:t>
            </w:r>
          </w:p>
        </w:tc>
        <w:tc>
          <w:tcPr>
            <w:tcW w:w="825" w:type="dxa"/>
            <w:gridSpan w:val="2"/>
            <w:tcBorders>
              <w:left w:val="single" w:sz="4" w:space="0" w:color="auto"/>
              <w:right w:val="nil"/>
            </w:tcBorders>
          </w:tcPr>
          <w:p w14:paraId="4C439274" w14:textId="77777777" w:rsidR="00766284" w:rsidRPr="00F64432" w:rsidRDefault="00766284" w:rsidP="00FD4436">
            <w:pPr>
              <w:tabs>
                <w:tab w:val="left" w:pos="324"/>
              </w:tabs>
              <w:spacing w:line="20" w:lineRule="atLeast"/>
              <w:jc w:val="both"/>
            </w:pPr>
            <w:r>
              <w:t>+</w:t>
            </w:r>
          </w:p>
        </w:tc>
        <w:tc>
          <w:tcPr>
            <w:tcW w:w="735" w:type="dxa"/>
            <w:tcBorders>
              <w:left w:val="single" w:sz="4" w:space="0" w:color="auto"/>
              <w:right w:val="nil"/>
            </w:tcBorders>
          </w:tcPr>
          <w:p w14:paraId="575647DA" w14:textId="77777777" w:rsidR="00766284" w:rsidRPr="00F64432" w:rsidRDefault="00766284" w:rsidP="00FD4436">
            <w:pPr>
              <w:tabs>
                <w:tab w:val="left" w:pos="324"/>
              </w:tabs>
              <w:spacing w:line="20" w:lineRule="atLeast"/>
              <w:jc w:val="both"/>
            </w:pPr>
            <w:r>
              <w:t>+</w:t>
            </w:r>
          </w:p>
        </w:tc>
        <w:tc>
          <w:tcPr>
            <w:tcW w:w="709" w:type="dxa"/>
            <w:tcBorders>
              <w:left w:val="single" w:sz="4" w:space="0" w:color="auto"/>
              <w:right w:val="nil"/>
            </w:tcBorders>
          </w:tcPr>
          <w:p w14:paraId="240F5CA0" w14:textId="77777777" w:rsidR="00766284" w:rsidRPr="00F64432" w:rsidRDefault="00766284" w:rsidP="00FD4436">
            <w:pPr>
              <w:tabs>
                <w:tab w:val="left" w:pos="324"/>
              </w:tabs>
              <w:spacing w:line="20" w:lineRule="atLeast"/>
              <w:jc w:val="both"/>
            </w:pPr>
            <w:r>
              <w:t>+</w:t>
            </w:r>
          </w:p>
        </w:tc>
        <w:tc>
          <w:tcPr>
            <w:tcW w:w="705" w:type="dxa"/>
            <w:tcBorders>
              <w:left w:val="single" w:sz="4" w:space="0" w:color="auto"/>
              <w:right w:val="single" w:sz="4" w:space="0" w:color="auto"/>
            </w:tcBorders>
          </w:tcPr>
          <w:p w14:paraId="7C612536" w14:textId="77777777" w:rsidR="00766284" w:rsidRPr="00F64432" w:rsidRDefault="00766284" w:rsidP="00FD4436">
            <w:pPr>
              <w:tabs>
                <w:tab w:val="left" w:pos="324"/>
              </w:tabs>
              <w:spacing w:line="20" w:lineRule="atLeast"/>
              <w:jc w:val="both"/>
            </w:pPr>
            <w:r>
              <w:t>+</w:t>
            </w:r>
          </w:p>
        </w:tc>
        <w:tc>
          <w:tcPr>
            <w:tcW w:w="833" w:type="dxa"/>
            <w:tcBorders>
              <w:left w:val="single" w:sz="4" w:space="0" w:color="auto"/>
              <w:right w:val="single" w:sz="4" w:space="0" w:color="auto"/>
            </w:tcBorders>
          </w:tcPr>
          <w:p w14:paraId="35DD8693" w14:textId="77777777" w:rsidR="00766284" w:rsidRPr="00F64432" w:rsidRDefault="00766284" w:rsidP="00FD4436">
            <w:pPr>
              <w:tabs>
                <w:tab w:val="left" w:pos="324"/>
              </w:tabs>
              <w:spacing w:line="20" w:lineRule="atLeast"/>
              <w:jc w:val="both"/>
            </w:pPr>
            <w:r>
              <w:t>+</w:t>
            </w:r>
          </w:p>
        </w:tc>
      </w:tr>
    </w:tbl>
    <w:p w14:paraId="71387AE8" w14:textId="77777777" w:rsidR="00766284" w:rsidRPr="004F3DD7" w:rsidRDefault="00766284" w:rsidP="00766284">
      <w:pPr>
        <w:spacing w:line="20" w:lineRule="atLeast"/>
        <w:rPr>
          <w:b/>
          <w:bCs/>
          <w:i/>
          <w:iCs/>
          <w:sz w:val="28"/>
          <w:szCs w:val="28"/>
        </w:rPr>
      </w:pPr>
    </w:p>
    <w:p w14:paraId="1ECFFB83" w14:textId="77777777" w:rsidR="00766284" w:rsidRPr="004F3DD7" w:rsidRDefault="00766284" w:rsidP="00766284">
      <w:pPr>
        <w:spacing w:line="20" w:lineRule="atLeast"/>
        <w:rPr>
          <w:sz w:val="28"/>
          <w:szCs w:val="28"/>
        </w:rPr>
      </w:pPr>
      <w:r w:rsidRPr="004F3DD7">
        <w:rPr>
          <w:b/>
          <w:bCs/>
          <w:i/>
          <w:iCs/>
          <w:sz w:val="28"/>
          <w:szCs w:val="28"/>
        </w:rPr>
        <w:t>Очікувані  результати:</w:t>
      </w:r>
    </w:p>
    <w:p w14:paraId="2BF0935A" w14:textId="77777777" w:rsidR="00766284" w:rsidRPr="004F3DD7" w:rsidRDefault="00766284" w:rsidP="00B277C0">
      <w:pPr>
        <w:pStyle w:val="12"/>
        <w:numPr>
          <w:ilvl w:val="0"/>
          <w:numId w:val="13"/>
        </w:numPr>
        <w:suppressAutoHyphens/>
        <w:spacing w:line="20" w:lineRule="atLeast"/>
        <w:ind w:left="0" w:firstLine="709"/>
        <w:contextualSpacing w:val="0"/>
        <w:jc w:val="both"/>
        <w:rPr>
          <w:sz w:val="28"/>
          <w:szCs w:val="28"/>
          <w:lang w:val="uk-UA"/>
        </w:rPr>
      </w:pPr>
      <w:r w:rsidRPr="004F3DD7">
        <w:rPr>
          <w:sz w:val="28"/>
          <w:szCs w:val="28"/>
          <w:lang w:val="uk-UA"/>
        </w:rPr>
        <w:t>достатні організаційні, кадрові, інформаційні, матеріально-технічні умови для використання технологій дистанційного навчання, електронного та медійного навчального контенту в ЗДО, ЗЗСО та ЗПО Сіверської міської ОТГ;</w:t>
      </w:r>
    </w:p>
    <w:p w14:paraId="4751B777" w14:textId="77777777" w:rsidR="00766284" w:rsidRPr="004F3DD7" w:rsidRDefault="00766284" w:rsidP="00B277C0">
      <w:pPr>
        <w:pStyle w:val="12"/>
        <w:numPr>
          <w:ilvl w:val="0"/>
          <w:numId w:val="13"/>
        </w:numPr>
        <w:suppressAutoHyphens/>
        <w:spacing w:line="20" w:lineRule="atLeast"/>
        <w:ind w:left="0" w:firstLine="709"/>
        <w:contextualSpacing w:val="0"/>
        <w:jc w:val="both"/>
        <w:rPr>
          <w:sz w:val="28"/>
          <w:szCs w:val="28"/>
          <w:lang w:val="uk-UA"/>
        </w:rPr>
      </w:pPr>
      <w:r w:rsidRPr="004F3DD7">
        <w:rPr>
          <w:sz w:val="28"/>
          <w:szCs w:val="28"/>
          <w:lang w:val="uk-UA"/>
        </w:rPr>
        <w:t>достатня професійна компетентність учителів для використання сучасного навчального е-контенту в освітньому процесі;</w:t>
      </w:r>
    </w:p>
    <w:p w14:paraId="24F82CEB" w14:textId="77777777" w:rsidR="00766284" w:rsidRPr="004F3DD7" w:rsidRDefault="00766284" w:rsidP="00B277C0">
      <w:pPr>
        <w:pStyle w:val="12"/>
        <w:numPr>
          <w:ilvl w:val="0"/>
          <w:numId w:val="13"/>
        </w:numPr>
        <w:suppressAutoHyphens/>
        <w:spacing w:line="20" w:lineRule="atLeast"/>
        <w:ind w:left="0" w:firstLine="709"/>
        <w:contextualSpacing w:val="0"/>
        <w:jc w:val="both"/>
        <w:rPr>
          <w:sz w:val="28"/>
          <w:szCs w:val="28"/>
          <w:lang w:val="uk-UA"/>
        </w:rPr>
      </w:pPr>
      <w:r w:rsidRPr="004F3DD7">
        <w:rPr>
          <w:sz w:val="28"/>
          <w:szCs w:val="28"/>
          <w:lang w:val="uk-UA"/>
        </w:rPr>
        <w:t>інформаційна та медіа-грамотність учасників освітнього процесу, інтеграція медіа-освітніх компонентів у навчальні програми ЗДО, ЗЗСО .</w:t>
      </w:r>
    </w:p>
    <w:p w14:paraId="5FE0014B" w14:textId="77777777" w:rsidR="00766284" w:rsidRPr="004F3DD7" w:rsidRDefault="00766284" w:rsidP="00B277C0">
      <w:pPr>
        <w:pStyle w:val="12"/>
        <w:numPr>
          <w:ilvl w:val="0"/>
          <w:numId w:val="13"/>
        </w:numPr>
        <w:suppressAutoHyphens/>
        <w:spacing w:line="20" w:lineRule="atLeast"/>
        <w:ind w:left="0" w:firstLine="709"/>
        <w:contextualSpacing w:val="0"/>
        <w:jc w:val="both"/>
        <w:rPr>
          <w:lang w:val="uk-UA"/>
        </w:rPr>
      </w:pPr>
      <w:r w:rsidRPr="004F3DD7">
        <w:rPr>
          <w:sz w:val="28"/>
          <w:szCs w:val="28"/>
          <w:lang w:val="uk-UA"/>
        </w:rPr>
        <w:t>професійна готовність учителя до медіа-творчості для компетентного самовираження та реалізації його життєвих і професійних завдань, покращення якості міжособистісної та професійної комунікації, мережі стосунків і якості життя в значущих для особистості спільнотах.</w:t>
      </w:r>
    </w:p>
    <w:p w14:paraId="2F9E96DA" w14:textId="77777777" w:rsidR="00766284" w:rsidRPr="004F3DD7" w:rsidRDefault="00766284" w:rsidP="00766284">
      <w:pPr>
        <w:pStyle w:val="12"/>
        <w:spacing w:line="20" w:lineRule="atLeast"/>
        <w:ind w:left="426"/>
        <w:jc w:val="both"/>
        <w:rPr>
          <w:lang w:val="uk-UA"/>
        </w:rPr>
      </w:pPr>
    </w:p>
    <w:p w14:paraId="720E05A7" w14:textId="77777777" w:rsidR="00766284" w:rsidRPr="00DA52C2" w:rsidRDefault="00766284" w:rsidP="00766284">
      <w:pPr>
        <w:spacing w:line="20" w:lineRule="atLeast"/>
        <w:jc w:val="center"/>
        <w:rPr>
          <w:b/>
          <w:bCs/>
          <w:i/>
          <w:sz w:val="28"/>
          <w:szCs w:val="28"/>
        </w:rPr>
      </w:pPr>
      <w:r w:rsidRPr="00DA52C2">
        <w:rPr>
          <w:b/>
          <w:bCs/>
          <w:i/>
          <w:sz w:val="28"/>
          <w:szCs w:val="28"/>
        </w:rPr>
        <w:t>2.5. Проєкт «Мовна освіта»</w:t>
      </w:r>
    </w:p>
    <w:p w14:paraId="1EFBDD6B" w14:textId="77777777" w:rsidR="00766284" w:rsidRPr="004F3DD7" w:rsidRDefault="00766284" w:rsidP="00766284">
      <w:pPr>
        <w:pStyle w:val="af"/>
        <w:spacing w:line="20" w:lineRule="atLeast"/>
        <w:ind w:left="0" w:firstLine="709"/>
        <w:jc w:val="both"/>
        <w:rPr>
          <w:sz w:val="28"/>
          <w:szCs w:val="28"/>
        </w:rPr>
      </w:pPr>
      <w:r w:rsidRPr="004F3DD7">
        <w:rPr>
          <w:b/>
          <w:bCs/>
          <w:i/>
          <w:iCs/>
          <w:sz w:val="28"/>
          <w:szCs w:val="28"/>
        </w:rPr>
        <w:t xml:space="preserve"> Завдання</w:t>
      </w:r>
      <w:r w:rsidRPr="004F3DD7">
        <w:rPr>
          <w:b/>
          <w:bCs/>
          <w:sz w:val="28"/>
          <w:szCs w:val="28"/>
        </w:rPr>
        <w:t xml:space="preserve">: </w:t>
      </w:r>
      <w:r w:rsidRPr="004F3DD7">
        <w:rPr>
          <w:sz w:val="28"/>
          <w:szCs w:val="28"/>
        </w:rPr>
        <w:t>поліпшення якості мовної освіти щодо формування багатомовної особистості, яка вільно володіє державною, рідною та іноземними мовами.</w:t>
      </w:r>
    </w:p>
    <w:tbl>
      <w:tblPr>
        <w:tblStyle w:val="af5"/>
        <w:tblW w:w="9971" w:type="dxa"/>
        <w:jc w:val="center"/>
        <w:tblLayout w:type="fixed"/>
        <w:tblLook w:val="04A0" w:firstRow="1" w:lastRow="0" w:firstColumn="1" w:lastColumn="0" w:noHBand="0" w:noVBand="1"/>
      </w:tblPr>
      <w:tblGrid>
        <w:gridCol w:w="3289"/>
        <w:gridCol w:w="1715"/>
        <w:gridCol w:w="661"/>
        <w:gridCol w:w="709"/>
        <w:gridCol w:w="709"/>
        <w:gridCol w:w="709"/>
        <w:gridCol w:w="715"/>
        <w:gridCol w:w="715"/>
        <w:gridCol w:w="696"/>
        <w:gridCol w:w="53"/>
      </w:tblGrid>
      <w:tr w:rsidR="00766284" w:rsidRPr="00DA52C2" w14:paraId="4BCCC10D" w14:textId="77777777" w:rsidTr="00FD4436">
        <w:trPr>
          <w:trHeight w:val="157"/>
          <w:jc w:val="center"/>
        </w:trPr>
        <w:tc>
          <w:tcPr>
            <w:tcW w:w="3289" w:type="dxa"/>
            <w:vMerge w:val="restart"/>
          </w:tcPr>
          <w:p w14:paraId="3F6A0E30" w14:textId="77777777" w:rsidR="00766284" w:rsidRPr="00DA52C2" w:rsidRDefault="00766284" w:rsidP="00FD4436">
            <w:pPr>
              <w:spacing w:line="20" w:lineRule="atLeast"/>
              <w:jc w:val="both"/>
            </w:pPr>
            <w:r w:rsidRPr="00DA52C2">
              <w:t>Шляхи реалізації</w:t>
            </w:r>
          </w:p>
        </w:tc>
        <w:tc>
          <w:tcPr>
            <w:tcW w:w="1715" w:type="dxa"/>
            <w:vMerge w:val="restart"/>
          </w:tcPr>
          <w:p w14:paraId="62AF29BE" w14:textId="77777777" w:rsidR="00766284" w:rsidRPr="00DA52C2" w:rsidRDefault="00766284" w:rsidP="00FD4436">
            <w:pPr>
              <w:spacing w:line="20" w:lineRule="atLeast"/>
              <w:jc w:val="both"/>
            </w:pPr>
            <w:r w:rsidRPr="00DA52C2">
              <w:t>Виконавці</w:t>
            </w:r>
          </w:p>
          <w:p w14:paraId="74E143D9" w14:textId="77777777" w:rsidR="00766284" w:rsidRPr="00DA52C2" w:rsidRDefault="00766284" w:rsidP="00FD4436">
            <w:pPr>
              <w:spacing w:line="20" w:lineRule="atLeast"/>
              <w:jc w:val="center"/>
            </w:pPr>
          </w:p>
        </w:tc>
        <w:tc>
          <w:tcPr>
            <w:tcW w:w="4967" w:type="dxa"/>
            <w:gridSpan w:val="8"/>
          </w:tcPr>
          <w:p w14:paraId="00F4D645" w14:textId="77777777" w:rsidR="00766284" w:rsidRPr="00DA52C2" w:rsidRDefault="00766284" w:rsidP="00FD4436">
            <w:pPr>
              <w:tabs>
                <w:tab w:val="left" w:pos="324"/>
              </w:tabs>
              <w:spacing w:line="20" w:lineRule="atLeast"/>
              <w:jc w:val="center"/>
            </w:pPr>
            <w:r w:rsidRPr="00DA52C2">
              <w:lastRenderedPageBreak/>
              <w:t>Термін виконання</w:t>
            </w:r>
          </w:p>
        </w:tc>
      </w:tr>
      <w:tr w:rsidR="00766284" w:rsidRPr="00DA52C2" w14:paraId="04FC0F61" w14:textId="77777777" w:rsidTr="00FD4436">
        <w:trPr>
          <w:gridAfter w:val="1"/>
          <w:wAfter w:w="53" w:type="dxa"/>
          <w:trHeight w:val="347"/>
          <w:jc w:val="center"/>
        </w:trPr>
        <w:tc>
          <w:tcPr>
            <w:tcW w:w="3289" w:type="dxa"/>
            <w:vMerge/>
          </w:tcPr>
          <w:p w14:paraId="0916DB1B" w14:textId="77777777" w:rsidR="00766284" w:rsidRPr="00DA52C2" w:rsidRDefault="00766284" w:rsidP="00FD4436">
            <w:pPr>
              <w:spacing w:line="20" w:lineRule="atLeast"/>
              <w:jc w:val="both"/>
            </w:pPr>
          </w:p>
        </w:tc>
        <w:tc>
          <w:tcPr>
            <w:tcW w:w="1715" w:type="dxa"/>
            <w:vMerge/>
          </w:tcPr>
          <w:p w14:paraId="4CE04F68" w14:textId="77777777" w:rsidR="00766284" w:rsidRPr="00DA52C2" w:rsidRDefault="00766284" w:rsidP="00FD4436">
            <w:pPr>
              <w:spacing w:line="20" w:lineRule="atLeast"/>
              <w:jc w:val="both"/>
            </w:pPr>
          </w:p>
        </w:tc>
        <w:tc>
          <w:tcPr>
            <w:tcW w:w="661" w:type="dxa"/>
          </w:tcPr>
          <w:p w14:paraId="54533640" w14:textId="77777777" w:rsidR="00766284" w:rsidRPr="00DA52C2" w:rsidRDefault="00766284" w:rsidP="00FD4436">
            <w:pPr>
              <w:spacing w:line="20" w:lineRule="atLeast"/>
              <w:ind w:left="-57" w:right="-57"/>
              <w:jc w:val="both"/>
            </w:pPr>
            <w:r w:rsidRPr="00DA52C2">
              <w:t>2021</w:t>
            </w:r>
          </w:p>
        </w:tc>
        <w:tc>
          <w:tcPr>
            <w:tcW w:w="709" w:type="dxa"/>
          </w:tcPr>
          <w:p w14:paraId="17551D8E" w14:textId="77777777" w:rsidR="00766284" w:rsidRPr="00DA52C2" w:rsidRDefault="00766284" w:rsidP="00FD4436">
            <w:pPr>
              <w:spacing w:line="20" w:lineRule="atLeast"/>
              <w:ind w:left="-57" w:right="-57"/>
              <w:jc w:val="both"/>
            </w:pPr>
            <w:r w:rsidRPr="00DA52C2">
              <w:t>2022</w:t>
            </w:r>
          </w:p>
        </w:tc>
        <w:tc>
          <w:tcPr>
            <w:tcW w:w="709" w:type="dxa"/>
          </w:tcPr>
          <w:p w14:paraId="375B7E11" w14:textId="77777777" w:rsidR="00766284" w:rsidRPr="00DA52C2" w:rsidRDefault="00766284" w:rsidP="00FD4436">
            <w:pPr>
              <w:spacing w:line="20" w:lineRule="atLeast"/>
              <w:ind w:left="-57" w:right="-57"/>
              <w:jc w:val="both"/>
            </w:pPr>
            <w:r w:rsidRPr="00DA52C2">
              <w:t>2023</w:t>
            </w:r>
          </w:p>
        </w:tc>
        <w:tc>
          <w:tcPr>
            <w:tcW w:w="709" w:type="dxa"/>
          </w:tcPr>
          <w:p w14:paraId="4C0035D4" w14:textId="77777777" w:rsidR="00766284" w:rsidRPr="00DA52C2" w:rsidRDefault="00766284" w:rsidP="00FD4436">
            <w:pPr>
              <w:spacing w:line="20" w:lineRule="atLeast"/>
              <w:ind w:left="-57" w:right="-57"/>
              <w:jc w:val="both"/>
            </w:pPr>
            <w:r w:rsidRPr="00DA52C2">
              <w:t>2024</w:t>
            </w:r>
          </w:p>
        </w:tc>
        <w:tc>
          <w:tcPr>
            <w:tcW w:w="715" w:type="dxa"/>
          </w:tcPr>
          <w:p w14:paraId="3F1DF62F" w14:textId="77777777" w:rsidR="00766284" w:rsidRPr="00DA52C2" w:rsidRDefault="00766284" w:rsidP="00FD4436">
            <w:pPr>
              <w:spacing w:line="20" w:lineRule="atLeast"/>
              <w:ind w:left="-57" w:right="-57"/>
              <w:jc w:val="both"/>
            </w:pPr>
            <w:r w:rsidRPr="00DA52C2">
              <w:t>2025</w:t>
            </w:r>
          </w:p>
        </w:tc>
        <w:tc>
          <w:tcPr>
            <w:tcW w:w="715" w:type="dxa"/>
          </w:tcPr>
          <w:p w14:paraId="7B7A3FB0" w14:textId="77777777" w:rsidR="00766284" w:rsidRPr="00DA52C2" w:rsidRDefault="00766284" w:rsidP="00FD4436">
            <w:pPr>
              <w:spacing w:line="20" w:lineRule="atLeast"/>
              <w:ind w:left="-57" w:right="-57"/>
              <w:jc w:val="both"/>
            </w:pPr>
            <w:r w:rsidRPr="00DA52C2">
              <w:t>2026</w:t>
            </w:r>
          </w:p>
        </w:tc>
        <w:tc>
          <w:tcPr>
            <w:tcW w:w="696" w:type="dxa"/>
          </w:tcPr>
          <w:p w14:paraId="1BEA423E" w14:textId="77777777" w:rsidR="00766284" w:rsidRPr="00DA52C2" w:rsidRDefault="00766284" w:rsidP="00FD4436">
            <w:pPr>
              <w:tabs>
                <w:tab w:val="left" w:pos="324"/>
              </w:tabs>
              <w:spacing w:line="20" w:lineRule="atLeast"/>
              <w:ind w:left="-57" w:right="-57"/>
              <w:jc w:val="both"/>
            </w:pPr>
            <w:r w:rsidRPr="00DA52C2">
              <w:t>2027</w:t>
            </w:r>
          </w:p>
        </w:tc>
      </w:tr>
      <w:tr w:rsidR="00766284" w:rsidRPr="00DA52C2" w14:paraId="72B7CBD0" w14:textId="77777777" w:rsidTr="00FD4436">
        <w:trPr>
          <w:gridAfter w:val="1"/>
          <w:wAfter w:w="53" w:type="dxa"/>
          <w:trHeight w:val="221"/>
          <w:jc w:val="center"/>
        </w:trPr>
        <w:tc>
          <w:tcPr>
            <w:tcW w:w="3289" w:type="dxa"/>
          </w:tcPr>
          <w:p w14:paraId="54E6C152" w14:textId="77777777" w:rsidR="00766284" w:rsidRPr="00DA52C2" w:rsidRDefault="00766284" w:rsidP="00FD4436">
            <w:pPr>
              <w:pStyle w:val="Standard"/>
              <w:widowControl w:val="0"/>
              <w:tabs>
                <w:tab w:val="left" w:pos="-22"/>
                <w:tab w:val="left" w:pos="419"/>
              </w:tabs>
              <w:spacing w:line="20" w:lineRule="atLeast"/>
              <w:ind w:right="52"/>
              <w:jc w:val="both"/>
              <w:rPr>
                <w:b/>
                <w:i/>
                <w:lang w:val="uk-UA"/>
              </w:rPr>
            </w:pPr>
            <w:r w:rsidRPr="00DA52C2">
              <w:rPr>
                <w:b/>
                <w:i/>
                <w:lang w:val="uk-UA"/>
              </w:rPr>
              <w:t>Удосконалювати:</w:t>
            </w:r>
          </w:p>
          <w:p w14:paraId="339352C3" w14:textId="77777777" w:rsidR="00766284" w:rsidRPr="00DA52C2" w:rsidRDefault="00766284" w:rsidP="00FD4436">
            <w:pPr>
              <w:pStyle w:val="Standard"/>
              <w:widowControl w:val="0"/>
              <w:tabs>
                <w:tab w:val="left" w:pos="-22"/>
                <w:tab w:val="left" w:pos="419"/>
              </w:tabs>
              <w:spacing w:line="20" w:lineRule="atLeast"/>
              <w:ind w:right="52"/>
              <w:jc w:val="both"/>
              <w:rPr>
                <w:lang w:val="uk-UA" w:eastAsia="ru-RU"/>
              </w:rPr>
            </w:pPr>
            <w:r w:rsidRPr="00DA52C2">
              <w:rPr>
                <w:lang w:val="uk-UA"/>
              </w:rPr>
              <w:t>-цілісну систему багатомовної освіти дітей та молоді Сіверської міської ОТГ (навчання української, іноземних мов та мов національних меншин)</w:t>
            </w:r>
          </w:p>
        </w:tc>
        <w:tc>
          <w:tcPr>
            <w:tcW w:w="1715" w:type="dxa"/>
          </w:tcPr>
          <w:p w14:paraId="35DAD2DD"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 xml:space="preserve">Управління освіти, </w:t>
            </w:r>
          </w:p>
          <w:p w14:paraId="26D841D4"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rPr>
              <w:t>ЗЗСО</w:t>
            </w:r>
          </w:p>
        </w:tc>
        <w:tc>
          <w:tcPr>
            <w:tcW w:w="661" w:type="dxa"/>
          </w:tcPr>
          <w:p w14:paraId="516217D0"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w:t>
            </w:r>
          </w:p>
          <w:p w14:paraId="3B387070" w14:textId="77777777" w:rsidR="00766284" w:rsidRPr="00DA52C2" w:rsidRDefault="00766284" w:rsidP="00FD4436">
            <w:pPr>
              <w:pStyle w:val="Standard"/>
              <w:widowControl w:val="0"/>
              <w:snapToGrid w:val="0"/>
              <w:spacing w:line="20" w:lineRule="atLeast"/>
              <w:jc w:val="center"/>
              <w:rPr>
                <w:lang w:val="uk-UA" w:eastAsia="ru-RU"/>
              </w:rPr>
            </w:pPr>
          </w:p>
        </w:tc>
        <w:tc>
          <w:tcPr>
            <w:tcW w:w="709" w:type="dxa"/>
          </w:tcPr>
          <w:p w14:paraId="7F3E4569"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09" w:type="dxa"/>
          </w:tcPr>
          <w:p w14:paraId="12F9CD5A"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09" w:type="dxa"/>
          </w:tcPr>
          <w:p w14:paraId="1447A115"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15" w:type="dxa"/>
          </w:tcPr>
          <w:p w14:paraId="1AFB5CA0"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15" w:type="dxa"/>
          </w:tcPr>
          <w:p w14:paraId="381D303B" w14:textId="77777777" w:rsidR="00766284" w:rsidRPr="00DA52C2" w:rsidRDefault="00766284" w:rsidP="00FD4436">
            <w:pPr>
              <w:spacing w:line="20" w:lineRule="atLeast"/>
            </w:pPr>
            <w:r w:rsidRPr="00DA52C2">
              <w:t>+</w:t>
            </w:r>
          </w:p>
          <w:p w14:paraId="52D0138F" w14:textId="77777777" w:rsidR="00766284" w:rsidRPr="00DA52C2" w:rsidRDefault="00766284" w:rsidP="00FD4436">
            <w:pPr>
              <w:spacing w:line="20" w:lineRule="atLeast"/>
            </w:pPr>
          </w:p>
          <w:p w14:paraId="138B43C5" w14:textId="77777777" w:rsidR="00766284" w:rsidRPr="00DA52C2" w:rsidRDefault="00766284" w:rsidP="00FD4436">
            <w:pPr>
              <w:spacing w:line="20" w:lineRule="atLeast"/>
            </w:pPr>
          </w:p>
          <w:p w14:paraId="60B3A8D7" w14:textId="77777777" w:rsidR="00766284" w:rsidRPr="00DA52C2" w:rsidRDefault="00766284" w:rsidP="00FD4436">
            <w:pPr>
              <w:spacing w:line="20" w:lineRule="atLeast"/>
            </w:pPr>
          </w:p>
          <w:p w14:paraId="67613CDC" w14:textId="77777777" w:rsidR="00766284" w:rsidRPr="00DA52C2" w:rsidRDefault="00766284" w:rsidP="00FD4436">
            <w:pPr>
              <w:spacing w:line="20" w:lineRule="atLeast"/>
            </w:pPr>
          </w:p>
          <w:p w14:paraId="1868AE53" w14:textId="77777777" w:rsidR="00766284" w:rsidRPr="00DA52C2" w:rsidRDefault="00766284" w:rsidP="00FD4436">
            <w:pPr>
              <w:spacing w:line="20" w:lineRule="atLeast"/>
            </w:pPr>
          </w:p>
        </w:tc>
        <w:tc>
          <w:tcPr>
            <w:tcW w:w="696" w:type="dxa"/>
          </w:tcPr>
          <w:p w14:paraId="02F456EF" w14:textId="77777777" w:rsidR="00766284" w:rsidRPr="00DA52C2" w:rsidRDefault="00766284" w:rsidP="00FD4436">
            <w:pPr>
              <w:spacing w:line="20" w:lineRule="atLeast"/>
            </w:pPr>
            <w:r w:rsidRPr="00DA52C2">
              <w:t>+</w:t>
            </w:r>
          </w:p>
        </w:tc>
      </w:tr>
      <w:tr w:rsidR="00766284" w:rsidRPr="00DA52C2" w14:paraId="4065994C" w14:textId="77777777" w:rsidTr="00FD4436">
        <w:trPr>
          <w:gridAfter w:val="1"/>
          <w:wAfter w:w="53" w:type="dxa"/>
          <w:trHeight w:val="157"/>
          <w:jc w:val="center"/>
        </w:trPr>
        <w:tc>
          <w:tcPr>
            <w:tcW w:w="3289" w:type="dxa"/>
          </w:tcPr>
          <w:p w14:paraId="1012E53A" w14:textId="77777777" w:rsidR="00766284" w:rsidRPr="00DA52C2" w:rsidRDefault="00766284" w:rsidP="00FD4436">
            <w:pPr>
              <w:pStyle w:val="Standard"/>
              <w:widowControl w:val="0"/>
              <w:tabs>
                <w:tab w:val="left" w:pos="-22"/>
                <w:tab w:val="left" w:pos="419"/>
              </w:tabs>
              <w:spacing w:line="20" w:lineRule="atLeast"/>
              <w:ind w:right="52"/>
              <w:jc w:val="both"/>
              <w:rPr>
                <w:b/>
                <w:i/>
                <w:lang w:val="uk-UA" w:eastAsia="ru-RU"/>
              </w:rPr>
            </w:pPr>
            <w:r w:rsidRPr="00DA52C2">
              <w:rPr>
                <w:b/>
                <w:i/>
                <w:lang w:val="uk-UA" w:eastAsia="ru-RU"/>
              </w:rPr>
              <w:t>Запровадити:</w:t>
            </w:r>
          </w:p>
        </w:tc>
        <w:tc>
          <w:tcPr>
            <w:tcW w:w="1715" w:type="dxa"/>
          </w:tcPr>
          <w:p w14:paraId="3FF09373" w14:textId="77777777" w:rsidR="00766284" w:rsidRPr="00DA52C2" w:rsidRDefault="00766284" w:rsidP="00FD4436">
            <w:pPr>
              <w:pStyle w:val="Standard"/>
              <w:widowControl w:val="0"/>
              <w:snapToGrid w:val="0"/>
              <w:spacing w:line="20" w:lineRule="atLeast"/>
              <w:jc w:val="center"/>
              <w:rPr>
                <w:lang w:val="uk-UA" w:eastAsia="ru-RU"/>
              </w:rPr>
            </w:pPr>
          </w:p>
        </w:tc>
        <w:tc>
          <w:tcPr>
            <w:tcW w:w="661" w:type="dxa"/>
            <w:vAlign w:val="center"/>
          </w:tcPr>
          <w:p w14:paraId="0B557128" w14:textId="77777777" w:rsidR="00766284" w:rsidRPr="00DA52C2" w:rsidRDefault="00766284" w:rsidP="00FD4436">
            <w:pPr>
              <w:pStyle w:val="Standard"/>
              <w:widowControl w:val="0"/>
              <w:snapToGrid w:val="0"/>
              <w:spacing w:line="20" w:lineRule="atLeast"/>
              <w:jc w:val="center"/>
              <w:rPr>
                <w:lang w:val="uk-UA" w:eastAsia="ru-RU"/>
              </w:rPr>
            </w:pPr>
          </w:p>
        </w:tc>
        <w:tc>
          <w:tcPr>
            <w:tcW w:w="709" w:type="dxa"/>
            <w:vAlign w:val="center"/>
          </w:tcPr>
          <w:p w14:paraId="67E2BEDB" w14:textId="77777777" w:rsidR="00766284" w:rsidRPr="00DA52C2" w:rsidRDefault="00766284" w:rsidP="00FD4436">
            <w:pPr>
              <w:pStyle w:val="Standard"/>
              <w:widowControl w:val="0"/>
              <w:spacing w:line="20" w:lineRule="atLeast"/>
              <w:rPr>
                <w:lang w:val="uk-UA" w:eastAsia="ru-RU"/>
              </w:rPr>
            </w:pPr>
          </w:p>
        </w:tc>
        <w:tc>
          <w:tcPr>
            <w:tcW w:w="709" w:type="dxa"/>
            <w:vAlign w:val="center"/>
          </w:tcPr>
          <w:p w14:paraId="00C0C1A9" w14:textId="77777777" w:rsidR="00766284" w:rsidRPr="00DA52C2" w:rsidRDefault="00766284" w:rsidP="00FD4436">
            <w:pPr>
              <w:pStyle w:val="Standard"/>
              <w:widowControl w:val="0"/>
              <w:spacing w:line="20" w:lineRule="atLeast"/>
              <w:jc w:val="center"/>
              <w:rPr>
                <w:lang w:val="uk-UA" w:eastAsia="ru-RU"/>
              </w:rPr>
            </w:pPr>
          </w:p>
        </w:tc>
        <w:tc>
          <w:tcPr>
            <w:tcW w:w="709" w:type="dxa"/>
            <w:vAlign w:val="center"/>
          </w:tcPr>
          <w:p w14:paraId="7DD22BA9" w14:textId="77777777" w:rsidR="00766284" w:rsidRPr="00DA52C2" w:rsidRDefault="00766284" w:rsidP="00FD4436">
            <w:pPr>
              <w:pStyle w:val="Standard"/>
              <w:widowControl w:val="0"/>
              <w:spacing w:line="20" w:lineRule="atLeast"/>
              <w:jc w:val="center"/>
              <w:rPr>
                <w:lang w:val="uk-UA" w:eastAsia="ru-RU"/>
              </w:rPr>
            </w:pPr>
          </w:p>
        </w:tc>
        <w:tc>
          <w:tcPr>
            <w:tcW w:w="715" w:type="dxa"/>
            <w:vAlign w:val="center"/>
          </w:tcPr>
          <w:p w14:paraId="02E1E63D" w14:textId="77777777" w:rsidR="00766284" w:rsidRPr="00DA52C2" w:rsidRDefault="00766284" w:rsidP="00FD4436">
            <w:pPr>
              <w:pStyle w:val="Standard"/>
              <w:widowControl w:val="0"/>
              <w:spacing w:line="20" w:lineRule="atLeast"/>
              <w:jc w:val="center"/>
              <w:rPr>
                <w:lang w:val="uk-UA" w:eastAsia="ru-RU"/>
              </w:rPr>
            </w:pPr>
          </w:p>
        </w:tc>
        <w:tc>
          <w:tcPr>
            <w:tcW w:w="715" w:type="dxa"/>
          </w:tcPr>
          <w:p w14:paraId="2F4A6A22" w14:textId="77777777" w:rsidR="00766284" w:rsidRPr="00DA52C2" w:rsidRDefault="00766284" w:rsidP="00FD4436">
            <w:pPr>
              <w:spacing w:line="20" w:lineRule="atLeast"/>
            </w:pPr>
          </w:p>
        </w:tc>
        <w:tc>
          <w:tcPr>
            <w:tcW w:w="696" w:type="dxa"/>
          </w:tcPr>
          <w:p w14:paraId="54D66821" w14:textId="77777777" w:rsidR="00766284" w:rsidRPr="00DA52C2" w:rsidRDefault="00766284" w:rsidP="00FD4436">
            <w:pPr>
              <w:spacing w:line="20" w:lineRule="atLeast"/>
            </w:pPr>
          </w:p>
        </w:tc>
      </w:tr>
      <w:tr w:rsidR="00766284" w:rsidRPr="00DA52C2" w14:paraId="3B7B1D27" w14:textId="77777777" w:rsidTr="00FD4436">
        <w:trPr>
          <w:gridAfter w:val="1"/>
          <w:wAfter w:w="53" w:type="dxa"/>
          <w:trHeight w:val="157"/>
          <w:jc w:val="center"/>
        </w:trPr>
        <w:tc>
          <w:tcPr>
            <w:tcW w:w="3289" w:type="dxa"/>
          </w:tcPr>
          <w:p w14:paraId="14B6D440" w14:textId="77777777" w:rsidR="00766284" w:rsidRPr="00DA52C2" w:rsidRDefault="00766284" w:rsidP="00FD4436">
            <w:pPr>
              <w:pStyle w:val="Standard"/>
              <w:widowControl w:val="0"/>
              <w:tabs>
                <w:tab w:val="left" w:pos="-22"/>
                <w:tab w:val="left" w:pos="419"/>
              </w:tabs>
              <w:spacing w:line="20" w:lineRule="atLeast"/>
              <w:ind w:right="52"/>
              <w:jc w:val="both"/>
              <w:rPr>
                <w:b/>
                <w:i/>
                <w:lang w:val="uk-UA" w:eastAsia="ru-RU"/>
              </w:rPr>
            </w:pPr>
            <w:r w:rsidRPr="00DA52C2">
              <w:rPr>
                <w:lang w:val="uk-UA"/>
              </w:rPr>
              <w:t>освітні проєкти мовної тематики та інтегровані проєкти (українська мова – українознавство, іноземні м</w:t>
            </w:r>
            <w:r>
              <w:rPr>
                <w:lang w:val="uk-UA"/>
              </w:rPr>
              <w:t>ови, зарубіжна література тощо)</w:t>
            </w:r>
          </w:p>
        </w:tc>
        <w:tc>
          <w:tcPr>
            <w:tcW w:w="1715" w:type="dxa"/>
          </w:tcPr>
          <w:p w14:paraId="44F95458"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 xml:space="preserve">Управління освіти, </w:t>
            </w:r>
          </w:p>
          <w:p w14:paraId="2C259D8B"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rPr>
              <w:t>ЗЗСО</w:t>
            </w:r>
          </w:p>
        </w:tc>
        <w:tc>
          <w:tcPr>
            <w:tcW w:w="661" w:type="dxa"/>
          </w:tcPr>
          <w:p w14:paraId="3A19B4B7"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w:t>
            </w:r>
          </w:p>
        </w:tc>
        <w:tc>
          <w:tcPr>
            <w:tcW w:w="709" w:type="dxa"/>
          </w:tcPr>
          <w:p w14:paraId="07369472"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09" w:type="dxa"/>
          </w:tcPr>
          <w:p w14:paraId="53E98339"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09" w:type="dxa"/>
          </w:tcPr>
          <w:p w14:paraId="405C092F"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15" w:type="dxa"/>
          </w:tcPr>
          <w:p w14:paraId="25D923FF"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15" w:type="dxa"/>
          </w:tcPr>
          <w:p w14:paraId="1646B1E6" w14:textId="77777777" w:rsidR="00766284" w:rsidRPr="00DA52C2" w:rsidRDefault="00766284" w:rsidP="00FD4436">
            <w:pPr>
              <w:spacing w:line="20" w:lineRule="atLeast"/>
            </w:pPr>
            <w:r w:rsidRPr="00DA52C2">
              <w:t>+</w:t>
            </w:r>
          </w:p>
        </w:tc>
        <w:tc>
          <w:tcPr>
            <w:tcW w:w="696" w:type="dxa"/>
          </w:tcPr>
          <w:p w14:paraId="31238A3D" w14:textId="77777777" w:rsidR="00766284" w:rsidRPr="00DA52C2" w:rsidRDefault="00766284" w:rsidP="00FD4436">
            <w:pPr>
              <w:spacing w:line="20" w:lineRule="atLeast"/>
            </w:pPr>
            <w:r w:rsidRPr="00DA52C2">
              <w:t>+</w:t>
            </w:r>
          </w:p>
        </w:tc>
      </w:tr>
      <w:tr w:rsidR="00766284" w:rsidRPr="00DA52C2" w14:paraId="1608A1AF" w14:textId="77777777" w:rsidTr="00FD4436">
        <w:trPr>
          <w:gridAfter w:val="1"/>
          <w:wAfter w:w="53" w:type="dxa"/>
          <w:trHeight w:val="157"/>
          <w:jc w:val="center"/>
        </w:trPr>
        <w:tc>
          <w:tcPr>
            <w:tcW w:w="3289" w:type="dxa"/>
          </w:tcPr>
          <w:p w14:paraId="7D1A3695" w14:textId="77777777" w:rsidR="00766284" w:rsidRPr="00DA52C2" w:rsidRDefault="00766284" w:rsidP="00FD4436">
            <w:pPr>
              <w:pStyle w:val="Standard"/>
              <w:widowControl w:val="0"/>
              <w:tabs>
                <w:tab w:val="left" w:pos="-22"/>
                <w:tab w:val="left" w:pos="419"/>
              </w:tabs>
              <w:spacing w:line="20" w:lineRule="atLeast"/>
              <w:ind w:right="52"/>
              <w:jc w:val="both"/>
              <w:rPr>
                <w:lang w:val="uk-UA"/>
              </w:rPr>
            </w:pPr>
            <w:r w:rsidRPr="00DA52C2">
              <w:rPr>
                <w:b/>
                <w:i/>
                <w:lang w:val="uk-UA"/>
              </w:rPr>
              <w:t>Сприяти</w:t>
            </w:r>
            <w:r w:rsidRPr="00DA52C2">
              <w:rPr>
                <w:lang w:val="uk-UA"/>
              </w:rPr>
              <w:t>:</w:t>
            </w:r>
          </w:p>
        </w:tc>
        <w:tc>
          <w:tcPr>
            <w:tcW w:w="1715" w:type="dxa"/>
          </w:tcPr>
          <w:p w14:paraId="71ACF507" w14:textId="77777777" w:rsidR="00766284" w:rsidRPr="00DA52C2" w:rsidRDefault="00766284" w:rsidP="00FD4436">
            <w:pPr>
              <w:pStyle w:val="Standard"/>
              <w:widowControl w:val="0"/>
              <w:snapToGrid w:val="0"/>
              <w:spacing w:line="20" w:lineRule="atLeast"/>
              <w:jc w:val="center"/>
              <w:rPr>
                <w:lang w:val="uk-UA" w:eastAsia="ru-RU"/>
              </w:rPr>
            </w:pPr>
          </w:p>
        </w:tc>
        <w:tc>
          <w:tcPr>
            <w:tcW w:w="661" w:type="dxa"/>
          </w:tcPr>
          <w:p w14:paraId="1340F3F9" w14:textId="77777777" w:rsidR="00766284" w:rsidRPr="00DA52C2" w:rsidRDefault="00766284" w:rsidP="00FD4436">
            <w:pPr>
              <w:pStyle w:val="Standard"/>
              <w:widowControl w:val="0"/>
              <w:snapToGrid w:val="0"/>
              <w:spacing w:line="20" w:lineRule="atLeast"/>
              <w:jc w:val="center"/>
              <w:rPr>
                <w:lang w:val="uk-UA" w:eastAsia="ru-RU"/>
              </w:rPr>
            </w:pPr>
          </w:p>
        </w:tc>
        <w:tc>
          <w:tcPr>
            <w:tcW w:w="709" w:type="dxa"/>
          </w:tcPr>
          <w:p w14:paraId="3DDC569F" w14:textId="77777777" w:rsidR="00766284" w:rsidRPr="00DA52C2" w:rsidRDefault="00766284" w:rsidP="00FD4436">
            <w:pPr>
              <w:pStyle w:val="Standard"/>
              <w:widowControl w:val="0"/>
              <w:spacing w:line="20" w:lineRule="atLeast"/>
              <w:jc w:val="center"/>
              <w:rPr>
                <w:lang w:val="uk-UA" w:eastAsia="ru-RU"/>
              </w:rPr>
            </w:pPr>
          </w:p>
        </w:tc>
        <w:tc>
          <w:tcPr>
            <w:tcW w:w="709" w:type="dxa"/>
          </w:tcPr>
          <w:p w14:paraId="48F3F052" w14:textId="77777777" w:rsidR="00766284" w:rsidRPr="00DA52C2" w:rsidRDefault="00766284" w:rsidP="00FD4436">
            <w:pPr>
              <w:pStyle w:val="Standard"/>
              <w:widowControl w:val="0"/>
              <w:spacing w:line="20" w:lineRule="atLeast"/>
              <w:jc w:val="center"/>
              <w:rPr>
                <w:lang w:val="uk-UA" w:eastAsia="ru-RU"/>
              </w:rPr>
            </w:pPr>
          </w:p>
        </w:tc>
        <w:tc>
          <w:tcPr>
            <w:tcW w:w="709" w:type="dxa"/>
          </w:tcPr>
          <w:p w14:paraId="51575C78" w14:textId="77777777" w:rsidR="00766284" w:rsidRPr="00DA52C2" w:rsidRDefault="00766284" w:rsidP="00FD4436">
            <w:pPr>
              <w:pStyle w:val="Standard"/>
              <w:widowControl w:val="0"/>
              <w:spacing w:line="20" w:lineRule="atLeast"/>
              <w:jc w:val="center"/>
              <w:rPr>
                <w:lang w:val="uk-UA" w:eastAsia="ru-RU"/>
              </w:rPr>
            </w:pPr>
          </w:p>
        </w:tc>
        <w:tc>
          <w:tcPr>
            <w:tcW w:w="715" w:type="dxa"/>
          </w:tcPr>
          <w:p w14:paraId="1F8349E7" w14:textId="77777777" w:rsidR="00766284" w:rsidRPr="00DA52C2" w:rsidRDefault="00766284" w:rsidP="00FD4436">
            <w:pPr>
              <w:pStyle w:val="Standard"/>
              <w:widowControl w:val="0"/>
              <w:spacing w:line="20" w:lineRule="atLeast"/>
              <w:jc w:val="center"/>
              <w:rPr>
                <w:lang w:val="uk-UA" w:eastAsia="ru-RU"/>
              </w:rPr>
            </w:pPr>
          </w:p>
        </w:tc>
        <w:tc>
          <w:tcPr>
            <w:tcW w:w="715" w:type="dxa"/>
          </w:tcPr>
          <w:p w14:paraId="0AB6E263" w14:textId="77777777" w:rsidR="00766284" w:rsidRPr="00DA52C2" w:rsidRDefault="00766284" w:rsidP="00FD4436">
            <w:pPr>
              <w:spacing w:line="20" w:lineRule="atLeast"/>
            </w:pPr>
          </w:p>
        </w:tc>
        <w:tc>
          <w:tcPr>
            <w:tcW w:w="696" w:type="dxa"/>
          </w:tcPr>
          <w:p w14:paraId="25179DAC" w14:textId="77777777" w:rsidR="00766284" w:rsidRPr="00DA52C2" w:rsidRDefault="00766284" w:rsidP="00FD4436">
            <w:pPr>
              <w:spacing w:line="20" w:lineRule="atLeast"/>
            </w:pPr>
          </w:p>
        </w:tc>
      </w:tr>
      <w:tr w:rsidR="00766284" w:rsidRPr="00DA52C2" w14:paraId="201286A2" w14:textId="77777777" w:rsidTr="00FD4436">
        <w:trPr>
          <w:gridAfter w:val="1"/>
          <w:wAfter w:w="53" w:type="dxa"/>
          <w:trHeight w:val="157"/>
          <w:jc w:val="center"/>
        </w:trPr>
        <w:tc>
          <w:tcPr>
            <w:tcW w:w="3289" w:type="dxa"/>
          </w:tcPr>
          <w:p w14:paraId="642F7403" w14:textId="77777777" w:rsidR="00766284" w:rsidRPr="00DA52C2" w:rsidRDefault="00766284" w:rsidP="00FD4436">
            <w:pPr>
              <w:pStyle w:val="Standard"/>
              <w:widowControl w:val="0"/>
              <w:tabs>
                <w:tab w:val="left" w:pos="-22"/>
                <w:tab w:val="left" w:pos="419"/>
              </w:tabs>
              <w:spacing w:line="20" w:lineRule="atLeast"/>
              <w:ind w:right="52"/>
              <w:jc w:val="both"/>
              <w:rPr>
                <w:lang w:val="uk-UA"/>
              </w:rPr>
            </w:pPr>
            <w:r w:rsidRPr="00DA52C2">
              <w:rPr>
                <w:lang w:val="uk-UA"/>
              </w:rPr>
              <w:t>розробці програм факультативів та курсів за вибором з української мови, іноземної мови, мов національних меншин, навчально-методичних посібників у рамках роботи творчих груп міських методичн</w:t>
            </w:r>
            <w:r>
              <w:rPr>
                <w:lang w:val="uk-UA"/>
              </w:rPr>
              <w:t>их об’єднань вчителів-філологів</w:t>
            </w:r>
          </w:p>
        </w:tc>
        <w:tc>
          <w:tcPr>
            <w:tcW w:w="1715" w:type="dxa"/>
          </w:tcPr>
          <w:p w14:paraId="0B829533"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ЗЗСО</w:t>
            </w:r>
          </w:p>
        </w:tc>
        <w:tc>
          <w:tcPr>
            <w:tcW w:w="661" w:type="dxa"/>
          </w:tcPr>
          <w:p w14:paraId="2BA26D8A"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w:t>
            </w:r>
          </w:p>
        </w:tc>
        <w:tc>
          <w:tcPr>
            <w:tcW w:w="709" w:type="dxa"/>
          </w:tcPr>
          <w:p w14:paraId="115120D3"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09" w:type="dxa"/>
          </w:tcPr>
          <w:p w14:paraId="70650263"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09" w:type="dxa"/>
          </w:tcPr>
          <w:p w14:paraId="6E197198"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15" w:type="dxa"/>
          </w:tcPr>
          <w:p w14:paraId="6127C822"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15" w:type="dxa"/>
          </w:tcPr>
          <w:p w14:paraId="4E359A31" w14:textId="77777777" w:rsidR="00766284" w:rsidRPr="00DA52C2" w:rsidRDefault="00766284" w:rsidP="00FD4436">
            <w:pPr>
              <w:spacing w:line="20" w:lineRule="atLeast"/>
            </w:pPr>
            <w:r w:rsidRPr="00DA52C2">
              <w:t>+</w:t>
            </w:r>
          </w:p>
        </w:tc>
        <w:tc>
          <w:tcPr>
            <w:tcW w:w="696" w:type="dxa"/>
          </w:tcPr>
          <w:p w14:paraId="79691B78" w14:textId="77777777" w:rsidR="00766284" w:rsidRPr="00DA52C2" w:rsidRDefault="00766284" w:rsidP="00FD4436">
            <w:pPr>
              <w:spacing w:line="20" w:lineRule="atLeast"/>
            </w:pPr>
            <w:r w:rsidRPr="00DA52C2">
              <w:t>+</w:t>
            </w:r>
          </w:p>
          <w:p w14:paraId="504FCA59" w14:textId="77777777" w:rsidR="00766284" w:rsidRPr="00DA52C2" w:rsidRDefault="00766284" w:rsidP="00FD4436">
            <w:pPr>
              <w:spacing w:line="20" w:lineRule="atLeast"/>
            </w:pPr>
          </w:p>
        </w:tc>
      </w:tr>
      <w:tr w:rsidR="00766284" w:rsidRPr="00DA52C2" w14:paraId="681FE75B" w14:textId="77777777" w:rsidTr="00FD4436">
        <w:trPr>
          <w:gridAfter w:val="1"/>
          <w:wAfter w:w="53" w:type="dxa"/>
          <w:trHeight w:val="157"/>
          <w:jc w:val="center"/>
        </w:trPr>
        <w:tc>
          <w:tcPr>
            <w:tcW w:w="3289" w:type="dxa"/>
          </w:tcPr>
          <w:p w14:paraId="01C3C794" w14:textId="77777777" w:rsidR="00766284" w:rsidRPr="00DA52C2" w:rsidRDefault="00766284" w:rsidP="00FD4436">
            <w:pPr>
              <w:pStyle w:val="Standard"/>
              <w:widowControl w:val="0"/>
              <w:tabs>
                <w:tab w:val="left" w:pos="-22"/>
                <w:tab w:val="left" w:pos="419"/>
              </w:tabs>
              <w:spacing w:line="20" w:lineRule="atLeast"/>
              <w:ind w:right="52"/>
              <w:jc w:val="both"/>
              <w:rPr>
                <w:b/>
                <w:i/>
                <w:lang w:val="uk-UA"/>
              </w:rPr>
            </w:pPr>
            <w:r w:rsidRPr="00DA52C2">
              <w:rPr>
                <w:b/>
                <w:i/>
                <w:lang w:val="uk-UA"/>
              </w:rPr>
              <w:t>Активізувати:</w:t>
            </w:r>
          </w:p>
        </w:tc>
        <w:tc>
          <w:tcPr>
            <w:tcW w:w="1715" w:type="dxa"/>
          </w:tcPr>
          <w:p w14:paraId="4ECC1A42" w14:textId="77777777" w:rsidR="00766284" w:rsidRPr="00DA52C2" w:rsidRDefault="00766284" w:rsidP="00FD4436">
            <w:pPr>
              <w:pStyle w:val="Standard"/>
              <w:widowControl w:val="0"/>
              <w:snapToGrid w:val="0"/>
              <w:spacing w:line="20" w:lineRule="atLeast"/>
              <w:jc w:val="center"/>
              <w:rPr>
                <w:lang w:val="uk-UA" w:eastAsia="ru-RU"/>
              </w:rPr>
            </w:pPr>
          </w:p>
        </w:tc>
        <w:tc>
          <w:tcPr>
            <w:tcW w:w="661" w:type="dxa"/>
          </w:tcPr>
          <w:p w14:paraId="0718373D" w14:textId="77777777" w:rsidR="00766284" w:rsidRPr="00DA52C2" w:rsidRDefault="00766284" w:rsidP="00FD4436">
            <w:pPr>
              <w:pStyle w:val="Standard"/>
              <w:widowControl w:val="0"/>
              <w:snapToGrid w:val="0"/>
              <w:spacing w:line="20" w:lineRule="atLeast"/>
              <w:jc w:val="center"/>
              <w:rPr>
                <w:lang w:val="uk-UA" w:eastAsia="ru-RU"/>
              </w:rPr>
            </w:pPr>
          </w:p>
        </w:tc>
        <w:tc>
          <w:tcPr>
            <w:tcW w:w="709" w:type="dxa"/>
          </w:tcPr>
          <w:p w14:paraId="470BE0CC" w14:textId="77777777" w:rsidR="00766284" w:rsidRPr="00DA52C2" w:rsidRDefault="00766284" w:rsidP="00FD4436">
            <w:pPr>
              <w:pStyle w:val="Standard"/>
              <w:widowControl w:val="0"/>
              <w:spacing w:line="20" w:lineRule="atLeast"/>
              <w:jc w:val="center"/>
              <w:rPr>
                <w:lang w:val="uk-UA" w:eastAsia="ru-RU"/>
              </w:rPr>
            </w:pPr>
          </w:p>
        </w:tc>
        <w:tc>
          <w:tcPr>
            <w:tcW w:w="709" w:type="dxa"/>
          </w:tcPr>
          <w:p w14:paraId="2DBBD072" w14:textId="77777777" w:rsidR="00766284" w:rsidRPr="00DA52C2" w:rsidRDefault="00766284" w:rsidP="00FD4436">
            <w:pPr>
              <w:pStyle w:val="Standard"/>
              <w:widowControl w:val="0"/>
              <w:spacing w:line="20" w:lineRule="atLeast"/>
              <w:jc w:val="center"/>
              <w:rPr>
                <w:lang w:val="uk-UA" w:eastAsia="ru-RU"/>
              </w:rPr>
            </w:pPr>
          </w:p>
        </w:tc>
        <w:tc>
          <w:tcPr>
            <w:tcW w:w="709" w:type="dxa"/>
          </w:tcPr>
          <w:p w14:paraId="19387331" w14:textId="77777777" w:rsidR="00766284" w:rsidRPr="00DA52C2" w:rsidRDefault="00766284" w:rsidP="00FD4436">
            <w:pPr>
              <w:pStyle w:val="Standard"/>
              <w:widowControl w:val="0"/>
              <w:spacing w:line="20" w:lineRule="atLeast"/>
              <w:jc w:val="center"/>
              <w:rPr>
                <w:lang w:val="uk-UA" w:eastAsia="ru-RU"/>
              </w:rPr>
            </w:pPr>
          </w:p>
        </w:tc>
        <w:tc>
          <w:tcPr>
            <w:tcW w:w="715" w:type="dxa"/>
          </w:tcPr>
          <w:p w14:paraId="25A7E71C" w14:textId="77777777" w:rsidR="00766284" w:rsidRPr="00DA52C2" w:rsidRDefault="00766284" w:rsidP="00FD4436">
            <w:pPr>
              <w:pStyle w:val="Standard"/>
              <w:widowControl w:val="0"/>
              <w:spacing w:line="20" w:lineRule="atLeast"/>
              <w:jc w:val="center"/>
              <w:rPr>
                <w:lang w:val="uk-UA" w:eastAsia="ru-RU"/>
              </w:rPr>
            </w:pPr>
          </w:p>
        </w:tc>
        <w:tc>
          <w:tcPr>
            <w:tcW w:w="715" w:type="dxa"/>
          </w:tcPr>
          <w:p w14:paraId="3559DB83" w14:textId="77777777" w:rsidR="00766284" w:rsidRPr="00DA52C2" w:rsidRDefault="00766284" w:rsidP="00FD4436">
            <w:pPr>
              <w:spacing w:line="20" w:lineRule="atLeast"/>
            </w:pPr>
          </w:p>
        </w:tc>
        <w:tc>
          <w:tcPr>
            <w:tcW w:w="696" w:type="dxa"/>
          </w:tcPr>
          <w:p w14:paraId="53470F39" w14:textId="77777777" w:rsidR="00766284" w:rsidRPr="00DA52C2" w:rsidRDefault="00766284" w:rsidP="00FD4436">
            <w:pPr>
              <w:spacing w:line="20" w:lineRule="atLeast"/>
            </w:pPr>
          </w:p>
        </w:tc>
      </w:tr>
      <w:tr w:rsidR="00766284" w:rsidRPr="00DA52C2" w14:paraId="142775FF" w14:textId="77777777" w:rsidTr="00FD4436">
        <w:trPr>
          <w:gridAfter w:val="1"/>
          <w:wAfter w:w="53" w:type="dxa"/>
          <w:trHeight w:val="157"/>
          <w:jc w:val="center"/>
        </w:trPr>
        <w:tc>
          <w:tcPr>
            <w:tcW w:w="3289" w:type="dxa"/>
          </w:tcPr>
          <w:p w14:paraId="2AFB6C3F" w14:textId="77777777" w:rsidR="00766284" w:rsidRPr="00DA52C2" w:rsidRDefault="00766284" w:rsidP="00B277C0">
            <w:pPr>
              <w:pStyle w:val="af"/>
              <w:numPr>
                <w:ilvl w:val="0"/>
                <w:numId w:val="14"/>
              </w:numPr>
              <w:tabs>
                <w:tab w:val="left" w:pos="284"/>
              </w:tabs>
              <w:spacing w:line="20" w:lineRule="atLeast"/>
              <w:ind w:left="17" w:right="204" w:hanging="17"/>
              <w:contextualSpacing w:val="0"/>
              <w:jc w:val="both"/>
            </w:pPr>
            <w:r w:rsidRPr="00DA52C2">
              <w:t>сучасну систему моніторингу якості мовної освіти учнів (з української мови та іноземної);</w:t>
            </w:r>
          </w:p>
        </w:tc>
        <w:tc>
          <w:tcPr>
            <w:tcW w:w="1715" w:type="dxa"/>
          </w:tcPr>
          <w:p w14:paraId="0A746CBB" w14:textId="77777777" w:rsidR="00766284" w:rsidRPr="00DA52C2" w:rsidRDefault="00766284" w:rsidP="00FD4436">
            <w:pPr>
              <w:pStyle w:val="Standard"/>
              <w:widowControl w:val="0"/>
              <w:snapToGrid w:val="0"/>
              <w:spacing w:line="20" w:lineRule="atLeast"/>
              <w:jc w:val="center"/>
              <w:rPr>
                <w:lang w:val="uk-UA" w:eastAsia="ru-RU"/>
              </w:rPr>
            </w:pPr>
          </w:p>
          <w:p w14:paraId="2F7BEC1F"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ЗЗСО</w:t>
            </w:r>
          </w:p>
        </w:tc>
        <w:tc>
          <w:tcPr>
            <w:tcW w:w="661" w:type="dxa"/>
          </w:tcPr>
          <w:p w14:paraId="401E1EDA"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w:t>
            </w:r>
          </w:p>
        </w:tc>
        <w:tc>
          <w:tcPr>
            <w:tcW w:w="709" w:type="dxa"/>
          </w:tcPr>
          <w:p w14:paraId="5E9276DF"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09" w:type="dxa"/>
          </w:tcPr>
          <w:p w14:paraId="33E73582"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09" w:type="dxa"/>
          </w:tcPr>
          <w:p w14:paraId="47FC96AA"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15" w:type="dxa"/>
          </w:tcPr>
          <w:p w14:paraId="402CDAD0"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15" w:type="dxa"/>
          </w:tcPr>
          <w:p w14:paraId="13D33C5A" w14:textId="77777777" w:rsidR="00766284" w:rsidRPr="00DA52C2" w:rsidRDefault="00766284" w:rsidP="00FD4436">
            <w:pPr>
              <w:spacing w:line="20" w:lineRule="atLeast"/>
            </w:pPr>
            <w:r w:rsidRPr="00DA52C2">
              <w:t>+</w:t>
            </w:r>
          </w:p>
        </w:tc>
        <w:tc>
          <w:tcPr>
            <w:tcW w:w="696" w:type="dxa"/>
          </w:tcPr>
          <w:p w14:paraId="29BEF38E" w14:textId="77777777" w:rsidR="00766284" w:rsidRPr="00DA52C2" w:rsidRDefault="00766284" w:rsidP="00FD4436">
            <w:pPr>
              <w:spacing w:line="20" w:lineRule="atLeast"/>
            </w:pPr>
            <w:r w:rsidRPr="00DA52C2">
              <w:t>+</w:t>
            </w:r>
          </w:p>
          <w:p w14:paraId="1D926488" w14:textId="77777777" w:rsidR="00766284" w:rsidRPr="00DA52C2" w:rsidRDefault="00766284" w:rsidP="00FD4436">
            <w:pPr>
              <w:spacing w:line="20" w:lineRule="atLeast"/>
            </w:pPr>
          </w:p>
        </w:tc>
      </w:tr>
      <w:tr w:rsidR="00766284" w:rsidRPr="00DA52C2" w14:paraId="5401F889" w14:textId="77777777" w:rsidTr="00FD4436">
        <w:trPr>
          <w:gridAfter w:val="1"/>
          <w:wAfter w:w="53" w:type="dxa"/>
          <w:trHeight w:val="157"/>
          <w:jc w:val="center"/>
        </w:trPr>
        <w:tc>
          <w:tcPr>
            <w:tcW w:w="3289" w:type="dxa"/>
          </w:tcPr>
          <w:p w14:paraId="48E68124" w14:textId="77777777" w:rsidR="00766284" w:rsidRPr="00DA52C2" w:rsidRDefault="00766284" w:rsidP="00B277C0">
            <w:pPr>
              <w:pStyle w:val="af"/>
              <w:numPr>
                <w:ilvl w:val="0"/>
                <w:numId w:val="14"/>
              </w:numPr>
              <w:tabs>
                <w:tab w:val="left" w:pos="284"/>
              </w:tabs>
              <w:spacing w:line="20" w:lineRule="atLeast"/>
              <w:ind w:left="17" w:right="204" w:hanging="17"/>
              <w:contextualSpacing w:val="0"/>
              <w:jc w:val="both"/>
            </w:pPr>
            <w:r w:rsidRPr="00DA52C2">
              <w:t>популяризацію вивчення іноземних мов;</w:t>
            </w:r>
          </w:p>
        </w:tc>
        <w:tc>
          <w:tcPr>
            <w:tcW w:w="1715" w:type="dxa"/>
          </w:tcPr>
          <w:p w14:paraId="4DF5232F"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ЗЗСО</w:t>
            </w:r>
          </w:p>
        </w:tc>
        <w:tc>
          <w:tcPr>
            <w:tcW w:w="661" w:type="dxa"/>
          </w:tcPr>
          <w:p w14:paraId="5053AB7F"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w:t>
            </w:r>
          </w:p>
        </w:tc>
        <w:tc>
          <w:tcPr>
            <w:tcW w:w="709" w:type="dxa"/>
          </w:tcPr>
          <w:p w14:paraId="34E716C8"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09" w:type="dxa"/>
          </w:tcPr>
          <w:p w14:paraId="2061C2DC"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09" w:type="dxa"/>
          </w:tcPr>
          <w:p w14:paraId="617D4158"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15" w:type="dxa"/>
          </w:tcPr>
          <w:p w14:paraId="1D40BB7E"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15" w:type="dxa"/>
          </w:tcPr>
          <w:p w14:paraId="5765812D" w14:textId="77777777" w:rsidR="00766284" w:rsidRPr="00DA52C2" w:rsidRDefault="00766284" w:rsidP="00FD4436">
            <w:pPr>
              <w:spacing w:line="20" w:lineRule="atLeast"/>
            </w:pPr>
            <w:r w:rsidRPr="00DA52C2">
              <w:t>+</w:t>
            </w:r>
          </w:p>
        </w:tc>
        <w:tc>
          <w:tcPr>
            <w:tcW w:w="696" w:type="dxa"/>
          </w:tcPr>
          <w:p w14:paraId="6C198239" w14:textId="77777777" w:rsidR="00766284" w:rsidRPr="00DA52C2" w:rsidRDefault="00766284" w:rsidP="00FD4436">
            <w:pPr>
              <w:spacing w:line="20" w:lineRule="atLeast"/>
            </w:pPr>
            <w:r w:rsidRPr="00DA52C2">
              <w:t>+</w:t>
            </w:r>
          </w:p>
          <w:p w14:paraId="29A5AD9C" w14:textId="77777777" w:rsidR="00766284" w:rsidRPr="00DA52C2" w:rsidRDefault="00766284" w:rsidP="00FD4436">
            <w:pPr>
              <w:spacing w:line="20" w:lineRule="atLeast"/>
            </w:pPr>
          </w:p>
        </w:tc>
      </w:tr>
      <w:tr w:rsidR="00766284" w:rsidRPr="00DA52C2" w14:paraId="13F4D081" w14:textId="77777777" w:rsidTr="00FD4436">
        <w:trPr>
          <w:gridAfter w:val="1"/>
          <w:wAfter w:w="53" w:type="dxa"/>
          <w:trHeight w:val="157"/>
          <w:jc w:val="center"/>
        </w:trPr>
        <w:tc>
          <w:tcPr>
            <w:tcW w:w="3289" w:type="dxa"/>
          </w:tcPr>
          <w:p w14:paraId="6AA888D1" w14:textId="77777777" w:rsidR="00766284" w:rsidRPr="00DA52C2" w:rsidRDefault="00766284" w:rsidP="00B277C0">
            <w:pPr>
              <w:pStyle w:val="af"/>
              <w:numPr>
                <w:ilvl w:val="0"/>
                <w:numId w:val="14"/>
              </w:numPr>
              <w:tabs>
                <w:tab w:val="left" w:pos="284"/>
              </w:tabs>
              <w:spacing w:line="20" w:lineRule="atLeast"/>
              <w:ind w:left="17" w:right="204" w:hanging="17"/>
              <w:contextualSpacing w:val="0"/>
              <w:jc w:val="both"/>
            </w:pPr>
            <w:r w:rsidRPr="00DA52C2">
              <w:t>національно-патріотичне виховання учнів засобами мовної освіти.</w:t>
            </w:r>
          </w:p>
        </w:tc>
        <w:tc>
          <w:tcPr>
            <w:tcW w:w="1715" w:type="dxa"/>
          </w:tcPr>
          <w:p w14:paraId="5E95AD17"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ЗЗСО</w:t>
            </w:r>
          </w:p>
        </w:tc>
        <w:tc>
          <w:tcPr>
            <w:tcW w:w="661" w:type="dxa"/>
          </w:tcPr>
          <w:p w14:paraId="2F1E2C2A"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w:t>
            </w:r>
          </w:p>
        </w:tc>
        <w:tc>
          <w:tcPr>
            <w:tcW w:w="709" w:type="dxa"/>
          </w:tcPr>
          <w:p w14:paraId="339114CF"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09" w:type="dxa"/>
          </w:tcPr>
          <w:p w14:paraId="5FD822F6"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09" w:type="dxa"/>
          </w:tcPr>
          <w:p w14:paraId="01C22870"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15" w:type="dxa"/>
          </w:tcPr>
          <w:p w14:paraId="109607D7"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15" w:type="dxa"/>
          </w:tcPr>
          <w:p w14:paraId="66B76A98" w14:textId="77777777" w:rsidR="00766284" w:rsidRPr="00DA52C2" w:rsidRDefault="00766284" w:rsidP="00FD4436">
            <w:pPr>
              <w:spacing w:line="20" w:lineRule="atLeast"/>
            </w:pPr>
            <w:r w:rsidRPr="00DA52C2">
              <w:t>+</w:t>
            </w:r>
          </w:p>
        </w:tc>
        <w:tc>
          <w:tcPr>
            <w:tcW w:w="696" w:type="dxa"/>
          </w:tcPr>
          <w:p w14:paraId="25812F7F" w14:textId="77777777" w:rsidR="00766284" w:rsidRPr="00DA52C2" w:rsidRDefault="00766284" w:rsidP="00FD4436">
            <w:pPr>
              <w:spacing w:line="20" w:lineRule="atLeast"/>
            </w:pPr>
            <w:r w:rsidRPr="00DA52C2">
              <w:t>+</w:t>
            </w:r>
          </w:p>
          <w:p w14:paraId="6807F2A7" w14:textId="77777777" w:rsidR="00766284" w:rsidRPr="00DA52C2" w:rsidRDefault="00766284" w:rsidP="00FD4436">
            <w:pPr>
              <w:spacing w:line="20" w:lineRule="atLeast"/>
            </w:pPr>
          </w:p>
        </w:tc>
      </w:tr>
      <w:tr w:rsidR="00766284" w:rsidRPr="00DA52C2" w14:paraId="49A0481B" w14:textId="77777777" w:rsidTr="00FD4436">
        <w:trPr>
          <w:gridAfter w:val="1"/>
          <w:wAfter w:w="53" w:type="dxa"/>
          <w:trHeight w:val="157"/>
          <w:jc w:val="center"/>
        </w:trPr>
        <w:tc>
          <w:tcPr>
            <w:tcW w:w="3289" w:type="dxa"/>
          </w:tcPr>
          <w:p w14:paraId="31EFA48E" w14:textId="77777777" w:rsidR="00766284" w:rsidRPr="00DA52C2" w:rsidRDefault="00766284" w:rsidP="00FD4436">
            <w:pPr>
              <w:pStyle w:val="af"/>
              <w:tabs>
                <w:tab w:val="left" w:pos="284"/>
              </w:tabs>
              <w:spacing w:line="20" w:lineRule="atLeast"/>
              <w:ind w:left="17" w:right="204"/>
              <w:contextualSpacing w:val="0"/>
              <w:jc w:val="both"/>
              <w:rPr>
                <w:b/>
                <w:i/>
              </w:rPr>
            </w:pPr>
            <w:r w:rsidRPr="00DA52C2">
              <w:rPr>
                <w:b/>
                <w:i/>
              </w:rPr>
              <w:t>Проводити:</w:t>
            </w:r>
          </w:p>
        </w:tc>
        <w:tc>
          <w:tcPr>
            <w:tcW w:w="1715" w:type="dxa"/>
          </w:tcPr>
          <w:p w14:paraId="51889E32" w14:textId="77777777" w:rsidR="00766284" w:rsidRPr="00DA52C2" w:rsidRDefault="00766284" w:rsidP="00FD4436">
            <w:pPr>
              <w:pStyle w:val="Standard"/>
              <w:widowControl w:val="0"/>
              <w:snapToGrid w:val="0"/>
              <w:spacing w:line="20" w:lineRule="atLeast"/>
              <w:jc w:val="center"/>
              <w:rPr>
                <w:lang w:val="uk-UA" w:eastAsia="ru-RU"/>
              </w:rPr>
            </w:pPr>
          </w:p>
        </w:tc>
        <w:tc>
          <w:tcPr>
            <w:tcW w:w="661" w:type="dxa"/>
          </w:tcPr>
          <w:p w14:paraId="0129D05D" w14:textId="77777777" w:rsidR="00766284" w:rsidRPr="00DA52C2" w:rsidRDefault="00766284" w:rsidP="00FD4436">
            <w:pPr>
              <w:pStyle w:val="Standard"/>
              <w:widowControl w:val="0"/>
              <w:snapToGrid w:val="0"/>
              <w:spacing w:line="20" w:lineRule="atLeast"/>
              <w:jc w:val="center"/>
              <w:rPr>
                <w:lang w:val="uk-UA" w:eastAsia="ru-RU"/>
              </w:rPr>
            </w:pPr>
          </w:p>
        </w:tc>
        <w:tc>
          <w:tcPr>
            <w:tcW w:w="709" w:type="dxa"/>
          </w:tcPr>
          <w:p w14:paraId="3C2B3E5A" w14:textId="77777777" w:rsidR="00766284" w:rsidRPr="00DA52C2" w:rsidRDefault="00766284" w:rsidP="00FD4436">
            <w:pPr>
              <w:pStyle w:val="Standard"/>
              <w:widowControl w:val="0"/>
              <w:spacing w:line="20" w:lineRule="atLeast"/>
              <w:jc w:val="center"/>
              <w:rPr>
                <w:lang w:val="uk-UA" w:eastAsia="ru-RU"/>
              </w:rPr>
            </w:pPr>
          </w:p>
        </w:tc>
        <w:tc>
          <w:tcPr>
            <w:tcW w:w="709" w:type="dxa"/>
          </w:tcPr>
          <w:p w14:paraId="6203CFDF" w14:textId="77777777" w:rsidR="00766284" w:rsidRPr="00DA52C2" w:rsidRDefault="00766284" w:rsidP="00FD4436">
            <w:pPr>
              <w:pStyle w:val="Standard"/>
              <w:widowControl w:val="0"/>
              <w:spacing w:line="20" w:lineRule="atLeast"/>
              <w:jc w:val="center"/>
              <w:rPr>
                <w:lang w:val="uk-UA" w:eastAsia="ru-RU"/>
              </w:rPr>
            </w:pPr>
          </w:p>
        </w:tc>
        <w:tc>
          <w:tcPr>
            <w:tcW w:w="709" w:type="dxa"/>
          </w:tcPr>
          <w:p w14:paraId="474A86C3" w14:textId="77777777" w:rsidR="00766284" w:rsidRPr="00DA52C2" w:rsidRDefault="00766284" w:rsidP="00FD4436">
            <w:pPr>
              <w:pStyle w:val="Standard"/>
              <w:widowControl w:val="0"/>
              <w:spacing w:line="20" w:lineRule="atLeast"/>
              <w:jc w:val="center"/>
              <w:rPr>
                <w:lang w:val="uk-UA" w:eastAsia="ru-RU"/>
              </w:rPr>
            </w:pPr>
          </w:p>
        </w:tc>
        <w:tc>
          <w:tcPr>
            <w:tcW w:w="715" w:type="dxa"/>
          </w:tcPr>
          <w:p w14:paraId="1120BE22" w14:textId="77777777" w:rsidR="00766284" w:rsidRPr="00DA52C2" w:rsidRDefault="00766284" w:rsidP="00FD4436">
            <w:pPr>
              <w:pStyle w:val="Standard"/>
              <w:widowControl w:val="0"/>
              <w:spacing w:line="20" w:lineRule="atLeast"/>
              <w:jc w:val="center"/>
              <w:rPr>
                <w:lang w:val="uk-UA" w:eastAsia="ru-RU"/>
              </w:rPr>
            </w:pPr>
          </w:p>
        </w:tc>
        <w:tc>
          <w:tcPr>
            <w:tcW w:w="715" w:type="dxa"/>
          </w:tcPr>
          <w:p w14:paraId="302AE948" w14:textId="77777777" w:rsidR="00766284" w:rsidRPr="00DA52C2" w:rsidRDefault="00766284" w:rsidP="00FD4436">
            <w:pPr>
              <w:spacing w:line="20" w:lineRule="atLeast"/>
            </w:pPr>
          </w:p>
        </w:tc>
        <w:tc>
          <w:tcPr>
            <w:tcW w:w="696" w:type="dxa"/>
          </w:tcPr>
          <w:p w14:paraId="79443B35" w14:textId="77777777" w:rsidR="00766284" w:rsidRPr="00DA52C2" w:rsidRDefault="00766284" w:rsidP="00FD4436">
            <w:pPr>
              <w:spacing w:line="20" w:lineRule="atLeast"/>
            </w:pPr>
          </w:p>
        </w:tc>
      </w:tr>
      <w:tr w:rsidR="00766284" w:rsidRPr="00DA52C2" w14:paraId="36F983C8" w14:textId="77777777" w:rsidTr="00FD4436">
        <w:trPr>
          <w:gridAfter w:val="1"/>
          <w:wAfter w:w="53" w:type="dxa"/>
          <w:trHeight w:val="157"/>
          <w:jc w:val="center"/>
        </w:trPr>
        <w:tc>
          <w:tcPr>
            <w:tcW w:w="3289" w:type="dxa"/>
          </w:tcPr>
          <w:p w14:paraId="24FB045C" w14:textId="77777777" w:rsidR="00766284" w:rsidRPr="00DA52C2" w:rsidRDefault="00766284" w:rsidP="00FD4436">
            <w:pPr>
              <w:tabs>
                <w:tab w:val="left" w:pos="284"/>
              </w:tabs>
              <w:spacing w:line="20" w:lineRule="atLeast"/>
              <w:ind w:right="204"/>
              <w:jc w:val="both"/>
            </w:pPr>
            <w:r w:rsidRPr="00DA52C2">
              <w:t>-тематичні літературні виставки та експозиції, дні шляхетності української мови, літературно-мистецькі вечори; літературні вітальні за творчістю письменників рідного краю; святкування пам’ятних та ювілейних дат літерату</w:t>
            </w:r>
            <w:r>
              <w:t>рних діячів згідно з календарем</w:t>
            </w:r>
          </w:p>
        </w:tc>
        <w:tc>
          <w:tcPr>
            <w:tcW w:w="1715" w:type="dxa"/>
          </w:tcPr>
          <w:p w14:paraId="4CE2FB03"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ЗЗСО</w:t>
            </w:r>
          </w:p>
        </w:tc>
        <w:tc>
          <w:tcPr>
            <w:tcW w:w="661" w:type="dxa"/>
          </w:tcPr>
          <w:p w14:paraId="3AC487C5"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w:t>
            </w:r>
          </w:p>
        </w:tc>
        <w:tc>
          <w:tcPr>
            <w:tcW w:w="709" w:type="dxa"/>
          </w:tcPr>
          <w:p w14:paraId="209956B4"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09" w:type="dxa"/>
          </w:tcPr>
          <w:p w14:paraId="359FEB77"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09" w:type="dxa"/>
          </w:tcPr>
          <w:p w14:paraId="53191749"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15" w:type="dxa"/>
          </w:tcPr>
          <w:p w14:paraId="049F2A4F" w14:textId="77777777" w:rsidR="00766284" w:rsidRPr="00DA52C2" w:rsidRDefault="00766284" w:rsidP="00FD4436">
            <w:pPr>
              <w:pStyle w:val="Standard"/>
              <w:widowControl w:val="0"/>
              <w:spacing w:line="20" w:lineRule="atLeast"/>
              <w:rPr>
                <w:lang w:val="uk-UA" w:eastAsia="ru-RU"/>
              </w:rPr>
            </w:pPr>
            <w:r w:rsidRPr="00DA52C2">
              <w:rPr>
                <w:lang w:val="uk-UA" w:eastAsia="ru-RU"/>
              </w:rPr>
              <w:t>+</w:t>
            </w:r>
          </w:p>
        </w:tc>
        <w:tc>
          <w:tcPr>
            <w:tcW w:w="715" w:type="dxa"/>
          </w:tcPr>
          <w:p w14:paraId="6926C38E" w14:textId="77777777" w:rsidR="00766284" w:rsidRPr="00DA52C2" w:rsidRDefault="00766284" w:rsidP="00FD4436">
            <w:pPr>
              <w:spacing w:line="20" w:lineRule="atLeast"/>
            </w:pPr>
            <w:r w:rsidRPr="00DA52C2">
              <w:t>+</w:t>
            </w:r>
          </w:p>
        </w:tc>
        <w:tc>
          <w:tcPr>
            <w:tcW w:w="696" w:type="dxa"/>
          </w:tcPr>
          <w:p w14:paraId="0F291AE5" w14:textId="77777777" w:rsidR="00766284" w:rsidRPr="00DA52C2" w:rsidRDefault="00766284" w:rsidP="00FD4436">
            <w:pPr>
              <w:spacing w:line="20" w:lineRule="atLeast"/>
            </w:pPr>
            <w:r w:rsidRPr="00DA52C2">
              <w:t>+</w:t>
            </w:r>
          </w:p>
        </w:tc>
      </w:tr>
      <w:tr w:rsidR="00766284" w:rsidRPr="00DA52C2" w14:paraId="2E4FE034" w14:textId="77777777" w:rsidTr="00FD4436">
        <w:trPr>
          <w:gridAfter w:val="1"/>
          <w:wAfter w:w="53" w:type="dxa"/>
          <w:trHeight w:val="157"/>
          <w:jc w:val="center"/>
        </w:trPr>
        <w:tc>
          <w:tcPr>
            <w:tcW w:w="3289" w:type="dxa"/>
          </w:tcPr>
          <w:p w14:paraId="1D41592A" w14:textId="77777777" w:rsidR="00766284" w:rsidRPr="00DA52C2" w:rsidRDefault="00766284" w:rsidP="00FD4436">
            <w:pPr>
              <w:tabs>
                <w:tab w:val="left" w:pos="284"/>
              </w:tabs>
              <w:spacing w:line="20" w:lineRule="atLeast"/>
              <w:ind w:right="204"/>
              <w:jc w:val="both"/>
              <w:rPr>
                <w:b/>
                <w:i/>
              </w:rPr>
            </w:pPr>
            <w:r w:rsidRPr="00DA52C2">
              <w:rPr>
                <w:b/>
                <w:i/>
              </w:rPr>
              <w:t>Залучати:</w:t>
            </w:r>
          </w:p>
        </w:tc>
        <w:tc>
          <w:tcPr>
            <w:tcW w:w="1715" w:type="dxa"/>
          </w:tcPr>
          <w:p w14:paraId="6F065B00" w14:textId="77777777" w:rsidR="00766284" w:rsidRPr="00DA52C2" w:rsidRDefault="00766284" w:rsidP="00FD4436">
            <w:pPr>
              <w:pStyle w:val="Standard"/>
              <w:widowControl w:val="0"/>
              <w:snapToGrid w:val="0"/>
              <w:spacing w:line="20" w:lineRule="atLeast"/>
              <w:jc w:val="center"/>
              <w:rPr>
                <w:lang w:val="uk-UA" w:eastAsia="ru-RU"/>
              </w:rPr>
            </w:pPr>
          </w:p>
        </w:tc>
        <w:tc>
          <w:tcPr>
            <w:tcW w:w="661" w:type="dxa"/>
          </w:tcPr>
          <w:p w14:paraId="61DDF86C" w14:textId="77777777" w:rsidR="00766284" w:rsidRPr="00DA52C2" w:rsidRDefault="00766284" w:rsidP="00FD4436">
            <w:pPr>
              <w:pStyle w:val="Standard"/>
              <w:widowControl w:val="0"/>
              <w:snapToGrid w:val="0"/>
              <w:spacing w:line="20" w:lineRule="atLeast"/>
              <w:jc w:val="center"/>
              <w:rPr>
                <w:lang w:val="uk-UA" w:eastAsia="ru-RU"/>
              </w:rPr>
            </w:pPr>
          </w:p>
        </w:tc>
        <w:tc>
          <w:tcPr>
            <w:tcW w:w="709" w:type="dxa"/>
          </w:tcPr>
          <w:p w14:paraId="1B9036F4" w14:textId="77777777" w:rsidR="00766284" w:rsidRPr="00DA52C2" w:rsidRDefault="00766284" w:rsidP="00FD4436">
            <w:pPr>
              <w:pStyle w:val="Standard"/>
              <w:widowControl w:val="0"/>
              <w:spacing w:line="20" w:lineRule="atLeast"/>
              <w:jc w:val="center"/>
              <w:rPr>
                <w:lang w:val="uk-UA" w:eastAsia="ru-RU"/>
              </w:rPr>
            </w:pPr>
          </w:p>
        </w:tc>
        <w:tc>
          <w:tcPr>
            <w:tcW w:w="709" w:type="dxa"/>
          </w:tcPr>
          <w:p w14:paraId="069901D1" w14:textId="77777777" w:rsidR="00766284" w:rsidRPr="00DA52C2" w:rsidRDefault="00766284" w:rsidP="00FD4436">
            <w:pPr>
              <w:pStyle w:val="Standard"/>
              <w:widowControl w:val="0"/>
              <w:spacing w:line="20" w:lineRule="atLeast"/>
              <w:jc w:val="center"/>
              <w:rPr>
                <w:lang w:val="uk-UA" w:eastAsia="ru-RU"/>
              </w:rPr>
            </w:pPr>
          </w:p>
        </w:tc>
        <w:tc>
          <w:tcPr>
            <w:tcW w:w="709" w:type="dxa"/>
          </w:tcPr>
          <w:p w14:paraId="36E753DE" w14:textId="77777777" w:rsidR="00766284" w:rsidRPr="00DA52C2" w:rsidRDefault="00766284" w:rsidP="00FD4436">
            <w:pPr>
              <w:pStyle w:val="Standard"/>
              <w:widowControl w:val="0"/>
              <w:spacing w:line="20" w:lineRule="atLeast"/>
              <w:jc w:val="center"/>
              <w:rPr>
                <w:lang w:val="uk-UA" w:eastAsia="ru-RU"/>
              </w:rPr>
            </w:pPr>
          </w:p>
        </w:tc>
        <w:tc>
          <w:tcPr>
            <w:tcW w:w="715" w:type="dxa"/>
          </w:tcPr>
          <w:p w14:paraId="6389342D" w14:textId="77777777" w:rsidR="00766284" w:rsidRPr="00DA52C2" w:rsidRDefault="00766284" w:rsidP="00FD4436">
            <w:pPr>
              <w:pStyle w:val="Standard"/>
              <w:widowControl w:val="0"/>
              <w:spacing w:line="20" w:lineRule="atLeast"/>
              <w:jc w:val="center"/>
              <w:rPr>
                <w:lang w:val="uk-UA" w:eastAsia="ru-RU"/>
              </w:rPr>
            </w:pPr>
          </w:p>
        </w:tc>
        <w:tc>
          <w:tcPr>
            <w:tcW w:w="715" w:type="dxa"/>
          </w:tcPr>
          <w:p w14:paraId="21A39BF5" w14:textId="77777777" w:rsidR="00766284" w:rsidRPr="00DA52C2" w:rsidRDefault="00766284" w:rsidP="00FD4436">
            <w:pPr>
              <w:spacing w:line="20" w:lineRule="atLeast"/>
            </w:pPr>
          </w:p>
        </w:tc>
        <w:tc>
          <w:tcPr>
            <w:tcW w:w="696" w:type="dxa"/>
          </w:tcPr>
          <w:p w14:paraId="1CA2D847" w14:textId="77777777" w:rsidR="00766284" w:rsidRPr="00DA52C2" w:rsidRDefault="00766284" w:rsidP="00FD4436">
            <w:pPr>
              <w:spacing w:line="20" w:lineRule="atLeast"/>
            </w:pPr>
          </w:p>
        </w:tc>
      </w:tr>
      <w:tr w:rsidR="00766284" w:rsidRPr="00DA52C2" w14:paraId="1293E0D6" w14:textId="77777777" w:rsidTr="00FD4436">
        <w:trPr>
          <w:gridAfter w:val="1"/>
          <w:wAfter w:w="53" w:type="dxa"/>
          <w:trHeight w:val="157"/>
          <w:jc w:val="center"/>
        </w:trPr>
        <w:tc>
          <w:tcPr>
            <w:tcW w:w="3289" w:type="dxa"/>
          </w:tcPr>
          <w:p w14:paraId="4958FE83" w14:textId="77777777" w:rsidR="00766284" w:rsidRPr="00DA52C2" w:rsidRDefault="00766284" w:rsidP="00FD4436">
            <w:pPr>
              <w:pStyle w:val="af"/>
              <w:spacing w:line="20" w:lineRule="atLeast"/>
              <w:ind w:left="0"/>
              <w:contextualSpacing w:val="0"/>
              <w:jc w:val="both"/>
              <w:rPr>
                <w:b/>
                <w:bCs/>
              </w:rPr>
            </w:pPr>
            <w:r w:rsidRPr="00DA52C2">
              <w:t>-учнів до участі в учнівських олімпіадах (у тому числі Інтернет-олімпіад), конкурсах з українознавства, української мови  різних рівнів;</w:t>
            </w:r>
          </w:p>
        </w:tc>
        <w:tc>
          <w:tcPr>
            <w:tcW w:w="1715" w:type="dxa"/>
          </w:tcPr>
          <w:p w14:paraId="7628B656"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ЗЗСО</w:t>
            </w:r>
          </w:p>
        </w:tc>
        <w:tc>
          <w:tcPr>
            <w:tcW w:w="661" w:type="dxa"/>
          </w:tcPr>
          <w:p w14:paraId="12E7FDC7"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w:t>
            </w:r>
          </w:p>
        </w:tc>
        <w:tc>
          <w:tcPr>
            <w:tcW w:w="709" w:type="dxa"/>
          </w:tcPr>
          <w:p w14:paraId="68FF6A92"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09" w:type="dxa"/>
          </w:tcPr>
          <w:p w14:paraId="29A8547B"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09" w:type="dxa"/>
          </w:tcPr>
          <w:p w14:paraId="39BDCCAC"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15" w:type="dxa"/>
          </w:tcPr>
          <w:p w14:paraId="4161C218"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15" w:type="dxa"/>
          </w:tcPr>
          <w:p w14:paraId="5E5FE3DD" w14:textId="77777777" w:rsidR="00766284" w:rsidRPr="00DA52C2" w:rsidRDefault="00766284" w:rsidP="00FD4436">
            <w:pPr>
              <w:spacing w:line="20" w:lineRule="atLeast"/>
            </w:pPr>
            <w:r w:rsidRPr="00DA52C2">
              <w:t>+</w:t>
            </w:r>
          </w:p>
        </w:tc>
        <w:tc>
          <w:tcPr>
            <w:tcW w:w="696" w:type="dxa"/>
          </w:tcPr>
          <w:p w14:paraId="1FB58AA0" w14:textId="77777777" w:rsidR="00766284" w:rsidRPr="00DA52C2" w:rsidRDefault="00766284" w:rsidP="00FD4436">
            <w:pPr>
              <w:spacing w:line="20" w:lineRule="atLeast"/>
            </w:pPr>
            <w:r w:rsidRPr="00DA52C2">
              <w:t>+</w:t>
            </w:r>
          </w:p>
        </w:tc>
      </w:tr>
      <w:tr w:rsidR="00766284" w:rsidRPr="00DA52C2" w14:paraId="234AD952" w14:textId="77777777" w:rsidTr="00FD4436">
        <w:trPr>
          <w:gridAfter w:val="1"/>
          <w:wAfter w:w="53" w:type="dxa"/>
          <w:trHeight w:val="157"/>
          <w:jc w:val="center"/>
        </w:trPr>
        <w:tc>
          <w:tcPr>
            <w:tcW w:w="3289" w:type="dxa"/>
          </w:tcPr>
          <w:p w14:paraId="4E253ADF" w14:textId="77777777" w:rsidR="00766284" w:rsidRPr="00DA52C2" w:rsidRDefault="00766284" w:rsidP="00FD4436">
            <w:pPr>
              <w:spacing w:line="20" w:lineRule="atLeast"/>
              <w:ind w:right="204"/>
              <w:jc w:val="both"/>
              <w:rPr>
                <w:b/>
                <w:bCs/>
              </w:rPr>
            </w:pPr>
            <w:r w:rsidRPr="00DA52C2">
              <w:t>-педагогів до участі у фахових конкурсах різних рівнів.</w:t>
            </w:r>
          </w:p>
        </w:tc>
        <w:tc>
          <w:tcPr>
            <w:tcW w:w="1715" w:type="dxa"/>
          </w:tcPr>
          <w:p w14:paraId="055061A5"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ЗЗСО</w:t>
            </w:r>
          </w:p>
        </w:tc>
        <w:tc>
          <w:tcPr>
            <w:tcW w:w="661" w:type="dxa"/>
          </w:tcPr>
          <w:p w14:paraId="77BEA83E"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w:t>
            </w:r>
          </w:p>
        </w:tc>
        <w:tc>
          <w:tcPr>
            <w:tcW w:w="709" w:type="dxa"/>
          </w:tcPr>
          <w:p w14:paraId="6849404B"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09" w:type="dxa"/>
          </w:tcPr>
          <w:p w14:paraId="5D345B21"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09" w:type="dxa"/>
          </w:tcPr>
          <w:p w14:paraId="3C98F1AE"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15" w:type="dxa"/>
          </w:tcPr>
          <w:p w14:paraId="527C813E" w14:textId="77777777" w:rsidR="00766284" w:rsidRPr="00DA52C2" w:rsidRDefault="00766284" w:rsidP="00FD4436">
            <w:pPr>
              <w:pStyle w:val="Standard"/>
              <w:widowControl w:val="0"/>
              <w:spacing w:line="20" w:lineRule="atLeast"/>
              <w:jc w:val="center"/>
              <w:rPr>
                <w:lang w:val="uk-UA" w:eastAsia="ru-RU"/>
              </w:rPr>
            </w:pPr>
            <w:r w:rsidRPr="00DA52C2">
              <w:rPr>
                <w:lang w:val="uk-UA" w:eastAsia="ru-RU"/>
              </w:rPr>
              <w:t>+</w:t>
            </w:r>
          </w:p>
        </w:tc>
        <w:tc>
          <w:tcPr>
            <w:tcW w:w="715" w:type="dxa"/>
          </w:tcPr>
          <w:p w14:paraId="0D7709FC" w14:textId="77777777" w:rsidR="00766284" w:rsidRPr="00DA52C2" w:rsidRDefault="00766284" w:rsidP="00FD4436">
            <w:pPr>
              <w:spacing w:line="20" w:lineRule="atLeast"/>
            </w:pPr>
            <w:r w:rsidRPr="00DA52C2">
              <w:t>+</w:t>
            </w:r>
          </w:p>
        </w:tc>
        <w:tc>
          <w:tcPr>
            <w:tcW w:w="696" w:type="dxa"/>
          </w:tcPr>
          <w:p w14:paraId="2AC6AF96" w14:textId="77777777" w:rsidR="00766284" w:rsidRPr="00DA52C2" w:rsidRDefault="00766284" w:rsidP="00FD4436">
            <w:pPr>
              <w:spacing w:line="20" w:lineRule="atLeast"/>
            </w:pPr>
            <w:r w:rsidRPr="00DA52C2">
              <w:t>+</w:t>
            </w:r>
          </w:p>
        </w:tc>
      </w:tr>
    </w:tbl>
    <w:p w14:paraId="097FF1BD" w14:textId="77777777" w:rsidR="00766284" w:rsidRPr="004F3DD7" w:rsidRDefault="00766284" w:rsidP="00766284">
      <w:pPr>
        <w:pStyle w:val="af"/>
        <w:spacing w:line="20" w:lineRule="atLeast"/>
        <w:ind w:left="0"/>
        <w:jc w:val="both"/>
        <w:rPr>
          <w:b/>
          <w:bCs/>
          <w:sz w:val="28"/>
          <w:szCs w:val="28"/>
        </w:rPr>
      </w:pPr>
    </w:p>
    <w:p w14:paraId="0C699610" w14:textId="77777777" w:rsidR="00766284" w:rsidRPr="004F3DD7" w:rsidRDefault="00766284" w:rsidP="00766284">
      <w:pPr>
        <w:spacing w:line="20" w:lineRule="atLeast"/>
        <w:jc w:val="both"/>
        <w:rPr>
          <w:b/>
          <w:bCs/>
          <w:sz w:val="28"/>
          <w:szCs w:val="28"/>
        </w:rPr>
      </w:pPr>
      <w:r w:rsidRPr="004F3DD7">
        <w:rPr>
          <w:b/>
          <w:bCs/>
          <w:i/>
          <w:iCs/>
          <w:sz w:val="28"/>
          <w:szCs w:val="28"/>
        </w:rPr>
        <w:t>Очікувані результати</w:t>
      </w:r>
      <w:r w:rsidRPr="004F3DD7">
        <w:rPr>
          <w:b/>
          <w:bCs/>
          <w:sz w:val="28"/>
          <w:szCs w:val="28"/>
        </w:rPr>
        <w:t>:</w:t>
      </w:r>
    </w:p>
    <w:p w14:paraId="49AE9258" w14:textId="77777777" w:rsidR="00766284" w:rsidRPr="004F3DD7" w:rsidRDefault="00766284" w:rsidP="00B277C0">
      <w:pPr>
        <w:pStyle w:val="af"/>
        <w:numPr>
          <w:ilvl w:val="0"/>
          <w:numId w:val="16"/>
        </w:numPr>
        <w:tabs>
          <w:tab w:val="left" w:pos="284"/>
        </w:tabs>
        <w:spacing w:line="20" w:lineRule="atLeast"/>
        <w:ind w:left="0" w:firstLine="0"/>
        <w:contextualSpacing w:val="0"/>
        <w:jc w:val="both"/>
        <w:rPr>
          <w:b/>
          <w:bCs/>
          <w:sz w:val="28"/>
          <w:szCs w:val="28"/>
        </w:rPr>
      </w:pPr>
      <w:r w:rsidRPr="004F3DD7">
        <w:rPr>
          <w:sz w:val="28"/>
          <w:szCs w:val="28"/>
        </w:rPr>
        <w:lastRenderedPageBreak/>
        <w:t>надається якісна багатомовна освіта в закладах загальної середньої освіти, підпорядкованих Управлінню освіти;</w:t>
      </w:r>
    </w:p>
    <w:p w14:paraId="49310C17" w14:textId="77777777" w:rsidR="00766284" w:rsidRPr="004F3DD7" w:rsidRDefault="00766284" w:rsidP="00B277C0">
      <w:pPr>
        <w:pStyle w:val="af"/>
        <w:numPr>
          <w:ilvl w:val="0"/>
          <w:numId w:val="16"/>
        </w:numPr>
        <w:tabs>
          <w:tab w:val="left" w:pos="284"/>
        </w:tabs>
        <w:spacing w:line="20" w:lineRule="atLeast"/>
        <w:ind w:left="0" w:firstLine="0"/>
        <w:contextualSpacing w:val="0"/>
        <w:jc w:val="both"/>
        <w:rPr>
          <w:sz w:val="28"/>
          <w:szCs w:val="28"/>
        </w:rPr>
      </w:pPr>
      <w:r w:rsidRPr="004F3DD7">
        <w:rPr>
          <w:sz w:val="28"/>
          <w:szCs w:val="28"/>
        </w:rPr>
        <w:t>наявність у шкільних бібліотеках сучасної україномовної літератури, якісних перекладів творів зарубіжних письменників українською мовою;</w:t>
      </w:r>
    </w:p>
    <w:p w14:paraId="79A9AB30" w14:textId="77777777" w:rsidR="00766284" w:rsidRPr="004F3DD7" w:rsidRDefault="00766284" w:rsidP="00B277C0">
      <w:pPr>
        <w:pStyle w:val="af"/>
        <w:numPr>
          <w:ilvl w:val="0"/>
          <w:numId w:val="16"/>
        </w:numPr>
        <w:tabs>
          <w:tab w:val="left" w:pos="284"/>
        </w:tabs>
        <w:spacing w:line="20" w:lineRule="atLeast"/>
        <w:ind w:left="0" w:firstLine="0"/>
        <w:contextualSpacing w:val="0"/>
        <w:jc w:val="both"/>
        <w:rPr>
          <w:sz w:val="28"/>
          <w:szCs w:val="28"/>
        </w:rPr>
      </w:pPr>
      <w:r w:rsidRPr="004F3DD7">
        <w:rPr>
          <w:sz w:val="28"/>
          <w:szCs w:val="28"/>
        </w:rPr>
        <w:t>удосконалення професійної майстерності вчителя-словесника – висококваліфікованого фахівця, що володіє системними знаннями, навичками і вміннями з літературознавчих, психологічних, педагогічних наук.</w:t>
      </w:r>
    </w:p>
    <w:p w14:paraId="7D1952A9" w14:textId="77777777" w:rsidR="00766284" w:rsidRPr="004F3DD7" w:rsidRDefault="00766284" w:rsidP="00766284">
      <w:pPr>
        <w:spacing w:line="20" w:lineRule="atLeast"/>
        <w:jc w:val="both"/>
        <w:rPr>
          <w:sz w:val="28"/>
          <w:szCs w:val="28"/>
        </w:rPr>
      </w:pPr>
    </w:p>
    <w:p w14:paraId="4F8511E8" w14:textId="77777777" w:rsidR="00766284" w:rsidRPr="004F3DD7" w:rsidRDefault="00766284" w:rsidP="00766284">
      <w:pPr>
        <w:spacing w:line="20" w:lineRule="atLeast"/>
        <w:jc w:val="center"/>
        <w:rPr>
          <w:b/>
          <w:bCs/>
          <w:sz w:val="28"/>
          <w:szCs w:val="28"/>
        </w:rPr>
      </w:pPr>
      <w:r w:rsidRPr="004F3DD7">
        <w:rPr>
          <w:b/>
          <w:bCs/>
          <w:sz w:val="28"/>
          <w:szCs w:val="28"/>
        </w:rPr>
        <w:t>3. ЗДОРОВ’Я ТА БЕЗПЕКА</w:t>
      </w:r>
    </w:p>
    <w:p w14:paraId="3F0CDC81" w14:textId="77777777" w:rsidR="00766284" w:rsidRPr="004F7B0F" w:rsidRDefault="00766284" w:rsidP="00766284">
      <w:pPr>
        <w:pStyle w:val="Standard"/>
        <w:spacing w:line="20" w:lineRule="atLeast"/>
        <w:jc w:val="center"/>
        <w:rPr>
          <w:b/>
          <w:bCs/>
          <w:i/>
          <w:sz w:val="28"/>
          <w:szCs w:val="28"/>
          <w:lang w:val="uk-UA"/>
        </w:rPr>
      </w:pPr>
      <w:r w:rsidRPr="004F7B0F">
        <w:rPr>
          <w:b/>
          <w:bCs/>
          <w:i/>
          <w:sz w:val="28"/>
          <w:szCs w:val="28"/>
          <w:lang w:val="uk-UA"/>
        </w:rPr>
        <w:t xml:space="preserve">3.1. Проєкт </w:t>
      </w:r>
    </w:p>
    <w:p w14:paraId="6B7417ED" w14:textId="77777777" w:rsidR="00766284" w:rsidRPr="004F7B0F" w:rsidRDefault="00766284" w:rsidP="00766284">
      <w:pPr>
        <w:pStyle w:val="Standard"/>
        <w:spacing w:line="20" w:lineRule="atLeast"/>
        <w:jc w:val="center"/>
        <w:rPr>
          <w:b/>
          <w:bCs/>
          <w:i/>
          <w:sz w:val="28"/>
          <w:szCs w:val="28"/>
          <w:lang w:val="uk-UA"/>
        </w:rPr>
      </w:pPr>
      <w:r w:rsidRPr="004F7B0F">
        <w:rPr>
          <w:b/>
          <w:bCs/>
          <w:i/>
          <w:sz w:val="28"/>
          <w:szCs w:val="28"/>
          <w:lang w:val="uk-UA"/>
        </w:rPr>
        <w:t>«Здоров’я через освіту та соціальний захист здобувачів освіти»</w:t>
      </w:r>
    </w:p>
    <w:p w14:paraId="5FC6E1D9" w14:textId="77777777" w:rsidR="00766284" w:rsidRPr="004F3DD7" w:rsidRDefault="00766284" w:rsidP="00766284">
      <w:pPr>
        <w:pStyle w:val="Standard"/>
        <w:spacing w:line="20" w:lineRule="atLeast"/>
        <w:ind w:firstLine="709"/>
        <w:jc w:val="both"/>
        <w:rPr>
          <w:sz w:val="28"/>
          <w:szCs w:val="28"/>
          <w:lang w:val="uk-UA"/>
        </w:rPr>
      </w:pPr>
      <w:r w:rsidRPr="004F3DD7">
        <w:rPr>
          <w:b/>
          <w:bCs/>
          <w:i/>
          <w:iCs/>
          <w:sz w:val="28"/>
          <w:szCs w:val="28"/>
          <w:lang w:val="uk-UA"/>
        </w:rPr>
        <w:t>Мета</w:t>
      </w:r>
      <w:r w:rsidRPr="004F3DD7">
        <w:rPr>
          <w:sz w:val="28"/>
          <w:szCs w:val="28"/>
          <w:lang w:val="uk-UA"/>
        </w:rPr>
        <w:t>: сприяння забезпеченню високого рівня освітніх послуг закладів освіти Сіверської міської ОТГ будь-якого типу та рівня без шкоди для здоров’я; створення безпечних та комфортних умов для всебічного розвитку особистості через розширення здоров'язбережувального простору.</w:t>
      </w:r>
    </w:p>
    <w:tbl>
      <w:tblPr>
        <w:tblStyle w:val="af5"/>
        <w:tblW w:w="10378" w:type="dxa"/>
        <w:tblInd w:w="-714" w:type="dxa"/>
        <w:tblLayout w:type="fixed"/>
        <w:tblLook w:val="04A0" w:firstRow="1" w:lastRow="0" w:firstColumn="1" w:lastColumn="0" w:noHBand="0" w:noVBand="1"/>
      </w:tblPr>
      <w:tblGrid>
        <w:gridCol w:w="3827"/>
        <w:gridCol w:w="1559"/>
        <w:gridCol w:w="709"/>
        <w:gridCol w:w="709"/>
        <w:gridCol w:w="709"/>
        <w:gridCol w:w="709"/>
        <w:gridCol w:w="708"/>
        <w:gridCol w:w="709"/>
        <w:gridCol w:w="709"/>
        <w:gridCol w:w="30"/>
      </w:tblGrid>
      <w:tr w:rsidR="00766284" w:rsidRPr="00DA52C2" w14:paraId="02518250" w14:textId="77777777" w:rsidTr="00FD4436">
        <w:trPr>
          <w:trHeight w:val="210"/>
        </w:trPr>
        <w:tc>
          <w:tcPr>
            <w:tcW w:w="3827" w:type="dxa"/>
            <w:vMerge w:val="restart"/>
          </w:tcPr>
          <w:p w14:paraId="6BD31A52" w14:textId="77777777" w:rsidR="00766284" w:rsidRPr="00DA52C2" w:rsidRDefault="00766284" w:rsidP="00FD4436">
            <w:pPr>
              <w:spacing w:line="20" w:lineRule="atLeast"/>
              <w:jc w:val="both"/>
            </w:pPr>
            <w:r w:rsidRPr="00DA52C2">
              <w:t>Шляхи реалізації</w:t>
            </w:r>
          </w:p>
        </w:tc>
        <w:tc>
          <w:tcPr>
            <w:tcW w:w="1559" w:type="dxa"/>
            <w:vMerge w:val="restart"/>
          </w:tcPr>
          <w:p w14:paraId="1CA5A97D" w14:textId="77777777" w:rsidR="00766284" w:rsidRPr="00DA52C2" w:rsidRDefault="00766284" w:rsidP="00FD4436">
            <w:pPr>
              <w:spacing w:line="20" w:lineRule="atLeast"/>
              <w:jc w:val="both"/>
            </w:pPr>
            <w:r w:rsidRPr="00DA52C2">
              <w:t>Виконавці</w:t>
            </w:r>
          </w:p>
        </w:tc>
        <w:tc>
          <w:tcPr>
            <w:tcW w:w="4992" w:type="dxa"/>
            <w:gridSpan w:val="8"/>
          </w:tcPr>
          <w:p w14:paraId="1A63D0E4" w14:textId="77777777" w:rsidR="00766284" w:rsidRPr="00DA52C2" w:rsidRDefault="00766284" w:rsidP="00FD4436">
            <w:pPr>
              <w:tabs>
                <w:tab w:val="left" w:pos="324"/>
              </w:tabs>
              <w:spacing w:line="20" w:lineRule="atLeast"/>
              <w:jc w:val="center"/>
            </w:pPr>
            <w:r w:rsidRPr="00DA52C2">
              <w:t>Термін виконання</w:t>
            </w:r>
          </w:p>
        </w:tc>
      </w:tr>
      <w:tr w:rsidR="00766284" w:rsidRPr="00DA52C2" w14:paraId="0E9DFB1B" w14:textId="77777777" w:rsidTr="00FD4436">
        <w:trPr>
          <w:gridAfter w:val="1"/>
          <w:wAfter w:w="30" w:type="dxa"/>
          <w:trHeight w:val="210"/>
        </w:trPr>
        <w:tc>
          <w:tcPr>
            <w:tcW w:w="3827" w:type="dxa"/>
            <w:vMerge/>
          </w:tcPr>
          <w:p w14:paraId="0C00F57B" w14:textId="77777777" w:rsidR="00766284" w:rsidRPr="00DA52C2" w:rsidRDefault="00766284" w:rsidP="00FD4436">
            <w:pPr>
              <w:spacing w:line="20" w:lineRule="atLeast"/>
              <w:jc w:val="both"/>
            </w:pPr>
          </w:p>
        </w:tc>
        <w:tc>
          <w:tcPr>
            <w:tcW w:w="1559" w:type="dxa"/>
            <w:vMerge/>
          </w:tcPr>
          <w:p w14:paraId="1BD62EEE" w14:textId="77777777" w:rsidR="00766284" w:rsidRPr="00DA52C2" w:rsidRDefault="00766284" w:rsidP="00FD4436">
            <w:pPr>
              <w:spacing w:line="20" w:lineRule="atLeast"/>
              <w:jc w:val="both"/>
            </w:pPr>
          </w:p>
        </w:tc>
        <w:tc>
          <w:tcPr>
            <w:tcW w:w="709" w:type="dxa"/>
          </w:tcPr>
          <w:p w14:paraId="02D31043" w14:textId="77777777" w:rsidR="00766284" w:rsidRPr="00DA52C2" w:rsidRDefault="00766284" w:rsidP="00FD4436">
            <w:pPr>
              <w:spacing w:line="20" w:lineRule="atLeast"/>
              <w:ind w:left="-57" w:right="-57"/>
              <w:jc w:val="both"/>
            </w:pPr>
            <w:r w:rsidRPr="00DA52C2">
              <w:t>2021</w:t>
            </w:r>
          </w:p>
        </w:tc>
        <w:tc>
          <w:tcPr>
            <w:tcW w:w="709" w:type="dxa"/>
          </w:tcPr>
          <w:p w14:paraId="76237A38" w14:textId="77777777" w:rsidR="00766284" w:rsidRPr="00DA52C2" w:rsidRDefault="00766284" w:rsidP="00FD4436">
            <w:pPr>
              <w:spacing w:line="20" w:lineRule="atLeast"/>
              <w:ind w:left="-57" w:right="-57"/>
              <w:jc w:val="both"/>
            </w:pPr>
            <w:r w:rsidRPr="00DA52C2">
              <w:t>2022</w:t>
            </w:r>
          </w:p>
        </w:tc>
        <w:tc>
          <w:tcPr>
            <w:tcW w:w="709" w:type="dxa"/>
          </w:tcPr>
          <w:p w14:paraId="4A14AE6B" w14:textId="77777777" w:rsidR="00766284" w:rsidRPr="00DA52C2" w:rsidRDefault="00766284" w:rsidP="00FD4436">
            <w:pPr>
              <w:spacing w:line="20" w:lineRule="atLeast"/>
              <w:ind w:left="-57" w:right="-57"/>
              <w:jc w:val="both"/>
            </w:pPr>
            <w:r w:rsidRPr="00DA52C2">
              <w:t>2023</w:t>
            </w:r>
          </w:p>
        </w:tc>
        <w:tc>
          <w:tcPr>
            <w:tcW w:w="709" w:type="dxa"/>
          </w:tcPr>
          <w:p w14:paraId="16741F9B" w14:textId="77777777" w:rsidR="00766284" w:rsidRPr="00DA52C2" w:rsidRDefault="00766284" w:rsidP="00FD4436">
            <w:pPr>
              <w:spacing w:line="20" w:lineRule="atLeast"/>
              <w:ind w:left="-57" w:right="-57"/>
              <w:jc w:val="both"/>
            </w:pPr>
            <w:r w:rsidRPr="00DA52C2">
              <w:t>2024</w:t>
            </w:r>
          </w:p>
        </w:tc>
        <w:tc>
          <w:tcPr>
            <w:tcW w:w="708" w:type="dxa"/>
          </w:tcPr>
          <w:p w14:paraId="7FED43E3" w14:textId="77777777" w:rsidR="00766284" w:rsidRPr="00DA52C2" w:rsidRDefault="00766284" w:rsidP="00FD4436">
            <w:pPr>
              <w:spacing w:line="20" w:lineRule="atLeast"/>
              <w:ind w:left="-57" w:right="-57"/>
              <w:jc w:val="both"/>
            </w:pPr>
            <w:r w:rsidRPr="00DA52C2">
              <w:t>2025</w:t>
            </w:r>
          </w:p>
        </w:tc>
        <w:tc>
          <w:tcPr>
            <w:tcW w:w="709" w:type="dxa"/>
          </w:tcPr>
          <w:p w14:paraId="4C525FB6" w14:textId="77777777" w:rsidR="00766284" w:rsidRPr="00DA52C2" w:rsidRDefault="00766284" w:rsidP="00FD4436">
            <w:pPr>
              <w:spacing w:line="20" w:lineRule="atLeast"/>
              <w:ind w:left="-57" w:right="-57"/>
              <w:jc w:val="both"/>
            </w:pPr>
            <w:r w:rsidRPr="00DA52C2">
              <w:t>2026</w:t>
            </w:r>
          </w:p>
        </w:tc>
        <w:tc>
          <w:tcPr>
            <w:tcW w:w="709" w:type="dxa"/>
          </w:tcPr>
          <w:p w14:paraId="0F2EB9E3" w14:textId="77777777" w:rsidR="00766284" w:rsidRPr="00DA52C2" w:rsidRDefault="00766284" w:rsidP="00FD4436">
            <w:pPr>
              <w:tabs>
                <w:tab w:val="left" w:pos="324"/>
              </w:tabs>
              <w:spacing w:line="20" w:lineRule="atLeast"/>
              <w:ind w:left="-57" w:right="-57"/>
              <w:jc w:val="both"/>
            </w:pPr>
            <w:r w:rsidRPr="00DA52C2">
              <w:t>2027</w:t>
            </w:r>
          </w:p>
        </w:tc>
      </w:tr>
      <w:tr w:rsidR="00766284" w:rsidRPr="00DA52C2" w14:paraId="46548221" w14:textId="77777777" w:rsidTr="00FD4436">
        <w:trPr>
          <w:gridAfter w:val="1"/>
          <w:wAfter w:w="30" w:type="dxa"/>
          <w:trHeight w:val="210"/>
        </w:trPr>
        <w:tc>
          <w:tcPr>
            <w:tcW w:w="3827" w:type="dxa"/>
          </w:tcPr>
          <w:p w14:paraId="5DB6F2C7" w14:textId="77777777" w:rsidR="00766284" w:rsidRPr="00DA52C2" w:rsidRDefault="00766284" w:rsidP="00FD4436">
            <w:pPr>
              <w:pStyle w:val="Standard"/>
              <w:spacing w:line="20" w:lineRule="atLeast"/>
              <w:rPr>
                <w:lang w:val="uk-UA"/>
              </w:rPr>
            </w:pPr>
            <w:r w:rsidRPr="00DA52C2">
              <w:rPr>
                <w:b/>
                <w:bCs/>
                <w:lang w:val="uk-UA"/>
              </w:rPr>
              <w:t>Створити</w:t>
            </w:r>
            <w:r w:rsidRPr="00DA52C2">
              <w:rPr>
                <w:lang w:val="uk-UA"/>
              </w:rPr>
              <w:t>:</w:t>
            </w:r>
          </w:p>
          <w:p w14:paraId="4E8CB06E" w14:textId="77777777" w:rsidR="00766284" w:rsidRPr="00DA52C2" w:rsidRDefault="00766284" w:rsidP="00FD4436">
            <w:pPr>
              <w:pStyle w:val="Standard"/>
              <w:tabs>
                <w:tab w:val="left" w:pos="477"/>
              </w:tabs>
              <w:spacing w:line="20" w:lineRule="atLeast"/>
              <w:jc w:val="both"/>
              <w:rPr>
                <w:lang w:val="uk-UA"/>
              </w:rPr>
            </w:pPr>
            <w:r w:rsidRPr="00DA52C2">
              <w:rPr>
                <w:lang w:val="uk-UA"/>
              </w:rPr>
              <w:t>-ефективні моделі освітньої установи щодо здоров’язбереження і здоров’я, відновлення особистості дитини з урахуванням локальних умов;</w:t>
            </w:r>
          </w:p>
          <w:p w14:paraId="06595AA2" w14:textId="77777777" w:rsidR="00766284" w:rsidRPr="00DA52C2" w:rsidRDefault="00766284" w:rsidP="00FD4436">
            <w:pPr>
              <w:pStyle w:val="Standard"/>
              <w:tabs>
                <w:tab w:val="left" w:pos="477"/>
              </w:tabs>
              <w:spacing w:line="20" w:lineRule="atLeast"/>
              <w:jc w:val="both"/>
              <w:rPr>
                <w:lang w:val="uk-UA"/>
              </w:rPr>
            </w:pPr>
            <w:r w:rsidRPr="00DA52C2">
              <w:rPr>
                <w:lang w:val="uk-UA"/>
              </w:rPr>
              <w:t>-групу швидкого реагування та психолого-соціального супроводу особистості дитини, яка опинилася в складних життєвих обставинах на базі ЗОШ №2.</w:t>
            </w:r>
          </w:p>
        </w:tc>
        <w:tc>
          <w:tcPr>
            <w:tcW w:w="1559" w:type="dxa"/>
          </w:tcPr>
          <w:p w14:paraId="2CF6B732"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Управління освіти,</w:t>
            </w:r>
          </w:p>
          <w:p w14:paraId="0FDEB170" w14:textId="77777777" w:rsidR="00766284" w:rsidRPr="00DA52C2" w:rsidRDefault="00766284" w:rsidP="00FD4436">
            <w:pPr>
              <w:spacing w:line="20" w:lineRule="atLeast"/>
              <w:jc w:val="center"/>
            </w:pPr>
            <w:r w:rsidRPr="00DA52C2">
              <w:t>ЗЗСО</w:t>
            </w:r>
          </w:p>
          <w:p w14:paraId="6D49D8F8" w14:textId="77777777" w:rsidR="00766284" w:rsidRPr="00DA52C2" w:rsidRDefault="00766284" w:rsidP="00FD4436">
            <w:pPr>
              <w:spacing w:line="20" w:lineRule="atLeast"/>
            </w:pPr>
          </w:p>
          <w:p w14:paraId="4515A6A4" w14:textId="77777777" w:rsidR="00766284" w:rsidRPr="00DA52C2" w:rsidRDefault="00766284" w:rsidP="00FD4436">
            <w:pPr>
              <w:spacing w:line="20" w:lineRule="atLeast"/>
            </w:pPr>
          </w:p>
          <w:p w14:paraId="6AA6C7DA"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Управління освіти</w:t>
            </w:r>
          </w:p>
        </w:tc>
        <w:tc>
          <w:tcPr>
            <w:tcW w:w="709" w:type="dxa"/>
          </w:tcPr>
          <w:p w14:paraId="1B4DF414" w14:textId="77777777" w:rsidR="00766284" w:rsidRPr="00DA52C2" w:rsidRDefault="00766284" w:rsidP="00FD4436">
            <w:pPr>
              <w:spacing w:line="20" w:lineRule="atLeast"/>
            </w:pPr>
            <w:r w:rsidRPr="00DA52C2">
              <w:t>+</w:t>
            </w:r>
          </w:p>
          <w:p w14:paraId="18995CBD" w14:textId="77777777" w:rsidR="00766284" w:rsidRPr="00DA52C2" w:rsidRDefault="00766284" w:rsidP="00FD4436">
            <w:pPr>
              <w:spacing w:line="20" w:lineRule="atLeast"/>
            </w:pPr>
          </w:p>
          <w:p w14:paraId="4E877E59" w14:textId="77777777" w:rsidR="00766284" w:rsidRPr="00DA52C2" w:rsidRDefault="00766284" w:rsidP="00FD4436">
            <w:pPr>
              <w:spacing w:line="20" w:lineRule="atLeast"/>
            </w:pPr>
          </w:p>
          <w:p w14:paraId="3F07054F" w14:textId="77777777" w:rsidR="00766284" w:rsidRPr="00DA52C2" w:rsidRDefault="00766284" w:rsidP="00FD4436">
            <w:pPr>
              <w:spacing w:line="20" w:lineRule="atLeast"/>
            </w:pPr>
          </w:p>
          <w:p w14:paraId="0B636D89" w14:textId="77777777" w:rsidR="00766284" w:rsidRPr="00DA52C2" w:rsidRDefault="00766284" w:rsidP="00FD4436">
            <w:pPr>
              <w:spacing w:line="20" w:lineRule="atLeast"/>
            </w:pPr>
          </w:p>
          <w:p w14:paraId="006DDF57" w14:textId="77777777" w:rsidR="00766284" w:rsidRPr="00DA52C2" w:rsidRDefault="00766284" w:rsidP="00FD4436">
            <w:pPr>
              <w:spacing w:line="20" w:lineRule="atLeast"/>
            </w:pPr>
            <w:r>
              <w:t>+</w:t>
            </w:r>
          </w:p>
          <w:p w14:paraId="121DB36C" w14:textId="77777777" w:rsidR="00766284" w:rsidRPr="00DA52C2" w:rsidRDefault="00766284" w:rsidP="00FD4436">
            <w:pPr>
              <w:spacing w:line="20" w:lineRule="atLeast"/>
            </w:pPr>
          </w:p>
          <w:p w14:paraId="1878ED29" w14:textId="77777777" w:rsidR="00766284" w:rsidRPr="00DA52C2" w:rsidRDefault="00766284" w:rsidP="00FD4436">
            <w:pPr>
              <w:spacing w:line="20" w:lineRule="atLeast"/>
            </w:pPr>
          </w:p>
          <w:p w14:paraId="722F0257" w14:textId="77777777" w:rsidR="00766284" w:rsidRPr="00DA52C2" w:rsidRDefault="00766284" w:rsidP="00FD4436">
            <w:pPr>
              <w:spacing w:line="20" w:lineRule="atLeast"/>
            </w:pPr>
          </w:p>
          <w:p w14:paraId="1079ADE5" w14:textId="77777777" w:rsidR="00766284" w:rsidRPr="00DA52C2" w:rsidRDefault="00766284" w:rsidP="00FD4436">
            <w:pPr>
              <w:spacing w:line="20" w:lineRule="atLeast"/>
            </w:pPr>
          </w:p>
        </w:tc>
        <w:tc>
          <w:tcPr>
            <w:tcW w:w="709" w:type="dxa"/>
          </w:tcPr>
          <w:p w14:paraId="2710E3D0" w14:textId="77777777" w:rsidR="00766284" w:rsidRDefault="00766284" w:rsidP="00FD4436">
            <w:pPr>
              <w:spacing w:line="20" w:lineRule="atLeast"/>
              <w:jc w:val="both"/>
            </w:pPr>
            <w:r w:rsidRPr="00DA52C2">
              <w:t>+</w:t>
            </w:r>
          </w:p>
          <w:p w14:paraId="4E007030" w14:textId="77777777" w:rsidR="00766284" w:rsidRDefault="00766284" w:rsidP="00FD4436">
            <w:pPr>
              <w:spacing w:line="20" w:lineRule="atLeast"/>
              <w:jc w:val="both"/>
            </w:pPr>
          </w:p>
          <w:p w14:paraId="01DCC22D" w14:textId="77777777" w:rsidR="00766284" w:rsidRDefault="00766284" w:rsidP="00FD4436">
            <w:pPr>
              <w:spacing w:line="20" w:lineRule="atLeast"/>
              <w:jc w:val="both"/>
            </w:pPr>
          </w:p>
          <w:p w14:paraId="0D11D892" w14:textId="77777777" w:rsidR="00766284" w:rsidRDefault="00766284" w:rsidP="00FD4436">
            <w:pPr>
              <w:spacing w:line="20" w:lineRule="atLeast"/>
              <w:jc w:val="both"/>
            </w:pPr>
          </w:p>
          <w:p w14:paraId="00AE1091" w14:textId="77777777" w:rsidR="00766284" w:rsidRDefault="00766284" w:rsidP="00FD4436">
            <w:pPr>
              <w:spacing w:line="20" w:lineRule="atLeast"/>
              <w:jc w:val="both"/>
            </w:pPr>
          </w:p>
          <w:p w14:paraId="30BE45A3" w14:textId="77777777" w:rsidR="00766284" w:rsidRPr="00DA52C2" w:rsidRDefault="00766284" w:rsidP="00FD4436">
            <w:pPr>
              <w:spacing w:line="20" w:lineRule="atLeast"/>
              <w:jc w:val="both"/>
            </w:pPr>
            <w:r>
              <w:t>+</w:t>
            </w:r>
          </w:p>
        </w:tc>
        <w:tc>
          <w:tcPr>
            <w:tcW w:w="709" w:type="dxa"/>
          </w:tcPr>
          <w:p w14:paraId="0E8246EE" w14:textId="77777777" w:rsidR="00766284" w:rsidRDefault="00766284" w:rsidP="00FD4436">
            <w:pPr>
              <w:spacing w:line="20" w:lineRule="atLeast"/>
              <w:jc w:val="both"/>
            </w:pPr>
            <w:r w:rsidRPr="00DA52C2">
              <w:t>+</w:t>
            </w:r>
          </w:p>
          <w:p w14:paraId="36E7BFD6" w14:textId="77777777" w:rsidR="00766284" w:rsidRDefault="00766284" w:rsidP="00FD4436">
            <w:pPr>
              <w:spacing w:line="20" w:lineRule="atLeast"/>
              <w:jc w:val="both"/>
            </w:pPr>
          </w:p>
          <w:p w14:paraId="73B74CBE" w14:textId="77777777" w:rsidR="00766284" w:rsidRDefault="00766284" w:rsidP="00FD4436">
            <w:pPr>
              <w:spacing w:line="20" w:lineRule="atLeast"/>
              <w:jc w:val="both"/>
            </w:pPr>
          </w:p>
          <w:p w14:paraId="5A080F01" w14:textId="77777777" w:rsidR="00766284" w:rsidRDefault="00766284" w:rsidP="00FD4436">
            <w:pPr>
              <w:spacing w:line="20" w:lineRule="atLeast"/>
              <w:jc w:val="both"/>
            </w:pPr>
          </w:p>
          <w:p w14:paraId="02348E7B" w14:textId="77777777" w:rsidR="00766284" w:rsidRDefault="00766284" w:rsidP="00FD4436">
            <w:pPr>
              <w:spacing w:line="20" w:lineRule="atLeast"/>
              <w:jc w:val="both"/>
            </w:pPr>
          </w:p>
          <w:p w14:paraId="354AB47D" w14:textId="77777777" w:rsidR="00766284" w:rsidRDefault="00766284" w:rsidP="00FD4436">
            <w:pPr>
              <w:spacing w:line="20" w:lineRule="atLeast"/>
              <w:jc w:val="both"/>
            </w:pPr>
            <w:r>
              <w:t>+</w:t>
            </w:r>
          </w:p>
          <w:p w14:paraId="0DFAF4E9" w14:textId="77777777" w:rsidR="00766284" w:rsidRPr="00DA52C2" w:rsidRDefault="00766284" w:rsidP="00FD4436">
            <w:pPr>
              <w:spacing w:line="20" w:lineRule="atLeast"/>
              <w:jc w:val="both"/>
            </w:pPr>
          </w:p>
        </w:tc>
        <w:tc>
          <w:tcPr>
            <w:tcW w:w="709" w:type="dxa"/>
          </w:tcPr>
          <w:p w14:paraId="6F923C6C" w14:textId="77777777" w:rsidR="00766284" w:rsidRDefault="00766284" w:rsidP="00FD4436">
            <w:pPr>
              <w:spacing w:line="20" w:lineRule="atLeast"/>
              <w:jc w:val="both"/>
            </w:pPr>
            <w:r w:rsidRPr="00DA52C2">
              <w:t>+</w:t>
            </w:r>
          </w:p>
          <w:p w14:paraId="5824FAC3" w14:textId="77777777" w:rsidR="00766284" w:rsidRDefault="00766284" w:rsidP="00FD4436">
            <w:pPr>
              <w:spacing w:line="20" w:lineRule="atLeast"/>
              <w:jc w:val="both"/>
            </w:pPr>
          </w:p>
          <w:p w14:paraId="1DB4EAAD" w14:textId="77777777" w:rsidR="00766284" w:rsidRDefault="00766284" w:rsidP="00FD4436">
            <w:pPr>
              <w:spacing w:line="20" w:lineRule="atLeast"/>
              <w:jc w:val="both"/>
            </w:pPr>
          </w:p>
          <w:p w14:paraId="409BAE89" w14:textId="77777777" w:rsidR="00766284" w:rsidRDefault="00766284" w:rsidP="00FD4436">
            <w:pPr>
              <w:spacing w:line="20" w:lineRule="atLeast"/>
              <w:jc w:val="both"/>
            </w:pPr>
          </w:p>
          <w:p w14:paraId="2F83A6BF" w14:textId="77777777" w:rsidR="00766284" w:rsidRDefault="00766284" w:rsidP="00FD4436">
            <w:pPr>
              <w:spacing w:line="20" w:lineRule="atLeast"/>
              <w:jc w:val="both"/>
            </w:pPr>
          </w:p>
          <w:p w14:paraId="68A0B338" w14:textId="77777777" w:rsidR="00766284" w:rsidRPr="00DA52C2" w:rsidRDefault="00766284" w:rsidP="00FD4436">
            <w:pPr>
              <w:spacing w:line="20" w:lineRule="atLeast"/>
              <w:jc w:val="both"/>
            </w:pPr>
            <w:r>
              <w:t>+</w:t>
            </w:r>
          </w:p>
        </w:tc>
        <w:tc>
          <w:tcPr>
            <w:tcW w:w="708" w:type="dxa"/>
          </w:tcPr>
          <w:p w14:paraId="78085045" w14:textId="77777777" w:rsidR="00766284" w:rsidRDefault="00766284" w:rsidP="00FD4436">
            <w:pPr>
              <w:spacing w:line="20" w:lineRule="atLeast"/>
              <w:jc w:val="both"/>
            </w:pPr>
            <w:r w:rsidRPr="00DA52C2">
              <w:t>+</w:t>
            </w:r>
          </w:p>
          <w:p w14:paraId="71FC5A9A" w14:textId="77777777" w:rsidR="00766284" w:rsidRDefault="00766284" w:rsidP="00FD4436">
            <w:pPr>
              <w:spacing w:line="20" w:lineRule="atLeast"/>
              <w:jc w:val="both"/>
            </w:pPr>
          </w:p>
          <w:p w14:paraId="792CC9BE" w14:textId="77777777" w:rsidR="00766284" w:rsidRDefault="00766284" w:rsidP="00FD4436">
            <w:pPr>
              <w:spacing w:line="20" w:lineRule="atLeast"/>
              <w:jc w:val="both"/>
            </w:pPr>
          </w:p>
          <w:p w14:paraId="46446B58" w14:textId="77777777" w:rsidR="00766284" w:rsidRDefault="00766284" w:rsidP="00FD4436">
            <w:pPr>
              <w:spacing w:line="20" w:lineRule="atLeast"/>
              <w:jc w:val="both"/>
            </w:pPr>
          </w:p>
          <w:p w14:paraId="49D6E968" w14:textId="77777777" w:rsidR="00766284" w:rsidRDefault="00766284" w:rsidP="00FD4436">
            <w:pPr>
              <w:spacing w:line="20" w:lineRule="atLeast"/>
              <w:jc w:val="both"/>
            </w:pPr>
          </w:p>
          <w:p w14:paraId="54C51DD6" w14:textId="77777777" w:rsidR="00766284" w:rsidRPr="00DA52C2" w:rsidRDefault="00766284" w:rsidP="00FD4436">
            <w:pPr>
              <w:spacing w:line="20" w:lineRule="atLeast"/>
              <w:jc w:val="both"/>
            </w:pPr>
            <w:r>
              <w:t>+</w:t>
            </w:r>
          </w:p>
        </w:tc>
        <w:tc>
          <w:tcPr>
            <w:tcW w:w="709" w:type="dxa"/>
          </w:tcPr>
          <w:p w14:paraId="29167987" w14:textId="77777777" w:rsidR="00766284" w:rsidRDefault="00766284" w:rsidP="00FD4436">
            <w:pPr>
              <w:spacing w:line="20" w:lineRule="atLeast"/>
              <w:jc w:val="both"/>
            </w:pPr>
            <w:r w:rsidRPr="00DA52C2">
              <w:t>+</w:t>
            </w:r>
          </w:p>
          <w:p w14:paraId="5E410144" w14:textId="77777777" w:rsidR="00766284" w:rsidRDefault="00766284" w:rsidP="00FD4436">
            <w:pPr>
              <w:spacing w:line="20" w:lineRule="atLeast"/>
              <w:jc w:val="both"/>
            </w:pPr>
          </w:p>
          <w:p w14:paraId="7EDA63A4" w14:textId="77777777" w:rsidR="00766284" w:rsidRDefault="00766284" w:rsidP="00FD4436">
            <w:pPr>
              <w:spacing w:line="20" w:lineRule="atLeast"/>
              <w:jc w:val="both"/>
            </w:pPr>
          </w:p>
          <w:p w14:paraId="1B2D97E5" w14:textId="77777777" w:rsidR="00766284" w:rsidRDefault="00766284" w:rsidP="00FD4436">
            <w:pPr>
              <w:spacing w:line="20" w:lineRule="atLeast"/>
              <w:jc w:val="both"/>
            </w:pPr>
          </w:p>
          <w:p w14:paraId="3F28F5D9" w14:textId="77777777" w:rsidR="00766284" w:rsidRDefault="00766284" w:rsidP="00FD4436">
            <w:pPr>
              <w:spacing w:line="20" w:lineRule="atLeast"/>
              <w:jc w:val="both"/>
            </w:pPr>
          </w:p>
          <w:p w14:paraId="216C4E84" w14:textId="77777777" w:rsidR="00766284" w:rsidRPr="00DA52C2" w:rsidRDefault="00766284" w:rsidP="00FD4436">
            <w:pPr>
              <w:spacing w:line="20" w:lineRule="atLeast"/>
              <w:jc w:val="both"/>
            </w:pPr>
            <w:r>
              <w:t>+</w:t>
            </w:r>
          </w:p>
        </w:tc>
        <w:tc>
          <w:tcPr>
            <w:tcW w:w="709" w:type="dxa"/>
          </w:tcPr>
          <w:p w14:paraId="530CD8C5" w14:textId="77777777" w:rsidR="00766284" w:rsidRDefault="00766284" w:rsidP="00FD4436">
            <w:pPr>
              <w:tabs>
                <w:tab w:val="left" w:pos="324"/>
              </w:tabs>
              <w:spacing w:line="20" w:lineRule="atLeast"/>
              <w:jc w:val="both"/>
            </w:pPr>
            <w:r w:rsidRPr="00DA52C2">
              <w:t>+</w:t>
            </w:r>
          </w:p>
          <w:p w14:paraId="2EE4EDF6" w14:textId="77777777" w:rsidR="00766284" w:rsidRDefault="00766284" w:rsidP="00FD4436">
            <w:pPr>
              <w:tabs>
                <w:tab w:val="left" w:pos="324"/>
              </w:tabs>
              <w:spacing w:line="20" w:lineRule="atLeast"/>
              <w:jc w:val="both"/>
            </w:pPr>
          </w:p>
          <w:p w14:paraId="1F89BB87" w14:textId="77777777" w:rsidR="00766284" w:rsidRDefault="00766284" w:rsidP="00FD4436">
            <w:pPr>
              <w:tabs>
                <w:tab w:val="left" w:pos="324"/>
              </w:tabs>
              <w:spacing w:line="20" w:lineRule="atLeast"/>
              <w:jc w:val="both"/>
            </w:pPr>
          </w:p>
          <w:p w14:paraId="01EBF6A0" w14:textId="77777777" w:rsidR="00766284" w:rsidRDefault="00766284" w:rsidP="00FD4436">
            <w:pPr>
              <w:tabs>
                <w:tab w:val="left" w:pos="324"/>
              </w:tabs>
              <w:spacing w:line="20" w:lineRule="atLeast"/>
              <w:jc w:val="both"/>
            </w:pPr>
          </w:p>
          <w:p w14:paraId="5460FDAA" w14:textId="77777777" w:rsidR="00766284" w:rsidRDefault="00766284" w:rsidP="00FD4436">
            <w:pPr>
              <w:tabs>
                <w:tab w:val="left" w:pos="324"/>
              </w:tabs>
              <w:spacing w:line="20" w:lineRule="atLeast"/>
              <w:jc w:val="both"/>
            </w:pPr>
          </w:p>
          <w:p w14:paraId="27F03CAD" w14:textId="77777777" w:rsidR="00766284" w:rsidRPr="00DA52C2" w:rsidRDefault="00766284" w:rsidP="00FD4436">
            <w:pPr>
              <w:tabs>
                <w:tab w:val="left" w:pos="324"/>
              </w:tabs>
              <w:spacing w:line="20" w:lineRule="atLeast"/>
              <w:jc w:val="both"/>
            </w:pPr>
            <w:r>
              <w:t>+</w:t>
            </w:r>
          </w:p>
        </w:tc>
      </w:tr>
      <w:tr w:rsidR="00766284" w:rsidRPr="00DA52C2" w14:paraId="2A5A20A7" w14:textId="77777777" w:rsidTr="00FD4436">
        <w:trPr>
          <w:gridAfter w:val="1"/>
          <w:wAfter w:w="30" w:type="dxa"/>
          <w:trHeight w:val="210"/>
        </w:trPr>
        <w:tc>
          <w:tcPr>
            <w:tcW w:w="3827" w:type="dxa"/>
          </w:tcPr>
          <w:p w14:paraId="3310F831" w14:textId="77777777" w:rsidR="00766284" w:rsidRPr="00DA52C2" w:rsidRDefault="00766284" w:rsidP="00FD4436">
            <w:pPr>
              <w:pStyle w:val="Standard"/>
              <w:spacing w:line="20" w:lineRule="atLeast"/>
              <w:rPr>
                <w:lang w:val="uk-UA"/>
              </w:rPr>
            </w:pPr>
            <w:r w:rsidRPr="00DA52C2">
              <w:rPr>
                <w:b/>
                <w:bCs/>
                <w:lang w:val="uk-UA"/>
              </w:rPr>
              <w:t>Сприяти:</w:t>
            </w:r>
          </w:p>
          <w:p w14:paraId="2D0E3F3A" w14:textId="77777777" w:rsidR="00766284" w:rsidRPr="00DA52C2" w:rsidRDefault="00766284" w:rsidP="00B277C0">
            <w:pPr>
              <w:pStyle w:val="Standard"/>
              <w:numPr>
                <w:ilvl w:val="0"/>
                <w:numId w:val="17"/>
              </w:numPr>
              <w:tabs>
                <w:tab w:val="left" w:pos="335"/>
              </w:tabs>
              <w:spacing w:line="20" w:lineRule="atLeast"/>
              <w:ind w:firstLine="21"/>
              <w:jc w:val="both"/>
              <w:textAlignment w:val="baseline"/>
              <w:rPr>
                <w:lang w:val="uk-UA"/>
              </w:rPr>
            </w:pPr>
            <w:r w:rsidRPr="00DA52C2">
              <w:rPr>
                <w:lang w:val="uk-UA"/>
              </w:rPr>
              <w:t>придбанню необхідного медичного обладнання  для ЗДО та ЗЗСО;</w:t>
            </w:r>
          </w:p>
          <w:p w14:paraId="169C5C3B" w14:textId="77777777" w:rsidR="00766284" w:rsidRPr="00DA52C2" w:rsidRDefault="00766284" w:rsidP="00B277C0">
            <w:pPr>
              <w:pStyle w:val="Standard"/>
              <w:widowControl w:val="0"/>
              <w:numPr>
                <w:ilvl w:val="0"/>
                <w:numId w:val="18"/>
              </w:numPr>
              <w:tabs>
                <w:tab w:val="left" w:pos="335"/>
              </w:tabs>
              <w:spacing w:line="20" w:lineRule="atLeast"/>
              <w:jc w:val="both"/>
              <w:textAlignment w:val="baseline"/>
              <w:rPr>
                <w:lang w:val="uk-UA"/>
              </w:rPr>
            </w:pPr>
            <w:r w:rsidRPr="00DA52C2">
              <w:rPr>
                <w:lang w:val="uk-UA"/>
              </w:rPr>
              <w:t>створенню необхідних умов для організації здоров’язбережувального та здоров’яформувального освітнього процесу в закладах освіти; комфортності освітнього середовища;</w:t>
            </w:r>
          </w:p>
          <w:p w14:paraId="078AF3D7" w14:textId="77777777" w:rsidR="00766284" w:rsidRPr="00DA52C2" w:rsidRDefault="00766284" w:rsidP="00B277C0">
            <w:pPr>
              <w:pStyle w:val="Standard"/>
              <w:widowControl w:val="0"/>
              <w:numPr>
                <w:ilvl w:val="0"/>
                <w:numId w:val="18"/>
              </w:numPr>
              <w:tabs>
                <w:tab w:val="left" w:pos="335"/>
                <w:tab w:val="left" w:pos="1090"/>
              </w:tabs>
              <w:spacing w:line="20" w:lineRule="atLeast"/>
              <w:jc w:val="both"/>
              <w:textAlignment w:val="baseline"/>
              <w:rPr>
                <w:lang w:val="uk-UA"/>
              </w:rPr>
            </w:pPr>
            <w:r w:rsidRPr="00DA52C2">
              <w:rPr>
                <w:lang w:val="uk-UA"/>
              </w:rPr>
              <w:t>співпраці та соціальному партнерству з Представництвом  Дитячого фонду Організації Об’єднаних Націй  (ЮНІСЕФ) в Україні;</w:t>
            </w:r>
          </w:p>
          <w:p w14:paraId="78B93F9E" w14:textId="77777777" w:rsidR="00766284" w:rsidRPr="00DA52C2" w:rsidRDefault="00766284" w:rsidP="00B277C0">
            <w:pPr>
              <w:pStyle w:val="Standard"/>
              <w:widowControl w:val="0"/>
              <w:numPr>
                <w:ilvl w:val="0"/>
                <w:numId w:val="18"/>
              </w:numPr>
              <w:tabs>
                <w:tab w:val="left" w:pos="335"/>
                <w:tab w:val="left" w:pos="1090"/>
              </w:tabs>
              <w:spacing w:line="20" w:lineRule="atLeast"/>
              <w:jc w:val="both"/>
              <w:textAlignment w:val="baseline"/>
              <w:rPr>
                <w:lang w:val="uk-UA"/>
              </w:rPr>
            </w:pPr>
            <w:r w:rsidRPr="00DA52C2">
              <w:rPr>
                <w:lang w:val="uk-UA"/>
              </w:rPr>
              <w:t>безперервному навчанню педагогів різного фаху і профілю з питань реалізації оздоровчої функції освіти в закладах освіти, підвищення рівня їх технологічної підготовки з цієї проблеми, участі у</w:t>
            </w:r>
            <w:r w:rsidRPr="00DA52C2">
              <w:rPr>
                <w:lang w:val="uk-UA" w:eastAsia="uk-UA"/>
              </w:rPr>
              <w:t xml:space="preserve"> </w:t>
            </w:r>
            <w:r w:rsidRPr="00DA52C2">
              <w:rPr>
                <w:lang w:val="uk-UA" w:eastAsia="uk-UA"/>
              </w:rPr>
              <w:lastRenderedPageBreak/>
              <w:t>тренінгових навчаннях</w:t>
            </w:r>
            <w:r w:rsidRPr="00DA52C2">
              <w:rPr>
                <w:lang w:val="uk-UA"/>
              </w:rPr>
              <w:t>;</w:t>
            </w:r>
          </w:p>
        </w:tc>
        <w:tc>
          <w:tcPr>
            <w:tcW w:w="1559" w:type="dxa"/>
          </w:tcPr>
          <w:p w14:paraId="75CA794C"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lastRenderedPageBreak/>
              <w:t>Управління освіти,</w:t>
            </w:r>
          </w:p>
          <w:p w14:paraId="739C3DD6" w14:textId="77777777" w:rsidR="00766284" w:rsidRPr="00DA52C2" w:rsidRDefault="00766284" w:rsidP="00FD4436">
            <w:pPr>
              <w:spacing w:line="20" w:lineRule="atLeast"/>
              <w:jc w:val="center"/>
            </w:pPr>
            <w:r w:rsidRPr="00DA52C2">
              <w:t>ЗЗСО,ЗДО</w:t>
            </w:r>
          </w:p>
        </w:tc>
        <w:tc>
          <w:tcPr>
            <w:tcW w:w="709" w:type="dxa"/>
          </w:tcPr>
          <w:p w14:paraId="4BFD23DE" w14:textId="77777777" w:rsidR="00766284" w:rsidRDefault="00766284" w:rsidP="00FD4436">
            <w:pPr>
              <w:spacing w:line="20" w:lineRule="atLeast"/>
              <w:jc w:val="both"/>
            </w:pPr>
          </w:p>
          <w:p w14:paraId="4955CF7E" w14:textId="77777777" w:rsidR="00766284" w:rsidRDefault="00766284" w:rsidP="00FD4436">
            <w:pPr>
              <w:spacing w:line="20" w:lineRule="atLeast"/>
              <w:jc w:val="both"/>
            </w:pPr>
            <w:r w:rsidRPr="00DA52C2">
              <w:t>+</w:t>
            </w:r>
          </w:p>
          <w:p w14:paraId="7C05F86D" w14:textId="77777777" w:rsidR="00766284" w:rsidRDefault="00766284" w:rsidP="00FD4436">
            <w:pPr>
              <w:spacing w:line="20" w:lineRule="atLeast"/>
              <w:jc w:val="both"/>
            </w:pPr>
          </w:p>
          <w:p w14:paraId="0C185DC5" w14:textId="77777777" w:rsidR="00766284" w:rsidRDefault="00766284" w:rsidP="00FD4436">
            <w:pPr>
              <w:spacing w:line="20" w:lineRule="atLeast"/>
              <w:jc w:val="both"/>
            </w:pPr>
          </w:p>
          <w:p w14:paraId="1DD1FEE6" w14:textId="77777777" w:rsidR="00766284" w:rsidRDefault="00766284" w:rsidP="00FD4436">
            <w:pPr>
              <w:spacing w:line="20" w:lineRule="atLeast"/>
              <w:jc w:val="both"/>
            </w:pPr>
            <w:r>
              <w:t>+</w:t>
            </w:r>
          </w:p>
          <w:p w14:paraId="1C2C771A" w14:textId="77777777" w:rsidR="00766284" w:rsidRDefault="00766284" w:rsidP="00FD4436">
            <w:pPr>
              <w:spacing w:line="20" w:lineRule="atLeast"/>
              <w:jc w:val="both"/>
            </w:pPr>
          </w:p>
          <w:p w14:paraId="70E1E71A" w14:textId="77777777" w:rsidR="00766284" w:rsidRDefault="00766284" w:rsidP="00FD4436">
            <w:pPr>
              <w:spacing w:line="20" w:lineRule="atLeast"/>
              <w:jc w:val="both"/>
            </w:pPr>
          </w:p>
          <w:p w14:paraId="256BB54D" w14:textId="77777777" w:rsidR="00766284" w:rsidRDefault="00766284" w:rsidP="00FD4436">
            <w:pPr>
              <w:spacing w:line="20" w:lineRule="atLeast"/>
              <w:jc w:val="both"/>
            </w:pPr>
          </w:p>
          <w:p w14:paraId="30171155" w14:textId="77777777" w:rsidR="00766284" w:rsidRDefault="00766284" w:rsidP="00FD4436">
            <w:pPr>
              <w:spacing w:line="20" w:lineRule="atLeast"/>
              <w:jc w:val="both"/>
            </w:pPr>
          </w:p>
          <w:p w14:paraId="0000B2DD" w14:textId="77777777" w:rsidR="00766284" w:rsidRDefault="00766284" w:rsidP="00FD4436">
            <w:pPr>
              <w:spacing w:line="20" w:lineRule="atLeast"/>
              <w:jc w:val="both"/>
            </w:pPr>
            <w:r>
              <w:t>+</w:t>
            </w:r>
          </w:p>
          <w:p w14:paraId="35DA789D" w14:textId="77777777" w:rsidR="00766284" w:rsidRDefault="00766284" w:rsidP="00FD4436">
            <w:pPr>
              <w:spacing w:line="20" w:lineRule="atLeast"/>
              <w:jc w:val="both"/>
            </w:pPr>
          </w:p>
          <w:p w14:paraId="1951FEF3" w14:textId="77777777" w:rsidR="00766284" w:rsidRDefault="00766284" w:rsidP="00FD4436">
            <w:pPr>
              <w:spacing w:line="20" w:lineRule="atLeast"/>
              <w:jc w:val="both"/>
            </w:pPr>
          </w:p>
          <w:p w14:paraId="79AE5E5B" w14:textId="77777777" w:rsidR="00766284" w:rsidRDefault="00766284" w:rsidP="00FD4436">
            <w:pPr>
              <w:spacing w:line="20" w:lineRule="atLeast"/>
              <w:jc w:val="both"/>
            </w:pPr>
          </w:p>
          <w:p w14:paraId="3166BE19" w14:textId="77777777" w:rsidR="00766284" w:rsidRDefault="00766284" w:rsidP="00FD4436">
            <w:pPr>
              <w:spacing w:line="20" w:lineRule="atLeast"/>
              <w:jc w:val="both"/>
            </w:pPr>
          </w:p>
          <w:p w14:paraId="4D97946E" w14:textId="77777777" w:rsidR="00766284" w:rsidRPr="00DA52C2" w:rsidRDefault="00766284" w:rsidP="00FD4436">
            <w:pPr>
              <w:spacing w:line="20" w:lineRule="atLeast"/>
              <w:jc w:val="both"/>
            </w:pPr>
            <w:r>
              <w:t>+</w:t>
            </w:r>
          </w:p>
        </w:tc>
        <w:tc>
          <w:tcPr>
            <w:tcW w:w="709" w:type="dxa"/>
          </w:tcPr>
          <w:p w14:paraId="4B262783" w14:textId="77777777" w:rsidR="00766284" w:rsidRDefault="00766284" w:rsidP="00FD4436">
            <w:pPr>
              <w:spacing w:line="20" w:lineRule="atLeast"/>
              <w:jc w:val="both"/>
            </w:pPr>
          </w:p>
          <w:p w14:paraId="11C6A77B" w14:textId="77777777" w:rsidR="00766284" w:rsidRDefault="00766284" w:rsidP="00FD4436">
            <w:pPr>
              <w:spacing w:line="20" w:lineRule="atLeast"/>
              <w:jc w:val="both"/>
            </w:pPr>
            <w:r w:rsidRPr="00DA52C2">
              <w:t>+</w:t>
            </w:r>
          </w:p>
          <w:p w14:paraId="0D13D9D3" w14:textId="77777777" w:rsidR="00766284" w:rsidRDefault="00766284" w:rsidP="00FD4436">
            <w:pPr>
              <w:spacing w:line="20" w:lineRule="atLeast"/>
              <w:jc w:val="both"/>
            </w:pPr>
          </w:p>
          <w:p w14:paraId="4D9839B6" w14:textId="77777777" w:rsidR="00766284" w:rsidRDefault="00766284" w:rsidP="00FD4436">
            <w:pPr>
              <w:spacing w:line="20" w:lineRule="atLeast"/>
              <w:jc w:val="both"/>
            </w:pPr>
          </w:p>
          <w:p w14:paraId="63EACE96" w14:textId="77777777" w:rsidR="00766284" w:rsidRDefault="00766284" w:rsidP="00FD4436">
            <w:pPr>
              <w:spacing w:line="20" w:lineRule="atLeast"/>
              <w:jc w:val="both"/>
            </w:pPr>
            <w:r>
              <w:t>+</w:t>
            </w:r>
          </w:p>
          <w:p w14:paraId="420437AB" w14:textId="77777777" w:rsidR="00766284" w:rsidRDefault="00766284" w:rsidP="00FD4436">
            <w:pPr>
              <w:spacing w:line="20" w:lineRule="atLeast"/>
              <w:jc w:val="both"/>
            </w:pPr>
          </w:p>
          <w:p w14:paraId="36D87988" w14:textId="77777777" w:rsidR="00766284" w:rsidRDefault="00766284" w:rsidP="00FD4436">
            <w:pPr>
              <w:spacing w:line="20" w:lineRule="atLeast"/>
              <w:jc w:val="both"/>
            </w:pPr>
          </w:p>
          <w:p w14:paraId="29BB2B27" w14:textId="77777777" w:rsidR="00766284" w:rsidRDefault="00766284" w:rsidP="00FD4436">
            <w:pPr>
              <w:spacing w:line="20" w:lineRule="atLeast"/>
              <w:jc w:val="both"/>
            </w:pPr>
          </w:p>
          <w:p w14:paraId="0C733B5B" w14:textId="77777777" w:rsidR="00766284" w:rsidRDefault="00766284" w:rsidP="00FD4436">
            <w:pPr>
              <w:spacing w:line="20" w:lineRule="atLeast"/>
              <w:jc w:val="both"/>
            </w:pPr>
          </w:p>
          <w:p w14:paraId="3BB8D0C6" w14:textId="77777777" w:rsidR="00766284" w:rsidRDefault="00766284" w:rsidP="00FD4436">
            <w:pPr>
              <w:spacing w:line="20" w:lineRule="atLeast"/>
              <w:jc w:val="both"/>
            </w:pPr>
            <w:r>
              <w:t>+</w:t>
            </w:r>
          </w:p>
          <w:p w14:paraId="3C2E170B" w14:textId="77777777" w:rsidR="00766284" w:rsidRDefault="00766284" w:rsidP="00FD4436">
            <w:pPr>
              <w:spacing w:line="20" w:lineRule="atLeast"/>
              <w:jc w:val="both"/>
            </w:pPr>
          </w:p>
          <w:p w14:paraId="4F36D60A" w14:textId="77777777" w:rsidR="00766284" w:rsidRDefault="00766284" w:rsidP="00FD4436">
            <w:pPr>
              <w:spacing w:line="20" w:lineRule="atLeast"/>
              <w:jc w:val="both"/>
            </w:pPr>
          </w:p>
          <w:p w14:paraId="05BE1DB2" w14:textId="77777777" w:rsidR="00766284" w:rsidRDefault="00766284" w:rsidP="00FD4436">
            <w:pPr>
              <w:spacing w:line="20" w:lineRule="atLeast"/>
              <w:jc w:val="both"/>
            </w:pPr>
          </w:p>
          <w:p w14:paraId="6985E3E5" w14:textId="77777777" w:rsidR="00766284" w:rsidRDefault="00766284" w:rsidP="00FD4436">
            <w:pPr>
              <w:spacing w:line="20" w:lineRule="atLeast"/>
              <w:jc w:val="both"/>
            </w:pPr>
          </w:p>
          <w:p w14:paraId="5084A4CD" w14:textId="77777777" w:rsidR="00766284" w:rsidRPr="00DA52C2" w:rsidRDefault="00766284" w:rsidP="00FD4436">
            <w:pPr>
              <w:spacing w:line="20" w:lineRule="atLeast"/>
              <w:jc w:val="both"/>
            </w:pPr>
            <w:r>
              <w:t>+</w:t>
            </w:r>
          </w:p>
        </w:tc>
        <w:tc>
          <w:tcPr>
            <w:tcW w:w="709" w:type="dxa"/>
          </w:tcPr>
          <w:p w14:paraId="0BB339CC" w14:textId="77777777" w:rsidR="00766284" w:rsidRDefault="00766284" w:rsidP="00FD4436">
            <w:pPr>
              <w:spacing w:line="20" w:lineRule="atLeast"/>
              <w:jc w:val="both"/>
            </w:pPr>
          </w:p>
          <w:p w14:paraId="75BCFB1B" w14:textId="77777777" w:rsidR="00766284" w:rsidRDefault="00766284" w:rsidP="00FD4436">
            <w:pPr>
              <w:spacing w:line="20" w:lineRule="atLeast"/>
              <w:jc w:val="both"/>
            </w:pPr>
            <w:r w:rsidRPr="00DA52C2">
              <w:t>+</w:t>
            </w:r>
          </w:p>
          <w:p w14:paraId="6DFA3D42" w14:textId="77777777" w:rsidR="00766284" w:rsidRDefault="00766284" w:rsidP="00FD4436">
            <w:pPr>
              <w:spacing w:line="20" w:lineRule="atLeast"/>
              <w:jc w:val="both"/>
            </w:pPr>
          </w:p>
          <w:p w14:paraId="340CEFF5" w14:textId="77777777" w:rsidR="00766284" w:rsidRDefault="00766284" w:rsidP="00FD4436">
            <w:pPr>
              <w:spacing w:line="20" w:lineRule="atLeast"/>
              <w:jc w:val="both"/>
            </w:pPr>
          </w:p>
          <w:p w14:paraId="6F5E61E4" w14:textId="77777777" w:rsidR="00766284" w:rsidRDefault="00766284" w:rsidP="00FD4436">
            <w:pPr>
              <w:spacing w:line="20" w:lineRule="atLeast"/>
              <w:jc w:val="both"/>
            </w:pPr>
            <w:r>
              <w:t>+</w:t>
            </w:r>
          </w:p>
          <w:p w14:paraId="12DE6A82" w14:textId="77777777" w:rsidR="00766284" w:rsidRDefault="00766284" w:rsidP="00FD4436">
            <w:pPr>
              <w:spacing w:line="20" w:lineRule="atLeast"/>
              <w:jc w:val="both"/>
            </w:pPr>
          </w:p>
          <w:p w14:paraId="79A8A84F" w14:textId="77777777" w:rsidR="00766284" w:rsidRDefault="00766284" w:rsidP="00FD4436">
            <w:pPr>
              <w:spacing w:line="20" w:lineRule="atLeast"/>
              <w:jc w:val="both"/>
            </w:pPr>
          </w:p>
          <w:p w14:paraId="564DC98C" w14:textId="77777777" w:rsidR="00766284" w:rsidRDefault="00766284" w:rsidP="00FD4436">
            <w:pPr>
              <w:spacing w:line="20" w:lineRule="atLeast"/>
              <w:jc w:val="both"/>
            </w:pPr>
          </w:p>
          <w:p w14:paraId="0139DA9A" w14:textId="77777777" w:rsidR="00766284" w:rsidRDefault="00766284" w:rsidP="00FD4436">
            <w:pPr>
              <w:spacing w:line="20" w:lineRule="atLeast"/>
              <w:jc w:val="both"/>
            </w:pPr>
          </w:p>
          <w:p w14:paraId="2383F826" w14:textId="77777777" w:rsidR="00766284" w:rsidRDefault="00766284" w:rsidP="00FD4436">
            <w:pPr>
              <w:spacing w:line="20" w:lineRule="atLeast"/>
              <w:jc w:val="both"/>
            </w:pPr>
            <w:r>
              <w:t>+</w:t>
            </w:r>
          </w:p>
          <w:p w14:paraId="18D3981C" w14:textId="77777777" w:rsidR="00766284" w:rsidRDefault="00766284" w:rsidP="00FD4436">
            <w:pPr>
              <w:spacing w:line="20" w:lineRule="atLeast"/>
              <w:jc w:val="both"/>
            </w:pPr>
          </w:p>
          <w:p w14:paraId="087F2209" w14:textId="77777777" w:rsidR="00766284" w:rsidRDefault="00766284" w:rsidP="00FD4436">
            <w:pPr>
              <w:spacing w:line="20" w:lineRule="atLeast"/>
              <w:jc w:val="both"/>
            </w:pPr>
          </w:p>
          <w:p w14:paraId="1049636A" w14:textId="77777777" w:rsidR="00766284" w:rsidRDefault="00766284" w:rsidP="00FD4436">
            <w:pPr>
              <w:spacing w:line="20" w:lineRule="atLeast"/>
              <w:jc w:val="both"/>
            </w:pPr>
          </w:p>
          <w:p w14:paraId="6A7794D0" w14:textId="77777777" w:rsidR="00766284" w:rsidRDefault="00766284" w:rsidP="00FD4436">
            <w:pPr>
              <w:spacing w:line="20" w:lineRule="atLeast"/>
              <w:jc w:val="both"/>
            </w:pPr>
          </w:p>
          <w:p w14:paraId="0894D3B5" w14:textId="77777777" w:rsidR="00766284" w:rsidRPr="00DA52C2" w:rsidRDefault="00766284" w:rsidP="00FD4436">
            <w:pPr>
              <w:spacing w:line="20" w:lineRule="atLeast"/>
              <w:jc w:val="both"/>
            </w:pPr>
            <w:r>
              <w:t>+</w:t>
            </w:r>
          </w:p>
        </w:tc>
        <w:tc>
          <w:tcPr>
            <w:tcW w:w="709" w:type="dxa"/>
          </w:tcPr>
          <w:p w14:paraId="508A8458" w14:textId="77777777" w:rsidR="00766284" w:rsidRDefault="00766284" w:rsidP="00FD4436">
            <w:pPr>
              <w:spacing w:line="20" w:lineRule="atLeast"/>
              <w:jc w:val="both"/>
            </w:pPr>
          </w:p>
          <w:p w14:paraId="6D0409A5" w14:textId="77777777" w:rsidR="00766284" w:rsidRDefault="00766284" w:rsidP="00FD4436">
            <w:pPr>
              <w:spacing w:line="20" w:lineRule="atLeast"/>
              <w:jc w:val="both"/>
            </w:pPr>
            <w:r w:rsidRPr="00DA52C2">
              <w:t>+</w:t>
            </w:r>
          </w:p>
          <w:p w14:paraId="4EF2EB70" w14:textId="77777777" w:rsidR="00766284" w:rsidRDefault="00766284" w:rsidP="00FD4436">
            <w:pPr>
              <w:spacing w:line="20" w:lineRule="atLeast"/>
              <w:jc w:val="both"/>
            </w:pPr>
          </w:p>
          <w:p w14:paraId="583F0220" w14:textId="77777777" w:rsidR="00766284" w:rsidRDefault="00766284" w:rsidP="00FD4436">
            <w:pPr>
              <w:spacing w:line="20" w:lineRule="atLeast"/>
              <w:jc w:val="both"/>
            </w:pPr>
          </w:p>
          <w:p w14:paraId="044168AF" w14:textId="77777777" w:rsidR="00766284" w:rsidRDefault="00766284" w:rsidP="00FD4436">
            <w:pPr>
              <w:spacing w:line="20" w:lineRule="atLeast"/>
              <w:jc w:val="both"/>
            </w:pPr>
            <w:r>
              <w:t>+</w:t>
            </w:r>
          </w:p>
          <w:p w14:paraId="5C59B9FE" w14:textId="77777777" w:rsidR="00766284" w:rsidRDefault="00766284" w:rsidP="00FD4436">
            <w:pPr>
              <w:spacing w:line="20" w:lineRule="atLeast"/>
              <w:jc w:val="both"/>
            </w:pPr>
          </w:p>
          <w:p w14:paraId="79413CDB" w14:textId="77777777" w:rsidR="00766284" w:rsidRDefault="00766284" w:rsidP="00FD4436">
            <w:pPr>
              <w:spacing w:line="20" w:lineRule="atLeast"/>
              <w:jc w:val="both"/>
            </w:pPr>
          </w:p>
          <w:p w14:paraId="56C899DD" w14:textId="77777777" w:rsidR="00766284" w:rsidRDefault="00766284" w:rsidP="00FD4436">
            <w:pPr>
              <w:spacing w:line="20" w:lineRule="atLeast"/>
              <w:jc w:val="both"/>
            </w:pPr>
          </w:p>
          <w:p w14:paraId="68C39A4F" w14:textId="77777777" w:rsidR="00766284" w:rsidRDefault="00766284" w:rsidP="00FD4436">
            <w:pPr>
              <w:spacing w:line="20" w:lineRule="atLeast"/>
              <w:jc w:val="both"/>
            </w:pPr>
          </w:p>
          <w:p w14:paraId="3303BF89" w14:textId="77777777" w:rsidR="00766284" w:rsidRDefault="00766284" w:rsidP="00FD4436">
            <w:pPr>
              <w:spacing w:line="20" w:lineRule="atLeast"/>
              <w:jc w:val="both"/>
            </w:pPr>
            <w:r>
              <w:t>+</w:t>
            </w:r>
          </w:p>
          <w:p w14:paraId="31D7C7C2" w14:textId="77777777" w:rsidR="00766284" w:rsidRDefault="00766284" w:rsidP="00FD4436">
            <w:pPr>
              <w:spacing w:line="20" w:lineRule="atLeast"/>
              <w:jc w:val="both"/>
            </w:pPr>
          </w:p>
          <w:p w14:paraId="3E1720EA" w14:textId="77777777" w:rsidR="00766284" w:rsidRDefault="00766284" w:rsidP="00FD4436">
            <w:pPr>
              <w:spacing w:line="20" w:lineRule="atLeast"/>
              <w:jc w:val="both"/>
            </w:pPr>
          </w:p>
          <w:p w14:paraId="185676C5" w14:textId="77777777" w:rsidR="00766284" w:rsidRDefault="00766284" w:rsidP="00FD4436">
            <w:pPr>
              <w:spacing w:line="20" w:lineRule="atLeast"/>
              <w:jc w:val="both"/>
            </w:pPr>
          </w:p>
          <w:p w14:paraId="48171B2A" w14:textId="77777777" w:rsidR="00766284" w:rsidRDefault="00766284" w:rsidP="00FD4436">
            <w:pPr>
              <w:spacing w:line="20" w:lineRule="atLeast"/>
              <w:jc w:val="both"/>
            </w:pPr>
          </w:p>
          <w:p w14:paraId="3979EB8E" w14:textId="77777777" w:rsidR="00766284" w:rsidRPr="00DA52C2" w:rsidRDefault="00766284" w:rsidP="00FD4436">
            <w:pPr>
              <w:spacing w:line="20" w:lineRule="atLeast"/>
              <w:jc w:val="both"/>
            </w:pPr>
            <w:r>
              <w:t>+</w:t>
            </w:r>
          </w:p>
        </w:tc>
        <w:tc>
          <w:tcPr>
            <w:tcW w:w="708" w:type="dxa"/>
          </w:tcPr>
          <w:p w14:paraId="154E8380" w14:textId="77777777" w:rsidR="00766284" w:rsidRDefault="00766284" w:rsidP="00FD4436">
            <w:pPr>
              <w:spacing w:line="20" w:lineRule="atLeast"/>
              <w:jc w:val="both"/>
            </w:pPr>
          </w:p>
          <w:p w14:paraId="001781F9" w14:textId="77777777" w:rsidR="00766284" w:rsidRDefault="00766284" w:rsidP="00FD4436">
            <w:pPr>
              <w:spacing w:line="20" w:lineRule="atLeast"/>
              <w:jc w:val="both"/>
            </w:pPr>
            <w:r w:rsidRPr="00DA52C2">
              <w:t>+</w:t>
            </w:r>
          </w:p>
          <w:p w14:paraId="20E1D0FA" w14:textId="77777777" w:rsidR="00766284" w:rsidRDefault="00766284" w:rsidP="00FD4436">
            <w:pPr>
              <w:spacing w:line="20" w:lineRule="atLeast"/>
              <w:jc w:val="both"/>
            </w:pPr>
          </w:p>
          <w:p w14:paraId="121ABE0C" w14:textId="77777777" w:rsidR="00766284" w:rsidRDefault="00766284" w:rsidP="00FD4436">
            <w:pPr>
              <w:spacing w:line="20" w:lineRule="atLeast"/>
              <w:jc w:val="both"/>
            </w:pPr>
          </w:p>
          <w:p w14:paraId="26F98E74" w14:textId="77777777" w:rsidR="00766284" w:rsidRDefault="00766284" w:rsidP="00FD4436">
            <w:pPr>
              <w:spacing w:line="20" w:lineRule="atLeast"/>
              <w:jc w:val="both"/>
            </w:pPr>
            <w:r>
              <w:t>+</w:t>
            </w:r>
          </w:p>
          <w:p w14:paraId="4EDAC58A" w14:textId="77777777" w:rsidR="00766284" w:rsidRDefault="00766284" w:rsidP="00FD4436">
            <w:pPr>
              <w:spacing w:line="20" w:lineRule="atLeast"/>
              <w:jc w:val="both"/>
            </w:pPr>
          </w:p>
          <w:p w14:paraId="39D93153" w14:textId="77777777" w:rsidR="00766284" w:rsidRDefault="00766284" w:rsidP="00FD4436">
            <w:pPr>
              <w:spacing w:line="20" w:lineRule="atLeast"/>
              <w:jc w:val="both"/>
            </w:pPr>
          </w:p>
          <w:p w14:paraId="5C461019" w14:textId="77777777" w:rsidR="00766284" w:rsidRDefault="00766284" w:rsidP="00FD4436">
            <w:pPr>
              <w:spacing w:line="20" w:lineRule="atLeast"/>
              <w:jc w:val="both"/>
            </w:pPr>
          </w:p>
          <w:p w14:paraId="06E46BD9" w14:textId="77777777" w:rsidR="00766284" w:rsidRDefault="00766284" w:rsidP="00FD4436">
            <w:pPr>
              <w:spacing w:line="20" w:lineRule="atLeast"/>
              <w:jc w:val="both"/>
            </w:pPr>
          </w:p>
          <w:p w14:paraId="040A125E" w14:textId="77777777" w:rsidR="00766284" w:rsidRDefault="00766284" w:rsidP="00FD4436">
            <w:pPr>
              <w:spacing w:line="20" w:lineRule="atLeast"/>
              <w:jc w:val="both"/>
            </w:pPr>
            <w:r>
              <w:t>+</w:t>
            </w:r>
          </w:p>
          <w:p w14:paraId="116F4BE9" w14:textId="77777777" w:rsidR="00766284" w:rsidRDefault="00766284" w:rsidP="00FD4436">
            <w:pPr>
              <w:spacing w:line="20" w:lineRule="atLeast"/>
              <w:jc w:val="both"/>
            </w:pPr>
          </w:p>
          <w:p w14:paraId="75BFE01D" w14:textId="77777777" w:rsidR="00766284" w:rsidRDefault="00766284" w:rsidP="00FD4436">
            <w:pPr>
              <w:spacing w:line="20" w:lineRule="atLeast"/>
              <w:jc w:val="both"/>
            </w:pPr>
          </w:p>
          <w:p w14:paraId="5D05BAC2" w14:textId="77777777" w:rsidR="00766284" w:rsidRDefault="00766284" w:rsidP="00FD4436">
            <w:pPr>
              <w:spacing w:line="20" w:lineRule="atLeast"/>
              <w:jc w:val="both"/>
            </w:pPr>
          </w:p>
          <w:p w14:paraId="3FDA98FE" w14:textId="77777777" w:rsidR="00766284" w:rsidRDefault="00766284" w:rsidP="00FD4436">
            <w:pPr>
              <w:spacing w:line="20" w:lineRule="atLeast"/>
              <w:jc w:val="both"/>
            </w:pPr>
          </w:p>
          <w:p w14:paraId="402C0D0F" w14:textId="77777777" w:rsidR="00766284" w:rsidRPr="00DA52C2" w:rsidRDefault="00766284" w:rsidP="00FD4436">
            <w:pPr>
              <w:spacing w:line="20" w:lineRule="atLeast"/>
              <w:jc w:val="both"/>
            </w:pPr>
            <w:r>
              <w:t>+</w:t>
            </w:r>
          </w:p>
        </w:tc>
        <w:tc>
          <w:tcPr>
            <w:tcW w:w="709" w:type="dxa"/>
          </w:tcPr>
          <w:p w14:paraId="74FDC88B" w14:textId="77777777" w:rsidR="00766284" w:rsidRDefault="00766284" w:rsidP="00FD4436">
            <w:pPr>
              <w:spacing w:line="20" w:lineRule="atLeast"/>
              <w:jc w:val="both"/>
            </w:pPr>
          </w:p>
          <w:p w14:paraId="4703835E" w14:textId="77777777" w:rsidR="00766284" w:rsidRDefault="00766284" w:rsidP="00FD4436">
            <w:pPr>
              <w:spacing w:line="20" w:lineRule="atLeast"/>
              <w:jc w:val="both"/>
            </w:pPr>
            <w:r w:rsidRPr="00DA52C2">
              <w:t>+</w:t>
            </w:r>
          </w:p>
          <w:p w14:paraId="6CD38530" w14:textId="77777777" w:rsidR="00766284" w:rsidRDefault="00766284" w:rsidP="00FD4436">
            <w:pPr>
              <w:spacing w:line="20" w:lineRule="atLeast"/>
              <w:jc w:val="both"/>
            </w:pPr>
          </w:p>
          <w:p w14:paraId="09A96CB1" w14:textId="77777777" w:rsidR="00766284" w:rsidRDefault="00766284" w:rsidP="00FD4436">
            <w:pPr>
              <w:spacing w:line="20" w:lineRule="atLeast"/>
              <w:jc w:val="both"/>
            </w:pPr>
          </w:p>
          <w:p w14:paraId="43BB654B" w14:textId="77777777" w:rsidR="00766284" w:rsidRDefault="00766284" w:rsidP="00FD4436">
            <w:pPr>
              <w:spacing w:line="20" w:lineRule="atLeast"/>
              <w:jc w:val="both"/>
            </w:pPr>
            <w:r>
              <w:t>+</w:t>
            </w:r>
          </w:p>
          <w:p w14:paraId="0729C16C" w14:textId="77777777" w:rsidR="00766284" w:rsidRDefault="00766284" w:rsidP="00FD4436">
            <w:pPr>
              <w:spacing w:line="20" w:lineRule="atLeast"/>
              <w:jc w:val="both"/>
            </w:pPr>
          </w:p>
          <w:p w14:paraId="67EDF12C" w14:textId="77777777" w:rsidR="00766284" w:rsidRDefault="00766284" w:rsidP="00FD4436">
            <w:pPr>
              <w:spacing w:line="20" w:lineRule="atLeast"/>
              <w:jc w:val="both"/>
            </w:pPr>
          </w:p>
          <w:p w14:paraId="2E4A13E1" w14:textId="77777777" w:rsidR="00766284" w:rsidRDefault="00766284" w:rsidP="00FD4436">
            <w:pPr>
              <w:spacing w:line="20" w:lineRule="atLeast"/>
              <w:jc w:val="both"/>
            </w:pPr>
          </w:p>
          <w:p w14:paraId="6AE971FB" w14:textId="77777777" w:rsidR="00766284" w:rsidRDefault="00766284" w:rsidP="00FD4436">
            <w:pPr>
              <w:spacing w:line="20" w:lineRule="atLeast"/>
              <w:jc w:val="both"/>
            </w:pPr>
          </w:p>
          <w:p w14:paraId="18C6A2D2" w14:textId="77777777" w:rsidR="00766284" w:rsidRDefault="00766284" w:rsidP="00FD4436">
            <w:pPr>
              <w:spacing w:line="20" w:lineRule="atLeast"/>
              <w:jc w:val="both"/>
            </w:pPr>
            <w:r>
              <w:t>+</w:t>
            </w:r>
          </w:p>
          <w:p w14:paraId="176116DA" w14:textId="77777777" w:rsidR="00766284" w:rsidRDefault="00766284" w:rsidP="00FD4436">
            <w:pPr>
              <w:spacing w:line="20" w:lineRule="atLeast"/>
              <w:jc w:val="both"/>
            </w:pPr>
          </w:p>
          <w:p w14:paraId="02B66465" w14:textId="77777777" w:rsidR="00766284" w:rsidRDefault="00766284" w:rsidP="00FD4436">
            <w:pPr>
              <w:spacing w:line="20" w:lineRule="atLeast"/>
              <w:jc w:val="both"/>
            </w:pPr>
          </w:p>
          <w:p w14:paraId="2A3616D6" w14:textId="77777777" w:rsidR="00766284" w:rsidRDefault="00766284" w:rsidP="00FD4436">
            <w:pPr>
              <w:spacing w:line="20" w:lineRule="atLeast"/>
              <w:jc w:val="both"/>
            </w:pPr>
          </w:p>
          <w:p w14:paraId="7816E6A9" w14:textId="77777777" w:rsidR="00766284" w:rsidRDefault="00766284" w:rsidP="00FD4436">
            <w:pPr>
              <w:spacing w:line="20" w:lineRule="atLeast"/>
              <w:jc w:val="both"/>
            </w:pPr>
          </w:p>
          <w:p w14:paraId="219BC6DA" w14:textId="77777777" w:rsidR="00766284" w:rsidRPr="00DA52C2" w:rsidRDefault="00766284" w:rsidP="00FD4436">
            <w:pPr>
              <w:spacing w:line="20" w:lineRule="atLeast"/>
              <w:jc w:val="both"/>
            </w:pPr>
            <w:r>
              <w:t>+</w:t>
            </w:r>
          </w:p>
        </w:tc>
        <w:tc>
          <w:tcPr>
            <w:tcW w:w="709" w:type="dxa"/>
          </w:tcPr>
          <w:p w14:paraId="70284A92" w14:textId="77777777" w:rsidR="00766284" w:rsidRDefault="00766284" w:rsidP="00FD4436">
            <w:pPr>
              <w:spacing w:line="20" w:lineRule="atLeast"/>
              <w:jc w:val="both"/>
            </w:pPr>
          </w:p>
          <w:p w14:paraId="54C1B7C7" w14:textId="77777777" w:rsidR="00766284" w:rsidRDefault="00766284" w:rsidP="00FD4436">
            <w:pPr>
              <w:spacing w:line="20" w:lineRule="atLeast"/>
              <w:jc w:val="both"/>
            </w:pPr>
            <w:r w:rsidRPr="00DA52C2">
              <w:t>+</w:t>
            </w:r>
          </w:p>
          <w:p w14:paraId="26B42722" w14:textId="77777777" w:rsidR="00766284" w:rsidRDefault="00766284" w:rsidP="00FD4436">
            <w:pPr>
              <w:spacing w:line="20" w:lineRule="atLeast"/>
              <w:jc w:val="both"/>
            </w:pPr>
          </w:p>
          <w:p w14:paraId="684E1505" w14:textId="77777777" w:rsidR="00766284" w:rsidRDefault="00766284" w:rsidP="00FD4436">
            <w:pPr>
              <w:spacing w:line="20" w:lineRule="atLeast"/>
              <w:jc w:val="both"/>
            </w:pPr>
          </w:p>
          <w:p w14:paraId="16896092" w14:textId="77777777" w:rsidR="00766284" w:rsidRDefault="00766284" w:rsidP="00FD4436">
            <w:pPr>
              <w:spacing w:line="20" w:lineRule="atLeast"/>
              <w:jc w:val="both"/>
            </w:pPr>
            <w:r>
              <w:t>+</w:t>
            </w:r>
          </w:p>
          <w:p w14:paraId="2F4A8F44" w14:textId="77777777" w:rsidR="00766284" w:rsidRDefault="00766284" w:rsidP="00FD4436">
            <w:pPr>
              <w:spacing w:line="20" w:lineRule="atLeast"/>
              <w:jc w:val="both"/>
            </w:pPr>
          </w:p>
          <w:p w14:paraId="5A66EF74" w14:textId="77777777" w:rsidR="00766284" w:rsidRDefault="00766284" w:rsidP="00FD4436">
            <w:pPr>
              <w:spacing w:line="20" w:lineRule="atLeast"/>
              <w:jc w:val="both"/>
            </w:pPr>
          </w:p>
          <w:p w14:paraId="39FD277B" w14:textId="77777777" w:rsidR="00766284" w:rsidRDefault="00766284" w:rsidP="00FD4436">
            <w:pPr>
              <w:spacing w:line="20" w:lineRule="atLeast"/>
              <w:jc w:val="both"/>
            </w:pPr>
          </w:p>
          <w:p w14:paraId="3FE07A91" w14:textId="77777777" w:rsidR="00766284" w:rsidRDefault="00766284" w:rsidP="00FD4436">
            <w:pPr>
              <w:spacing w:line="20" w:lineRule="atLeast"/>
              <w:jc w:val="both"/>
            </w:pPr>
          </w:p>
          <w:p w14:paraId="21CAE132" w14:textId="77777777" w:rsidR="00766284" w:rsidRDefault="00766284" w:rsidP="00FD4436">
            <w:pPr>
              <w:spacing w:line="20" w:lineRule="atLeast"/>
              <w:jc w:val="both"/>
            </w:pPr>
            <w:r>
              <w:t>+</w:t>
            </w:r>
          </w:p>
          <w:p w14:paraId="7F2E10CE" w14:textId="77777777" w:rsidR="00766284" w:rsidRDefault="00766284" w:rsidP="00FD4436">
            <w:pPr>
              <w:spacing w:line="20" w:lineRule="atLeast"/>
              <w:jc w:val="both"/>
            </w:pPr>
          </w:p>
          <w:p w14:paraId="2547A048" w14:textId="77777777" w:rsidR="00766284" w:rsidRDefault="00766284" w:rsidP="00FD4436">
            <w:pPr>
              <w:spacing w:line="20" w:lineRule="atLeast"/>
              <w:jc w:val="both"/>
            </w:pPr>
          </w:p>
          <w:p w14:paraId="47DC9DEE" w14:textId="77777777" w:rsidR="00766284" w:rsidRDefault="00766284" w:rsidP="00FD4436">
            <w:pPr>
              <w:spacing w:line="20" w:lineRule="atLeast"/>
              <w:jc w:val="both"/>
            </w:pPr>
          </w:p>
          <w:p w14:paraId="75A3A101" w14:textId="77777777" w:rsidR="00766284" w:rsidRDefault="00766284" w:rsidP="00FD4436">
            <w:pPr>
              <w:spacing w:line="20" w:lineRule="atLeast"/>
              <w:jc w:val="both"/>
            </w:pPr>
          </w:p>
          <w:p w14:paraId="216492A2" w14:textId="77777777" w:rsidR="00766284" w:rsidRPr="00DA52C2" w:rsidRDefault="00766284" w:rsidP="00FD4436">
            <w:pPr>
              <w:spacing w:line="20" w:lineRule="atLeast"/>
              <w:jc w:val="both"/>
            </w:pPr>
            <w:r>
              <w:t>+</w:t>
            </w:r>
          </w:p>
        </w:tc>
      </w:tr>
      <w:tr w:rsidR="00766284" w:rsidRPr="00DA52C2" w14:paraId="40FEE6A9" w14:textId="77777777" w:rsidTr="00FD4436">
        <w:trPr>
          <w:gridAfter w:val="1"/>
          <w:wAfter w:w="30" w:type="dxa"/>
          <w:trHeight w:val="210"/>
        </w:trPr>
        <w:tc>
          <w:tcPr>
            <w:tcW w:w="3827" w:type="dxa"/>
          </w:tcPr>
          <w:p w14:paraId="5EA36B4D" w14:textId="77777777" w:rsidR="00766284" w:rsidRPr="00DA52C2" w:rsidRDefault="00766284" w:rsidP="00FD4436">
            <w:pPr>
              <w:pStyle w:val="Standard"/>
              <w:spacing w:line="20" w:lineRule="atLeast"/>
              <w:jc w:val="both"/>
              <w:rPr>
                <w:lang w:val="uk-UA"/>
              </w:rPr>
            </w:pPr>
            <w:r w:rsidRPr="00DA52C2">
              <w:rPr>
                <w:b/>
                <w:bCs/>
                <w:lang w:val="uk-UA"/>
              </w:rPr>
              <w:t>Забезпечити</w:t>
            </w:r>
            <w:r w:rsidRPr="00DA52C2">
              <w:rPr>
                <w:lang w:val="uk-UA"/>
              </w:rPr>
              <w:t>:</w:t>
            </w:r>
          </w:p>
          <w:p w14:paraId="3E585180" w14:textId="77777777" w:rsidR="00766284" w:rsidRPr="00DA52C2" w:rsidRDefault="00766284" w:rsidP="00B277C0">
            <w:pPr>
              <w:pStyle w:val="Standard"/>
              <w:numPr>
                <w:ilvl w:val="0"/>
                <w:numId w:val="17"/>
              </w:numPr>
              <w:tabs>
                <w:tab w:val="left" w:pos="395"/>
              </w:tabs>
              <w:spacing w:line="20" w:lineRule="atLeast"/>
              <w:jc w:val="both"/>
              <w:textAlignment w:val="baseline"/>
              <w:rPr>
                <w:lang w:val="uk-UA"/>
              </w:rPr>
            </w:pPr>
            <w:r w:rsidRPr="00DA52C2">
              <w:rPr>
                <w:lang w:val="uk-UA"/>
              </w:rPr>
              <w:t xml:space="preserve">опитування учасників освітнього процесу щодо визначення комфортності та безпечності умов для організації здоров’язбе-режувальної та здоров’я- формувального освітнього процесу в  закладах освіти; </w:t>
            </w:r>
          </w:p>
          <w:p w14:paraId="5D3B5DE3" w14:textId="77777777" w:rsidR="00766284" w:rsidRPr="00DA52C2" w:rsidRDefault="00766284" w:rsidP="00B277C0">
            <w:pPr>
              <w:pStyle w:val="Standard"/>
              <w:numPr>
                <w:ilvl w:val="0"/>
                <w:numId w:val="17"/>
              </w:numPr>
              <w:tabs>
                <w:tab w:val="left" w:pos="335"/>
              </w:tabs>
              <w:spacing w:line="20" w:lineRule="atLeast"/>
              <w:jc w:val="both"/>
              <w:textAlignment w:val="baseline"/>
              <w:rPr>
                <w:lang w:val="uk-UA"/>
              </w:rPr>
            </w:pPr>
            <w:r w:rsidRPr="00DA52C2">
              <w:rPr>
                <w:lang w:val="uk-UA"/>
              </w:rPr>
              <w:t xml:space="preserve">проведення моніторингових досліджень стану фізичного здоров’я та психологічного благополуччя; </w:t>
            </w:r>
          </w:p>
          <w:p w14:paraId="498DA4C2" w14:textId="77777777" w:rsidR="00766284" w:rsidRPr="00DA52C2" w:rsidRDefault="00766284" w:rsidP="00B277C0">
            <w:pPr>
              <w:pStyle w:val="Standard"/>
              <w:numPr>
                <w:ilvl w:val="0"/>
                <w:numId w:val="17"/>
              </w:numPr>
              <w:tabs>
                <w:tab w:val="left" w:pos="335"/>
              </w:tabs>
              <w:spacing w:line="20" w:lineRule="atLeast"/>
              <w:jc w:val="both"/>
              <w:textAlignment w:val="baseline"/>
              <w:rPr>
                <w:lang w:val="uk-UA"/>
              </w:rPr>
            </w:pPr>
            <w:r w:rsidRPr="00DA52C2">
              <w:rPr>
                <w:lang w:val="uk-UA"/>
              </w:rPr>
              <w:t>необхідні санітарно-гігієнічні норми в навчальних приміщеннях;</w:t>
            </w:r>
          </w:p>
          <w:p w14:paraId="59F67167" w14:textId="77777777" w:rsidR="00766284" w:rsidRPr="00DA52C2" w:rsidRDefault="00766284" w:rsidP="00B277C0">
            <w:pPr>
              <w:pStyle w:val="Standard"/>
              <w:numPr>
                <w:ilvl w:val="0"/>
                <w:numId w:val="17"/>
              </w:numPr>
              <w:tabs>
                <w:tab w:val="left" w:pos="335"/>
              </w:tabs>
              <w:spacing w:line="20" w:lineRule="atLeast"/>
              <w:jc w:val="both"/>
              <w:textAlignment w:val="baseline"/>
              <w:rPr>
                <w:lang w:val="uk-UA"/>
              </w:rPr>
            </w:pPr>
            <w:r w:rsidRPr="00DA52C2">
              <w:rPr>
                <w:lang w:val="uk-UA"/>
              </w:rPr>
              <w:t>укомплектування закладів освіти  медичним персоналом та приведення режиму роботи відповідно до часу перебування дітей у закладах освіти;</w:t>
            </w:r>
          </w:p>
          <w:p w14:paraId="5E696ED5" w14:textId="77777777" w:rsidR="00766284" w:rsidRPr="00DA52C2" w:rsidRDefault="00766284" w:rsidP="00B277C0">
            <w:pPr>
              <w:pStyle w:val="Standard"/>
              <w:numPr>
                <w:ilvl w:val="0"/>
                <w:numId w:val="17"/>
              </w:numPr>
              <w:tabs>
                <w:tab w:val="left" w:pos="335"/>
              </w:tabs>
              <w:spacing w:line="20" w:lineRule="atLeast"/>
              <w:jc w:val="both"/>
              <w:textAlignment w:val="baseline"/>
              <w:rPr>
                <w:lang w:val="uk-UA"/>
              </w:rPr>
            </w:pPr>
            <w:r w:rsidRPr="00DA52C2">
              <w:rPr>
                <w:lang w:val="uk-UA"/>
              </w:rPr>
              <w:t>якісний рівень освітніх послуг без шкоди для здоров’я; психолого-соціальний супровід особистості дитини, яка опинилася в складних життєвих умовах під час освітнього процесу;</w:t>
            </w:r>
          </w:p>
          <w:p w14:paraId="0DCDC93C" w14:textId="77777777" w:rsidR="00766284" w:rsidRPr="00DA52C2" w:rsidRDefault="00766284" w:rsidP="00FD4436">
            <w:pPr>
              <w:pStyle w:val="Standard"/>
              <w:tabs>
                <w:tab w:val="left" w:pos="335"/>
              </w:tabs>
              <w:spacing w:line="20" w:lineRule="atLeast"/>
              <w:jc w:val="both"/>
              <w:rPr>
                <w:lang w:val="uk-UA"/>
              </w:rPr>
            </w:pPr>
            <w:r w:rsidRPr="00DA52C2">
              <w:rPr>
                <w:lang w:val="uk-UA"/>
              </w:rPr>
              <w:t>-відстеження ефективності впровадження моделей закладів освіти – Шкіл сприяння здоров’ю, освітніх установ щодо психолого-соціального супроводу особистості дитини, яка опини</w:t>
            </w:r>
            <w:r>
              <w:rPr>
                <w:lang w:val="uk-UA"/>
              </w:rPr>
              <w:t>лася в складних життєвих умовах</w:t>
            </w:r>
          </w:p>
        </w:tc>
        <w:tc>
          <w:tcPr>
            <w:tcW w:w="1559" w:type="dxa"/>
          </w:tcPr>
          <w:p w14:paraId="2AADACD5"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Управління освіти, заклади освіти</w:t>
            </w:r>
          </w:p>
          <w:p w14:paraId="63CC3D65" w14:textId="77777777" w:rsidR="00766284" w:rsidRPr="00DA52C2" w:rsidRDefault="00766284" w:rsidP="00FD4436">
            <w:pPr>
              <w:spacing w:line="20" w:lineRule="atLeast"/>
              <w:jc w:val="both"/>
            </w:pPr>
          </w:p>
        </w:tc>
        <w:tc>
          <w:tcPr>
            <w:tcW w:w="709" w:type="dxa"/>
          </w:tcPr>
          <w:p w14:paraId="2D5C399D" w14:textId="77777777" w:rsidR="00766284" w:rsidRDefault="00766284" w:rsidP="00FD4436">
            <w:pPr>
              <w:spacing w:line="20" w:lineRule="atLeast"/>
              <w:jc w:val="both"/>
            </w:pPr>
          </w:p>
          <w:p w14:paraId="461B016B" w14:textId="77777777" w:rsidR="00766284" w:rsidRPr="00DA52C2" w:rsidRDefault="00766284" w:rsidP="00FD4436">
            <w:pPr>
              <w:spacing w:line="20" w:lineRule="atLeast"/>
              <w:jc w:val="both"/>
            </w:pPr>
            <w:r w:rsidRPr="00DA52C2">
              <w:t>+</w:t>
            </w:r>
          </w:p>
          <w:p w14:paraId="1512475B" w14:textId="77777777" w:rsidR="00766284" w:rsidRPr="00DA52C2" w:rsidRDefault="00766284" w:rsidP="00FD4436">
            <w:pPr>
              <w:spacing w:line="20" w:lineRule="atLeast"/>
            </w:pPr>
          </w:p>
          <w:p w14:paraId="79482D98" w14:textId="77777777" w:rsidR="00766284" w:rsidRPr="00DA52C2" w:rsidRDefault="00766284" w:rsidP="00FD4436">
            <w:pPr>
              <w:spacing w:line="20" w:lineRule="atLeast"/>
            </w:pPr>
          </w:p>
          <w:p w14:paraId="610A219E" w14:textId="77777777" w:rsidR="00766284" w:rsidRPr="00DA52C2" w:rsidRDefault="00766284" w:rsidP="00FD4436">
            <w:pPr>
              <w:spacing w:line="20" w:lineRule="atLeast"/>
            </w:pPr>
          </w:p>
          <w:p w14:paraId="5CB89EE9" w14:textId="77777777" w:rsidR="00766284" w:rsidRPr="00DA52C2" w:rsidRDefault="00766284" w:rsidP="00FD4436">
            <w:pPr>
              <w:spacing w:line="20" w:lineRule="atLeast"/>
            </w:pPr>
          </w:p>
          <w:p w14:paraId="31B53BCB" w14:textId="77777777" w:rsidR="00766284" w:rsidRPr="00DA52C2" w:rsidRDefault="00766284" w:rsidP="00FD4436">
            <w:pPr>
              <w:spacing w:line="20" w:lineRule="atLeast"/>
            </w:pPr>
          </w:p>
          <w:p w14:paraId="10C3AAD9" w14:textId="77777777" w:rsidR="00766284" w:rsidRPr="00DA52C2" w:rsidRDefault="00766284" w:rsidP="00FD4436">
            <w:pPr>
              <w:spacing w:line="20" w:lineRule="atLeast"/>
            </w:pPr>
            <w:r w:rsidRPr="00DA52C2">
              <w:t>+</w:t>
            </w:r>
          </w:p>
          <w:p w14:paraId="3D7E00FA" w14:textId="77777777" w:rsidR="00766284" w:rsidRPr="00DA52C2" w:rsidRDefault="00766284" w:rsidP="00FD4436">
            <w:pPr>
              <w:spacing w:line="20" w:lineRule="atLeast"/>
            </w:pPr>
          </w:p>
          <w:p w14:paraId="25F84EDD" w14:textId="77777777" w:rsidR="00766284" w:rsidRPr="00DA52C2" w:rsidRDefault="00766284" w:rsidP="00FD4436">
            <w:pPr>
              <w:spacing w:line="20" w:lineRule="atLeast"/>
            </w:pPr>
          </w:p>
          <w:p w14:paraId="41F6382C" w14:textId="77777777" w:rsidR="00766284" w:rsidRPr="00DA52C2" w:rsidRDefault="00766284" w:rsidP="00FD4436">
            <w:pPr>
              <w:spacing w:line="20" w:lineRule="atLeast"/>
            </w:pPr>
            <w:r w:rsidRPr="00DA52C2">
              <w:t>+</w:t>
            </w:r>
          </w:p>
          <w:p w14:paraId="1DD5B931" w14:textId="77777777" w:rsidR="00766284" w:rsidRPr="00DA52C2" w:rsidRDefault="00766284" w:rsidP="00FD4436">
            <w:pPr>
              <w:spacing w:line="20" w:lineRule="atLeast"/>
            </w:pPr>
          </w:p>
          <w:p w14:paraId="2B2E5209" w14:textId="77777777" w:rsidR="00766284" w:rsidRPr="00DA52C2" w:rsidRDefault="00766284" w:rsidP="00FD4436">
            <w:pPr>
              <w:spacing w:line="20" w:lineRule="atLeast"/>
            </w:pPr>
          </w:p>
          <w:p w14:paraId="2B0DF6D1" w14:textId="77777777" w:rsidR="00766284" w:rsidRPr="00DA52C2" w:rsidRDefault="00766284" w:rsidP="00FD4436">
            <w:pPr>
              <w:spacing w:line="20" w:lineRule="atLeast"/>
            </w:pPr>
            <w:r w:rsidRPr="00DA52C2">
              <w:t>+</w:t>
            </w:r>
          </w:p>
          <w:p w14:paraId="51C277B5" w14:textId="77777777" w:rsidR="00766284" w:rsidRPr="00DA52C2" w:rsidRDefault="00766284" w:rsidP="00FD4436">
            <w:pPr>
              <w:spacing w:line="20" w:lineRule="atLeast"/>
            </w:pPr>
          </w:p>
          <w:p w14:paraId="2C77350B" w14:textId="77777777" w:rsidR="00766284" w:rsidRPr="00DA52C2" w:rsidRDefault="00766284" w:rsidP="00FD4436">
            <w:pPr>
              <w:spacing w:line="20" w:lineRule="atLeast"/>
            </w:pPr>
          </w:p>
          <w:p w14:paraId="743ABC1D" w14:textId="77777777" w:rsidR="00766284" w:rsidRPr="00DA52C2" w:rsidRDefault="00766284" w:rsidP="00FD4436">
            <w:pPr>
              <w:spacing w:line="20" w:lineRule="atLeast"/>
            </w:pPr>
          </w:p>
          <w:p w14:paraId="0C4F8B91" w14:textId="77777777" w:rsidR="00766284" w:rsidRPr="00DA52C2" w:rsidRDefault="00766284" w:rsidP="00FD4436">
            <w:pPr>
              <w:spacing w:line="20" w:lineRule="atLeast"/>
            </w:pPr>
          </w:p>
          <w:p w14:paraId="62A9E3DC" w14:textId="77777777" w:rsidR="00766284" w:rsidRPr="00DA52C2" w:rsidRDefault="00766284" w:rsidP="00FD4436">
            <w:pPr>
              <w:spacing w:line="20" w:lineRule="atLeast"/>
            </w:pPr>
            <w:r w:rsidRPr="00DA52C2">
              <w:t>+</w:t>
            </w:r>
          </w:p>
          <w:p w14:paraId="2A9752E1" w14:textId="77777777" w:rsidR="00766284" w:rsidRPr="00DA52C2" w:rsidRDefault="00766284" w:rsidP="00FD4436">
            <w:pPr>
              <w:spacing w:line="20" w:lineRule="atLeast"/>
            </w:pPr>
          </w:p>
          <w:p w14:paraId="0A53410E" w14:textId="77777777" w:rsidR="00766284" w:rsidRPr="00DA52C2" w:rsidRDefault="00766284" w:rsidP="00FD4436">
            <w:pPr>
              <w:spacing w:line="20" w:lineRule="atLeast"/>
            </w:pPr>
          </w:p>
          <w:p w14:paraId="36F37C38" w14:textId="77777777" w:rsidR="00766284" w:rsidRPr="00DA52C2" w:rsidRDefault="00766284" w:rsidP="00FD4436">
            <w:pPr>
              <w:spacing w:line="20" w:lineRule="atLeast"/>
            </w:pPr>
          </w:p>
          <w:p w14:paraId="35F14AC8" w14:textId="77777777" w:rsidR="00766284" w:rsidRPr="00DA52C2" w:rsidRDefault="00766284" w:rsidP="00FD4436">
            <w:pPr>
              <w:spacing w:line="20" w:lineRule="atLeast"/>
            </w:pPr>
          </w:p>
          <w:p w14:paraId="04CEBDB7" w14:textId="77777777" w:rsidR="00766284" w:rsidRDefault="00766284" w:rsidP="00FD4436">
            <w:pPr>
              <w:spacing w:line="20" w:lineRule="atLeast"/>
            </w:pPr>
            <w:r w:rsidRPr="00DA52C2">
              <w:t>+</w:t>
            </w:r>
          </w:p>
          <w:p w14:paraId="0A50CDE8" w14:textId="77777777" w:rsidR="00766284" w:rsidRDefault="00766284" w:rsidP="00FD4436">
            <w:pPr>
              <w:spacing w:line="20" w:lineRule="atLeast"/>
            </w:pPr>
          </w:p>
          <w:p w14:paraId="58F7E824" w14:textId="77777777" w:rsidR="00766284" w:rsidRPr="00DA52C2" w:rsidRDefault="00766284" w:rsidP="00FD4436">
            <w:pPr>
              <w:spacing w:line="20" w:lineRule="atLeast"/>
            </w:pPr>
          </w:p>
        </w:tc>
        <w:tc>
          <w:tcPr>
            <w:tcW w:w="709" w:type="dxa"/>
          </w:tcPr>
          <w:p w14:paraId="39918306" w14:textId="77777777" w:rsidR="00766284" w:rsidRDefault="00766284" w:rsidP="00FD4436">
            <w:pPr>
              <w:spacing w:line="20" w:lineRule="atLeast"/>
              <w:jc w:val="both"/>
            </w:pPr>
          </w:p>
          <w:p w14:paraId="1E5C3DC5" w14:textId="77777777" w:rsidR="00766284" w:rsidRPr="00DA52C2" w:rsidRDefault="00766284" w:rsidP="00FD4436">
            <w:pPr>
              <w:spacing w:line="20" w:lineRule="atLeast"/>
              <w:jc w:val="both"/>
            </w:pPr>
            <w:r w:rsidRPr="00DA52C2">
              <w:t>+</w:t>
            </w:r>
          </w:p>
          <w:p w14:paraId="53BA7812" w14:textId="77777777" w:rsidR="00766284" w:rsidRPr="00DA52C2" w:rsidRDefault="00766284" w:rsidP="00FD4436">
            <w:pPr>
              <w:spacing w:line="20" w:lineRule="atLeast"/>
            </w:pPr>
          </w:p>
          <w:p w14:paraId="339D2BA6" w14:textId="77777777" w:rsidR="00766284" w:rsidRPr="00DA52C2" w:rsidRDefault="00766284" w:rsidP="00FD4436">
            <w:pPr>
              <w:spacing w:line="20" w:lineRule="atLeast"/>
            </w:pPr>
          </w:p>
          <w:p w14:paraId="2FA0425E" w14:textId="77777777" w:rsidR="00766284" w:rsidRPr="00DA52C2" w:rsidRDefault="00766284" w:rsidP="00FD4436">
            <w:pPr>
              <w:spacing w:line="20" w:lineRule="atLeast"/>
            </w:pPr>
          </w:p>
          <w:p w14:paraId="321ED96E" w14:textId="77777777" w:rsidR="00766284" w:rsidRPr="00DA52C2" w:rsidRDefault="00766284" w:rsidP="00FD4436">
            <w:pPr>
              <w:spacing w:line="20" w:lineRule="atLeast"/>
            </w:pPr>
          </w:p>
          <w:p w14:paraId="64881D29" w14:textId="77777777" w:rsidR="00766284" w:rsidRPr="00DA52C2" w:rsidRDefault="00766284" w:rsidP="00FD4436">
            <w:pPr>
              <w:spacing w:line="20" w:lineRule="atLeast"/>
            </w:pPr>
          </w:p>
          <w:p w14:paraId="54D3A3AE" w14:textId="77777777" w:rsidR="00766284" w:rsidRPr="00DA52C2" w:rsidRDefault="00766284" w:rsidP="00FD4436">
            <w:pPr>
              <w:spacing w:line="20" w:lineRule="atLeast"/>
            </w:pPr>
            <w:r w:rsidRPr="00DA52C2">
              <w:t>+</w:t>
            </w:r>
          </w:p>
          <w:p w14:paraId="563B38BB" w14:textId="77777777" w:rsidR="00766284" w:rsidRPr="00DA52C2" w:rsidRDefault="00766284" w:rsidP="00FD4436">
            <w:pPr>
              <w:spacing w:line="20" w:lineRule="atLeast"/>
            </w:pPr>
          </w:p>
          <w:p w14:paraId="38FC34B4" w14:textId="77777777" w:rsidR="00766284" w:rsidRPr="00DA52C2" w:rsidRDefault="00766284" w:rsidP="00FD4436">
            <w:pPr>
              <w:spacing w:line="20" w:lineRule="atLeast"/>
            </w:pPr>
          </w:p>
          <w:p w14:paraId="3E7E9DE8" w14:textId="77777777" w:rsidR="00766284" w:rsidRPr="00DA52C2" w:rsidRDefault="00766284" w:rsidP="00FD4436">
            <w:pPr>
              <w:spacing w:line="20" w:lineRule="atLeast"/>
            </w:pPr>
            <w:r w:rsidRPr="00DA52C2">
              <w:t>+</w:t>
            </w:r>
          </w:p>
          <w:p w14:paraId="1A7C8FD2" w14:textId="77777777" w:rsidR="00766284" w:rsidRPr="00DA52C2" w:rsidRDefault="00766284" w:rsidP="00FD4436">
            <w:pPr>
              <w:spacing w:line="20" w:lineRule="atLeast"/>
            </w:pPr>
          </w:p>
          <w:p w14:paraId="37A62A28" w14:textId="77777777" w:rsidR="00766284" w:rsidRPr="00DA52C2" w:rsidRDefault="00766284" w:rsidP="00FD4436">
            <w:pPr>
              <w:spacing w:line="20" w:lineRule="atLeast"/>
            </w:pPr>
          </w:p>
          <w:p w14:paraId="7CAC0337" w14:textId="77777777" w:rsidR="00766284" w:rsidRPr="00DA52C2" w:rsidRDefault="00766284" w:rsidP="00FD4436">
            <w:pPr>
              <w:spacing w:line="20" w:lineRule="atLeast"/>
            </w:pPr>
            <w:r w:rsidRPr="00DA52C2">
              <w:t>+</w:t>
            </w:r>
          </w:p>
          <w:p w14:paraId="6E044825" w14:textId="77777777" w:rsidR="00766284" w:rsidRPr="00DA52C2" w:rsidRDefault="00766284" w:rsidP="00FD4436">
            <w:pPr>
              <w:spacing w:line="20" w:lineRule="atLeast"/>
            </w:pPr>
          </w:p>
          <w:p w14:paraId="35509453" w14:textId="77777777" w:rsidR="00766284" w:rsidRPr="00DA52C2" w:rsidRDefault="00766284" w:rsidP="00FD4436">
            <w:pPr>
              <w:spacing w:line="20" w:lineRule="atLeast"/>
            </w:pPr>
          </w:p>
          <w:p w14:paraId="6F5708BE" w14:textId="77777777" w:rsidR="00766284" w:rsidRPr="00DA52C2" w:rsidRDefault="00766284" w:rsidP="00FD4436">
            <w:pPr>
              <w:spacing w:line="20" w:lineRule="atLeast"/>
            </w:pPr>
          </w:p>
          <w:p w14:paraId="78F763FF" w14:textId="77777777" w:rsidR="00766284" w:rsidRPr="00DA52C2" w:rsidRDefault="00766284" w:rsidP="00FD4436">
            <w:pPr>
              <w:spacing w:line="20" w:lineRule="atLeast"/>
            </w:pPr>
          </w:p>
          <w:p w14:paraId="45C41AF5" w14:textId="77777777" w:rsidR="00766284" w:rsidRPr="00DA52C2" w:rsidRDefault="00766284" w:rsidP="00FD4436">
            <w:pPr>
              <w:spacing w:line="20" w:lineRule="atLeast"/>
            </w:pPr>
            <w:r w:rsidRPr="00DA52C2">
              <w:t>+</w:t>
            </w:r>
          </w:p>
          <w:p w14:paraId="0F4B0372" w14:textId="77777777" w:rsidR="00766284" w:rsidRPr="00DA52C2" w:rsidRDefault="00766284" w:rsidP="00FD4436">
            <w:pPr>
              <w:spacing w:line="20" w:lineRule="atLeast"/>
            </w:pPr>
          </w:p>
          <w:p w14:paraId="4BCFE91B" w14:textId="77777777" w:rsidR="00766284" w:rsidRPr="00DA52C2" w:rsidRDefault="00766284" w:rsidP="00FD4436">
            <w:pPr>
              <w:spacing w:line="20" w:lineRule="atLeast"/>
            </w:pPr>
          </w:p>
          <w:p w14:paraId="022E8F99" w14:textId="77777777" w:rsidR="00766284" w:rsidRPr="00DA52C2" w:rsidRDefault="00766284" w:rsidP="00FD4436">
            <w:pPr>
              <w:spacing w:line="20" w:lineRule="atLeast"/>
            </w:pPr>
          </w:p>
          <w:p w14:paraId="4F478B71" w14:textId="77777777" w:rsidR="00766284" w:rsidRPr="00DA52C2" w:rsidRDefault="00766284" w:rsidP="00FD4436">
            <w:pPr>
              <w:spacing w:line="20" w:lineRule="atLeast"/>
            </w:pPr>
          </w:p>
          <w:p w14:paraId="06BD4400" w14:textId="77777777" w:rsidR="00766284" w:rsidRPr="00DA52C2" w:rsidRDefault="00766284" w:rsidP="00FD4436">
            <w:pPr>
              <w:spacing w:line="20" w:lineRule="atLeast"/>
            </w:pPr>
            <w:r w:rsidRPr="00DA52C2">
              <w:t>+</w:t>
            </w:r>
          </w:p>
        </w:tc>
        <w:tc>
          <w:tcPr>
            <w:tcW w:w="709" w:type="dxa"/>
          </w:tcPr>
          <w:p w14:paraId="25E6653B" w14:textId="77777777" w:rsidR="00766284" w:rsidRDefault="00766284" w:rsidP="00FD4436">
            <w:pPr>
              <w:spacing w:line="20" w:lineRule="atLeast"/>
              <w:jc w:val="both"/>
            </w:pPr>
          </w:p>
          <w:p w14:paraId="12C648E0" w14:textId="77777777" w:rsidR="00766284" w:rsidRPr="00DA52C2" w:rsidRDefault="00766284" w:rsidP="00FD4436">
            <w:pPr>
              <w:spacing w:line="20" w:lineRule="atLeast"/>
              <w:jc w:val="both"/>
            </w:pPr>
            <w:r w:rsidRPr="00DA52C2">
              <w:t>+</w:t>
            </w:r>
          </w:p>
          <w:p w14:paraId="5BE674F1" w14:textId="77777777" w:rsidR="00766284" w:rsidRPr="00DA52C2" w:rsidRDefault="00766284" w:rsidP="00FD4436">
            <w:pPr>
              <w:spacing w:line="20" w:lineRule="atLeast"/>
            </w:pPr>
          </w:p>
          <w:p w14:paraId="33212AE7" w14:textId="77777777" w:rsidR="00766284" w:rsidRPr="00DA52C2" w:rsidRDefault="00766284" w:rsidP="00FD4436">
            <w:pPr>
              <w:spacing w:line="20" w:lineRule="atLeast"/>
            </w:pPr>
          </w:p>
          <w:p w14:paraId="1A77A23B" w14:textId="77777777" w:rsidR="00766284" w:rsidRPr="00DA52C2" w:rsidRDefault="00766284" w:rsidP="00FD4436">
            <w:pPr>
              <w:spacing w:line="20" w:lineRule="atLeast"/>
            </w:pPr>
          </w:p>
          <w:p w14:paraId="7A9781C1" w14:textId="77777777" w:rsidR="00766284" w:rsidRPr="00DA52C2" w:rsidRDefault="00766284" w:rsidP="00FD4436">
            <w:pPr>
              <w:spacing w:line="20" w:lineRule="atLeast"/>
            </w:pPr>
          </w:p>
          <w:p w14:paraId="2159BE87" w14:textId="77777777" w:rsidR="00766284" w:rsidRPr="00DA52C2" w:rsidRDefault="00766284" w:rsidP="00FD4436">
            <w:pPr>
              <w:spacing w:line="20" w:lineRule="atLeast"/>
            </w:pPr>
          </w:p>
          <w:p w14:paraId="0AEF0CCD" w14:textId="77777777" w:rsidR="00766284" w:rsidRPr="00DA52C2" w:rsidRDefault="00766284" w:rsidP="00FD4436">
            <w:pPr>
              <w:spacing w:line="20" w:lineRule="atLeast"/>
            </w:pPr>
            <w:r w:rsidRPr="00DA52C2">
              <w:t>+</w:t>
            </w:r>
          </w:p>
          <w:p w14:paraId="0FCABA17" w14:textId="77777777" w:rsidR="00766284" w:rsidRPr="00DA52C2" w:rsidRDefault="00766284" w:rsidP="00FD4436">
            <w:pPr>
              <w:spacing w:line="20" w:lineRule="atLeast"/>
            </w:pPr>
          </w:p>
          <w:p w14:paraId="6F51BEDF" w14:textId="77777777" w:rsidR="00766284" w:rsidRPr="00DA52C2" w:rsidRDefault="00766284" w:rsidP="00FD4436">
            <w:pPr>
              <w:spacing w:line="20" w:lineRule="atLeast"/>
            </w:pPr>
          </w:p>
          <w:p w14:paraId="2E146BE5" w14:textId="77777777" w:rsidR="00766284" w:rsidRPr="00DA52C2" w:rsidRDefault="00766284" w:rsidP="00FD4436">
            <w:pPr>
              <w:spacing w:line="20" w:lineRule="atLeast"/>
            </w:pPr>
            <w:r w:rsidRPr="00DA52C2">
              <w:t>+</w:t>
            </w:r>
          </w:p>
          <w:p w14:paraId="607C05D5" w14:textId="77777777" w:rsidR="00766284" w:rsidRPr="00DA52C2" w:rsidRDefault="00766284" w:rsidP="00FD4436">
            <w:pPr>
              <w:spacing w:line="20" w:lineRule="atLeast"/>
            </w:pPr>
          </w:p>
          <w:p w14:paraId="10F8ADD3" w14:textId="77777777" w:rsidR="00766284" w:rsidRPr="00DA52C2" w:rsidRDefault="00766284" w:rsidP="00FD4436">
            <w:pPr>
              <w:spacing w:line="20" w:lineRule="atLeast"/>
            </w:pPr>
          </w:p>
          <w:p w14:paraId="2F312B47" w14:textId="77777777" w:rsidR="00766284" w:rsidRPr="00DA52C2" w:rsidRDefault="00766284" w:rsidP="00FD4436">
            <w:pPr>
              <w:spacing w:line="20" w:lineRule="atLeast"/>
            </w:pPr>
            <w:r w:rsidRPr="00DA52C2">
              <w:t>+</w:t>
            </w:r>
          </w:p>
          <w:p w14:paraId="0C562268" w14:textId="77777777" w:rsidR="00766284" w:rsidRPr="00DA52C2" w:rsidRDefault="00766284" w:rsidP="00FD4436">
            <w:pPr>
              <w:spacing w:line="20" w:lineRule="atLeast"/>
            </w:pPr>
          </w:p>
          <w:p w14:paraId="5F729A90" w14:textId="77777777" w:rsidR="00766284" w:rsidRPr="00DA52C2" w:rsidRDefault="00766284" w:rsidP="00FD4436">
            <w:pPr>
              <w:spacing w:line="20" w:lineRule="atLeast"/>
            </w:pPr>
          </w:p>
          <w:p w14:paraId="4AA07BA6" w14:textId="77777777" w:rsidR="00766284" w:rsidRPr="00DA52C2" w:rsidRDefault="00766284" w:rsidP="00FD4436">
            <w:pPr>
              <w:spacing w:line="20" w:lineRule="atLeast"/>
            </w:pPr>
          </w:p>
          <w:p w14:paraId="09B47A61" w14:textId="77777777" w:rsidR="00766284" w:rsidRPr="00DA52C2" w:rsidRDefault="00766284" w:rsidP="00FD4436">
            <w:pPr>
              <w:spacing w:line="20" w:lineRule="atLeast"/>
            </w:pPr>
          </w:p>
          <w:p w14:paraId="6BC7A45E" w14:textId="77777777" w:rsidR="00766284" w:rsidRPr="00DA52C2" w:rsidRDefault="00766284" w:rsidP="00FD4436">
            <w:pPr>
              <w:spacing w:line="20" w:lineRule="atLeast"/>
            </w:pPr>
            <w:r w:rsidRPr="00DA52C2">
              <w:t>+</w:t>
            </w:r>
          </w:p>
          <w:p w14:paraId="64F98EC6" w14:textId="77777777" w:rsidR="00766284" w:rsidRPr="00DA52C2" w:rsidRDefault="00766284" w:rsidP="00FD4436">
            <w:pPr>
              <w:spacing w:line="20" w:lineRule="atLeast"/>
            </w:pPr>
          </w:p>
          <w:p w14:paraId="54E74008" w14:textId="77777777" w:rsidR="00766284" w:rsidRPr="00DA52C2" w:rsidRDefault="00766284" w:rsidP="00FD4436">
            <w:pPr>
              <w:spacing w:line="20" w:lineRule="atLeast"/>
            </w:pPr>
          </w:p>
          <w:p w14:paraId="469067A5" w14:textId="77777777" w:rsidR="00766284" w:rsidRPr="00DA52C2" w:rsidRDefault="00766284" w:rsidP="00FD4436">
            <w:pPr>
              <w:spacing w:line="20" w:lineRule="atLeast"/>
            </w:pPr>
          </w:p>
          <w:p w14:paraId="2CE4FEA2" w14:textId="77777777" w:rsidR="00766284" w:rsidRPr="00DA52C2" w:rsidRDefault="00766284" w:rsidP="00FD4436">
            <w:pPr>
              <w:spacing w:line="20" w:lineRule="atLeast"/>
            </w:pPr>
          </w:p>
          <w:p w14:paraId="68095096" w14:textId="77777777" w:rsidR="00766284" w:rsidRPr="00DA52C2" w:rsidRDefault="00766284" w:rsidP="00FD4436">
            <w:pPr>
              <w:spacing w:line="20" w:lineRule="atLeast"/>
            </w:pPr>
            <w:r w:rsidRPr="00DA52C2">
              <w:t>+</w:t>
            </w:r>
          </w:p>
        </w:tc>
        <w:tc>
          <w:tcPr>
            <w:tcW w:w="709" w:type="dxa"/>
          </w:tcPr>
          <w:p w14:paraId="48656C20" w14:textId="77777777" w:rsidR="00766284" w:rsidRDefault="00766284" w:rsidP="00FD4436">
            <w:pPr>
              <w:spacing w:line="20" w:lineRule="atLeast"/>
              <w:jc w:val="both"/>
            </w:pPr>
          </w:p>
          <w:p w14:paraId="75F1D519" w14:textId="77777777" w:rsidR="00766284" w:rsidRPr="00DA52C2" w:rsidRDefault="00766284" w:rsidP="00FD4436">
            <w:pPr>
              <w:spacing w:line="20" w:lineRule="atLeast"/>
              <w:jc w:val="both"/>
            </w:pPr>
            <w:r w:rsidRPr="00DA52C2">
              <w:t>+</w:t>
            </w:r>
          </w:p>
          <w:p w14:paraId="5989193D" w14:textId="77777777" w:rsidR="00766284" w:rsidRPr="00DA52C2" w:rsidRDefault="00766284" w:rsidP="00FD4436">
            <w:pPr>
              <w:spacing w:line="20" w:lineRule="atLeast"/>
            </w:pPr>
          </w:p>
          <w:p w14:paraId="7B9A2E6B" w14:textId="77777777" w:rsidR="00766284" w:rsidRPr="00DA52C2" w:rsidRDefault="00766284" w:rsidP="00FD4436">
            <w:pPr>
              <w:spacing w:line="20" w:lineRule="atLeast"/>
            </w:pPr>
          </w:p>
          <w:p w14:paraId="64F3C956" w14:textId="77777777" w:rsidR="00766284" w:rsidRPr="00DA52C2" w:rsidRDefault="00766284" w:rsidP="00FD4436">
            <w:pPr>
              <w:spacing w:line="20" w:lineRule="atLeast"/>
            </w:pPr>
          </w:p>
          <w:p w14:paraId="777FDBDA" w14:textId="77777777" w:rsidR="00766284" w:rsidRPr="00DA52C2" w:rsidRDefault="00766284" w:rsidP="00FD4436">
            <w:pPr>
              <w:spacing w:line="20" w:lineRule="atLeast"/>
            </w:pPr>
          </w:p>
          <w:p w14:paraId="7F2244CF" w14:textId="77777777" w:rsidR="00766284" w:rsidRPr="00DA52C2" w:rsidRDefault="00766284" w:rsidP="00FD4436">
            <w:pPr>
              <w:spacing w:line="20" w:lineRule="atLeast"/>
            </w:pPr>
          </w:p>
          <w:p w14:paraId="60B6BAE6" w14:textId="77777777" w:rsidR="00766284" w:rsidRPr="00DA52C2" w:rsidRDefault="00766284" w:rsidP="00FD4436">
            <w:pPr>
              <w:spacing w:line="20" w:lineRule="atLeast"/>
            </w:pPr>
            <w:r w:rsidRPr="00DA52C2">
              <w:t>+</w:t>
            </w:r>
          </w:p>
          <w:p w14:paraId="5D2CF394" w14:textId="77777777" w:rsidR="00766284" w:rsidRPr="00DA52C2" w:rsidRDefault="00766284" w:rsidP="00FD4436">
            <w:pPr>
              <w:spacing w:line="20" w:lineRule="atLeast"/>
            </w:pPr>
          </w:p>
          <w:p w14:paraId="20894F6E" w14:textId="77777777" w:rsidR="00766284" w:rsidRPr="00DA52C2" w:rsidRDefault="00766284" w:rsidP="00FD4436">
            <w:pPr>
              <w:spacing w:line="20" w:lineRule="atLeast"/>
            </w:pPr>
          </w:p>
          <w:p w14:paraId="4EB9008F" w14:textId="77777777" w:rsidR="00766284" w:rsidRPr="00DA52C2" w:rsidRDefault="00766284" w:rsidP="00FD4436">
            <w:pPr>
              <w:spacing w:line="20" w:lineRule="atLeast"/>
            </w:pPr>
            <w:r w:rsidRPr="00DA52C2">
              <w:t>+</w:t>
            </w:r>
          </w:p>
          <w:p w14:paraId="2A57405F" w14:textId="77777777" w:rsidR="00766284" w:rsidRPr="00DA52C2" w:rsidRDefault="00766284" w:rsidP="00FD4436">
            <w:pPr>
              <w:spacing w:line="20" w:lineRule="atLeast"/>
            </w:pPr>
          </w:p>
          <w:p w14:paraId="704D4EDB" w14:textId="77777777" w:rsidR="00766284" w:rsidRPr="00DA52C2" w:rsidRDefault="00766284" w:rsidP="00FD4436">
            <w:pPr>
              <w:spacing w:line="20" w:lineRule="atLeast"/>
            </w:pPr>
          </w:p>
          <w:p w14:paraId="60D7194C" w14:textId="77777777" w:rsidR="00766284" w:rsidRPr="00DA52C2" w:rsidRDefault="00766284" w:rsidP="00FD4436">
            <w:pPr>
              <w:spacing w:line="20" w:lineRule="atLeast"/>
            </w:pPr>
            <w:r w:rsidRPr="00DA52C2">
              <w:t>+</w:t>
            </w:r>
          </w:p>
          <w:p w14:paraId="36F26E9F" w14:textId="77777777" w:rsidR="00766284" w:rsidRPr="00DA52C2" w:rsidRDefault="00766284" w:rsidP="00FD4436">
            <w:pPr>
              <w:spacing w:line="20" w:lineRule="atLeast"/>
            </w:pPr>
          </w:p>
          <w:p w14:paraId="0D8AA6D3" w14:textId="77777777" w:rsidR="00766284" w:rsidRPr="00DA52C2" w:rsidRDefault="00766284" w:rsidP="00FD4436">
            <w:pPr>
              <w:spacing w:line="20" w:lineRule="atLeast"/>
            </w:pPr>
          </w:p>
          <w:p w14:paraId="1B2EB70F" w14:textId="77777777" w:rsidR="00766284" w:rsidRPr="00DA52C2" w:rsidRDefault="00766284" w:rsidP="00FD4436">
            <w:pPr>
              <w:spacing w:line="20" w:lineRule="atLeast"/>
            </w:pPr>
          </w:p>
          <w:p w14:paraId="6A317C16" w14:textId="77777777" w:rsidR="00766284" w:rsidRPr="00DA52C2" w:rsidRDefault="00766284" w:rsidP="00FD4436">
            <w:pPr>
              <w:spacing w:line="20" w:lineRule="atLeast"/>
            </w:pPr>
          </w:p>
          <w:p w14:paraId="07723655" w14:textId="77777777" w:rsidR="00766284" w:rsidRPr="00DA52C2" w:rsidRDefault="00766284" w:rsidP="00FD4436">
            <w:pPr>
              <w:spacing w:line="20" w:lineRule="atLeast"/>
            </w:pPr>
            <w:r w:rsidRPr="00DA52C2">
              <w:t>+</w:t>
            </w:r>
          </w:p>
          <w:p w14:paraId="439B024B" w14:textId="77777777" w:rsidR="00766284" w:rsidRPr="00DA52C2" w:rsidRDefault="00766284" w:rsidP="00FD4436">
            <w:pPr>
              <w:spacing w:line="20" w:lineRule="atLeast"/>
            </w:pPr>
          </w:p>
          <w:p w14:paraId="2CB3BF8E" w14:textId="77777777" w:rsidR="00766284" w:rsidRPr="00DA52C2" w:rsidRDefault="00766284" w:rsidP="00FD4436">
            <w:pPr>
              <w:spacing w:line="20" w:lineRule="atLeast"/>
            </w:pPr>
          </w:p>
          <w:p w14:paraId="06C868EE" w14:textId="77777777" w:rsidR="00766284" w:rsidRPr="00DA52C2" w:rsidRDefault="00766284" w:rsidP="00FD4436">
            <w:pPr>
              <w:spacing w:line="20" w:lineRule="atLeast"/>
            </w:pPr>
          </w:p>
          <w:p w14:paraId="516E2ABB" w14:textId="77777777" w:rsidR="00766284" w:rsidRPr="00DA52C2" w:rsidRDefault="00766284" w:rsidP="00FD4436">
            <w:pPr>
              <w:spacing w:line="20" w:lineRule="atLeast"/>
            </w:pPr>
          </w:p>
          <w:p w14:paraId="0A6A3196" w14:textId="77777777" w:rsidR="00766284" w:rsidRPr="00DA52C2" w:rsidRDefault="00766284" w:rsidP="00FD4436">
            <w:pPr>
              <w:spacing w:line="20" w:lineRule="atLeast"/>
            </w:pPr>
            <w:r w:rsidRPr="00DA52C2">
              <w:t>+</w:t>
            </w:r>
          </w:p>
        </w:tc>
        <w:tc>
          <w:tcPr>
            <w:tcW w:w="708" w:type="dxa"/>
          </w:tcPr>
          <w:p w14:paraId="26FCFF51" w14:textId="77777777" w:rsidR="00766284" w:rsidRDefault="00766284" w:rsidP="00FD4436">
            <w:pPr>
              <w:spacing w:line="20" w:lineRule="atLeast"/>
              <w:jc w:val="both"/>
            </w:pPr>
          </w:p>
          <w:p w14:paraId="52DB8644" w14:textId="77777777" w:rsidR="00766284" w:rsidRPr="00DA52C2" w:rsidRDefault="00766284" w:rsidP="00FD4436">
            <w:pPr>
              <w:spacing w:line="20" w:lineRule="atLeast"/>
              <w:jc w:val="both"/>
            </w:pPr>
            <w:r w:rsidRPr="00DA52C2">
              <w:t>+</w:t>
            </w:r>
          </w:p>
          <w:p w14:paraId="4ABAAF40" w14:textId="77777777" w:rsidR="00766284" w:rsidRPr="00DA52C2" w:rsidRDefault="00766284" w:rsidP="00FD4436">
            <w:pPr>
              <w:spacing w:line="20" w:lineRule="atLeast"/>
            </w:pPr>
          </w:p>
          <w:p w14:paraId="76E20E34" w14:textId="77777777" w:rsidR="00766284" w:rsidRPr="00DA52C2" w:rsidRDefault="00766284" w:rsidP="00FD4436">
            <w:pPr>
              <w:spacing w:line="20" w:lineRule="atLeast"/>
            </w:pPr>
          </w:p>
          <w:p w14:paraId="5947C691" w14:textId="77777777" w:rsidR="00766284" w:rsidRPr="00DA52C2" w:rsidRDefault="00766284" w:rsidP="00FD4436">
            <w:pPr>
              <w:spacing w:line="20" w:lineRule="atLeast"/>
            </w:pPr>
          </w:p>
          <w:p w14:paraId="31999540" w14:textId="77777777" w:rsidR="00766284" w:rsidRPr="00DA52C2" w:rsidRDefault="00766284" w:rsidP="00FD4436">
            <w:pPr>
              <w:spacing w:line="20" w:lineRule="atLeast"/>
            </w:pPr>
          </w:p>
          <w:p w14:paraId="6BFF734B" w14:textId="77777777" w:rsidR="00766284" w:rsidRPr="00DA52C2" w:rsidRDefault="00766284" w:rsidP="00FD4436">
            <w:pPr>
              <w:spacing w:line="20" w:lineRule="atLeast"/>
            </w:pPr>
          </w:p>
          <w:p w14:paraId="41F6E32E" w14:textId="77777777" w:rsidR="00766284" w:rsidRPr="00DA52C2" w:rsidRDefault="00766284" w:rsidP="00FD4436">
            <w:pPr>
              <w:spacing w:line="20" w:lineRule="atLeast"/>
            </w:pPr>
            <w:r w:rsidRPr="00DA52C2">
              <w:t>+</w:t>
            </w:r>
          </w:p>
          <w:p w14:paraId="37763AF2" w14:textId="77777777" w:rsidR="00766284" w:rsidRPr="00DA52C2" w:rsidRDefault="00766284" w:rsidP="00FD4436">
            <w:pPr>
              <w:spacing w:line="20" w:lineRule="atLeast"/>
            </w:pPr>
          </w:p>
          <w:p w14:paraId="4DC02A95" w14:textId="77777777" w:rsidR="00766284" w:rsidRPr="00DA52C2" w:rsidRDefault="00766284" w:rsidP="00FD4436">
            <w:pPr>
              <w:spacing w:line="20" w:lineRule="atLeast"/>
            </w:pPr>
          </w:p>
          <w:p w14:paraId="602E79B5" w14:textId="77777777" w:rsidR="00766284" w:rsidRPr="00DA52C2" w:rsidRDefault="00766284" w:rsidP="00FD4436">
            <w:pPr>
              <w:spacing w:line="20" w:lineRule="atLeast"/>
            </w:pPr>
            <w:r w:rsidRPr="00DA52C2">
              <w:t>+</w:t>
            </w:r>
          </w:p>
          <w:p w14:paraId="71FFFDF3" w14:textId="77777777" w:rsidR="00766284" w:rsidRPr="00DA52C2" w:rsidRDefault="00766284" w:rsidP="00FD4436">
            <w:pPr>
              <w:spacing w:line="20" w:lineRule="atLeast"/>
            </w:pPr>
          </w:p>
          <w:p w14:paraId="04BE5462" w14:textId="77777777" w:rsidR="00766284" w:rsidRPr="00DA52C2" w:rsidRDefault="00766284" w:rsidP="00FD4436">
            <w:pPr>
              <w:spacing w:line="20" w:lineRule="atLeast"/>
            </w:pPr>
          </w:p>
          <w:p w14:paraId="14B7E5E2" w14:textId="77777777" w:rsidR="00766284" w:rsidRPr="00DA52C2" w:rsidRDefault="00766284" w:rsidP="00FD4436">
            <w:pPr>
              <w:spacing w:line="20" w:lineRule="atLeast"/>
            </w:pPr>
            <w:r w:rsidRPr="00DA52C2">
              <w:t>+</w:t>
            </w:r>
          </w:p>
          <w:p w14:paraId="6DFABE01" w14:textId="77777777" w:rsidR="00766284" w:rsidRPr="00DA52C2" w:rsidRDefault="00766284" w:rsidP="00FD4436">
            <w:pPr>
              <w:spacing w:line="20" w:lineRule="atLeast"/>
            </w:pPr>
          </w:p>
          <w:p w14:paraId="47582154" w14:textId="77777777" w:rsidR="00766284" w:rsidRPr="00DA52C2" w:rsidRDefault="00766284" w:rsidP="00FD4436">
            <w:pPr>
              <w:spacing w:line="20" w:lineRule="atLeast"/>
            </w:pPr>
          </w:p>
          <w:p w14:paraId="1B035BD3" w14:textId="77777777" w:rsidR="00766284" w:rsidRPr="00DA52C2" w:rsidRDefault="00766284" w:rsidP="00FD4436">
            <w:pPr>
              <w:spacing w:line="20" w:lineRule="atLeast"/>
            </w:pPr>
          </w:p>
          <w:p w14:paraId="6AE66BFE" w14:textId="77777777" w:rsidR="00766284" w:rsidRPr="00DA52C2" w:rsidRDefault="00766284" w:rsidP="00FD4436">
            <w:pPr>
              <w:spacing w:line="20" w:lineRule="atLeast"/>
            </w:pPr>
          </w:p>
          <w:p w14:paraId="24C9CDE9" w14:textId="77777777" w:rsidR="00766284" w:rsidRPr="00DA52C2" w:rsidRDefault="00766284" w:rsidP="00FD4436">
            <w:pPr>
              <w:spacing w:line="20" w:lineRule="atLeast"/>
            </w:pPr>
            <w:r w:rsidRPr="00DA52C2">
              <w:t>+</w:t>
            </w:r>
          </w:p>
          <w:p w14:paraId="6CED2701" w14:textId="77777777" w:rsidR="00766284" w:rsidRPr="00DA52C2" w:rsidRDefault="00766284" w:rsidP="00FD4436">
            <w:pPr>
              <w:spacing w:line="20" w:lineRule="atLeast"/>
            </w:pPr>
          </w:p>
          <w:p w14:paraId="60FE3684" w14:textId="77777777" w:rsidR="00766284" w:rsidRPr="00DA52C2" w:rsidRDefault="00766284" w:rsidP="00FD4436">
            <w:pPr>
              <w:spacing w:line="20" w:lineRule="atLeast"/>
            </w:pPr>
          </w:p>
          <w:p w14:paraId="137E4830" w14:textId="77777777" w:rsidR="00766284" w:rsidRPr="00DA52C2" w:rsidRDefault="00766284" w:rsidP="00FD4436">
            <w:pPr>
              <w:spacing w:line="20" w:lineRule="atLeast"/>
            </w:pPr>
          </w:p>
          <w:p w14:paraId="6EA411EE" w14:textId="77777777" w:rsidR="00766284" w:rsidRPr="00DA52C2" w:rsidRDefault="00766284" w:rsidP="00FD4436">
            <w:pPr>
              <w:spacing w:line="20" w:lineRule="atLeast"/>
            </w:pPr>
          </w:p>
          <w:p w14:paraId="2750D604" w14:textId="77777777" w:rsidR="00766284" w:rsidRPr="00DA52C2" w:rsidRDefault="00766284" w:rsidP="00FD4436">
            <w:pPr>
              <w:spacing w:line="20" w:lineRule="atLeast"/>
            </w:pPr>
            <w:r w:rsidRPr="00DA52C2">
              <w:t>+</w:t>
            </w:r>
          </w:p>
        </w:tc>
        <w:tc>
          <w:tcPr>
            <w:tcW w:w="709" w:type="dxa"/>
          </w:tcPr>
          <w:p w14:paraId="632F2959" w14:textId="77777777" w:rsidR="00766284" w:rsidRDefault="00766284" w:rsidP="00FD4436">
            <w:pPr>
              <w:spacing w:line="20" w:lineRule="atLeast"/>
              <w:jc w:val="both"/>
            </w:pPr>
          </w:p>
          <w:p w14:paraId="235229A1" w14:textId="77777777" w:rsidR="00766284" w:rsidRPr="00DA52C2" w:rsidRDefault="00766284" w:rsidP="00FD4436">
            <w:pPr>
              <w:spacing w:line="20" w:lineRule="atLeast"/>
              <w:jc w:val="both"/>
            </w:pPr>
            <w:r w:rsidRPr="00DA52C2">
              <w:t>+</w:t>
            </w:r>
          </w:p>
          <w:p w14:paraId="2213C75A" w14:textId="77777777" w:rsidR="00766284" w:rsidRPr="00DA52C2" w:rsidRDefault="00766284" w:rsidP="00FD4436">
            <w:pPr>
              <w:spacing w:line="20" w:lineRule="atLeast"/>
            </w:pPr>
          </w:p>
          <w:p w14:paraId="6BD39492" w14:textId="77777777" w:rsidR="00766284" w:rsidRPr="00DA52C2" w:rsidRDefault="00766284" w:rsidP="00FD4436">
            <w:pPr>
              <w:spacing w:line="20" w:lineRule="atLeast"/>
            </w:pPr>
          </w:p>
          <w:p w14:paraId="2EF78CD1" w14:textId="77777777" w:rsidR="00766284" w:rsidRPr="00DA52C2" w:rsidRDefault="00766284" w:rsidP="00FD4436">
            <w:pPr>
              <w:spacing w:line="20" w:lineRule="atLeast"/>
            </w:pPr>
          </w:p>
          <w:p w14:paraId="69E1F76E" w14:textId="77777777" w:rsidR="00766284" w:rsidRPr="00DA52C2" w:rsidRDefault="00766284" w:rsidP="00FD4436">
            <w:pPr>
              <w:spacing w:line="20" w:lineRule="atLeast"/>
            </w:pPr>
          </w:p>
          <w:p w14:paraId="1CDE1812" w14:textId="77777777" w:rsidR="00766284" w:rsidRPr="00DA52C2" w:rsidRDefault="00766284" w:rsidP="00FD4436">
            <w:pPr>
              <w:spacing w:line="20" w:lineRule="atLeast"/>
            </w:pPr>
          </w:p>
          <w:p w14:paraId="0F4E2D9A" w14:textId="77777777" w:rsidR="00766284" w:rsidRPr="00DA52C2" w:rsidRDefault="00766284" w:rsidP="00FD4436">
            <w:pPr>
              <w:spacing w:line="20" w:lineRule="atLeast"/>
            </w:pPr>
            <w:r w:rsidRPr="00DA52C2">
              <w:t>+</w:t>
            </w:r>
          </w:p>
          <w:p w14:paraId="4538363A" w14:textId="77777777" w:rsidR="00766284" w:rsidRPr="00DA52C2" w:rsidRDefault="00766284" w:rsidP="00FD4436">
            <w:pPr>
              <w:spacing w:line="20" w:lineRule="atLeast"/>
            </w:pPr>
          </w:p>
          <w:p w14:paraId="18851B46" w14:textId="77777777" w:rsidR="00766284" w:rsidRPr="00DA52C2" w:rsidRDefault="00766284" w:rsidP="00FD4436">
            <w:pPr>
              <w:spacing w:line="20" w:lineRule="atLeast"/>
            </w:pPr>
          </w:p>
          <w:p w14:paraId="45741BDB" w14:textId="77777777" w:rsidR="00766284" w:rsidRPr="00DA52C2" w:rsidRDefault="00766284" w:rsidP="00FD4436">
            <w:pPr>
              <w:spacing w:line="20" w:lineRule="atLeast"/>
            </w:pPr>
            <w:r w:rsidRPr="00DA52C2">
              <w:t>+</w:t>
            </w:r>
          </w:p>
          <w:p w14:paraId="125D68B8" w14:textId="77777777" w:rsidR="00766284" w:rsidRPr="00DA52C2" w:rsidRDefault="00766284" w:rsidP="00FD4436">
            <w:pPr>
              <w:spacing w:line="20" w:lineRule="atLeast"/>
            </w:pPr>
          </w:p>
          <w:p w14:paraId="24870B40" w14:textId="77777777" w:rsidR="00766284" w:rsidRPr="00DA52C2" w:rsidRDefault="00766284" w:rsidP="00FD4436">
            <w:pPr>
              <w:spacing w:line="20" w:lineRule="atLeast"/>
            </w:pPr>
          </w:p>
          <w:p w14:paraId="6BC756C3" w14:textId="77777777" w:rsidR="00766284" w:rsidRPr="00DA52C2" w:rsidRDefault="00766284" w:rsidP="00FD4436">
            <w:pPr>
              <w:spacing w:line="20" w:lineRule="atLeast"/>
            </w:pPr>
            <w:r w:rsidRPr="00DA52C2">
              <w:t>+</w:t>
            </w:r>
          </w:p>
          <w:p w14:paraId="59585FBD" w14:textId="77777777" w:rsidR="00766284" w:rsidRPr="00DA52C2" w:rsidRDefault="00766284" w:rsidP="00FD4436">
            <w:pPr>
              <w:spacing w:line="20" w:lineRule="atLeast"/>
            </w:pPr>
          </w:p>
          <w:p w14:paraId="2E5DBAE4" w14:textId="77777777" w:rsidR="00766284" w:rsidRPr="00DA52C2" w:rsidRDefault="00766284" w:rsidP="00FD4436">
            <w:pPr>
              <w:spacing w:line="20" w:lineRule="atLeast"/>
            </w:pPr>
          </w:p>
          <w:p w14:paraId="5CD77F83" w14:textId="77777777" w:rsidR="00766284" w:rsidRPr="00DA52C2" w:rsidRDefault="00766284" w:rsidP="00FD4436">
            <w:pPr>
              <w:spacing w:line="20" w:lineRule="atLeast"/>
            </w:pPr>
          </w:p>
          <w:p w14:paraId="5243B7C1" w14:textId="77777777" w:rsidR="00766284" w:rsidRPr="00DA52C2" w:rsidRDefault="00766284" w:rsidP="00FD4436">
            <w:pPr>
              <w:spacing w:line="20" w:lineRule="atLeast"/>
            </w:pPr>
          </w:p>
          <w:p w14:paraId="0AED47ED" w14:textId="77777777" w:rsidR="00766284" w:rsidRPr="00DA52C2" w:rsidRDefault="00766284" w:rsidP="00FD4436">
            <w:pPr>
              <w:spacing w:line="20" w:lineRule="atLeast"/>
            </w:pPr>
            <w:r w:rsidRPr="00DA52C2">
              <w:t>+</w:t>
            </w:r>
          </w:p>
          <w:p w14:paraId="4BECF649" w14:textId="77777777" w:rsidR="00766284" w:rsidRPr="00DA52C2" w:rsidRDefault="00766284" w:rsidP="00FD4436">
            <w:pPr>
              <w:spacing w:line="20" w:lineRule="atLeast"/>
            </w:pPr>
          </w:p>
          <w:p w14:paraId="5CB12848" w14:textId="77777777" w:rsidR="00766284" w:rsidRPr="00DA52C2" w:rsidRDefault="00766284" w:rsidP="00FD4436">
            <w:pPr>
              <w:spacing w:line="20" w:lineRule="atLeast"/>
            </w:pPr>
          </w:p>
          <w:p w14:paraId="1363433A" w14:textId="77777777" w:rsidR="00766284" w:rsidRPr="00DA52C2" w:rsidRDefault="00766284" w:rsidP="00FD4436">
            <w:pPr>
              <w:spacing w:line="20" w:lineRule="atLeast"/>
            </w:pPr>
          </w:p>
          <w:p w14:paraId="6216BF37" w14:textId="77777777" w:rsidR="00766284" w:rsidRPr="00DA52C2" w:rsidRDefault="00766284" w:rsidP="00FD4436">
            <w:pPr>
              <w:spacing w:line="20" w:lineRule="atLeast"/>
            </w:pPr>
          </w:p>
          <w:p w14:paraId="1DB29532" w14:textId="77777777" w:rsidR="00766284" w:rsidRPr="00DA52C2" w:rsidRDefault="00766284" w:rsidP="00FD4436">
            <w:pPr>
              <w:spacing w:line="20" w:lineRule="atLeast"/>
            </w:pPr>
            <w:r w:rsidRPr="00DA52C2">
              <w:t>+</w:t>
            </w:r>
          </w:p>
        </w:tc>
        <w:tc>
          <w:tcPr>
            <w:tcW w:w="709" w:type="dxa"/>
          </w:tcPr>
          <w:p w14:paraId="67126E70" w14:textId="77777777" w:rsidR="00766284" w:rsidRDefault="00766284" w:rsidP="00FD4436">
            <w:pPr>
              <w:tabs>
                <w:tab w:val="left" w:pos="324"/>
              </w:tabs>
              <w:spacing w:line="20" w:lineRule="atLeast"/>
              <w:jc w:val="both"/>
            </w:pPr>
          </w:p>
          <w:p w14:paraId="49239F45" w14:textId="77777777" w:rsidR="00766284" w:rsidRPr="00DA52C2" w:rsidRDefault="00766284" w:rsidP="00FD4436">
            <w:pPr>
              <w:tabs>
                <w:tab w:val="left" w:pos="324"/>
              </w:tabs>
              <w:spacing w:line="20" w:lineRule="atLeast"/>
              <w:jc w:val="both"/>
            </w:pPr>
            <w:r w:rsidRPr="00DA52C2">
              <w:t>+</w:t>
            </w:r>
          </w:p>
          <w:p w14:paraId="76A1F913" w14:textId="77777777" w:rsidR="00766284" w:rsidRPr="00DA52C2" w:rsidRDefault="00766284" w:rsidP="00FD4436">
            <w:pPr>
              <w:spacing w:line="20" w:lineRule="atLeast"/>
            </w:pPr>
          </w:p>
          <w:p w14:paraId="3EDD3408" w14:textId="77777777" w:rsidR="00766284" w:rsidRPr="00DA52C2" w:rsidRDefault="00766284" w:rsidP="00FD4436">
            <w:pPr>
              <w:spacing w:line="20" w:lineRule="atLeast"/>
            </w:pPr>
          </w:p>
          <w:p w14:paraId="4721E090" w14:textId="77777777" w:rsidR="00766284" w:rsidRPr="00DA52C2" w:rsidRDefault="00766284" w:rsidP="00FD4436">
            <w:pPr>
              <w:spacing w:line="20" w:lineRule="atLeast"/>
            </w:pPr>
          </w:p>
          <w:p w14:paraId="79B0BCFD" w14:textId="77777777" w:rsidR="00766284" w:rsidRPr="00DA52C2" w:rsidRDefault="00766284" w:rsidP="00FD4436">
            <w:pPr>
              <w:spacing w:line="20" w:lineRule="atLeast"/>
            </w:pPr>
          </w:p>
          <w:p w14:paraId="0C4F3D75" w14:textId="77777777" w:rsidR="00766284" w:rsidRPr="00DA52C2" w:rsidRDefault="00766284" w:rsidP="00FD4436">
            <w:pPr>
              <w:spacing w:line="20" w:lineRule="atLeast"/>
            </w:pPr>
          </w:p>
          <w:p w14:paraId="56F57B9B" w14:textId="77777777" w:rsidR="00766284" w:rsidRPr="00DA52C2" w:rsidRDefault="00766284" w:rsidP="00FD4436">
            <w:pPr>
              <w:spacing w:line="20" w:lineRule="atLeast"/>
            </w:pPr>
            <w:r w:rsidRPr="00DA52C2">
              <w:t>+</w:t>
            </w:r>
          </w:p>
          <w:p w14:paraId="2293DBCD" w14:textId="77777777" w:rsidR="00766284" w:rsidRPr="00DA52C2" w:rsidRDefault="00766284" w:rsidP="00FD4436">
            <w:pPr>
              <w:spacing w:line="20" w:lineRule="atLeast"/>
            </w:pPr>
          </w:p>
          <w:p w14:paraId="1D640FEE" w14:textId="77777777" w:rsidR="00766284" w:rsidRPr="00DA52C2" w:rsidRDefault="00766284" w:rsidP="00FD4436">
            <w:pPr>
              <w:spacing w:line="20" w:lineRule="atLeast"/>
            </w:pPr>
          </w:p>
          <w:p w14:paraId="22C3E9BD" w14:textId="77777777" w:rsidR="00766284" w:rsidRPr="00DA52C2" w:rsidRDefault="00766284" w:rsidP="00FD4436">
            <w:pPr>
              <w:spacing w:line="20" w:lineRule="atLeast"/>
            </w:pPr>
            <w:r w:rsidRPr="00DA52C2">
              <w:t>+</w:t>
            </w:r>
          </w:p>
          <w:p w14:paraId="50EACE0D" w14:textId="77777777" w:rsidR="00766284" w:rsidRPr="00DA52C2" w:rsidRDefault="00766284" w:rsidP="00FD4436">
            <w:pPr>
              <w:spacing w:line="20" w:lineRule="atLeast"/>
            </w:pPr>
          </w:p>
          <w:p w14:paraId="5AEFB31F" w14:textId="77777777" w:rsidR="00766284" w:rsidRPr="00DA52C2" w:rsidRDefault="00766284" w:rsidP="00FD4436">
            <w:pPr>
              <w:spacing w:line="20" w:lineRule="atLeast"/>
            </w:pPr>
          </w:p>
          <w:p w14:paraId="38B78367" w14:textId="77777777" w:rsidR="00766284" w:rsidRPr="00DA52C2" w:rsidRDefault="00766284" w:rsidP="00FD4436">
            <w:pPr>
              <w:spacing w:line="20" w:lineRule="atLeast"/>
            </w:pPr>
            <w:r w:rsidRPr="00DA52C2">
              <w:t>+</w:t>
            </w:r>
          </w:p>
          <w:p w14:paraId="7338E9C5" w14:textId="77777777" w:rsidR="00766284" w:rsidRPr="00DA52C2" w:rsidRDefault="00766284" w:rsidP="00FD4436">
            <w:pPr>
              <w:spacing w:line="20" w:lineRule="atLeast"/>
            </w:pPr>
          </w:p>
          <w:p w14:paraId="696D2539" w14:textId="77777777" w:rsidR="00766284" w:rsidRPr="00DA52C2" w:rsidRDefault="00766284" w:rsidP="00FD4436">
            <w:pPr>
              <w:spacing w:line="20" w:lineRule="atLeast"/>
            </w:pPr>
          </w:p>
          <w:p w14:paraId="1B39E2E3" w14:textId="77777777" w:rsidR="00766284" w:rsidRPr="00DA52C2" w:rsidRDefault="00766284" w:rsidP="00FD4436">
            <w:pPr>
              <w:spacing w:line="20" w:lineRule="atLeast"/>
            </w:pPr>
          </w:p>
          <w:p w14:paraId="16C1D684" w14:textId="77777777" w:rsidR="00766284" w:rsidRPr="00DA52C2" w:rsidRDefault="00766284" w:rsidP="00FD4436">
            <w:pPr>
              <w:spacing w:line="20" w:lineRule="atLeast"/>
            </w:pPr>
          </w:p>
          <w:p w14:paraId="254F3456" w14:textId="77777777" w:rsidR="00766284" w:rsidRPr="00DA52C2" w:rsidRDefault="00766284" w:rsidP="00FD4436">
            <w:pPr>
              <w:spacing w:line="20" w:lineRule="atLeast"/>
            </w:pPr>
            <w:r w:rsidRPr="00DA52C2">
              <w:t>+</w:t>
            </w:r>
          </w:p>
          <w:p w14:paraId="6A978B6D" w14:textId="77777777" w:rsidR="00766284" w:rsidRPr="00DA52C2" w:rsidRDefault="00766284" w:rsidP="00FD4436">
            <w:pPr>
              <w:spacing w:line="20" w:lineRule="atLeast"/>
            </w:pPr>
          </w:p>
          <w:p w14:paraId="52CCB9AD" w14:textId="77777777" w:rsidR="00766284" w:rsidRPr="00DA52C2" w:rsidRDefault="00766284" w:rsidP="00FD4436">
            <w:pPr>
              <w:spacing w:line="20" w:lineRule="atLeast"/>
            </w:pPr>
          </w:p>
          <w:p w14:paraId="12FBFCF7" w14:textId="77777777" w:rsidR="00766284" w:rsidRPr="00DA52C2" w:rsidRDefault="00766284" w:rsidP="00FD4436">
            <w:pPr>
              <w:spacing w:line="20" w:lineRule="atLeast"/>
            </w:pPr>
          </w:p>
          <w:p w14:paraId="68243E69" w14:textId="77777777" w:rsidR="00766284" w:rsidRPr="00DA52C2" w:rsidRDefault="00766284" w:rsidP="00FD4436">
            <w:pPr>
              <w:spacing w:line="20" w:lineRule="atLeast"/>
            </w:pPr>
          </w:p>
          <w:p w14:paraId="517B2234" w14:textId="77777777" w:rsidR="00766284" w:rsidRDefault="00766284" w:rsidP="00FD4436">
            <w:pPr>
              <w:spacing w:line="20" w:lineRule="atLeast"/>
            </w:pPr>
          </w:p>
          <w:p w14:paraId="7BDBF97B" w14:textId="77777777" w:rsidR="00766284" w:rsidRPr="00DA52C2" w:rsidRDefault="00766284" w:rsidP="00FD4436">
            <w:pPr>
              <w:spacing w:line="20" w:lineRule="atLeast"/>
            </w:pPr>
            <w:r w:rsidRPr="00DA52C2">
              <w:t>+</w:t>
            </w:r>
          </w:p>
        </w:tc>
      </w:tr>
      <w:tr w:rsidR="00766284" w:rsidRPr="00DA52C2" w14:paraId="5DD3957F" w14:textId="77777777" w:rsidTr="00FD4436">
        <w:trPr>
          <w:gridAfter w:val="1"/>
          <w:wAfter w:w="30" w:type="dxa"/>
          <w:trHeight w:val="1968"/>
        </w:trPr>
        <w:tc>
          <w:tcPr>
            <w:tcW w:w="3827" w:type="dxa"/>
          </w:tcPr>
          <w:p w14:paraId="0DE3A85B" w14:textId="77777777" w:rsidR="00766284" w:rsidRPr="00DA52C2" w:rsidRDefault="00766284" w:rsidP="00FD4436">
            <w:pPr>
              <w:pStyle w:val="Standard"/>
              <w:tabs>
                <w:tab w:val="left" w:pos="335"/>
              </w:tabs>
              <w:spacing w:line="20" w:lineRule="atLeast"/>
              <w:rPr>
                <w:b/>
                <w:bCs/>
                <w:lang w:val="uk-UA"/>
              </w:rPr>
            </w:pPr>
            <w:r w:rsidRPr="00DA52C2">
              <w:rPr>
                <w:b/>
                <w:bCs/>
                <w:lang w:val="uk-UA"/>
              </w:rPr>
              <w:t>Запровадити:</w:t>
            </w:r>
          </w:p>
          <w:p w14:paraId="71BE5F0E" w14:textId="77777777" w:rsidR="00766284" w:rsidRPr="00DA52C2" w:rsidRDefault="00766284" w:rsidP="00B277C0">
            <w:pPr>
              <w:pStyle w:val="Standard"/>
              <w:numPr>
                <w:ilvl w:val="0"/>
                <w:numId w:val="19"/>
              </w:numPr>
              <w:tabs>
                <w:tab w:val="left" w:pos="335"/>
              </w:tabs>
              <w:spacing w:line="20" w:lineRule="atLeast"/>
              <w:jc w:val="both"/>
              <w:textAlignment w:val="baseline"/>
              <w:rPr>
                <w:lang w:val="uk-UA"/>
              </w:rPr>
            </w:pPr>
            <w:r w:rsidRPr="00DA52C2">
              <w:rPr>
                <w:lang w:val="uk-UA"/>
              </w:rPr>
              <w:t>комплексний супровід проведення моніторингових досліджень із метою виявлення тенденцій у стані здоров'я учасників освітнього процесу та відслідкування ефективності впровадження моделей освітніх установ щодо здоров’язбереження і здоров’яформування;</w:t>
            </w:r>
          </w:p>
          <w:p w14:paraId="2F519E8A" w14:textId="77777777" w:rsidR="00766284" w:rsidRPr="00DA52C2" w:rsidRDefault="00766284" w:rsidP="00B277C0">
            <w:pPr>
              <w:pStyle w:val="Standard"/>
              <w:numPr>
                <w:ilvl w:val="0"/>
                <w:numId w:val="19"/>
              </w:numPr>
              <w:tabs>
                <w:tab w:val="left" w:pos="335"/>
              </w:tabs>
              <w:spacing w:line="20" w:lineRule="atLeast"/>
              <w:jc w:val="both"/>
              <w:textAlignment w:val="baseline"/>
              <w:rPr>
                <w:lang w:val="uk-UA"/>
              </w:rPr>
            </w:pPr>
            <w:r w:rsidRPr="00DA52C2">
              <w:rPr>
                <w:lang w:val="uk-UA"/>
              </w:rPr>
              <w:t>науково-методичний супровід діяльності педагогів, які здійснюють психолого-соціальну підтримку особистості дитини (яка опинилася в складних життєвих умовах) під час освітнього процесу;</w:t>
            </w:r>
          </w:p>
          <w:p w14:paraId="693BD0BF" w14:textId="77777777" w:rsidR="00766284" w:rsidRPr="00DA52C2" w:rsidRDefault="00766284" w:rsidP="00B277C0">
            <w:pPr>
              <w:pStyle w:val="Standard"/>
              <w:numPr>
                <w:ilvl w:val="0"/>
                <w:numId w:val="19"/>
              </w:numPr>
              <w:tabs>
                <w:tab w:val="left" w:pos="335"/>
              </w:tabs>
              <w:spacing w:line="20" w:lineRule="atLeast"/>
              <w:jc w:val="both"/>
              <w:textAlignment w:val="baseline"/>
              <w:rPr>
                <w:lang w:val="uk-UA"/>
              </w:rPr>
            </w:pPr>
            <w:r w:rsidRPr="00DA52C2">
              <w:rPr>
                <w:lang w:val="uk-UA"/>
              </w:rPr>
              <w:lastRenderedPageBreak/>
              <w:t>комплекс заходів  щодо попередження травмування та нещасних випа</w:t>
            </w:r>
            <w:r>
              <w:rPr>
                <w:lang w:val="uk-UA"/>
              </w:rPr>
              <w:t>дків під час освітнього процесу</w:t>
            </w:r>
          </w:p>
        </w:tc>
        <w:tc>
          <w:tcPr>
            <w:tcW w:w="1559" w:type="dxa"/>
          </w:tcPr>
          <w:p w14:paraId="36C42D91"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lastRenderedPageBreak/>
              <w:t>Управління освіти, заклади освіти</w:t>
            </w:r>
          </w:p>
          <w:p w14:paraId="1F14E905" w14:textId="77777777" w:rsidR="00766284" w:rsidRPr="00DA52C2" w:rsidRDefault="00766284" w:rsidP="00FD4436">
            <w:pPr>
              <w:spacing w:line="20" w:lineRule="atLeast"/>
              <w:jc w:val="both"/>
            </w:pPr>
          </w:p>
          <w:p w14:paraId="003C3A64" w14:textId="77777777" w:rsidR="00766284" w:rsidRPr="00DA52C2" w:rsidRDefault="00766284" w:rsidP="00FD4436">
            <w:pPr>
              <w:spacing w:line="20" w:lineRule="atLeast"/>
            </w:pPr>
          </w:p>
          <w:p w14:paraId="2198AC14" w14:textId="77777777" w:rsidR="00766284" w:rsidRPr="00DA52C2" w:rsidRDefault="00766284" w:rsidP="00FD4436">
            <w:pPr>
              <w:spacing w:line="20" w:lineRule="atLeast"/>
            </w:pPr>
          </w:p>
          <w:p w14:paraId="790E3303" w14:textId="77777777" w:rsidR="00766284" w:rsidRPr="00DA52C2" w:rsidRDefault="00766284" w:rsidP="00FD4436">
            <w:pPr>
              <w:spacing w:line="20" w:lineRule="atLeast"/>
            </w:pPr>
          </w:p>
          <w:p w14:paraId="30C7E7B6" w14:textId="77777777" w:rsidR="00766284" w:rsidRPr="00DA52C2" w:rsidRDefault="00766284" w:rsidP="00FD4436">
            <w:pPr>
              <w:spacing w:line="20" w:lineRule="atLeast"/>
            </w:pPr>
          </w:p>
          <w:p w14:paraId="00110112" w14:textId="77777777" w:rsidR="00766284" w:rsidRPr="00DA52C2" w:rsidRDefault="00766284" w:rsidP="00FD4436">
            <w:pPr>
              <w:spacing w:line="20" w:lineRule="atLeast"/>
            </w:pPr>
          </w:p>
          <w:p w14:paraId="2762BBC0" w14:textId="77777777" w:rsidR="00766284" w:rsidRPr="00DA52C2" w:rsidRDefault="00766284" w:rsidP="00FD4436">
            <w:pPr>
              <w:spacing w:line="20" w:lineRule="atLeast"/>
            </w:pPr>
          </w:p>
          <w:p w14:paraId="11C96EAD" w14:textId="77777777" w:rsidR="00766284" w:rsidRPr="00DA52C2" w:rsidRDefault="00766284" w:rsidP="00FD4436">
            <w:pPr>
              <w:spacing w:line="20" w:lineRule="atLeast"/>
            </w:pPr>
          </w:p>
          <w:p w14:paraId="77A78D41" w14:textId="77777777" w:rsidR="00766284" w:rsidRPr="00DA52C2" w:rsidRDefault="00766284" w:rsidP="00FD4436">
            <w:pPr>
              <w:spacing w:line="20" w:lineRule="atLeast"/>
            </w:pPr>
          </w:p>
          <w:p w14:paraId="71E2EF78"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Управління освіти, заклади освіти</w:t>
            </w:r>
          </w:p>
        </w:tc>
        <w:tc>
          <w:tcPr>
            <w:tcW w:w="709" w:type="dxa"/>
          </w:tcPr>
          <w:p w14:paraId="2A09CE59" w14:textId="77777777" w:rsidR="00766284" w:rsidRDefault="00766284" w:rsidP="00FD4436">
            <w:pPr>
              <w:spacing w:line="20" w:lineRule="atLeast"/>
              <w:jc w:val="both"/>
            </w:pPr>
          </w:p>
          <w:p w14:paraId="553DFAA2" w14:textId="77777777" w:rsidR="00766284" w:rsidRPr="00DA52C2" w:rsidRDefault="00766284" w:rsidP="00FD4436">
            <w:pPr>
              <w:spacing w:line="20" w:lineRule="atLeast"/>
              <w:jc w:val="both"/>
            </w:pPr>
            <w:r w:rsidRPr="00DA52C2">
              <w:t>+</w:t>
            </w:r>
          </w:p>
          <w:p w14:paraId="45C4EB93" w14:textId="77777777" w:rsidR="00766284" w:rsidRPr="00DA52C2" w:rsidRDefault="00766284" w:rsidP="00FD4436">
            <w:pPr>
              <w:spacing w:line="20" w:lineRule="atLeast"/>
            </w:pPr>
          </w:p>
          <w:p w14:paraId="2E8E2E43" w14:textId="77777777" w:rsidR="00766284" w:rsidRPr="00DA52C2" w:rsidRDefault="00766284" w:rsidP="00FD4436">
            <w:pPr>
              <w:spacing w:line="20" w:lineRule="atLeast"/>
            </w:pPr>
          </w:p>
          <w:p w14:paraId="1F917B3C" w14:textId="77777777" w:rsidR="00766284" w:rsidRPr="00DA52C2" w:rsidRDefault="00766284" w:rsidP="00FD4436">
            <w:pPr>
              <w:spacing w:line="20" w:lineRule="atLeast"/>
            </w:pPr>
          </w:p>
          <w:p w14:paraId="2B317DCC" w14:textId="77777777" w:rsidR="00766284" w:rsidRPr="00DA52C2" w:rsidRDefault="00766284" w:rsidP="00FD4436">
            <w:pPr>
              <w:spacing w:line="20" w:lineRule="atLeast"/>
            </w:pPr>
          </w:p>
          <w:p w14:paraId="24B3BC26" w14:textId="77777777" w:rsidR="00766284" w:rsidRPr="00DA52C2" w:rsidRDefault="00766284" w:rsidP="00FD4436">
            <w:pPr>
              <w:spacing w:line="20" w:lineRule="atLeast"/>
            </w:pPr>
          </w:p>
          <w:p w14:paraId="1E45CAC2" w14:textId="77777777" w:rsidR="00766284" w:rsidRPr="00DA52C2" w:rsidRDefault="00766284" w:rsidP="00FD4436">
            <w:pPr>
              <w:spacing w:line="20" w:lineRule="atLeast"/>
            </w:pPr>
          </w:p>
          <w:p w14:paraId="76803CDB" w14:textId="77777777" w:rsidR="00766284" w:rsidRPr="00DA52C2" w:rsidRDefault="00766284" w:rsidP="00FD4436">
            <w:pPr>
              <w:spacing w:line="20" w:lineRule="atLeast"/>
            </w:pPr>
          </w:p>
          <w:p w14:paraId="30AB893B" w14:textId="77777777" w:rsidR="00766284" w:rsidRPr="00DA52C2" w:rsidRDefault="00766284" w:rsidP="00FD4436">
            <w:pPr>
              <w:spacing w:line="20" w:lineRule="atLeast"/>
            </w:pPr>
            <w:r w:rsidRPr="00DA52C2">
              <w:t>+</w:t>
            </w:r>
          </w:p>
          <w:p w14:paraId="3FBC7706" w14:textId="77777777" w:rsidR="00766284" w:rsidRPr="00DA52C2" w:rsidRDefault="00766284" w:rsidP="00FD4436">
            <w:pPr>
              <w:spacing w:line="20" w:lineRule="atLeast"/>
            </w:pPr>
          </w:p>
          <w:p w14:paraId="3C2EEBCF" w14:textId="77777777" w:rsidR="00766284" w:rsidRPr="00DA52C2" w:rsidRDefault="00766284" w:rsidP="00FD4436">
            <w:pPr>
              <w:spacing w:line="20" w:lineRule="atLeast"/>
            </w:pPr>
          </w:p>
          <w:p w14:paraId="6F193ABD" w14:textId="77777777" w:rsidR="00766284" w:rsidRPr="00DA52C2" w:rsidRDefault="00766284" w:rsidP="00FD4436">
            <w:pPr>
              <w:spacing w:line="20" w:lineRule="atLeast"/>
            </w:pPr>
          </w:p>
          <w:p w14:paraId="35EF5CFF" w14:textId="77777777" w:rsidR="00766284" w:rsidRPr="00DA52C2" w:rsidRDefault="00766284" w:rsidP="00FD4436">
            <w:pPr>
              <w:spacing w:line="20" w:lineRule="atLeast"/>
            </w:pPr>
          </w:p>
          <w:p w14:paraId="3ACF71B0" w14:textId="77777777" w:rsidR="00766284" w:rsidRPr="00DA52C2" w:rsidRDefault="00766284" w:rsidP="00FD4436">
            <w:pPr>
              <w:spacing w:line="20" w:lineRule="atLeast"/>
            </w:pPr>
          </w:p>
          <w:p w14:paraId="4349389D" w14:textId="77777777" w:rsidR="00766284" w:rsidRPr="00DA52C2" w:rsidRDefault="00766284" w:rsidP="00FD4436">
            <w:pPr>
              <w:spacing w:line="20" w:lineRule="atLeast"/>
            </w:pPr>
            <w:r w:rsidRPr="00DA52C2">
              <w:t>+</w:t>
            </w:r>
          </w:p>
        </w:tc>
        <w:tc>
          <w:tcPr>
            <w:tcW w:w="709" w:type="dxa"/>
          </w:tcPr>
          <w:p w14:paraId="6B0DCA68" w14:textId="77777777" w:rsidR="00766284" w:rsidRDefault="00766284" w:rsidP="00FD4436">
            <w:pPr>
              <w:spacing w:line="20" w:lineRule="atLeast"/>
              <w:jc w:val="both"/>
            </w:pPr>
          </w:p>
          <w:p w14:paraId="0B1ADCCA" w14:textId="77777777" w:rsidR="00766284" w:rsidRPr="00DA52C2" w:rsidRDefault="00766284" w:rsidP="00FD4436">
            <w:pPr>
              <w:spacing w:line="20" w:lineRule="atLeast"/>
              <w:jc w:val="both"/>
            </w:pPr>
            <w:r w:rsidRPr="00DA52C2">
              <w:t>+</w:t>
            </w:r>
          </w:p>
          <w:p w14:paraId="2094DF2B" w14:textId="77777777" w:rsidR="00766284" w:rsidRPr="00DA52C2" w:rsidRDefault="00766284" w:rsidP="00FD4436">
            <w:pPr>
              <w:spacing w:line="20" w:lineRule="atLeast"/>
            </w:pPr>
          </w:p>
          <w:p w14:paraId="0A42276D" w14:textId="77777777" w:rsidR="00766284" w:rsidRPr="00DA52C2" w:rsidRDefault="00766284" w:rsidP="00FD4436">
            <w:pPr>
              <w:spacing w:line="20" w:lineRule="atLeast"/>
            </w:pPr>
          </w:p>
          <w:p w14:paraId="26EF39EB" w14:textId="77777777" w:rsidR="00766284" w:rsidRPr="00DA52C2" w:rsidRDefault="00766284" w:rsidP="00FD4436">
            <w:pPr>
              <w:spacing w:line="20" w:lineRule="atLeast"/>
            </w:pPr>
          </w:p>
          <w:p w14:paraId="428DC47D" w14:textId="77777777" w:rsidR="00766284" w:rsidRPr="00DA52C2" w:rsidRDefault="00766284" w:rsidP="00FD4436">
            <w:pPr>
              <w:spacing w:line="20" w:lineRule="atLeast"/>
            </w:pPr>
          </w:p>
          <w:p w14:paraId="53B7BA43" w14:textId="77777777" w:rsidR="00766284" w:rsidRPr="00DA52C2" w:rsidRDefault="00766284" w:rsidP="00FD4436">
            <w:pPr>
              <w:spacing w:line="20" w:lineRule="atLeast"/>
            </w:pPr>
          </w:p>
          <w:p w14:paraId="4A7187C9" w14:textId="77777777" w:rsidR="00766284" w:rsidRPr="00DA52C2" w:rsidRDefault="00766284" w:rsidP="00FD4436">
            <w:pPr>
              <w:spacing w:line="20" w:lineRule="atLeast"/>
            </w:pPr>
          </w:p>
          <w:p w14:paraId="007315FF" w14:textId="77777777" w:rsidR="00766284" w:rsidRPr="00DA52C2" w:rsidRDefault="00766284" w:rsidP="00FD4436">
            <w:pPr>
              <w:spacing w:line="20" w:lineRule="atLeast"/>
            </w:pPr>
          </w:p>
          <w:p w14:paraId="5A1F814C" w14:textId="77777777" w:rsidR="00766284" w:rsidRPr="00DA52C2" w:rsidRDefault="00766284" w:rsidP="00FD4436">
            <w:pPr>
              <w:spacing w:line="20" w:lineRule="atLeast"/>
            </w:pPr>
            <w:r>
              <w:t>+</w:t>
            </w:r>
          </w:p>
          <w:p w14:paraId="05B01A27" w14:textId="77777777" w:rsidR="00766284" w:rsidRPr="00DA52C2" w:rsidRDefault="00766284" w:rsidP="00FD4436">
            <w:pPr>
              <w:spacing w:line="20" w:lineRule="atLeast"/>
            </w:pPr>
          </w:p>
          <w:p w14:paraId="4FE80B6E" w14:textId="77777777" w:rsidR="00766284" w:rsidRPr="00DA52C2" w:rsidRDefault="00766284" w:rsidP="00FD4436">
            <w:pPr>
              <w:spacing w:line="20" w:lineRule="atLeast"/>
            </w:pPr>
          </w:p>
          <w:p w14:paraId="140B5CD2" w14:textId="77777777" w:rsidR="00766284" w:rsidRPr="00DA52C2" w:rsidRDefault="00766284" w:rsidP="00FD4436">
            <w:pPr>
              <w:spacing w:line="20" w:lineRule="atLeast"/>
            </w:pPr>
          </w:p>
          <w:p w14:paraId="12F4A04F" w14:textId="77777777" w:rsidR="00766284" w:rsidRPr="00DA52C2" w:rsidRDefault="00766284" w:rsidP="00FD4436">
            <w:pPr>
              <w:spacing w:line="20" w:lineRule="atLeast"/>
            </w:pPr>
          </w:p>
          <w:p w14:paraId="4DB6BD22" w14:textId="77777777" w:rsidR="00766284" w:rsidRPr="00DA52C2" w:rsidRDefault="00766284" w:rsidP="00FD4436">
            <w:pPr>
              <w:spacing w:line="20" w:lineRule="atLeast"/>
            </w:pPr>
          </w:p>
          <w:p w14:paraId="7682914C" w14:textId="77777777" w:rsidR="00766284" w:rsidRPr="00DA52C2" w:rsidRDefault="00766284" w:rsidP="00FD4436">
            <w:pPr>
              <w:spacing w:line="20" w:lineRule="atLeast"/>
            </w:pPr>
            <w:r w:rsidRPr="00DA52C2">
              <w:t>+</w:t>
            </w:r>
          </w:p>
          <w:p w14:paraId="0A0D098C" w14:textId="77777777" w:rsidR="00766284" w:rsidRPr="00DA52C2" w:rsidRDefault="00766284" w:rsidP="00FD4436">
            <w:pPr>
              <w:spacing w:line="20" w:lineRule="atLeast"/>
            </w:pPr>
          </w:p>
          <w:p w14:paraId="3133F9EE" w14:textId="77777777" w:rsidR="00766284" w:rsidRPr="00DA52C2" w:rsidRDefault="00766284" w:rsidP="00FD4436">
            <w:pPr>
              <w:spacing w:line="20" w:lineRule="atLeast"/>
            </w:pPr>
          </w:p>
          <w:p w14:paraId="3207F089" w14:textId="77777777" w:rsidR="00766284" w:rsidRPr="00DA52C2" w:rsidRDefault="00766284" w:rsidP="00FD4436">
            <w:pPr>
              <w:spacing w:line="20" w:lineRule="atLeast"/>
            </w:pPr>
          </w:p>
        </w:tc>
        <w:tc>
          <w:tcPr>
            <w:tcW w:w="709" w:type="dxa"/>
          </w:tcPr>
          <w:p w14:paraId="75A37FC6" w14:textId="77777777" w:rsidR="00766284" w:rsidRDefault="00766284" w:rsidP="00FD4436">
            <w:pPr>
              <w:spacing w:line="20" w:lineRule="atLeast"/>
              <w:jc w:val="both"/>
            </w:pPr>
          </w:p>
          <w:p w14:paraId="1C69BE20" w14:textId="77777777" w:rsidR="00766284" w:rsidRPr="00DA52C2" w:rsidRDefault="00766284" w:rsidP="00FD4436">
            <w:pPr>
              <w:spacing w:line="20" w:lineRule="atLeast"/>
              <w:jc w:val="both"/>
            </w:pPr>
            <w:r w:rsidRPr="00DA52C2">
              <w:t>+</w:t>
            </w:r>
          </w:p>
          <w:p w14:paraId="1FAF9A62" w14:textId="77777777" w:rsidR="00766284" w:rsidRPr="00DA52C2" w:rsidRDefault="00766284" w:rsidP="00FD4436">
            <w:pPr>
              <w:spacing w:line="20" w:lineRule="atLeast"/>
            </w:pPr>
          </w:p>
          <w:p w14:paraId="2EC26364" w14:textId="77777777" w:rsidR="00766284" w:rsidRPr="00DA52C2" w:rsidRDefault="00766284" w:rsidP="00FD4436">
            <w:pPr>
              <w:spacing w:line="20" w:lineRule="atLeast"/>
            </w:pPr>
          </w:p>
          <w:p w14:paraId="726BB93C" w14:textId="77777777" w:rsidR="00766284" w:rsidRPr="00DA52C2" w:rsidRDefault="00766284" w:rsidP="00FD4436">
            <w:pPr>
              <w:spacing w:line="20" w:lineRule="atLeast"/>
            </w:pPr>
          </w:p>
          <w:p w14:paraId="29AE1EB2" w14:textId="77777777" w:rsidR="00766284" w:rsidRPr="00DA52C2" w:rsidRDefault="00766284" w:rsidP="00FD4436">
            <w:pPr>
              <w:spacing w:line="20" w:lineRule="atLeast"/>
            </w:pPr>
          </w:p>
          <w:p w14:paraId="17DC5BB9" w14:textId="77777777" w:rsidR="00766284" w:rsidRPr="00DA52C2" w:rsidRDefault="00766284" w:rsidP="00FD4436">
            <w:pPr>
              <w:spacing w:line="20" w:lineRule="atLeast"/>
            </w:pPr>
          </w:p>
          <w:p w14:paraId="7BB77F80" w14:textId="77777777" w:rsidR="00766284" w:rsidRPr="00DA52C2" w:rsidRDefault="00766284" w:rsidP="00FD4436">
            <w:pPr>
              <w:spacing w:line="20" w:lineRule="atLeast"/>
            </w:pPr>
          </w:p>
          <w:p w14:paraId="49A353A6" w14:textId="77777777" w:rsidR="00766284" w:rsidRPr="00DA52C2" w:rsidRDefault="00766284" w:rsidP="00FD4436">
            <w:pPr>
              <w:spacing w:line="20" w:lineRule="atLeast"/>
            </w:pPr>
          </w:p>
          <w:p w14:paraId="19CCF4C7" w14:textId="77777777" w:rsidR="00766284" w:rsidRPr="00DA52C2" w:rsidRDefault="00766284" w:rsidP="00FD4436">
            <w:pPr>
              <w:spacing w:line="20" w:lineRule="atLeast"/>
            </w:pPr>
            <w:r w:rsidRPr="00DA52C2">
              <w:t>+</w:t>
            </w:r>
          </w:p>
          <w:p w14:paraId="66D7383A" w14:textId="77777777" w:rsidR="00766284" w:rsidRPr="00DA52C2" w:rsidRDefault="00766284" w:rsidP="00FD4436">
            <w:pPr>
              <w:spacing w:line="20" w:lineRule="atLeast"/>
            </w:pPr>
          </w:p>
          <w:p w14:paraId="69950347" w14:textId="77777777" w:rsidR="00766284" w:rsidRPr="00DA52C2" w:rsidRDefault="00766284" w:rsidP="00FD4436">
            <w:pPr>
              <w:spacing w:line="20" w:lineRule="atLeast"/>
            </w:pPr>
          </w:p>
          <w:p w14:paraId="14AB9E73" w14:textId="77777777" w:rsidR="00766284" w:rsidRPr="00DA52C2" w:rsidRDefault="00766284" w:rsidP="00FD4436">
            <w:pPr>
              <w:spacing w:line="20" w:lineRule="atLeast"/>
            </w:pPr>
          </w:p>
          <w:p w14:paraId="16EA6B96" w14:textId="77777777" w:rsidR="00766284" w:rsidRPr="00DA52C2" w:rsidRDefault="00766284" w:rsidP="00FD4436">
            <w:pPr>
              <w:spacing w:line="20" w:lineRule="atLeast"/>
            </w:pPr>
          </w:p>
          <w:p w14:paraId="3A2E09BF" w14:textId="77777777" w:rsidR="00766284" w:rsidRPr="00DA52C2" w:rsidRDefault="00766284" w:rsidP="00FD4436">
            <w:pPr>
              <w:spacing w:line="20" w:lineRule="atLeast"/>
            </w:pPr>
          </w:p>
          <w:p w14:paraId="1338BD54" w14:textId="77777777" w:rsidR="00766284" w:rsidRPr="00DA52C2" w:rsidRDefault="00766284" w:rsidP="00FD4436">
            <w:pPr>
              <w:spacing w:line="20" w:lineRule="atLeast"/>
            </w:pPr>
            <w:r w:rsidRPr="00DA52C2">
              <w:t>+</w:t>
            </w:r>
          </w:p>
          <w:p w14:paraId="02C40A4C" w14:textId="77777777" w:rsidR="00766284" w:rsidRPr="00DA52C2" w:rsidRDefault="00766284" w:rsidP="00FD4436">
            <w:pPr>
              <w:spacing w:line="20" w:lineRule="atLeast"/>
            </w:pPr>
          </w:p>
        </w:tc>
        <w:tc>
          <w:tcPr>
            <w:tcW w:w="709" w:type="dxa"/>
          </w:tcPr>
          <w:p w14:paraId="35CBC3BA" w14:textId="77777777" w:rsidR="00766284" w:rsidRDefault="00766284" w:rsidP="00FD4436">
            <w:pPr>
              <w:spacing w:line="20" w:lineRule="atLeast"/>
              <w:jc w:val="both"/>
            </w:pPr>
          </w:p>
          <w:p w14:paraId="6520804D" w14:textId="77777777" w:rsidR="00766284" w:rsidRPr="00DA52C2" w:rsidRDefault="00766284" w:rsidP="00FD4436">
            <w:pPr>
              <w:spacing w:line="20" w:lineRule="atLeast"/>
              <w:jc w:val="both"/>
            </w:pPr>
            <w:r w:rsidRPr="00DA52C2">
              <w:t>+</w:t>
            </w:r>
          </w:p>
          <w:p w14:paraId="2AE6F0A0" w14:textId="77777777" w:rsidR="00766284" w:rsidRPr="00DA52C2" w:rsidRDefault="00766284" w:rsidP="00FD4436">
            <w:pPr>
              <w:spacing w:line="20" w:lineRule="atLeast"/>
            </w:pPr>
          </w:p>
          <w:p w14:paraId="78A9FE1E" w14:textId="77777777" w:rsidR="00766284" w:rsidRPr="00DA52C2" w:rsidRDefault="00766284" w:rsidP="00FD4436">
            <w:pPr>
              <w:spacing w:line="20" w:lineRule="atLeast"/>
            </w:pPr>
          </w:p>
          <w:p w14:paraId="2C86B67E" w14:textId="77777777" w:rsidR="00766284" w:rsidRPr="00DA52C2" w:rsidRDefault="00766284" w:rsidP="00FD4436">
            <w:pPr>
              <w:spacing w:line="20" w:lineRule="atLeast"/>
            </w:pPr>
          </w:p>
          <w:p w14:paraId="4713C156" w14:textId="77777777" w:rsidR="00766284" w:rsidRPr="00DA52C2" w:rsidRDefault="00766284" w:rsidP="00FD4436">
            <w:pPr>
              <w:spacing w:line="20" w:lineRule="atLeast"/>
            </w:pPr>
          </w:p>
          <w:p w14:paraId="5BECD79B" w14:textId="77777777" w:rsidR="00766284" w:rsidRPr="00DA52C2" w:rsidRDefault="00766284" w:rsidP="00FD4436">
            <w:pPr>
              <w:spacing w:line="20" w:lineRule="atLeast"/>
            </w:pPr>
          </w:p>
          <w:p w14:paraId="28184D92" w14:textId="77777777" w:rsidR="00766284" w:rsidRPr="00DA52C2" w:rsidRDefault="00766284" w:rsidP="00FD4436">
            <w:pPr>
              <w:spacing w:line="20" w:lineRule="atLeast"/>
            </w:pPr>
          </w:p>
          <w:p w14:paraId="4764A1F8" w14:textId="77777777" w:rsidR="00766284" w:rsidRPr="00DA52C2" w:rsidRDefault="00766284" w:rsidP="00FD4436">
            <w:pPr>
              <w:spacing w:line="20" w:lineRule="atLeast"/>
            </w:pPr>
          </w:p>
          <w:p w14:paraId="7AA68F51" w14:textId="77777777" w:rsidR="00766284" w:rsidRPr="00DA52C2" w:rsidRDefault="00766284" w:rsidP="00FD4436">
            <w:pPr>
              <w:spacing w:line="20" w:lineRule="atLeast"/>
            </w:pPr>
            <w:r w:rsidRPr="00DA52C2">
              <w:t>+</w:t>
            </w:r>
          </w:p>
          <w:p w14:paraId="62D509AA" w14:textId="77777777" w:rsidR="00766284" w:rsidRPr="00DA52C2" w:rsidRDefault="00766284" w:rsidP="00FD4436">
            <w:pPr>
              <w:spacing w:line="20" w:lineRule="atLeast"/>
            </w:pPr>
          </w:p>
          <w:p w14:paraId="21E0A6AF" w14:textId="77777777" w:rsidR="00766284" w:rsidRPr="00DA52C2" w:rsidRDefault="00766284" w:rsidP="00FD4436">
            <w:pPr>
              <w:spacing w:line="20" w:lineRule="atLeast"/>
            </w:pPr>
          </w:p>
          <w:p w14:paraId="42675EF1" w14:textId="77777777" w:rsidR="00766284" w:rsidRPr="00DA52C2" w:rsidRDefault="00766284" w:rsidP="00FD4436">
            <w:pPr>
              <w:spacing w:line="20" w:lineRule="atLeast"/>
            </w:pPr>
          </w:p>
          <w:p w14:paraId="12B21573" w14:textId="77777777" w:rsidR="00766284" w:rsidRPr="00DA52C2" w:rsidRDefault="00766284" w:rsidP="00FD4436">
            <w:pPr>
              <w:spacing w:line="20" w:lineRule="atLeast"/>
            </w:pPr>
          </w:p>
          <w:p w14:paraId="54EDA4B5" w14:textId="77777777" w:rsidR="00766284" w:rsidRPr="00DA52C2" w:rsidRDefault="00766284" w:rsidP="00FD4436">
            <w:pPr>
              <w:spacing w:line="20" w:lineRule="atLeast"/>
            </w:pPr>
          </w:p>
          <w:p w14:paraId="3BD49BFB" w14:textId="77777777" w:rsidR="00766284" w:rsidRPr="00DA52C2" w:rsidRDefault="00766284" w:rsidP="00FD4436">
            <w:pPr>
              <w:spacing w:line="20" w:lineRule="atLeast"/>
            </w:pPr>
            <w:r w:rsidRPr="00DA52C2">
              <w:t>+</w:t>
            </w:r>
          </w:p>
        </w:tc>
        <w:tc>
          <w:tcPr>
            <w:tcW w:w="708" w:type="dxa"/>
          </w:tcPr>
          <w:p w14:paraId="6670B90F" w14:textId="77777777" w:rsidR="00766284" w:rsidRDefault="00766284" w:rsidP="00FD4436">
            <w:pPr>
              <w:spacing w:line="20" w:lineRule="atLeast"/>
              <w:jc w:val="both"/>
            </w:pPr>
          </w:p>
          <w:p w14:paraId="0D785C3A" w14:textId="77777777" w:rsidR="00766284" w:rsidRPr="00DA52C2" w:rsidRDefault="00766284" w:rsidP="00FD4436">
            <w:pPr>
              <w:spacing w:line="20" w:lineRule="atLeast"/>
              <w:jc w:val="both"/>
            </w:pPr>
            <w:r w:rsidRPr="00DA52C2">
              <w:t>+</w:t>
            </w:r>
          </w:p>
          <w:p w14:paraId="5D76E680" w14:textId="77777777" w:rsidR="00766284" w:rsidRPr="00DA52C2" w:rsidRDefault="00766284" w:rsidP="00FD4436">
            <w:pPr>
              <w:spacing w:line="20" w:lineRule="atLeast"/>
            </w:pPr>
          </w:p>
          <w:p w14:paraId="357596A4" w14:textId="77777777" w:rsidR="00766284" w:rsidRPr="00DA52C2" w:rsidRDefault="00766284" w:rsidP="00FD4436">
            <w:pPr>
              <w:spacing w:line="20" w:lineRule="atLeast"/>
            </w:pPr>
          </w:p>
          <w:p w14:paraId="7B20D8C2" w14:textId="77777777" w:rsidR="00766284" w:rsidRPr="00DA52C2" w:rsidRDefault="00766284" w:rsidP="00FD4436">
            <w:pPr>
              <w:spacing w:line="20" w:lineRule="atLeast"/>
            </w:pPr>
          </w:p>
          <w:p w14:paraId="362879BF" w14:textId="77777777" w:rsidR="00766284" w:rsidRPr="00DA52C2" w:rsidRDefault="00766284" w:rsidP="00FD4436">
            <w:pPr>
              <w:spacing w:line="20" w:lineRule="atLeast"/>
            </w:pPr>
          </w:p>
          <w:p w14:paraId="49D3642F" w14:textId="77777777" w:rsidR="00766284" w:rsidRPr="00DA52C2" w:rsidRDefault="00766284" w:rsidP="00FD4436">
            <w:pPr>
              <w:spacing w:line="20" w:lineRule="atLeast"/>
            </w:pPr>
          </w:p>
          <w:p w14:paraId="4DB74A12" w14:textId="77777777" w:rsidR="00766284" w:rsidRPr="00DA52C2" w:rsidRDefault="00766284" w:rsidP="00FD4436">
            <w:pPr>
              <w:spacing w:line="20" w:lineRule="atLeast"/>
            </w:pPr>
          </w:p>
          <w:p w14:paraId="0BA17D11" w14:textId="77777777" w:rsidR="00766284" w:rsidRPr="00DA52C2" w:rsidRDefault="00766284" w:rsidP="00FD4436">
            <w:pPr>
              <w:spacing w:line="20" w:lineRule="atLeast"/>
            </w:pPr>
          </w:p>
          <w:p w14:paraId="4D47B790" w14:textId="77777777" w:rsidR="00766284" w:rsidRPr="00DA52C2" w:rsidRDefault="00766284" w:rsidP="00FD4436">
            <w:pPr>
              <w:spacing w:line="20" w:lineRule="atLeast"/>
            </w:pPr>
            <w:r w:rsidRPr="00DA52C2">
              <w:t>+</w:t>
            </w:r>
          </w:p>
          <w:p w14:paraId="5359E69A" w14:textId="77777777" w:rsidR="00766284" w:rsidRPr="00DA52C2" w:rsidRDefault="00766284" w:rsidP="00FD4436">
            <w:pPr>
              <w:spacing w:line="20" w:lineRule="atLeast"/>
            </w:pPr>
          </w:p>
          <w:p w14:paraId="3AF0933D" w14:textId="77777777" w:rsidR="00766284" w:rsidRPr="00DA52C2" w:rsidRDefault="00766284" w:rsidP="00FD4436">
            <w:pPr>
              <w:spacing w:line="20" w:lineRule="atLeast"/>
            </w:pPr>
          </w:p>
          <w:p w14:paraId="3A4D5737" w14:textId="77777777" w:rsidR="00766284" w:rsidRPr="00DA52C2" w:rsidRDefault="00766284" w:rsidP="00FD4436">
            <w:pPr>
              <w:spacing w:line="20" w:lineRule="atLeast"/>
            </w:pPr>
          </w:p>
          <w:p w14:paraId="44179A78" w14:textId="77777777" w:rsidR="00766284" w:rsidRPr="00DA52C2" w:rsidRDefault="00766284" w:rsidP="00FD4436">
            <w:pPr>
              <w:spacing w:line="20" w:lineRule="atLeast"/>
            </w:pPr>
          </w:p>
          <w:p w14:paraId="588DBDFE" w14:textId="77777777" w:rsidR="00766284" w:rsidRPr="00DA52C2" w:rsidRDefault="00766284" w:rsidP="00FD4436">
            <w:pPr>
              <w:spacing w:line="20" w:lineRule="atLeast"/>
            </w:pPr>
          </w:p>
          <w:p w14:paraId="50BE8F4A" w14:textId="77777777" w:rsidR="00766284" w:rsidRPr="00DA52C2" w:rsidRDefault="00766284" w:rsidP="00FD4436">
            <w:pPr>
              <w:spacing w:line="20" w:lineRule="atLeast"/>
            </w:pPr>
            <w:r w:rsidRPr="00DA52C2">
              <w:t>+</w:t>
            </w:r>
          </w:p>
          <w:p w14:paraId="398BF7CE" w14:textId="77777777" w:rsidR="00766284" w:rsidRPr="00DA52C2" w:rsidRDefault="00766284" w:rsidP="00FD4436">
            <w:pPr>
              <w:spacing w:line="20" w:lineRule="atLeast"/>
            </w:pPr>
          </w:p>
        </w:tc>
        <w:tc>
          <w:tcPr>
            <w:tcW w:w="709" w:type="dxa"/>
          </w:tcPr>
          <w:p w14:paraId="49AE5F38" w14:textId="77777777" w:rsidR="00766284" w:rsidRDefault="00766284" w:rsidP="00FD4436">
            <w:pPr>
              <w:spacing w:line="20" w:lineRule="atLeast"/>
              <w:jc w:val="both"/>
            </w:pPr>
          </w:p>
          <w:p w14:paraId="4187C8D3" w14:textId="77777777" w:rsidR="00766284" w:rsidRPr="00DA52C2" w:rsidRDefault="00766284" w:rsidP="00FD4436">
            <w:pPr>
              <w:spacing w:line="20" w:lineRule="atLeast"/>
              <w:jc w:val="both"/>
            </w:pPr>
            <w:r w:rsidRPr="00DA52C2">
              <w:t>+</w:t>
            </w:r>
          </w:p>
          <w:p w14:paraId="11302C8F" w14:textId="77777777" w:rsidR="00766284" w:rsidRPr="00DA52C2" w:rsidRDefault="00766284" w:rsidP="00FD4436">
            <w:pPr>
              <w:spacing w:line="20" w:lineRule="atLeast"/>
            </w:pPr>
          </w:p>
          <w:p w14:paraId="002A1EA1" w14:textId="77777777" w:rsidR="00766284" w:rsidRPr="00DA52C2" w:rsidRDefault="00766284" w:rsidP="00FD4436">
            <w:pPr>
              <w:spacing w:line="20" w:lineRule="atLeast"/>
            </w:pPr>
          </w:p>
          <w:p w14:paraId="6AE5AE33" w14:textId="77777777" w:rsidR="00766284" w:rsidRPr="00DA52C2" w:rsidRDefault="00766284" w:rsidP="00FD4436">
            <w:pPr>
              <w:spacing w:line="20" w:lineRule="atLeast"/>
            </w:pPr>
          </w:p>
          <w:p w14:paraId="0858BEB6" w14:textId="77777777" w:rsidR="00766284" w:rsidRPr="00DA52C2" w:rsidRDefault="00766284" w:rsidP="00FD4436">
            <w:pPr>
              <w:spacing w:line="20" w:lineRule="atLeast"/>
            </w:pPr>
          </w:p>
          <w:p w14:paraId="4F99086F" w14:textId="77777777" w:rsidR="00766284" w:rsidRPr="00DA52C2" w:rsidRDefault="00766284" w:rsidP="00FD4436">
            <w:pPr>
              <w:spacing w:line="20" w:lineRule="atLeast"/>
            </w:pPr>
          </w:p>
          <w:p w14:paraId="3CE56CA1" w14:textId="77777777" w:rsidR="00766284" w:rsidRPr="00DA52C2" w:rsidRDefault="00766284" w:rsidP="00FD4436">
            <w:pPr>
              <w:spacing w:line="20" w:lineRule="atLeast"/>
            </w:pPr>
          </w:p>
          <w:p w14:paraId="48854251" w14:textId="77777777" w:rsidR="00766284" w:rsidRPr="00DA52C2" w:rsidRDefault="00766284" w:rsidP="00FD4436">
            <w:pPr>
              <w:spacing w:line="20" w:lineRule="atLeast"/>
            </w:pPr>
          </w:p>
          <w:p w14:paraId="3B4DF17F" w14:textId="77777777" w:rsidR="00766284" w:rsidRPr="00DA52C2" w:rsidRDefault="00766284" w:rsidP="00FD4436">
            <w:pPr>
              <w:spacing w:line="20" w:lineRule="atLeast"/>
            </w:pPr>
            <w:r w:rsidRPr="00DA52C2">
              <w:t>+</w:t>
            </w:r>
          </w:p>
          <w:p w14:paraId="38366755" w14:textId="77777777" w:rsidR="00766284" w:rsidRPr="00DA52C2" w:rsidRDefault="00766284" w:rsidP="00FD4436">
            <w:pPr>
              <w:spacing w:line="20" w:lineRule="atLeast"/>
            </w:pPr>
          </w:p>
          <w:p w14:paraId="1A270BB0" w14:textId="77777777" w:rsidR="00766284" w:rsidRPr="00DA52C2" w:rsidRDefault="00766284" w:rsidP="00FD4436">
            <w:pPr>
              <w:spacing w:line="20" w:lineRule="atLeast"/>
            </w:pPr>
          </w:p>
          <w:p w14:paraId="66F81050" w14:textId="77777777" w:rsidR="00766284" w:rsidRPr="00DA52C2" w:rsidRDefault="00766284" w:rsidP="00FD4436">
            <w:pPr>
              <w:spacing w:line="20" w:lineRule="atLeast"/>
            </w:pPr>
          </w:p>
          <w:p w14:paraId="5596C1CD" w14:textId="77777777" w:rsidR="00766284" w:rsidRPr="00DA52C2" w:rsidRDefault="00766284" w:rsidP="00FD4436">
            <w:pPr>
              <w:spacing w:line="20" w:lineRule="atLeast"/>
            </w:pPr>
          </w:p>
          <w:p w14:paraId="1395AF2A" w14:textId="77777777" w:rsidR="00766284" w:rsidRPr="00DA52C2" w:rsidRDefault="00766284" w:rsidP="00FD4436">
            <w:pPr>
              <w:spacing w:line="20" w:lineRule="atLeast"/>
            </w:pPr>
          </w:p>
          <w:p w14:paraId="706DA1FE" w14:textId="77777777" w:rsidR="00766284" w:rsidRPr="00DA52C2" w:rsidRDefault="00766284" w:rsidP="00FD4436">
            <w:pPr>
              <w:spacing w:line="20" w:lineRule="atLeast"/>
            </w:pPr>
            <w:r w:rsidRPr="00DA52C2">
              <w:t>+</w:t>
            </w:r>
          </w:p>
          <w:p w14:paraId="38EC6EE8" w14:textId="77777777" w:rsidR="00766284" w:rsidRPr="00DA52C2" w:rsidRDefault="00766284" w:rsidP="00FD4436">
            <w:pPr>
              <w:spacing w:line="20" w:lineRule="atLeast"/>
            </w:pPr>
          </w:p>
        </w:tc>
        <w:tc>
          <w:tcPr>
            <w:tcW w:w="709" w:type="dxa"/>
          </w:tcPr>
          <w:p w14:paraId="616787D5" w14:textId="77777777" w:rsidR="00766284" w:rsidRDefault="00766284" w:rsidP="00FD4436">
            <w:pPr>
              <w:tabs>
                <w:tab w:val="left" w:pos="324"/>
              </w:tabs>
              <w:spacing w:line="20" w:lineRule="atLeast"/>
              <w:jc w:val="both"/>
            </w:pPr>
          </w:p>
          <w:p w14:paraId="5BD2D024" w14:textId="77777777" w:rsidR="00766284" w:rsidRPr="00DA52C2" w:rsidRDefault="00766284" w:rsidP="00FD4436">
            <w:pPr>
              <w:tabs>
                <w:tab w:val="left" w:pos="324"/>
              </w:tabs>
              <w:spacing w:line="20" w:lineRule="atLeast"/>
              <w:jc w:val="both"/>
            </w:pPr>
            <w:r w:rsidRPr="00DA52C2">
              <w:t>+</w:t>
            </w:r>
          </w:p>
          <w:p w14:paraId="4187E625" w14:textId="77777777" w:rsidR="00766284" w:rsidRPr="00DA52C2" w:rsidRDefault="00766284" w:rsidP="00FD4436">
            <w:pPr>
              <w:spacing w:line="20" w:lineRule="atLeast"/>
            </w:pPr>
          </w:p>
          <w:p w14:paraId="1594F6F4" w14:textId="77777777" w:rsidR="00766284" w:rsidRPr="00DA52C2" w:rsidRDefault="00766284" w:rsidP="00FD4436">
            <w:pPr>
              <w:spacing w:line="20" w:lineRule="atLeast"/>
            </w:pPr>
          </w:p>
          <w:p w14:paraId="0ED2BC7F" w14:textId="77777777" w:rsidR="00766284" w:rsidRPr="00DA52C2" w:rsidRDefault="00766284" w:rsidP="00FD4436">
            <w:pPr>
              <w:spacing w:line="20" w:lineRule="atLeast"/>
            </w:pPr>
          </w:p>
          <w:p w14:paraId="4595FD0C" w14:textId="77777777" w:rsidR="00766284" w:rsidRPr="00DA52C2" w:rsidRDefault="00766284" w:rsidP="00FD4436">
            <w:pPr>
              <w:spacing w:line="20" w:lineRule="atLeast"/>
            </w:pPr>
          </w:p>
          <w:p w14:paraId="261995F2" w14:textId="77777777" w:rsidR="00766284" w:rsidRPr="00DA52C2" w:rsidRDefault="00766284" w:rsidP="00FD4436">
            <w:pPr>
              <w:spacing w:line="20" w:lineRule="atLeast"/>
            </w:pPr>
          </w:p>
          <w:p w14:paraId="3E9A1D8F" w14:textId="77777777" w:rsidR="00766284" w:rsidRPr="00DA52C2" w:rsidRDefault="00766284" w:rsidP="00FD4436">
            <w:pPr>
              <w:spacing w:line="20" w:lineRule="atLeast"/>
            </w:pPr>
          </w:p>
          <w:p w14:paraId="396CDD14" w14:textId="77777777" w:rsidR="00766284" w:rsidRPr="00DA52C2" w:rsidRDefault="00766284" w:rsidP="00FD4436">
            <w:pPr>
              <w:spacing w:line="20" w:lineRule="atLeast"/>
            </w:pPr>
          </w:p>
          <w:p w14:paraId="206A11D9" w14:textId="77777777" w:rsidR="00766284" w:rsidRPr="00DA52C2" w:rsidRDefault="00766284" w:rsidP="00FD4436">
            <w:pPr>
              <w:spacing w:line="20" w:lineRule="atLeast"/>
            </w:pPr>
            <w:r w:rsidRPr="00DA52C2">
              <w:t>+</w:t>
            </w:r>
          </w:p>
          <w:p w14:paraId="203B738C" w14:textId="77777777" w:rsidR="00766284" w:rsidRPr="00DA52C2" w:rsidRDefault="00766284" w:rsidP="00FD4436">
            <w:pPr>
              <w:spacing w:line="20" w:lineRule="atLeast"/>
            </w:pPr>
          </w:p>
          <w:p w14:paraId="23CC80CD" w14:textId="77777777" w:rsidR="00766284" w:rsidRPr="00DA52C2" w:rsidRDefault="00766284" w:rsidP="00FD4436">
            <w:pPr>
              <w:spacing w:line="20" w:lineRule="atLeast"/>
            </w:pPr>
          </w:p>
          <w:p w14:paraId="77760220" w14:textId="77777777" w:rsidR="00766284" w:rsidRPr="00DA52C2" w:rsidRDefault="00766284" w:rsidP="00FD4436">
            <w:pPr>
              <w:spacing w:line="20" w:lineRule="atLeast"/>
            </w:pPr>
          </w:p>
          <w:p w14:paraId="053C74AC" w14:textId="77777777" w:rsidR="00766284" w:rsidRPr="00DA52C2" w:rsidRDefault="00766284" w:rsidP="00FD4436">
            <w:pPr>
              <w:spacing w:line="20" w:lineRule="atLeast"/>
            </w:pPr>
          </w:p>
          <w:p w14:paraId="7B54A573" w14:textId="77777777" w:rsidR="00766284" w:rsidRPr="00DA52C2" w:rsidRDefault="00766284" w:rsidP="00FD4436">
            <w:pPr>
              <w:spacing w:line="20" w:lineRule="atLeast"/>
            </w:pPr>
          </w:p>
          <w:p w14:paraId="795C2B1A" w14:textId="77777777" w:rsidR="00766284" w:rsidRPr="00DA52C2" w:rsidRDefault="00766284" w:rsidP="00FD4436">
            <w:pPr>
              <w:spacing w:line="20" w:lineRule="atLeast"/>
            </w:pPr>
            <w:r w:rsidRPr="00DA52C2">
              <w:t>+</w:t>
            </w:r>
          </w:p>
          <w:p w14:paraId="5FEE8E3D" w14:textId="77777777" w:rsidR="00766284" w:rsidRPr="00DA52C2" w:rsidRDefault="00766284" w:rsidP="00FD4436">
            <w:pPr>
              <w:spacing w:line="20" w:lineRule="atLeast"/>
            </w:pPr>
          </w:p>
        </w:tc>
      </w:tr>
      <w:tr w:rsidR="00766284" w:rsidRPr="00DA52C2" w14:paraId="2B944C22" w14:textId="77777777" w:rsidTr="00FD4436">
        <w:trPr>
          <w:gridAfter w:val="1"/>
          <w:wAfter w:w="30" w:type="dxa"/>
          <w:trHeight w:val="210"/>
        </w:trPr>
        <w:tc>
          <w:tcPr>
            <w:tcW w:w="3827" w:type="dxa"/>
          </w:tcPr>
          <w:p w14:paraId="191B1317" w14:textId="77777777" w:rsidR="00766284" w:rsidRPr="00DA52C2" w:rsidRDefault="00766284" w:rsidP="00FD4436">
            <w:pPr>
              <w:pStyle w:val="Standard"/>
              <w:tabs>
                <w:tab w:val="left" w:pos="335"/>
              </w:tabs>
              <w:spacing w:line="20" w:lineRule="atLeast"/>
              <w:rPr>
                <w:lang w:val="uk-UA"/>
              </w:rPr>
            </w:pPr>
            <w:r w:rsidRPr="00DA52C2">
              <w:rPr>
                <w:b/>
                <w:bCs/>
                <w:lang w:val="uk-UA"/>
              </w:rPr>
              <w:t>Удосконалити</w:t>
            </w:r>
            <w:r w:rsidRPr="00DA52C2">
              <w:rPr>
                <w:lang w:val="uk-UA"/>
              </w:rPr>
              <w:t>:</w:t>
            </w:r>
          </w:p>
          <w:p w14:paraId="3EB806B0" w14:textId="77777777" w:rsidR="00766284" w:rsidRPr="00DA52C2" w:rsidRDefault="00766284" w:rsidP="00B277C0">
            <w:pPr>
              <w:pStyle w:val="Standard"/>
              <w:numPr>
                <w:ilvl w:val="0"/>
                <w:numId w:val="20"/>
              </w:numPr>
              <w:tabs>
                <w:tab w:val="left" w:pos="335"/>
              </w:tabs>
              <w:spacing w:line="20" w:lineRule="atLeast"/>
              <w:jc w:val="both"/>
              <w:textAlignment w:val="baseline"/>
              <w:rPr>
                <w:lang w:val="uk-UA"/>
              </w:rPr>
            </w:pPr>
            <w:r w:rsidRPr="00DA52C2">
              <w:rPr>
                <w:lang w:val="uk-UA"/>
              </w:rPr>
              <w:t>систему моніторингових досліджень рівня фізичного здоров'я та фізичної підготовленості, психо</w:t>
            </w:r>
            <w:r w:rsidRPr="00DA52C2">
              <w:rPr>
                <w:lang w:val="uk-UA"/>
              </w:rPr>
              <w:softHyphen/>
              <w:t xml:space="preserve">емоційного благополуччя школярів та педагогів; </w:t>
            </w:r>
          </w:p>
          <w:p w14:paraId="34E563A8" w14:textId="77777777" w:rsidR="00766284" w:rsidRPr="00DA52C2" w:rsidRDefault="00766284" w:rsidP="00FD4436">
            <w:pPr>
              <w:pStyle w:val="Standard"/>
              <w:tabs>
                <w:tab w:val="left" w:pos="335"/>
              </w:tabs>
              <w:spacing w:line="20" w:lineRule="atLeast"/>
              <w:jc w:val="both"/>
              <w:rPr>
                <w:lang w:val="uk-UA"/>
              </w:rPr>
            </w:pPr>
            <w:r w:rsidRPr="00DA52C2">
              <w:rPr>
                <w:lang w:val="uk-UA"/>
              </w:rPr>
              <w:t>-підліткових залежностей; адаптації дітей до навчання у 1-му та 5-му класах.</w:t>
            </w:r>
          </w:p>
        </w:tc>
        <w:tc>
          <w:tcPr>
            <w:tcW w:w="1559" w:type="dxa"/>
          </w:tcPr>
          <w:p w14:paraId="5F2CF613"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Управління освіти, заклади освіти</w:t>
            </w:r>
          </w:p>
          <w:p w14:paraId="5AE93322" w14:textId="77777777" w:rsidR="00766284" w:rsidRPr="00DA52C2" w:rsidRDefault="00766284" w:rsidP="00FD4436">
            <w:pPr>
              <w:spacing w:line="20" w:lineRule="atLeast"/>
              <w:jc w:val="both"/>
            </w:pPr>
          </w:p>
        </w:tc>
        <w:tc>
          <w:tcPr>
            <w:tcW w:w="709" w:type="dxa"/>
          </w:tcPr>
          <w:p w14:paraId="3F5B7F56" w14:textId="77777777" w:rsidR="00766284" w:rsidRDefault="00766284" w:rsidP="00FD4436">
            <w:pPr>
              <w:spacing w:line="20" w:lineRule="atLeast"/>
              <w:jc w:val="both"/>
            </w:pPr>
          </w:p>
          <w:p w14:paraId="3430D3DE" w14:textId="77777777" w:rsidR="00766284" w:rsidRDefault="00766284" w:rsidP="00FD4436">
            <w:pPr>
              <w:spacing w:line="20" w:lineRule="atLeast"/>
              <w:jc w:val="both"/>
            </w:pPr>
            <w:r>
              <w:t>+</w:t>
            </w:r>
          </w:p>
          <w:p w14:paraId="503CCC61" w14:textId="77777777" w:rsidR="00766284" w:rsidRDefault="00766284" w:rsidP="00FD4436">
            <w:pPr>
              <w:spacing w:line="20" w:lineRule="atLeast"/>
              <w:jc w:val="both"/>
            </w:pPr>
          </w:p>
          <w:p w14:paraId="4779922F" w14:textId="77777777" w:rsidR="00766284" w:rsidRDefault="00766284" w:rsidP="00FD4436">
            <w:pPr>
              <w:spacing w:line="20" w:lineRule="atLeast"/>
              <w:jc w:val="both"/>
            </w:pPr>
          </w:p>
          <w:p w14:paraId="1DE9F2F6" w14:textId="77777777" w:rsidR="00766284" w:rsidRDefault="00766284" w:rsidP="00FD4436">
            <w:pPr>
              <w:spacing w:line="20" w:lineRule="atLeast"/>
              <w:jc w:val="both"/>
            </w:pPr>
          </w:p>
          <w:p w14:paraId="331A91B2" w14:textId="77777777" w:rsidR="00766284" w:rsidRDefault="00766284" w:rsidP="00FD4436">
            <w:pPr>
              <w:spacing w:line="20" w:lineRule="atLeast"/>
              <w:jc w:val="both"/>
            </w:pPr>
          </w:p>
          <w:p w14:paraId="1D543AB3" w14:textId="77777777" w:rsidR="00766284" w:rsidRPr="00DA52C2" w:rsidRDefault="00766284" w:rsidP="00FD4436">
            <w:pPr>
              <w:spacing w:line="20" w:lineRule="atLeast"/>
              <w:jc w:val="both"/>
            </w:pPr>
            <w:r>
              <w:t>+</w:t>
            </w:r>
          </w:p>
        </w:tc>
        <w:tc>
          <w:tcPr>
            <w:tcW w:w="709" w:type="dxa"/>
          </w:tcPr>
          <w:p w14:paraId="435CA11F" w14:textId="77777777" w:rsidR="00766284" w:rsidRDefault="00766284" w:rsidP="00FD4436">
            <w:pPr>
              <w:spacing w:line="20" w:lineRule="atLeast"/>
              <w:jc w:val="both"/>
            </w:pPr>
          </w:p>
          <w:p w14:paraId="539DEFA9" w14:textId="77777777" w:rsidR="00766284" w:rsidRDefault="00766284" w:rsidP="00FD4436">
            <w:pPr>
              <w:spacing w:line="20" w:lineRule="atLeast"/>
              <w:jc w:val="both"/>
            </w:pPr>
            <w:r>
              <w:t>+</w:t>
            </w:r>
          </w:p>
          <w:p w14:paraId="6D001895" w14:textId="77777777" w:rsidR="00766284" w:rsidRDefault="00766284" w:rsidP="00FD4436">
            <w:pPr>
              <w:spacing w:line="20" w:lineRule="atLeast"/>
              <w:jc w:val="both"/>
            </w:pPr>
          </w:p>
          <w:p w14:paraId="37BC0570" w14:textId="77777777" w:rsidR="00766284" w:rsidRDefault="00766284" w:rsidP="00FD4436">
            <w:pPr>
              <w:spacing w:line="20" w:lineRule="atLeast"/>
              <w:jc w:val="both"/>
            </w:pPr>
          </w:p>
          <w:p w14:paraId="43297686" w14:textId="77777777" w:rsidR="00766284" w:rsidRDefault="00766284" w:rsidP="00FD4436">
            <w:pPr>
              <w:spacing w:line="20" w:lineRule="atLeast"/>
              <w:jc w:val="both"/>
            </w:pPr>
          </w:p>
          <w:p w14:paraId="28B4CE8B" w14:textId="77777777" w:rsidR="00766284" w:rsidRDefault="00766284" w:rsidP="00FD4436">
            <w:pPr>
              <w:spacing w:line="20" w:lineRule="atLeast"/>
              <w:jc w:val="both"/>
            </w:pPr>
          </w:p>
          <w:p w14:paraId="3B64787F" w14:textId="77777777" w:rsidR="00766284" w:rsidRPr="00DA52C2" w:rsidRDefault="00766284" w:rsidP="00FD4436">
            <w:pPr>
              <w:spacing w:line="20" w:lineRule="atLeast"/>
              <w:jc w:val="both"/>
            </w:pPr>
            <w:r>
              <w:t>+</w:t>
            </w:r>
          </w:p>
        </w:tc>
        <w:tc>
          <w:tcPr>
            <w:tcW w:w="709" w:type="dxa"/>
          </w:tcPr>
          <w:p w14:paraId="186F7D5A" w14:textId="77777777" w:rsidR="00766284" w:rsidRDefault="00766284" w:rsidP="00FD4436">
            <w:pPr>
              <w:spacing w:line="20" w:lineRule="atLeast"/>
              <w:jc w:val="both"/>
            </w:pPr>
          </w:p>
          <w:p w14:paraId="082897AD" w14:textId="77777777" w:rsidR="00766284" w:rsidRDefault="00766284" w:rsidP="00FD4436">
            <w:pPr>
              <w:spacing w:line="20" w:lineRule="atLeast"/>
              <w:jc w:val="both"/>
            </w:pPr>
            <w:r>
              <w:t>+</w:t>
            </w:r>
          </w:p>
          <w:p w14:paraId="184F813F" w14:textId="77777777" w:rsidR="00766284" w:rsidRDefault="00766284" w:rsidP="00FD4436">
            <w:pPr>
              <w:spacing w:line="20" w:lineRule="atLeast"/>
              <w:jc w:val="both"/>
            </w:pPr>
          </w:p>
          <w:p w14:paraId="3D1E069C" w14:textId="77777777" w:rsidR="00766284" w:rsidRDefault="00766284" w:rsidP="00FD4436">
            <w:pPr>
              <w:spacing w:line="20" w:lineRule="atLeast"/>
              <w:jc w:val="both"/>
            </w:pPr>
          </w:p>
          <w:p w14:paraId="43F05567" w14:textId="77777777" w:rsidR="00766284" w:rsidRDefault="00766284" w:rsidP="00FD4436">
            <w:pPr>
              <w:spacing w:line="20" w:lineRule="atLeast"/>
              <w:jc w:val="both"/>
            </w:pPr>
          </w:p>
          <w:p w14:paraId="76093C3D" w14:textId="77777777" w:rsidR="00766284" w:rsidRDefault="00766284" w:rsidP="00FD4436">
            <w:pPr>
              <w:spacing w:line="20" w:lineRule="atLeast"/>
              <w:jc w:val="both"/>
            </w:pPr>
          </w:p>
          <w:p w14:paraId="5B58D89C" w14:textId="77777777" w:rsidR="00766284" w:rsidRPr="00DA52C2" w:rsidRDefault="00766284" w:rsidP="00FD4436">
            <w:pPr>
              <w:spacing w:line="20" w:lineRule="atLeast"/>
              <w:jc w:val="both"/>
            </w:pPr>
            <w:r>
              <w:t>+</w:t>
            </w:r>
          </w:p>
        </w:tc>
        <w:tc>
          <w:tcPr>
            <w:tcW w:w="709" w:type="dxa"/>
          </w:tcPr>
          <w:p w14:paraId="7A7ABA9A" w14:textId="77777777" w:rsidR="00766284" w:rsidRDefault="00766284" w:rsidP="00FD4436">
            <w:pPr>
              <w:spacing w:line="20" w:lineRule="atLeast"/>
              <w:jc w:val="both"/>
            </w:pPr>
          </w:p>
          <w:p w14:paraId="51558F4B" w14:textId="77777777" w:rsidR="00766284" w:rsidRDefault="00766284" w:rsidP="00FD4436">
            <w:pPr>
              <w:spacing w:line="20" w:lineRule="atLeast"/>
              <w:jc w:val="both"/>
            </w:pPr>
            <w:r>
              <w:t>+</w:t>
            </w:r>
          </w:p>
          <w:p w14:paraId="5A671912" w14:textId="77777777" w:rsidR="00766284" w:rsidRDefault="00766284" w:rsidP="00FD4436">
            <w:pPr>
              <w:spacing w:line="20" w:lineRule="atLeast"/>
              <w:jc w:val="both"/>
            </w:pPr>
          </w:p>
          <w:p w14:paraId="4039A5CD" w14:textId="77777777" w:rsidR="00766284" w:rsidRDefault="00766284" w:rsidP="00FD4436">
            <w:pPr>
              <w:spacing w:line="20" w:lineRule="atLeast"/>
              <w:jc w:val="both"/>
            </w:pPr>
          </w:p>
          <w:p w14:paraId="7E9A7047" w14:textId="77777777" w:rsidR="00766284" w:rsidRDefault="00766284" w:rsidP="00FD4436">
            <w:pPr>
              <w:spacing w:line="20" w:lineRule="atLeast"/>
              <w:jc w:val="both"/>
            </w:pPr>
          </w:p>
          <w:p w14:paraId="05D24696" w14:textId="77777777" w:rsidR="00766284" w:rsidRDefault="00766284" w:rsidP="00FD4436">
            <w:pPr>
              <w:spacing w:line="20" w:lineRule="atLeast"/>
              <w:jc w:val="both"/>
            </w:pPr>
          </w:p>
          <w:p w14:paraId="6EEAA675" w14:textId="77777777" w:rsidR="00766284" w:rsidRPr="00DA52C2" w:rsidRDefault="00766284" w:rsidP="00FD4436">
            <w:pPr>
              <w:spacing w:line="20" w:lineRule="atLeast"/>
              <w:jc w:val="both"/>
            </w:pPr>
            <w:r>
              <w:t>+</w:t>
            </w:r>
          </w:p>
        </w:tc>
        <w:tc>
          <w:tcPr>
            <w:tcW w:w="708" w:type="dxa"/>
          </w:tcPr>
          <w:p w14:paraId="3B00B8A9" w14:textId="77777777" w:rsidR="00766284" w:rsidRDefault="00766284" w:rsidP="00FD4436">
            <w:pPr>
              <w:spacing w:line="20" w:lineRule="atLeast"/>
              <w:jc w:val="both"/>
            </w:pPr>
          </w:p>
          <w:p w14:paraId="25B90370" w14:textId="77777777" w:rsidR="00766284" w:rsidRDefault="00766284" w:rsidP="00FD4436">
            <w:pPr>
              <w:spacing w:line="20" w:lineRule="atLeast"/>
              <w:jc w:val="both"/>
            </w:pPr>
            <w:r>
              <w:t>+</w:t>
            </w:r>
          </w:p>
          <w:p w14:paraId="45C5A393" w14:textId="77777777" w:rsidR="00766284" w:rsidRDefault="00766284" w:rsidP="00FD4436">
            <w:pPr>
              <w:spacing w:line="20" w:lineRule="atLeast"/>
              <w:jc w:val="both"/>
            </w:pPr>
          </w:p>
          <w:p w14:paraId="4A21079B" w14:textId="77777777" w:rsidR="00766284" w:rsidRDefault="00766284" w:rsidP="00FD4436">
            <w:pPr>
              <w:spacing w:line="20" w:lineRule="atLeast"/>
              <w:jc w:val="both"/>
            </w:pPr>
          </w:p>
          <w:p w14:paraId="702DB0E7" w14:textId="77777777" w:rsidR="00766284" w:rsidRDefault="00766284" w:rsidP="00FD4436">
            <w:pPr>
              <w:spacing w:line="20" w:lineRule="atLeast"/>
              <w:jc w:val="both"/>
            </w:pPr>
          </w:p>
          <w:p w14:paraId="23E887D4" w14:textId="77777777" w:rsidR="00766284" w:rsidRDefault="00766284" w:rsidP="00FD4436">
            <w:pPr>
              <w:spacing w:line="20" w:lineRule="atLeast"/>
              <w:jc w:val="both"/>
            </w:pPr>
          </w:p>
          <w:p w14:paraId="2AAF97E0" w14:textId="77777777" w:rsidR="00766284" w:rsidRPr="00DA52C2" w:rsidRDefault="00766284" w:rsidP="00FD4436">
            <w:pPr>
              <w:spacing w:line="20" w:lineRule="atLeast"/>
              <w:jc w:val="both"/>
            </w:pPr>
            <w:r>
              <w:t>+</w:t>
            </w:r>
          </w:p>
        </w:tc>
        <w:tc>
          <w:tcPr>
            <w:tcW w:w="709" w:type="dxa"/>
          </w:tcPr>
          <w:p w14:paraId="2D622745" w14:textId="77777777" w:rsidR="00766284" w:rsidRDefault="00766284" w:rsidP="00FD4436">
            <w:pPr>
              <w:spacing w:line="20" w:lineRule="atLeast"/>
              <w:jc w:val="both"/>
            </w:pPr>
          </w:p>
          <w:p w14:paraId="29895311" w14:textId="77777777" w:rsidR="00766284" w:rsidRDefault="00766284" w:rsidP="00FD4436">
            <w:pPr>
              <w:spacing w:line="20" w:lineRule="atLeast"/>
              <w:jc w:val="both"/>
            </w:pPr>
            <w:r>
              <w:t>+</w:t>
            </w:r>
          </w:p>
          <w:p w14:paraId="14447437" w14:textId="77777777" w:rsidR="00766284" w:rsidRDefault="00766284" w:rsidP="00FD4436">
            <w:pPr>
              <w:spacing w:line="20" w:lineRule="atLeast"/>
              <w:jc w:val="both"/>
            </w:pPr>
          </w:p>
          <w:p w14:paraId="212B2EEF" w14:textId="77777777" w:rsidR="00766284" w:rsidRDefault="00766284" w:rsidP="00FD4436">
            <w:pPr>
              <w:spacing w:line="20" w:lineRule="atLeast"/>
              <w:jc w:val="both"/>
            </w:pPr>
          </w:p>
          <w:p w14:paraId="10B44F35" w14:textId="77777777" w:rsidR="00766284" w:rsidRDefault="00766284" w:rsidP="00FD4436">
            <w:pPr>
              <w:spacing w:line="20" w:lineRule="atLeast"/>
              <w:jc w:val="both"/>
            </w:pPr>
          </w:p>
          <w:p w14:paraId="704F698F" w14:textId="77777777" w:rsidR="00766284" w:rsidRDefault="00766284" w:rsidP="00FD4436">
            <w:pPr>
              <w:spacing w:line="20" w:lineRule="atLeast"/>
              <w:jc w:val="both"/>
            </w:pPr>
          </w:p>
          <w:p w14:paraId="319193D4" w14:textId="77777777" w:rsidR="00766284" w:rsidRPr="00DA52C2" w:rsidRDefault="00766284" w:rsidP="00FD4436">
            <w:pPr>
              <w:spacing w:line="20" w:lineRule="atLeast"/>
              <w:jc w:val="both"/>
            </w:pPr>
            <w:r>
              <w:t>+</w:t>
            </w:r>
          </w:p>
        </w:tc>
        <w:tc>
          <w:tcPr>
            <w:tcW w:w="709" w:type="dxa"/>
          </w:tcPr>
          <w:p w14:paraId="38E0EFAD" w14:textId="77777777" w:rsidR="00766284" w:rsidRDefault="00766284" w:rsidP="00FD4436">
            <w:pPr>
              <w:spacing w:line="20" w:lineRule="atLeast"/>
              <w:jc w:val="both"/>
            </w:pPr>
          </w:p>
          <w:p w14:paraId="28579A83" w14:textId="77777777" w:rsidR="00766284" w:rsidRDefault="00766284" w:rsidP="00FD4436">
            <w:pPr>
              <w:spacing w:line="20" w:lineRule="atLeast"/>
              <w:jc w:val="both"/>
            </w:pPr>
            <w:r>
              <w:t>+</w:t>
            </w:r>
          </w:p>
          <w:p w14:paraId="43CF6530" w14:textId="77777777" w:rsidR="00766284" w:rsidRDefault="00766284" w:rsidP="00FD4436">
            <w:pPr>
              <w:spacing w:line="20" w:lineRule="atLeast"/>
              <w:jc w:val="both"/>
            </w:pPr>
          </w:p>
          <w:p w14:paraId="0669B4DD" w14:textId="77777777" w:rsidR="00766284" w:rsidRDefault="00766284" w:rsidP="00FD4436">
            <w:pPr>
              <w:spacing w:line="20" w:lineRule="atLeast"/>
              <w:jc w:val="both"/>
            </w:pPr>
          </w:p>
          <w:p w14:paraId="204C2E45" w14:textId="77777777" w:rsidR="00766284" w:rsidRDefault="00766284" w:rsidP="00FD4436">
            <w:pPr>
              <w:spacing w:line="20" w:lineRule="atLeast"/>
              <w:jc w:val="both"/>
            </w:pPr>
          </w:p>
          <w:p w14:paraId="2597D872" w14:textId="77777777" w:rsidR="00766284" w:rsidRDefault="00766284" w:rsidP="00FD4436">
            <w:pPr>
              <w:spacing w:line="20" w:lineRule="atLeast"/>
              <w:jc w:val="both"/>
            </w:pPr>
          </w:p>
          <w:p w14:paraId="4D575CEA" w14:textId="77777777" w:rsidR="00766284" w:rsidRPr="00DA52C2" w:rsidRDefault="00766284" w:rsidP="00FD4436">
            <w:pPr>
              <w:tabs>
                <w:tab w:val="left" w:pos="324"/>
              </w:tabs>
              <w:spacing w:line="20" w:lineRule="atLeast"/>
              <w:jc w:val="both"/>
            </w:pPr>
            <w:r>
              <w:t>+</w:t>
            </w:r>
          </w:p>
        </w:tc>
      </w:tr>
      <w:tr w:rsidR="00766284" w:rsidRPr="00DA52C2" w14:paraId="1783ED41" w14:textId="77777777" w:rsidTr="00FD4436">
        <w:trPr>
          <w:gridAfter w:val="1"/>
          <w:wAfter w:w="30" w:type="dxa"/>
          <w:trHeight w:val="210"/>
        </w:trPr>
        <w:tc>
          <w:tcPr>
            <w:tcW w:w="3827" w:type="dxa"/>
          </w:tcPr>
          <w:p w14:paraId="733986FF" w14:textId="77777777" w:rsidR="00766284" w:rsidRPr="00DA52C2" w:rsidRDefault="00766284" w:rsidP="00FD4436">
            <w:pPr>
              <w:pStyle w:val="Standard"/>
              <w:tabs>
                <w:tab w:val="left" w:pos="335"/>
              </w:tabs>
              <w:spacing w:line="20" w:lineRule="atLeast"/>
              <w:jc w:val="both"/>
              <w:rPr>
                <w:b/>
                <w:bCs/>
                <w:lang w:val="uk-UA"/>
              </w:rPr>
            </w:pPr>
            <w:r w:rsidRPr="00DA52C2">
              <w:rPr>
                <w:b/>
                <w:bCs/>
                <w:lang w:val="uk-UA"/>
              </w:rPr>
              <w:t>Організувати:</w:t>
            </w:r>
          </w:p>
          <w:p w14:paraId="00FCCBE4" w14:textId="77777777" w:rsidR="00766284" w:rsidRPr="00DA52C2" w:rsidRDefault="00766284" w:rsidP="00FD4436">
            <w:pPr>
              <w:pStyle w:val="Standard"/>
              <w:tabs>
                <w:tab w:val="left" w:pos="335"/>
              </w:tabs>
              <w:spacing w:line="20" w:lineRule="atLeast"/>
              <w:jc w:val="both"/>
              <w:rPr>
                <w:b/>
                <w:bCs/>
                <w:lang w:val="uk-UA"/>
              </w:rPr>
            </w:pPr>
            <w:r w:rsidRPr="00DA52C2">
              <w:rPr>
                <w:b/>
                <w:bCs/>
                <w:lang w:val="uk-UA"/>
              </w:rPr>
              <w:t xml:space="preserve">- </w:t>
            </w:r>
            <w:r w:rsidRPr="00DA52C2">
              <w:rPr>
                <w:lang w:val="uk-UA"/>
              </w:rPr>
              <w:t>харчування учнів закладів дошкільної освіти, 1-4 класів та пільгових категорій закладів загальної середньої освіти;</w:t>
            </w:r>
          </w:p>
        </w:tc>
        <w:tc>
          <w:tcPr>
            <w:tcW w:w="1559" w:type="dxa"/>
          </w:tcPr>
          <w:p w14:paraId="7D26A8FD"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Управління освіти</w:t>
            </w:r>
          </w:p>
          <w:p w14:paraId="4F2DF6D5" w14:textId="77777777" w:rsidR="00766284" w:rsidRPr="00DA52C2" w:rsidRDefault="00766284" w:rsidP="00FD4436">
            <w:pPr>
              <w:spacing w:line="20" w:lineRule="atLeast"/>
              <w:jc w:val="both"/>
            </w:pPr>
          </w:p>
        </w:tc>
        <w:tc>
          <w:tcPr>
            <w:tcW w:w="709" w:type="dxa"/>
          </w:tcPr>
          <w:p w14:paraId="3163379A" w14:textId="77777777" w:rsidR="00766284" w:rsidRDefault="00766284" w:rsidP="00FD4436">
            <w:pPr>
              <w:spacing w:line="20" w:lineRule="atLeast"/>
              <w:jc w:val="both"/>
            </w:pPr>
          </w:p>
          <w:p w14:paraId="4658C9D7" w14:textId="77777777" w:rsidR="00766284" w:rsidRPr="00DA52C2" w:rsidRDefault="00766284" w:rsidP="00FD4436">
            <w:pPr>
              <w:spacing w:line="20" w:lineRule="atLeast"/>
              <w:jc w:val="both"/>
            </w:pPr>
            <w:r w:rsidRPr="00DA52C2">
              <w:t>+</w:t>
            </w:r>
          </w:p>
        </w:tc>
        <w:tc>
          <w:tcPr>
            <w:tcW w:w="709" w:type="dxa"/>
          </w:tcPr>
          <w:p w14:paraId="57440E1A" w14:textId="77777777" w:rsidR="00766284" w:rsidRDefault="00766284" w:rsidP="00FD4436">
            <w:pPr>
              <w:spacing w:line="20" w:lineRule="atLeast"/>
              <w:jc w:val="both"/>
            </w:pPr>
          </w:p>
          <w:p w14:paraId="68DDE2D8" w14:textId="77777777" w:rsidR="00766284" w:rsidRPr="00DA52C2" w:rsidRDefault="00766284" w:rsidP="00FD4436">
            <w:pPr>
              <w:spacing w:line="20" w:lineRule="atLeast"/>
              <w:jc w:val="both"/>
            </w:pPr>
            <w:r w:rsidRPr="00DA52C2">
              <w:t>+</w:t>
            </w:r>
          </w:p>
        </w:tc>
        <w:tc>
          <w:tcPr>
            <w:tcW w:w="709" w:type="dxa"/>
          </w:tcPr>
          <w:p w14:paraId="23546BC9" w14:textId="77777777" w:rsidR="00766284" w:rsidRDefault="00766284" w:rsidP="00FD4436">
            <w:pPr>
              <w:spacing w:line="20" w:lineRule="atLeast"/>
              <w:jc w:val="both"/>
            </w:pPr>
          </w:p>
          <w:p w14:paraId="78B7C666" w14:textId="77777777" w:rsidR="00766284" w:rsidRPr="00DA52C2" w:rsidRDefault="00766284" w:rsidP="00FD4436">
            <w:pPr>
              <w:spacing w:line="20" w:lineRule="atLeast"/>
              <w:jc w:val="both"/>
            </w:pPr>
            <w:r w:rsidRPr="00DA52C2">
              <w:t>+</w:t>
            </w:r>
          </w:p>
        </w:tc>
        <w:tc>
          <w:tcPr>
            <w:tcW w:w="709" w:type="dxa"/>
          </w:tcPr>
          <w:p w14:paraId="3D4322BA" w14:textId="77777777" w:rsidR="00766284" w:rsidRDefault="00766284" w:rsidP="00FD4436">
            <w:pPr>
              <w:spacing w:line="20" w:lineRule="atLeast"/>
              <w:jc w:val="both"/>
            </w:pPr>
          </w:p>
          <w:p w14:paraId="53981428" w14:textId="77777777" w:rsidR="00766284" w:rsidRPr="00DA52C2" w:rsidRDefault="00766284" w:rsidP="00FD4436">
            <w:pPr>
              <w:spacing w:line="20" w:lineRule="atLeast"/>
              <w:jc w:val="both"/>
            </w:pPr>
            <w:r w:rsidRPr="00DA52C2">
              <w:t>+</w:t>
            </w:r>
          </w:p>
        </w:tc>
        <w:tc>
          <w:tcPr>
            <w:tcW w:w="708" w:type="dxa"/>
          </w:tcPr>
          <w:p w14:paraId="0C4A3387" w14:textId="77777777" w:rsidR="00766284" w:rsidRDefault="00766284" w:rsidP="00FD4436">
            <w:pPr>
              <w:spacing w:line="20" w:lineRule="atLeast"/>
              <w:jc w:val="both"/>
            </w:pPr>
          </w:p>
          <w:p w14:paraId="15A7723A" w14:textId="77777777" w:rsidR="00766284" w:rsidRPr="00DA52C2" w:rsidRDefault="00766284" w:rsidP="00FD4436">
            <w:pPr>
              <w:spacing w:line="20" w:lineRule="atLeast"/>
              <w:jc w:val="both"/>
            </w:pPr>
            <w:r w:rsidRPr="00DA52C2">
              <w:t>+</w:t>
            </w:r>
          </w:p>
        </w:tc>
        <w:tc>
          <w:tcPr>
            <w:tcW w:w="709" w:type="dxa"/>
          </w:tcPr>
          <w:p w14:paraId="53D5C6AD" w14:textId="77777777" w:rsidR="00766284" w:rsidRDefault="00766284" w:rsidP="00FD4436">
            <w:pPr>
              <w:spacing w:line="20" w:lineRule="atLeast"/>
              <w:jc w:val="both"/>
            </w:pPr>
          </w:p>
          <w:p w14:paraId="4B33D01C" w14:textId="77777777" w:rsidR="00766284" w:rsidRPr="00DA52C2" w:rsidRDefault="00766284" w:rsidP="00FD4436">
            <w:pPr>
              <w:spacing w:line="20" w:lineRule="atLeast"/>
              <w:jc w:val="both"/>
            </w:pPr>
            <w:r w:rsidRPr="00DA52C2">
              <w:t>+</w:t>
            </w:r>
          </w:p>
        </w:tc>
        <w:tc>
          <w:tcPr>
            <w:tcW w:w="709" w:type="dxa"/>
          </w:tcPr>
          <w:p w14:paraId="1DC3A647" w14:textId="77777777" w:rsidR="00766284" w:rsidRDefault="00766284" w:rsidP="00FD4436">
            <w:pPr>
              <w:tabs>
                <w:tab w:val="left" w:pos="324"/>
              </w:tabs>
              <w:spacing w:line="20" w:lineRule="atLeast"/>
              <w:jc w:val="both"/>
            </w:pPr>
          </w:p>
          <w:p w14:paraId="75CEBF0B" w14:textId="77777777" w:rsidR="00766284" w:rsidRPr="00DA52C2" w:rsidRDefault="00766284" w:rsidP="00FD4436">
            <w:pPr>
              <w:tabs>
                <w:tab w:val="left" w:pos="324"/>
              </w:tabs>
              <w:spacing w:line="20" w:lineRule="atLeast"/>
              <w:jc w:val="both"/>
            </w:pPr>
            <w:r w:rsidRPr="00DA52C2">
              <w:t>+</w:t>
            </w:r>
          </w:p>
        </w:tc>
      </w:tr>
      <w:tr w:rsidR="00766284" w:rsidRPr="00DA52C2" w14:paraId="2F30667A" w14:textId="77777777" w:rsidTr="00FD4436">
        <w:trPr>
          <w:gridAfter w:val="1"/>
          <w:wAfter w:w="30" w:type="dxa"/>
          <w:trHeight w:val="210"/>
        </w:trPr>
        <w:tc>
          <w:tcPr>
            <w:tcW w:w="3827" w:type="dxa"/>
          </w:tcPr>
          <w:p w14:paraId="3B318B97" w14:textId="77777777" w:rsidR="00766284" w:rsidRPr="00DA52C2" w:rsidRDefault="00766284" w:rsidP="00B277C0">
            <w:pPr>
              <w:pStyle w:val="Standard"/>
              <w:numPr>
                <w:ilvl w:val="0"/>
                <w:numId w:val="20"/>
              </w:numPr>
              <w:tabs>
                <w:tab w:val="left" w:pos="335"/>
              </w:tabs>
              <w:spacing w:line="20" w:lineRule="atLeast"/>
              <w:jc w:val="both"/>
              <w:textAlignment w:val="baseline"/>
              <w:rPr>
                <w:b/>
                <w:bCs/>
                <w:lang w:val="uk-UA"/>
              </w:rPr>
            </w:pPr>
            <w:r w:rsidRPr="00DA52C2">
              <w:rPr>
                <w:lang w:val="uk-UA"/>
              </w:rPr>
              <w:t>оздоровлення дітей сиріт, дітей позбавлених батьківського піклування та дітей інших пільгових категорій у  пришкільних таборах;</w:t>
            </w:r>
          </w:p>
        </w:tc>
        <w:tc>
          <w:tcPr>
            <w:tcW w:w="1559" w:type="dxa"/>
          </w:tcPr>
          <w:p w14:paraId="76C4E370" w14:textId="77777777" w:rsidR="00766284" w:rsidRPr="00DA52C2" w:rsidRDefault="00766284" w:rsidP="00FD4436">
            <w:pPr>
              <w:spacing w:line="20" w:lineRule="atLeast"/>
            </w:pPr>
            <w:r w:rsidRPr="00DA52C2">
              <w:t>Управління освіти</w:t>
            </w:r>
          </w:p>
        </w:tc>
        <w:tc>
          <w:tcPr>
            <w:tcW w:w="709" w:type="dxa"/>
          </w:tcPr>
          <w:p w14:paraId="7A5639BE" w14:textId="77777777" w:rsidR="00766284" w:rsidRPr="00DA52C2" w:rsidRDefault="00766284" w:rsidP="00FD4436">
            <w:pPr>
              <w:spacing w:line="20" w:lineRule="atLeast"/>
              <w:jc w:val="both"/>
            </w:pPr>
            <w:r w:rsidRPr="00DA52C2">
              <w:t>+</w:t>
            </w:r>
          </w:p>
        </w:tc>
        <w:tc>
          <w:tcPr>
            <w:tcW w:w="709" w:type="dxa"/>
          </w:tcPr>
          <w:p w14:paraId="58F22A2E" w14:textId="77777777" w:rsidR="00766284" w:rsidRPr="00DA52C2" w:rsidRDefault="00766284" w:rsidP="00FD4436">
            <w:pPr>
              <w:spacing w:line="20" w:lineRule="atLeast"/>
              <w:jc w:val="both"/>
            </w:pPr>
            <w:r w:rsidRPr="00DA52C2">
              <w:t>+</w:t>
            </w:r>
          </w:p>
        </w:tc>
        <w:tc>
          <w:tcPr>
            <w:tcW w:w="709" w:type="dxa"/>
          </w:tcPr>
          <w:p w14:paraId="5D48FFCD" w14:textId="77777777" w:rsidR="00766284" w:rsidRPr="00DA52C2" w:rsidRDefault="00766284" w:rsidP="00FD4436">
            <w:pPr>
              <w:spacing w:line="20" w:lineRule="atLeast"/>
              <w:jc w:val="both"/>
            </w:pPr>
            <w:r w:rsidRPr="00DA52C2">
              <w:t>+</w:t>
            </w:r>
          </w:p>
        </w:tc>
        <w:tc>
          <w:tcPr>
            <w:tcW w:w="709" w:type="dxa"/>
          </w:tcPr>
          <w:p w14:paraId="548A3430" w14:textId="77777777" w:rsidR="00766284" w:rsidRPr="00DA52C2" w:rsidRDefault="00766284" w:rsidP="00FD4436">
            <w:pPr>
              <w:spacing w:line="20" w:lineRule="atLeast"/>
              <w:jc w:val="both"/>
            </w:pPr>
            <w:r w:rsidRPr="00DA52C2">
              <w:t>+</w:t>
            </w:r>
          </w:p>
        </w:tc>
        <w:tc>
          <w:tcPr>
            <w:tcW w:w="708" w:type="dxa"/>
          </w:tcPr>
          <w:p w14:paraId="5500F1AC" w14:textId="77777777" w:rsidR="00766284" w:rsidRPr="00DA52C2" w:rsidRDefault="00766284" w:rsidP="00FD4436">
            <w:pPr>
              <w:spacing w:line="20" w:lineRule="atLeast"/>
              <w:jc w:val="both"/>
            </w:pPr>
            <w:r w:rsidRPr="00DA52C2">
              <w:t>+</w:t>
            </w:r>
          </w:p>
        </w:tc>
        <w:tc>
          <w:tcPr>
            <w:tcW w:w="709" w:type="dxa"/>
          </w:tcPr>
          <w:p w14:paraId="20444454" w14:textId="77777777" w:rsidR="00766284" w:rsidRPr="00DA52C2" w:rsidRDefault="00766284" w:rsidP="00FD4436">
            <w:pPr>
              <w:spacing w:line="20" w:lineRule="atLeast"/>
              <w:jc w:val="both"/>
            </w:pPr>
            <w:r w:rsidRPr="00DA52C2">
              <w:t>+</w:t>
            </w:r>
          </w:p>
        </w:tc>
        <w:tc>
          <w:tcPr>
            <w:tcW w:w="709" w:type="dxa"/>
          </w:tcPr>
          <w:p w14:paraId="75FE131E" w14:textId="77777777" w:rsidR="00766284" w:rsidRPr="00DA52C2" w:rsidRDefault="00766284" w:rsidP="00FD4436">
            <w:pPr>
              <w:tabs>
                <w:tab w:val="left" w:pos="324"/>
              </w:tabs>
              <w:spacing w:line="20" w:lineRule="atLeast"/>
              <w:jc w:val="both"/>
            </w:pPr>
            <w:r w:rsidRPr="00DA52C2">
              <w:t>+</w:t>
            </w:r>
          </w:p>
        </w:tc>
      </w:tr>
      <w:tr w:rsidR="00766284" w:rsidRPr="00DA52C2" w14:paraId="585C2FB5" w14:textId="77777777" w:rsidTr="00FD4436">
        <w:trPr>
          <w:gridAfter w:val="1"/>
          <w:wAfter w:w="30" w:type="dxa"/>
          <w:trHeight w:val="210"/>
        </w:trPr>
        <w:tc>
          <w:tcPr>
            <w:tcW w:w="3827" w:type="dxa"/>
          </w:tcPr>
          <w:p w14:paraId="6ED82478" w14:textId="77777777" w:rsidR="00766284" w:rsidRPr="00DA52C2" w:rsidRDefault="00766284" w:rsidP="00FD4436">
            <w:pPr>
              <w:spacing w:line="20" w:lineRule="atLeast"/>
              <w:jc w:val="both"/>
              <w:rPr>
                <w:bCs/>
              </w:rPr>
            </w:pPr>
            <w:r w:rsidRPr="00DA52C2">
              <w:rPr>
                <w:bCs/>
              </w:rPr>
              <w:t>-надання одноразової  матеріальної  допомоги дітям-сиротам та дітям,  позбавленим</w:t>
            </w:r>
          </w:p>
          <w:p w14:paraId="74FBFABD" w14:textId="77777777" w:rsidR="00766284" w:rsidRPr="00DA52C2" w:rsidRDefault="00766284" w:rsidP="00FD4436">
            <w:pPr>
              <w:spacing w:line="20" w:lineRule="atLeast"/>
              <w:jc w:val="both"/>
              <w:rPr>
                <w:bCs/>
              </w:rPr>
            </w:pPr>
            <w:r w:rsidRPr="00DA52C2">
              <w:rPr>
                <w:bCs/>
              </w:rPr>
              <w:t xml:space="preserve">батьківського піклування,  після </w:t>
            </w:r>
          </w:p>
          <w:p w14:paraId="01CF1B47" w14:textId="77777777" w:rsidR="00766284" w:rsidRPr="00DA52C2" w:rsidRDefault="00766284" w:rsidP="00FD4436">
            <w:pPr>
              <w:spacing w:line="20" w:lineRule="atLeast"/>
              <w:jc w:val="both"/>
            </w:pPr>
            <w:r w:rsidRPr="00DA52C2">
              <w:rPr>
                <w:bCs/>
              </w:rPr>
              <w:t>досягнення ними 18-річного віку ;</w:t>
            </w:r>
          </w:p>
        </w:tc>
        <w:tc>
          <w:tcPr>
            <w:tcW w:w="1559" w:type="dxa"/>
          </w:tcPr>
          <w:p w14:paraId="01561497" w14:textId="77777777" w:rsidR="00766284" w:rsidRPr="00DA52C2" w:rsidRDefault="00766284" w:rsidP="00FD4436">
            <w:pPr>
              <w:spacing w:line="20" w:lineRule="atLeast"/>
            </w:pPr>
            <w:r w:rsidRPr="00DA52C2">
              <w:t>Управління освіти</w:t>
            </w:r>
          </w:p>
        </w:tc>
        <w:tc>
          <w:tcPr>
            <w:tcW w:w="709" w:type="dxa"/>
          </w:tcPr>
          <w:p w14:paraId="5E609543" w14:textId="77777777" w:rsidR="00766284" w:rsidRPr="00DA52C2" w:rsidRDefault="00766284" w:rsidP="00FD4436">
            <w:pPr>
              <w:spacing w:line="20" w:lineRule="atLeast"/>
              <w:jc w:val="both"/>
            </w:pPr>
            <w:r w:rsidRPr="00DA52C2">
              <w:t>+</w:t>
            </w:r>
          </w:p>
        </w:tc>
        <w:tc>
          <w:tcPr>
            <w:tcW w:w="709" w:type="dxa"/>
          </w:tcPr>
          <w:p w14:paraId="3A4B02DA" w14:textId="77777777" w:rsidR="00766284" w:rsidRPr="00DA52C2" w:rsidRDefault="00766284" w:rsidP="00FD4436">
            <w:pPr>
              <w:spacing w:line="20" w:lineRule="atLeast"/>
              <w:jc w:val="both"/>
            </w:pPr>
            <w:r w:rsidRPr="00DA52C2">
              <w:t>+</w:t>
            </w:r>
          </w:p>
        </w:tc>
        <w:tc>
          <w:tcPr>
            <w:tcW w:w="709" w:type="dxa"/>
          </w:tcPr>
          <w:p w14:paraId="6AB931EB" w14:textId="77777777" w:rsidR="00766284" w:rsidRPr="00DA52C2" w:rsidRDefault="00766284" w:rsidP="00FD4436">
            <w:pPr>
              <w:spacing w:line="20" w:lineRule="atLeast"/>
              <w:jc w:val="both"/>
            </w:pPr>
            <w:r w:rsidRPr="00DA52C2">
              <w:t>+</w:t>
            </w:r>
          </w:p>
        </w:tc>
        <w:tc>
          <w:tcPr>
            <w:tcW w:w="709" w:type="dxa"/>
          </w:tcPr>
          <w:p w14:paraId="5DBD0492" w14:textId="77777777" w:rsidR="00766284" w:rsidRPr="00DA52C2" w:rsidRDefault="00766284" w:rsidP="00FD4436">
            <w:pPr>
              <w:spacing w:line="20" w:lineRule="atLeast"/>
              <w:jc w:val="both"/>
            </w:pPr>
            <w:r w:rsidRPr="00DA52C2">
              <w:t>+</w:t>
            </w:r>
          </w:p>
        </w:tc>
        <w:tc>
          <w:tcPr>
            <w:tcW w:w="708" w:type="dxa"/>
          </w:tcPr>
          <w:p w14:paraId="37654D13" w14:textId="77777777" w:rsidR="00766284" w:rsidRPr="00DA52C2" w:rsidRDefault="00766284" w:rsidP="00FD4436">
            <w:pPr>
              <w:spacing w:line="20" w:lineRule="atLeast"/>
              <w:jc w:val="both"/>
            </w:pPr>
            <w:r w:rsidRPr="00DA52C2">
              <w:t>+</w:t>
            </w:r>
          </w:p>
        </w:tc>
        <w:tc>
          <w:tcPr>
            <w:tcW w:w="709" w:type="dxa"/>
          </w:tcPr>
          <w:p w14:paraId="444AAB4B" w14:textId="77777777" w:rsidR="00766284" w:rsidRPr="00DA52C2" w:rsidRDefault="00766284" w:rsidP="00FD4436">
            <w:pPr>
              <w:spacing w:line="20" w:lineRule="atLeast"/>
              <w:jc w:val="both"/>
            </w:pPr>
            <w:r w:rsidRPr="00DA52C2">
              <w:t>+</w:t>
            </w:r>
          </w:p>
        </w:tc>
        <w:tc>
          <w:tcPr>
            <w:tcW w:w="709" w:type="dxa"/>
          </w:tcPr>
          <w:p w14:paraId="7F9A2A78" w14:textId="77777777" w:rsidR="00766284" w:rsidRPr="00DA52C2" w:rsidRDefault="00766284" w:rsidP="00FD4436">
            <w:pPr>
              <w:tabs>
                <w:tab w:val="left" w:pos="324"/>
              </w:tabs>
              <w:spacing w:line="20" w:lineRule="atLeast"/>
              <w:jc w:val="both"/>
            </w:pPr>
            <w:r w:rsidRPr="00DA52C2">
              <w:t>+</w:t>
            </w:r>
          </w:p>
        </w:tc>
      </w:tr>
    </w:tbl>
    <w:p w14:paraId="639F252B" w14:textId="77777777" w:rsidR="00766284" w:rsidRPr="004F3DD7" w:rsidRDefault="00766284" w:rsidP="00766284">
      <w:pPr>
        <w:spacing w:line="20" w:lineRule="atLeast"/>
      </w:pPr>
    </w:p>
    <w:p w14:paraId="6B61CA78" w14:textId="77777777" w:rsidR="00766284" w:rsidRPr="004F3DD7" w:rsidRDefault="00766284" w:rsidP="00766284">
      <w:pPr>
        <w:pStyle w:val="Standard"/>
        <w:spacing w:line="20" w:lineRule="atLeast"/>
        <w:ind w:firstLine="709"/>
        <w:rPr>
          <w:b/>
          <w:bCs/>
          <w:i/>
          <w:iCs/>
          <w:sz w:val="28"/>
          <w:szCs w:val="28"/>
          <w:lang w:val="uk-UA"/>
        </w:rPr>
      </w:pPr>
      <w:r w:rsidRPr="004F3DD7">
        <w:rPr>
          <w:b/>
          <w:bCs/>
          <w:i/>
          <w:iCs/>
          <w:sz w:val="28"/>
          <w:szCs w:val="28"/>
          <w:lang w:val="uk-UA"/>
        </w:rPr>
        <w:t xml:space="preserve">   Очікувані результати:</w:t>
      </w:r>
    </w:p>
    <w:p w14:paraId="21A1545B" w14:textId="77777777" w:rsidR="00766284" w:rsidRPr="004F3DD7" w:rsidRDefault="00766284" w:rsidP="00B277C0">
      <w:pPr>
        <w:pStyle w:val="Standard"/>
        <w:widowControl w:val="0"/>
        <w:numPr>
          <w:ilvl w:val="0"/>
          <w:numId w:val="21"/>
        </w:numPr>
        <w:tabs>
          <w:tab w:val="left" w:pos="993"/>
        </w:tabs>
        <w:spacing w:line="20" w:lineRule="atLeast"/>
        <w:ind w:firstLine="709"/>
        <w:jc w:val="both"/>
        <w:textAlignment w:val="baseline"/>
        <w:rPr>
          <w:sz w:val="28"/>
          <w:szCs w:val="28"/>
          <w:lang w:val="uk-UA" w:eastAsia="uk-UA"/>
        </w:rPr>
      </w:pPr>
      <w:r w:rsidRPr="004F3DD7">
        <w:rPr>
          <w:sz w:val="28"/>
          <w:szCs w:val="28"/>
          <w:lang w:val="uk-UA" w:eastAsia="uk-UA"/>
        </w:rPr>
        <w:t>активна свідома участь суб’єктів освітнього процесу у практичних діях, пов’язаних зі здоров’язбереженням і здоров’яформуванням;</w:t>
      </w:r>
    </w:p>
    <w:p w14:paraId="452DFD27" w14:textId="77777777" w:rsidR="00766284" w:rsidRPr="004F3DD7" w:rsidRDefault="00766284" w:rsidP="00B277C0">
      <w:pPr>
        <w:pStyle w:val="Standard"/>
        <w:widowControl w:val="0"/>
        <w:numPr>
          <w:ilvl w:val="0"/>
          <w:numId w:val="21"/>
        </w:numPr>
        <w:tabs>
          <w:tab w:val="left" w:pos="993"/>
        </w:tabs>
        <w:spacing w:line="20" w:lineRule="atLeast"/>
        <w:ind w:firstLine="709"/>
        <w:jc w:val="both"/>
        <w:textAlignment w:val="baseline"/>
        <w:rPr>
          <w:sz w:val="28"/>
          <w:szCs w:val="28"/>
          <w:lang w:val="uk-UA" w:eastAsia="uk-UA"/>
        </w:rPr>
      </w:pPr>
      <w:r w:rsidRPr="004F3DD7">
        <w:rPr>
          <w:sz w:val="28"/>
          <w:szCs w:val="28"/>
          <w:lang w:val="uk-UA" w:eastAsia="uk-UA"/>
        </w:rPr>
        <w:t>стабілізація кількості шкільних захворювань, призупинення зростання показників щодо підліткових залежностей;</w:t>
      </w:r>
    </w:p>
    <w:p w14:paraId="10558FB2" w14:textId="77777777" w:rsidR="00766284" w:rsidRPr="004F3DD7" w:rsidRDefault="00766284" w:rsidP="00B277C0">
      <w:pPr>
        <w:pStyle w:val="Standard"/>
        <w:widowControl w:val="0"/>
        <w:numPr>
          <w:ilvl w:val="0"/>
          <w:numId w:val="21"/>
        </w:numPr>
        <w:tabs>
          <w:tab w:val="left" w:pos="993"/>
        </w:tabs>
        <w:spacing w:line="20" w:lineRule="atLeast"/>
        <w:ind w:firstLine="709"/>
        <w:jc w:val="both"/>
        <w:textAlignment w:val="baseline"/>
        <w:rPr>
          <w:sz w:val="28"/>
          <w:szCs w:val="28"/>
          <w:lang w:val="uk-UA" w:eastAsia="uk-UA"/>
        </w:rPr>
      </w:pPr>
      <w:r w:rsidRPr="004F3DD7">
        <w:rPr>
          <w:sz w:val="28"/>
          <w:szCs w:val="28"/>
          <w:lang w:val="uk-UA" w:eastAsia="uk-UA"/>
        </w:rPr>
        <w:t>якісна підготовка педагогів з метою забезпечення на місцях постійного психолого-соціального супроводу особистості дитини, яка опинилася в складних життєвих умовах.</w:t>
      </w:r>
    </w:p>
    <w:p w14:paraId="3D7660ED" w14:textId="77777777" w:rsidR="00766284" w:rsidRPr="004F3DD7" w:rsidRDefault="00766284" w:rsidP="00B277C0">
      <w:pPr>
        <w:pStyle w:val="Standard"/>
        <w:widowControl w:val="0"/>
        <w:numPr>
          <w:ilvl w:val="0"/>
          <w:numId w:val="21"/>
        </w:numPr>
        <w:tabs>
          <w:tab w:val="left" w:pos="284"/>
        </w:tabs>
        <w:spacing w:line="20" w:lineRule="atLeast"/>
        <w:ind w:firstLine="709"/>
        <w:jc w:val="both"/>
        <w:textAlignment w:val="baseline"/>
        <w:rPr>
          <w:sz w:val="28"/>
          <w:szCs w:val="28"/>
          <w:lang w:val="uk-UA" w:eastAsia="uk-UA"/>
        </w:rPr>
      </w:pPr>
    </w:p>
    <w:p w14:paraId="017145F5" w14:textId="77777777" w:rsidR="00766284" w:rsidRPr="00BD1141" w:rsidRDefault="00766284" w:rsidP="00766284">
      <w:pPr>
        <w:pStyle w:val="Standard"/>
        <w:spacing w:line="20" w:lineRule="atLeast"/>
        <w:jc w:val="center"/>
        <w:rPr>
          <w:b/>
          <w:bCs/>
          <w:i/>
          <w:sz w:val="28"/>
          <w:szCs w:val="28"/>
          <w:lang w:val="uk-UA"/>
        </w:rPr>
      </w:pPr>
      <w:r w:rsidRPr="00BD1141">
        <w:rPr>
          <w:b/>
          <w:bCs/>
          <w:i/>
          <w:sz w:val="28"/>
          <w:szCs w:val="28"/>
          <w:lang w:val="uk-UA"/>
        </w:rPr>
        <w:t>3.2. Проєкт «Безпечне освітнє середовище»</w:t>
      </w:r>
    </w:p>
    <w:p w14:paraId="71958405" w14:textId="77777777" w:rsidR="00766284" w:rsidRPr="004F3DD7" w:rsidRDefault="00766284" w:rsidP="00766284">
      <w:pPr>
        <w:spacing w:line="20" w:lineRule="atLeast"/>
        <w:ind w:firstLine="709"/>
        <w:jc w:val="both"/>
        <w:rPr>
          <w:b/>
          <w:bCs/>
          <w:i/>
          <w:iCs/>
          <w:sz w:val="28"/>
          <w:szCs w:val="28"/>
        </w:rPr>
      </w:pPr>
      <w:r w:rsidRPr="004F3DD7">
        <w:rPr>
          <w:b/>
          <w:bCs/>
          <w:i/>
          <w:iCs/>
          <w:sz w:val="28"/>
          <w:szCs w:val="28"/>
        </w:rPr>
        <w:t xml:space="preserve">Завдання: </w:t>
      </w:r>
      <w:r w:rsidRPr="004F3DD7">
        <w:rPr>
          <w:sz w:val="28"/>
          <w:szCs w:val="28"/>
        </w:rPr>
        <w:t>створення безпечного, комфортного середовища в закладах освіти, підпорядкованих Управлінню освіти;</w:t>
      </w:r>
      <w:r w:rsidRPr="004F3DD7">
        <w:rPr>
          <w:b/>
          <w:bCs/>
          <w:i/>
          <w:iCs/>
          <w:sz w:val="28"/>
          <w:szCs w:val="28"/>
        </w:rPr>
        <w:t xml:space="preserve"> </w:t>
      </w:r>
      <w:r w:rsidRPr="004F3DD7">
        <w:rPr>
          <w:sz w:val="28"/>
          <w:szCs w:val="28"/>
        </w:rPr>
        <w:t>підвищення рівня освітньої компетентності керівників закладів освіти, заступників, учителів, здобувачів освіти та батьків з питань безпеки життєдіяльності та охорони праці.</w:t>
      </w:r>
    </w:p>
    <w:p w14:paraId="0FF6A09E" w14:textId="77777777" w:rsidR="00766284" w:rsidRPr="004F3DD7" w:rsidRDefault="00766284" w:rsidP="00766284">
      <w:pPr>
        <w:spacing w:line="20" w:lineRule="atLeast"/>
        <w:rPr>
          <w:b/>
          <w:bCs/>
          <w:i/>
          <w:iCs/>
          <w:sz w:val="28"/>
          <w:szCs w:val="28"/>
        </w:rPr>
      </w:pPr>
    </w:p>
    <w:tbl>
      <w:tblPr>
        <w:tblStyle w:val="af5"/>
        <w:tblW w:w="10382" w:type="dxa"/>
        <w:tblInd w:w="-714" w:type="dxa"/>
        <w:tblLayout w:type="fixed"/>
        <w:tblLook w:val="04A0" w:firstRow="1" w:lastRow="0" w:firstColumn="1" w:lastColumn="0" w:noHBand="0" w:noVBand="1"/>
      </w:tblPr>
      <w:tblGrid>
        <w:gridCol w:w="3686"/>
        <w:gridCol w:w="1559"/>
        <w:gridCol w:w="709"/>
        <w:gridCol w:w="709"/>
        <w:gridCol w:w="708"/>
        <w:gridCol w:w="851"/>
        <w:gridCol w:w="708"/>
        <w:gridCol w:w="709"/>
        <w:gridCol w:w="709"/>
        <w:gridCol w:w="34"/>
      </w:tblGrid>
      <w:tr w:rsidR="00766284" w:rsidRPr="00DA52C2" w14:paraId="2D79A470" w14:textId="77777777" w:rsidTr="00FD4436">
        <w:trPr>
          <w:trHeight w:val="210"/>
        </w:trPr>
        <w:tc>
          <w:tcPr>
            <w:tcW w:w="3686" w:type="dxa"/>
            <w:vMerge w:val="restart"/>
          </w:tcPr>
          <w:p w14:paraId="037C8287" w14:textId="77777777" w:rsidR="00766284" w:rsidRPr="00DA52C2" w:rsidRDefault="00766284" w:rsidP="00FD4436">
            <w:pPr>
              <w:spacing w:line="20" w:lineRule="atLeast"/>
              <w:jc w:val="both"/>
            </w:pPr>
            <w:r w:rsidRPr="00DA52C2">
              <w:t>Шляхи реалізації</w:t>
            </w:r>
          </w:p>
        </w:tc>
        <w:tc>
          <w:tcPr>
            <w:tcW w:w="1559" w:type="dxa"/>
            <w:vMerge w:val="restart"/>
          </w:tcPr>
          <w:p w14:paraId="5AA82033" w14:textId="77777777" w:rsidR="00766284" w:rsidRPr="00DA52C2" w:rsidRDefault="00766284" w:rsidP="00FD4436">
            <w:pPr>
              <w:spacing w:line="20" w:lineRule="atLeast"/>
              <w:jc w:val="both"/>
            </w:pPr>
            <w:r w:rsidRPr="00DA52C2">
              <w:t>Виконавці</w:t>
            </w:r>
          </w:p>
        </w:tc>
        <w:tc>
          <w:tcPr>
            <w:tcW w:w="5137" w:type="dxa"/>
            <w:gridSpan w:val="8"/>
          </w:tcPr>
          <w:p w14:paraId="7EE83657" w14:textId="77777777" w:rsidR="00766284" w:rsidRPr="00DA52C2" w:rsidRDefault="00766284" w:rsidP="00FD4436">
            <w:pPr>
              <w:tabs>
                <w:tab w:val="left" w:pos="324"/>
              </w:tabs>
              <w:spacing w:line="20" w:lineRule="atLeast"/>
              <w:jc w:val="center"/>
            </w:pPr>
            <w:r w:rsidRPr="00DA52C2">
              <w:t>Термін виконання</w:t>
            </w:r>
          </w:p>
        </w:tc>
      </w:tr>
      <w:tr w:rsidR="00766284" w:rsidRPr="00DA52C2" w14:paraId="7D6B8F69" w14:textId="77777777" w:rsidTr="00FD4436">
        <w:trPr>
          <w:gridAfter w:val="1"/>
          <w:wAfter w:w="34" w:type="dxa"/>
          <w:trHeight w:val="210"/>
        </w:trPr>
        <w:tc>
          <w:tcPr>
            <w:tcW w:w="3686" w:type="dxa"/>
            <w:vMerge/>
          </w:tcPr>
          <w:p w14:paraId="2EA627D8" w14:textId="77777777" w:rsidR="00766284" w:rsidRPr="00DA52C2" w:rsidRDefault="00766284" w:rsidP="00FD4436">
            <w:pPr>
              <w:spacing w:line="20" w:lineRule="atLeast"/>
              <w:jc w:val="both"/>
            </w:pPr>
          </w:p>
        </w:tc>
        <w:tc>
          <w:tcPr>
            <w:tcW w:w="1559" w:type="dxa"/>
            <w:vMerge/>
          </w:tcPr>
          <w:p w14:paraId="37534410" w14:textId="77777777" w:rsidR="00766284" w:rsidRPr="00DA52C2" w:rsidRDefault="00766284" w:rsidP="00FD4436">
            <w:pPr>
              <w:spacing w:line="20" w:lineRule="atLeast"/>
              <w:jc w:val="both"/>
            </w:pPr>
          </w:p>
        </w:tc>
        <w:tc>
          <w:tcPr>
            <w:tcW w:w="709" w:type="dxa"/>
          </w:tcPr>
          <w:p w14:paraId="1066F54E" w14:textId="77777777" w:rsidR="00766284" w:rsidRPr="00DA52C2" w:rsidRDefault="00766284" w:rsidP="00FD4436">
            <w:pPr>
              <w:spacing w:line="20" w:lineRule="atLeast"/>
              <w:ind w:right="-108"/>
              <w:jc w:val="both"/>
            </w:pPr>
            <w:r w:rsidRPr="00DA52C2">
              <w:t>2021</w:t>
            </w:r>
          </w:p>
        </w:tc>
        <w:tc>
          <w:tcPr>
            <w:tcW w:w="709" w:type="dxa"/>
          </w:tcPr>
          <w:p w14:paraId="58DD5C7E" w14:textId="77777777" w:rsidR="00766284" w:rsidRPr="00DA52C2" w:rsidRDefault="00766284" w:rsidP="00FD4436">
            <w:pPr>
              <w:spacing w:line="20" w:lineRule="atLeast"/>
              <w:ind w:right="-111"/>
              <w:jc w:val="both"/>
            </w:pPr>
            <w:r w:rsidRPr="00DA52C2">
              <w:t>2022</w:t>
            </w:r>
          </w:p>
        </w:tc>
        <w:tc>
          <w:tcPr>
            <w:tcW w:w="708" w:type="dxa"/>
          </w:tcPr>
          <w:p w14:paraId="3F323F97" w14:textId="77777777" w:rsidR="00766284" w:rsidRPr="00DA52C2" w:rsidRDefault="00766284" w:rsidP="00FD4436">
            <w:pPr>
              <w:spacing w:line="20" w:lineRule="atLeast"/>
              <w:ind w:right="-106"/>
              <w:jc w:val="both"/>
            </w:pPr>
            <w:r w:rsidRPr="00DA52C2">
              <w:t>2023</w:t>
            </w:r>
          </w:p>
        </w:tc>
        <w:tc>
          <w:tcPr>
            <w:tcW w:w="851" w:type="dxa"/>
          </w:tcPr>
          <w:p w14:paraId="05BE5A54" w14:textId="77777777" w:rsidR="00766284" w:rsidRPr="00DA52C2" w:rsidRDefault="00766284" w:rsidP="00FD4436">
            <w:pPr>
              <w:spacing w:line="20" w:lineRule="atLeast"/>
              <w:jc w:val="both"/>
            </w:pPr>
            <w:r w:rsidRPr="00DA52C2">
              <w:t>2024</w:t>
            </w:r>
          </w:p>
        </w:tc>
        <w:tc>
          <w:tcPr>
            <w:tcW w:w="708" w:type="dxa"/>
          </w:tcPr>
          <w:p w14:paraId="729BED27" w14:textId="77777777" w:rsidR="00766284" w:rsidRPr="00DA52C2" w:rsidRDefault="00766284" w:rsidP="00FD4436">
            <w:pPr>
              <w:spacing w:line="20" w:lineRule="atLeast"/>
              <w:jc w:val="both"/>
            </w:pPr>
            <w:r w:rsidRPr="00DA52C2">
              <w:t>2025</w:t>
            </w:r>
          </w:p>
        </w:tc>
        <w:tc>
          <w:tcPr>
            <w:tcW w:w="709" w:type="dxa"/>
          </w:tcPr>
          <w:p w14:paraId="62E5EA8D" w14:textId="77777777" w:rsidR="00766284" w:rsidRPr="00DA52C2" w:rsidRDefault="00766284" w:rsidP="00FD4436">
            <w:pPr>
              <w:spacing w:line="20" w:lineRule="atLeast"/>
              <w:jc w:val="both"/>
            </w:pPr>
            <w:r w:rsidRPr="00DA52C2">
              <w:t>2026</w:t>
            </w:r>
          </w:p>
        </w:tc>
        <w:tc>
          <w:tcPr>
            <w:tcW w:w="709" w:type="dxa"/>
          </w:tcPr>
          <w:p w14:paraId="296406F4" w14:textId="77777777" w:rsidR="00766284" w:rsidRPr="00DA52C2" w:rsidRDefault="00766284" w:rsidP="00FD4436">
            <w:pPr>
              <w:tabs>
                <w:tab w:val="left" w:pos="324"/>
              </w:tabs>
              <w:spacing w:line="20" w:lineRule="atLeast"/>
              <w:jc w:val="both"/>
            </w:pPr>
            <w:r w:rsidRPr="00DA52C2">
              <w:t>2027</w:t>
            </w:r>
          </w:p>
        </w:tc>
      </w:tr>
      <w:tr w:rsidR="00766284" w:rsidRPr="00DA52C2" w14:paraId="1F80C18F" w14:textId="77777777" w:rsidTr="00FD4436">
        <w:trPr>
          <w:gridAfter w:val="1"/>
          <w:wAfter w:w="34" w:type="dxa"/>
          <w:trHeight w:val="210"/>
        </w:trPr>
        <w:tc>
          <w:tcPr>
            <w:tcW w:w="3686" w:type="dxa"/>
          </w:tcPr>
          <w:p w14:paraId="2269A802" w14:textId="77777777" w:rsidR="00766284" w:rsidRPr="00DA52C2" w:rsidRDefault="00766284" w:rsidP="00FD4436">
            <w:pPr>
              <w:spacing w:line="20" w:lineRule="atLeast"/>
              <w:jc w:val="both"/>
              <w:rPr>
                <w:b/>
                <w:bCs/>
              </w:rPr>
            </w:pPr>
            <w:r w:rsidRPr="00DA52C2">
              <w:rPr>
                <w:b/>
                <w:bCs/>
              </w:rPr>
              <w:lastRenderedPageBreak/>
              <w:t xml:space="preserve">Продовжити: </w:t>
            </w:r>
          </w:p>
          <w:p w14:paraId="4A5F07C1" w14:textId="77777777" w:rsidR="00766284" w:rsidRPr="00DA52C2" w:rsidRDefault="00766284" w:rsidP="00FD4436">
            <w:pPr>
              <w:spacing w:line="20" w:lineRule="atLeast"/>
              <w:jc w:val="both"/>
              <w:rPr>
                <w:b/>
                <w:bCs/>
              </w:rPr>
            </w:pPr>
            <w:r w:rsidRPr="00DA52C2">
              <w:t>- роботу щодо участі педагогів у семінарах, практикумах, конференціях, онлайн-курсах, вебінарах для керівників, методистів закладів освіти у вимірі сучасності;</w:t>
            </w:r>
          </w:p>
        </w:tc>
        <w:tc>
          <w:tcPr>
            <w:tcW w:w="1559" w:type="dxa"/>
          </w:tcPr>
          <w:p w14:paraId="3AB94557"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Управління освіти</w:t>
            </w:r>
          </w:p>
        </w:tc>
        <w:tc>
          <w:tcPr>
            <w:tcW w:w="709" w:type="dxa"/>
          </w:tcPr>
          <w:p w14:paraId="70A5E65B" w14:textId="77777777" w:rsidR="00766284" w:rsidRDefault="00766284" w:rsidP="00FD4436">
            <w:pPr>
              <w:spacing w:line="20" w:lineRule="atLeast"/>
            </w:pPr>
          </w:p>
          <w:p w14:paraId="27832367" w14:textId="77777777" w:rsidR="00766284" w:rsidRPr="00DA52C2" w:rsidRDefault="00766284" w:rsidP="00FD4436">
            <w:pPr>
              <w:spacing w:line="20" w:lineRule="atLeast"/>
            </w:pPr>
            <w:r>
              <w:t>+</w:t>
            </w:r>
          </w:p>
        </w:tc>
        <w:tc>
          <w:tcPr>
            <w:tcW w:w="709" w:type="dxa"/>
          </w:tcPr>
          <w:p w14:paraId="6CF1E116" w14:textId="77777777" w:rsidR="00766284" w:rsidRDefault="00766284" w:rsidP="00FD4436">
            <w:pPr>
              <w:spacing w:line="20" w:lineRule="atLeast"/>
              <w:jc w:val="both"/>
            </w:pPr>
          </w:p>
          <w:p w14:paraId="1654EB73" w14:textId="77777777" w:rsidR="00766284" w:rsidRPr="00DA52C2" w:rsidRDefault="00766284" w:rsidP="00FD4436">
            <w:pPr>
              <w:spacing w:line="20" w:lineRule="atLeast"/>
              <w:jc w:val="both"/>
            </w:pPr>
            <w:r>
              <w:t>+</w:t>
            </w:r>
          </w:p>
        </w:tc>
        <w:tc>
          <w:tcPr>
            <w:tcW w:w="708" w:type="dxa"/>
          </w:tcPr>
          <w:p w14:paraId="52D96854" w14:textId="77777777" w:rsidR="00766284" w:rsidRDefault="00766284" w:rsidP="00FD4436">
            <w:pPr>
              <w:spacing w:line="20" w:lineRule="atLeast"/>
              <w:jc w:val="both"/>
            </w:pPr>
          </w:p>
          <w:p w14:paraId="79843847" w14:textId="77777777" w:rsidR="00766284" w:rsidRPr="00DA52C2" w:rsidRDefault="00766284" w:rsidP="00FD4436">
            <w:pPr>
              <w:spacing w:line="20" w:lineRule="atLeast"/>
              <w:jc w:val="both"/>
            </w:pPr>
            <w:r>
              <w:t>+</w:t>
            </w:r>
          </w:p>
        </w:tc>
        <w:tc>
          <w:tcPr>
            <w:tcW w:w="851" w:type="dxa"/>
          </w:tcPr>
          <w:p w14:paraId="606FECDC" w14:textId="77777777" w:rsidR="00766284" w:rsidRDefault="00766284" w:rsidP="00FD4436">
            <w:pPr>
              <w:spacing w:line="20" w:lineRule="atLeast"/>
              <w:jc w:val="both"/>
            </w:pPr>
          </w:p>
          <w:p w14:paraId="40DE9182" w14:textId="77777777" w:rsidR="00766284" w:rsidRPr="00DA52C2" w:rsidRDefault="00766284" w:rsidP="00FD4436">
            <w:pPr>
              <w:spacing w:line="20" w:lineRule="atLeast"/>
              <w:jc w:val="both"/>
            </w:pPr>
            <w:r>
              <w:t>+</w:t>
            </w:r>
          </w:p>
        </w:tc>
        <w:tc>
          <w:tcPr>
            <w:tcW w:w="708" w:type="dxa"/>
          </w:tcPr>
          <w:p w14:paraId="3580FD0C" w14:textId="77777777" w:rsidR="00766284" w:rsidRDefault="00766284" w:rsidP="00FD4436">
            <w:pPr>
              <w:spacing w:line="20" w:lineRule="atLeast"/>
              <w:jc w:val="both"/>
            </w:pPr>
          </w:p>
          <w:p w14:paraId="30788084" w14:textId="77777777" w:rsidR="00766284" w:rsidRPr="00DA52C2" w:rsidRDefault="00766284" w:rsidP="00FD4436">
            <w:pPr>
              <w:spacing w:line="20" w:lineRule="atLeast"/>
              <w:jc w:val="both"/>
            </w:pPr>
            <w:r>
              <w:t>+</w:t>
            </w:r>
          </w:p>
        </w:tc>
        <w:tc>
          <w:tcPr>
            <w:tcW w:w="709" w:type="dxa"/>
          </w:tcPr>
          <w:p w14:paraId="19E7028D" w14:textId="77777777" w:rsidR="00766284" w:rsidRDefault="00766284" w:rsidP="00FD4436">
            <w:pPr>
              <w:spacing w:line="20" w:lineRule="atLeast"/>
              <w:jc w:val="both"/>
            </w:pPr>
          </w:p>
          <w:p w14:paraId="4E599059" w14:textId="77777777" w:rsidR="00766284" w:rsidRPr="00DA52C2" w:rsidRDefault="00766284" w:rsidP="00FD4436">
            <w:pPr>
              <w:spacing w:line="20" w:lineRule="atLeast"/>
              <w:jc w:val="both"/>
            </w:pPr>
            <w:r>
              <w:t>+</w:t>
            </w:r>
          </w:p>
        </w:tc>
        <w:tc>
          <w:tcPr>
            <w:tcW w:w="709" w:type="dxa"/>
          </w:tcPr>
          <w:p w14:paraId="5D0377DA" w14:textId="77777777" w:rsidR="00766284" w:rsidRDefault="00766284" w:rsidP="00FD4436">
            <w:pPr>
              <w:tabs>
                <w:tab w:val="left" w:pos="324"/>
              </w:tabs>
              <w:spacing w:line="20" w:lineRule="atLeast"/>
              <w:jc w:val="both"/>
            </w:pPr>
          </w:p>
          <w:p w14:paraId="6919D802" w14:textId="77777777" w:rsidR="00766284" w:rsidRPr="00DA52C2" w:rsidRDefault="00766284" w:rsidP="00FD4436">
            <w:pPr>
              <w:tabs>
                <w:tab w:val="left" w:pos="324"/>
              </w:tabs>
              <w:spacing w:line="20" w:lineRule="atLeast"/>
              <w:jc w:val="both"/>
            </w:pPr>
            <w:r>
              <w:t>+</w:t>
            </w:r>
          </w:p>
        </w:tc>
      </w:tr>
      <w:tr w:rsidR="00766284" w:rsidRPr="00DA52C2" w14:paraId="3F77DB11" w14:textId="77777777" w:rsidTr="00FD4436">
        <w:trPr>
          <w:gridAfter w:val="1"/>
          <w:wAfter w:w="34" w:type="dxa"/>
          <w:trHeight w:val="210"/>
        </w:trPr>
        <w:tc>
          <w:tcPr>
            <w:tcW w:w="3686" w:type="dxa"/>
          </w:tcPr>
          <w:p w14:paraId="298E55F4" w14:textId="77777777" w:rsidR="00766284" w:rsidRPr="00DA52C2" w:rsidRDefault="00766284" w:rsidP="00FD4436">
            <w:pPr>
              <w:spacing w:line="20" w:lineRule="atLeast"/>
              <w:jc w:val="both"/>
              <w:rPr>
                <w:b/>
                <w:bCs/>
              </w:rPr>
            </w:pPr>
            <w:r w:rsidRPr="00DA52C2">
              <w:t>- активне залучення батьківської громади до інформаційно-просвітницького забезпечення щодо безпечного, комфортного середовища всіх учасників освітнього процесу.</w:t>
            </w:r>
          </w:p>
        </w:tc>
        <w:tc>
          <w:tcPr>
            <w:tcW w:w="1559" w:type="dxa"/>
          </w:tcPr>
          <w:p w14:paraId="548444A9"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Управління освіти</w:t>
            </w:r>
          </w:p>
        </w:tc>
        <w:tc>
          <w:tcPr>
            <w:tcW w:w="709" w:type="dxa"/>
          </w:tcPr>
          <w:p w14:paraId="714AEB1F" w14:textId="77777777" w:rsidR="00766284" w:rsidRPr="00DA52C2" w:rsidRDefault="00766284" w:rsidP="00FD4436">
            <w:pPr>
              <w:spacing w:line="20" w:lineRule="atLeast"/>
            </w:pPr>
            <w:r>
              <w:t>+</w:t>
            </w:r>
          </w:p>
        </w:tc>
        <w:tc>
          <w:tcPr>
            <w:tcW w:w="709" w:type="dxa"/>
          </w:tcPr>
          <w:p w14:paraId="622AFB65" w14:textId="77777777" w:rsidR="00766284" w:rsidRPr="00DA52C2" w:rsidRDefault="00766284" w:rsidP="00FD4436">
            <w:pPr>
              <w:spacing w:line="20" w:lineRule="atLeast"/>
              <w:jc w:val="both"/>
            </w:pPr>
            <w:r>
              <w:t>+</w:t>
            </w:r>
          </w:p>
        </w:tc>
        <w:tc>
          <w:tcPr>
            <w:tcW w:w="708" w:type="dxa"/>
          </w:tcPr>
          <w:p w14:paraId="25FB4AB4" w14:textId="77777777" w:rsidR="00766284" w:rsidRPr="00DA52C2" w:rsidRDefault="00766284" w:rsidP="00FD4436">
            <w:pPr>
              <w:spacing w:line="20" w:lineRule="atLeast"/>
              <w:jc w:val="both"/>
            </w:pPr>
            <w:r>
              <w:t>+</w:t>
            </w:r>
          </w:p>
        </w:tc>
        <w:tc>
          <w:tcPr>
            <w:tcW w:w="851" w:type="dxa"/>
          </w:tcPr>
          <w:p w14:paraId="346D9C48" w14:textId="77777777" w:rsidR="00766284" w:rsidRPr="00DA52C2" w:rsidRDefault="00766284" w:rsidP="00FD4436">
            <w:pPr>
              <w:spacing w:line="20" w:lineRule="atLeast"/>
              <w:jc w:val="both"/>
            </w:pPr>
            <w:r>
              <w:t>+</w:t>
            </w:r>
          </w:p>
        </w:tc>
        <w:tc>
          <w:tcPr>
            <w:tcW w:w="708" w:type="dxa"/>
          </w:tcPr>
          <w:p w14:paraId="6C11352B" w14:textId="77777777" w:rsidR="00766284" w:rsidRPr="00DA52C2" w:rsidRDefault="00766284" w:rsidP="00FD4436">
            <w:pPr>
              <w:spacing w:line="20" w:lineRule="atLeast"/>
              <w:jc w:val="both"/>
            </w:pPr>
            <w:r>
              <w:t>+</w:t>
            </w:r>
          </w:p>
        </w:tc>
        <w:tc>
          <w:tcPr>
            <w:tcW w:w="709" w:type="dxa"/>
          </w:tcPr>
          <w:p w14:paraId="6B31A99B" w14:textId="77777777" w:rsidR="00766284" w:rsidRPr="00DA52C2" w:rsidRDefault="00766284" w:rsidP="00FD4436">
            <w:pPr>
              <w:spacing w:line="20" w:lineRule="atLeast"/>
              <w:jc w:val="both"/>
            </w:pPr>
            <w:r>
              <w:t>+</w:t>
            </w:r>
          </w:p>
        </w:tc>
        <w:tc>
          <w:tcPr>
            <w:tcW w:w="709" w:type="dxa"/>
          </w:tcPr>
          <w:p w14:paraId="6B448A3B" w14:textId="77777777" w:rsidR="00766284" w:rsidRPr="00DA52C2" w:rsidRDefault="00766284" w:rsidP="00FD4436">
            <w:pPr>
              <w:tabs>
                <w:tab w:val="left" w:pos="324"/>
              </w:tabs>
              <w:spacing w:line="20" w:lineRule="atLeast"/>
              <w:jc w:val="both"/>
            </w:pPr>
            <w:r>
              <w:t>+</w:t>
            </w:r>
          </w:p>
        </w:tc>
      </w:tr>
      <w:tr w:rsidR="00766284" w:rsidRPr="00DA52C2" w14:paraId="13721DEA" w14:textId="77777777" w:rsidTr="00FD4436">
        <w:trPr>
          <w:gridAfter w:val="1"/>
          <w:wAfter w:w="34" w:type="dxa"/>
          <w:trHeight w:val="210"/>
        </w:trPr>
        <w:tc>
          <w:tcPr>
            <w:tcW w:w="3686" w:type="dxa"/>
          </w:tcPr>
          <w:p w14:paraId="741BE8B9" w14:textId="77777777" w:rsidR="00766284" w:rsidRPr="00DA52C2" w:rsidRDefault="00766284" w:rsidP="00FD4436">
            <w:pPr>
              <w:spacing w:line="20" w:lineRule="atLeast"/>
              <w:jc w:val="both"/>
              <w:rPr>
                <w:bCs/>
              </w:rPr>
            </w:pPr>
            <w:r w:rsidRPr="00DA52C2">
              <w:rPr>
                <w:b/>
                <w:bCs/>
              </w:rPr>
              <w:t>Забезпечити</w:t>
            </w:r>
            <w:r w:rsidRPr="00DA52C2">
              <w:rPr>
                <w:bCs/>
              </w:rPr>
              <w:t>:</w:t>
            </w:r>
          </w:p>
          <w:p w14:paraId="6DBC0155" w14:textId="77777777" w:rsidR="00766284" w:rsidRPr="00DA52C2" w:rsidRDefault="00766284" w:rsidP="00FD4436">
            <w:pPr>
              <w:spacing w:line="20" w:lineRule="atLeast"/>
              <w:jc w:val="both"/>
            </w:pPr>
            <w:r w:rsidRPr="00DA52C2">
              <w:rPr>
                <w:b/>
                <w:bCs/>
              </w:rPr>
              <w:t>-</w:t>
            </w:r>
            <w:r w:rsidRPr="00DA52C2">
              <w:rPr>
                <w:bCs/>
              </w:rPr>
              <w:t xml:space="preserve"> виконання заходів міської Програми забезпечення заходів пожежної безпеки установ комунальної власності бюджетної сфери на 2021-2027 рр.</w:t>
            </w:r>
          </w:p>
        </w:tc>
        <w:tc>
          <w:tcPr>
            <w:tcW w:w="1559" w:type="dxa"/>
          </w:tcPr>
          <w:p w14:paraId="608C0B18"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Управління освіти</w:t>
            </w:r>
          </w:p>
        </w:tc>
        <w:tc>
          <w:tcPr>
            <w:tcW w:w="709" w:type="dxa"/>
          </w:tcPr>
          <w:p w14:paraId="7792833D" w14:textId="77777777" w:rsidR="00766284" w:rsidRDefault="00766284" w:rsidP="00FD4436">
            <w:pPr>
              <w:spacing w:line="20" w:lineRule="atLeast"/>
            </w:pPr>
          </w:p>
          <w:p w14:paraId="4AC1AE1A" w14:textId="77777777" w:rsidR="00766284" w:rsidRPr="00DA52C2" w:rsidRDefault="00766284" w:rsidP="00FD4436">
            <w:pPr>
              <w:spacing w:line="20" w:lineRule="atLeast"/>
            </w:pPr>
            <w:r>
              <w:t>+</w:t>
            </w:r>
          </w:p>
        </w:tc>
        <w:tc>
          <w:tcPr>
            <w:tcW w:w="709" w:type="dxa"/>
          </w:tcPr>
          <w:p w14:paraId="0340E780" w14:textId="77777777" w:rsidR="00766284" w:rsidRDefault="00766284" w:rsidP="00FD4436">
            <w:pPr>
              <w:spacing w:line="20" w:lineRule="atLeast"/>
              <w:jc w:val="both"/>
            </w:pPr>
          </w:p>
          <w:p w14:paraId="6BFDDAFC" w14:textId="77777777" w:rsidR="00766284" w:rsidRPr="00DA52C2" w:rsidRDefault="00766284" w:rsidP="00FD4436">
            <w:pPr>
              <w:spacing w:line="20" w:lineRule="atLeast"/>
              <w:jc w:val="both"/>
            </w:pPr>
            <w:r>
              <w:t>+</w:t>
            </w:r>
          </w:p>
        </w:tc>
        <w:tc>
          <w:tcPr>
            <w:tcW w:w="708" w:type="dxa"/>
          </w:tcPr>
          <w:p w14:paraId="04C6EC51" w14:textId="77777777" w:rsidR="00766284" w:rsidRDefault="00766284" w:rsidP="00FD4436">
            <w:pPr>
              <w:spacing w:line="20" w:lineRule="atLeast"/>
              <w:jc w:val="both"/>
            </w:pPr>
          </w:p>
          <w:p w14:paraId="5E647FB8" w14:textId="77777777" w:rsidR="00766284" w:rsidRPr="00DA52C2" w:rsidRDefault="00766284" w:rsidP="00FD4436">
            <w:pPr>
              <w:spacing w:line="20" w:lineRule="atLeast"/>
              <w:jc w:val="both"/>
            </w:pPr>
            <w:r>
              <w:t>+</w:t>
            </w:r>
          </w:p>
        </w:tc>
        <w:tc>
          <w:tcPr>
            <w:tcW w:w="851" w:type="dxa"/>
          </w:tcPr>
          <w:p w14:paraId="50849AB2" w14:textId="77777777" w:rsidR="00766284" w:rsidRDefault="00766284" w:rsidP="00FD4436">
            <w:pPr>
              <w:spacing w:line="20" w:lineRule="atLeast"/>
              <w:jc w:val="both"/>
            </w:pPr>
          </w:p>
          <w:p w14:paraId="0A2F8B3D" w14:textId="77777777" w:rsidR="00766284" w:rsidRPr="00DA52C2" w:rsidRDefault="00766284" w:rsidP="00FD4436">
            <w:pPr>
              <w:spacing w:line="20" w:lineRule="atLeast"/>
              <w:jc w:val="both"/>
            </w:pPr>
            <w:r>
              <w:t>+</w:t>
            </w:r>
          </w:p>
        </w:tc>
        <w:tc>
          <w:tcPr>
            <w:tcW w:w="708" w:type="dxa"/>
          </w:tcPr>
          <w:p w14:paraId="5CFD5E34" w14:textId="77777777" w:rsidR="00766284" w:rsidRDefault="00766284" w:rsidP="00FD4436">
            <w:pPr>
              <w:spacing w:line="20" w:lineRule="atLeast"/>
              <w:jc w:val="both"/>
            </w:pPr>
          </w:p>
          <w:p w14:paraId="7F13CFD2" w14:textId="77777777" w:rsidR="00766284" w:rsidRPr="00DA52C2" w:rsidRDefault="00766284" w:rsidP="00FD4436">
            <w:pPr>
              <w:spacing w:line="20" w:lineRule="atLeast"/>
              <w:jc w:val="both"/>
            </w:pPr>
            <w:r>
              <w:t>+</w:t>
            </w:r>
          </w:p>
        </w:tc>
        <w:tc>
          <w:tcPr>
            <w:tcW w:w="709" w:type="dxa"/>
          </w:tcPr>
          <w:p w14:paraId="3618B0D0" w14:textId="77777777" w:rsidR="00766284" w:rsidRDefault="00766284" w:rsidP="00FD4436">
            <w:pPr>
              <w:spacing w:line="20" w:lineRule="atLeast"/>
              <w:jc w:val="both"/>
            </w:pPr>
          </w:p>
          <w:p w14:paraId="6C43E969" w14:textId="77777777" w:rsidR="00766284" w:rsidRPr="00DA52C2" w:rsidRDefault="00766284" w:rsidP="00FD4436">
            <w:pPr>
              <w:spacing w:line="20" w:lineRule="atLeast"/>
              <w:jc w:val="both"/>
            </w:pPr>
            <w:r>
              <w:t>+</w:t>
            </w:r>
          </w:p>
        </w:tc>
        <w:tc>
          <w:tcPr>
            <w:tcW w:w="709" w:type="dxa"/>
          </w:tcPr>
          <w:p w14:paraId="045E56C9" w14:textId="77777777" w:rsidR="00766284" w:rsidRDefault="00766284" w:rsidP="00FD4436">
            <w:pPr>
              <w:tabs>
                <w:tab w:val="left" w:pos="324"/>
              </w:tabs>
              <w:spacing w:line="20" w:lineRule="atLeast"/>
              <w:jc w:val="both"/>
            </w:pPr>
          </w:p>
          <w:p w14:paraId="32341764" w14:textId="77777777" w:rsidR="00766284" w:rsidRPr="00DA52C2" w:rsidRDefault="00766284" w:rsidP="00FD4436">
            <w:pPr>
              <w:tabs>
                <w:tab w:val="left" w:pos="324"/>
              </w:tabs>
              <w:spacing w:line="20" w:lineRule="atLeast"/>
              <w:jc w:val="both"/>
            </w:pPr>
            <w:r>
              <w:t>+</w:t>
            </w:r>
          </w:p>
        </w:tc>
      </w:tr>
      <w:tr w:rsidR="00766284" w:rsidRPr="00DA52C2" w14:paraId="4F20EBE5" w14:textId="77777777" w:rsidTr="00FD4436">
        <w:trPr>
          <w:gridAfter w:val="1"/>
          <w:wAfter w:w="34" w:type="dxa"/>
          <w:trHeight w:val="210"/>
        </w:trPr>
        <w:tc>
          <w:tcPr>
            <w:tcW w:w="3686" w:type="dxa"/>
          </w:tcPr>
          <w:p w14:paraId="1BF25188" w14:textId="77777777" w:rsidR="00766284" w:rsidRPr="00DA52C2" w:rsidRDefault="00766284" w:rsidP="00FD4436">
            <w:pPr>
              <w:spacing w:line="20" w:lineRule="atLeast"/>
              <w:jc w:val="both"/>
              <w:rPr>
                <w:b/>
                <w:bCs/>
              </w:rPr>
            </w:pPr>
            <w:r w:rsidRPr="00DA52C2">
              <w:rPr>
                <w:b/>
                <w:bCs/>
              </w:rPr>
              <w:t>-</w:t>
            </w:r>
            <w:r w:rsidRPr="00DA52C2">
              <w:t xml:space="preserve"> проведення навчання керівників і заступників керівників, завгоспів закладів освіти та перевірку їх знань з охорони праці та безпеки життєдіяльності учасників освітнього процесу;</w:t>
            </w:r>
          </w:p>
        </w:tc>
        <w:tc>
          <w:tcPr>
            <w:tcW w:w="1559" w:type="dxa"/>
          </w:tcPr>
          <w:p w14:paraId="3A2E98BC"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Управління освіти</w:t>
            </w:r>
          </w:p>
        </w:tc>
        <w:tc>
          <w:tcPr>
            <w:tcW w:w="709" w:type="dxa"/>
          </w:tcPr>
          <w:p w14:paraId="28A64555" w14:textId="77777777" w:rsidR="00766284" w:rsidRPr="00DA52C2" w:rsidRDefault="00766284" w:rsidP="00FD4436">
            <w:pPr>
              <w:spacing w:line="20" w:lineRule="atLeast"/>
            </w:pPr>
            <w:r>
              <w:t>+</w:t>
            </w:r>
          </w:p>
        </w:tc>
        <w:tc>
          <w:tcPr>
            <w:tcW w:w="709" w:type="dxa"/>
          </w:tcPr>
          <w:p w14:paraId="0DBE89FA" w14:textId="77777777" w:rsidR="00766284" w:rsidRPr="00DA52C2" w:rsidRDefault="00766284" w:rsidP="00FD4436">
            <w:pPr>
              <w:spacing w:line="20" w:lineRule="atLeast"/>
              <w:jc w:val="both"/>
            </w:pPr>
            <w:r>
              <w:t>+</w:t>
            </w:r>
          </w:p>
        </w:tc>
        <w:tc>
          <w:tcPr>
            <w:tcW w:w="708" w:type="dxa"/>
          </w:tcPr>
          <w:p w14:paraId="61BFE2DB" w14:textId="77777777" w:rsidR="00766284" w:rsidRPr="00DA52C2" w:rsidRDefault="00766284" w:rsidP="00FD4436">
            <w:pPr>
              <w:spacing w:line="20" w:lineRule="atLeast"/>
              <w:jc w:val="both"/>
            </w:pPr>
            <w:r>
              <w:t>+</w:t>
            </w:r>
          </w:p>
        </w:tc>
        <w:tc>
          <w:tcPr>
            <w:tcW w:w="851" w:type="dxa"/>
          </w:tcPr>
          <w:p w14:paraId="196EDDC1" w14:textId="77777777" w:rsidR="00766284" w:rsidRPr="00DA52C2" w:rsidRDefault="00766284" w:rsidP="00FD4436">
            <w:pPr>
              <w:spacing w:line="20" w:lineRule="atLeast"/>
              <w:jc w:val="both"/>
            </w:pPr>
            <w:r>
              <w:t>+</w:t>
            </w:r>
          </w:p>
        </w:tc>
        <w:tc>
          <w:tcPr>
            <w:tcW w:w="708" w:type="dxa"/>
          </w:tcPr>
          <w:p w14:paraId="4D3DE1B2" w14:textId="77777777" w:rsidR="00766284" w:rsidRPr="00DA52C2" w:rsidRDefault="00766284" w:rsidP="00FD4436">
            <w:pPr>
              <w:spacing w:line="20" w:lineRule="atLeast"/>
              <w:jc w:val="both"/>
            </w:pPr>
            <w:r>
              <w:t>+</w:t>
            </w:r>
          </w:p>
        </w:tc>
        <w:tc>
          <w:tcPr>
            <w:tcW w:w="709" w:type="dxa"/>
          </w:tcPr>
          <w:p w14:paraId="5A08466D" w14:textId="77777777" w:rsidR="00766284" w:rsidRPr="00DA52C2" w:rsidRDefault="00766284" w:rsidP="00FD4436">
            <w:pPr>
              <w:spacing w:line="20" w:lineRule="atLeast"/>
              <w:jc w:val="both"/>
            </w:pPr>
            <w:r>
              <w:t>+</w:t>
            </w:r>
          </w:p>
        </w:tc>
        <w:tc>
          <w:tcPr>
            <w:tcW w:w="709" w:type="dxa"/>
          </w:tcPr>
          <w:p w14:paraId="0A82987F" w14:textId="77777777" w:rsidR="00766284" w:rsidRPr="00DA52C2" w:rsidRDefault="00766284" w:rsidP="00FD4436">
            <w:pPr>
              <w:tabs>
                <w:tab w:val="left" w:pos="324"/>
              </w:tabs>
              <w:spacing w:line="20" w:lineRule="atLeast"/>
              <w:jc w:val="both"/>
            </w:pPr>
            <w:r>
              <w:t>+</w:t>
            </w:r>
          </w:p>
        </w:tc>
      </w:tr>
      <w:tr w:rsidR="00766284" w:rsidRPr="00DA52C2" w14:paraId="32F46D99" w14:textId="77777777" w:rsidTr="00FD4436">
        <w:trPr>
          <w:gridAfter w:val="1"/>
          <w:wAfter w:w="34" w:type="dxa"/>
          <w:trHeight w:val="210"/>
        </w:trPr>
        <w:tc>
          <w:tcPr>
            <w:tcW w:w="3686" w:type="dxa"/>
          </w:tcPr>
          <w:p w14:paraId="3D068D07" w14:textId="77777777" w:rsidR="00766284" w:rsidRPr="00DA52C2" w:rsidRDefault="00766284" w:rsidP="00FD4436">
            <w:pPr>
              <w:spacing w:line="20" w:lineRule="atLeast"/>
              <w:jc w:val="both"/>
              <w:rPr>
                <w:b/>
                <w:bCs/>
              </w:rPr>
            </w:pPr>
            <w:r w:rsidRPr="00DA52C2">
              <w:rPr>
                <w:b/>
              </w:rPr>
              <w:t>-</w:t>
            </w:r>
            <w:r w:rsidRPr="00DA52C2">
              <w:t xml:space="preserve"> проведення періодичного навчання працівників з питань охорони праці, пожежного мінімуму, правил освіти технічної експлуатації електроприладів та теплових установок і мереж;</w:t>
            </w:r>
          </w:p>
        </w:tc>
        <w:tc>
          <w:tcPr>
            <w:tcW w:w="1559" w:type="dxa"/>
          </w:tcPr>
          <w:p w14:paraId="3F5D2168" w14:textId="77777777" w:rsidR="00766284" w:rsidRPr="00DA52C2" w:rsidRDefault="00766284" w:rsidP="00FD4436">
            <w:pPr>
              <w:pStyle w:val="Standard"/>
              <w:widowControl w:val="0"/>
              <w:snapToGrid w:val="0"/>
              <w:spacing w:line="20" w:lineRule="atLeast"/>
              <w:jc w:val="center"/>
              <w:rPr>
                <w:lang w:val="uk-UA" w:eastAsia="ru-RU"/>
              </w:rPr>
            </w:pPr>
            <w:r w:rsidRPr="00DA52C2">
              <w:rPr>
                <w:lang w:val="uk-UA" w:eastAsia="ru-RU"/>
              </w:rPr>
              <w:t>Управління освіти</w:t>
            </w:r>
          </w:p>
        </w:tc>
        <w:tc>
          <w:tcPr>
            <w:tcW w:w="709" w:type="dxa"/>
          </w:tcPr>
          <w:p w14:paraId="72D760C7" w14:textId="77777777" w:rsidR="00766284" w:rsidRPr="00DA52C2" w:rsidRDefault="00766284" w:rsidP="00FD4436">
            <w:pPr>
              <w:spacing w:line="20" w:lineRule="atLeast"/>
            </w:pPr>
            <w:r>
              <w:t>+</w:t>
            </w:r>
          </w:p>
        </w:tc>
        <w:tc>
          <w:tcPr>
            <w:tcW w:w="709" w:type="dxa"/>
          </w:tcPr>
          <w:p w14:paraId="4BA8B5DE" w14:textId="77777777" w:rsidR="00766284" w:rsidRPr="00DA52C2" w:rsidRDefault="00766284" w:rsidP="00FD4436">
            <w:pPr>
              <w:spacing w:line="20" w:lineRule="atLeast"/>
              <w:jc w:val="both"/>
            </w:pPr>
            <w:r>
              <w:t>+</w:t>
            </w:r>
          </w:p>
        </w:tc>
        <w:tc>
          <w:tcPr>
            <w:tcW w:w="708" w:type="dxa"/>
          </w:tcPr>
          <w:p w14:paraId="2255DDFE" w14:textId="77777777" w:rsidR="00766284" w:rsidRPr="00DA52C2" w:rsidRDefault="00766284" w:rsidP="00FD4436">
            <w:pPr>
              <w:spacing w:line="20" w:lineRule="atLeast"/>
              <w:jc w:val="both"/>
            </w:pPr>
            <w:r>
              <w:t>+</w:t>
            </w:r>
          </w:p>
        </w:tc>
        <w:tc>
          <w:tcPr>
            <w:tcW w:w="851" w:type="dxa"/>
          </w:tcPr>
          <w:p w14:paraId="533212AB" w14:textId="77777777" w:rsidR="00766284" w:rsidRPr="00DA52C2" w:rsidRDefault="00766284" w:rsidP="00FD4436">
            <w:pPr>
              <w:spacing w:line="20" w:lineRule="atLeast"/>
              <w:jc w:val="both"/>
            </w:pPr>
            <w:r>
              <w:t>+</w:t>
            </w:r>
          </w:p>
        </w:tc>
        <w:tc>
          <w:tcPr>
            <w:tcW w:w="708" w:type="dxa"/>
          </w:tcPr>
          <w:p w14:paraId="43030935" w14:textId="77777777" w:rsidR="00766284" w:rsidRPr="00DA52C2" w:rsidRDefault="00766284" w:rsidP="00FD4436">
            <w:pPr>
              <w:spacing w:line="20" w:lineRule="atLeast"/>
              <w:jc w:val="both"/>
            </w:pPr>
            <w:r>
              <w:t>+</w:t>
            </w:r>
          </w:p>
        </w:tc>
        <w:tc>
          <w:tcPr>
            <w:tcW w:w="709" w:type="dxa"/>
          </w:tcPr>
          <w:p w14:paraId="6684FCFC" w14:textId="77777777" w:rsidR="00766284" w:rsidRPr="00DA52C2" w:rsidRDefault="00766284" w:rsidP="00FD4436">
            <w:pPr>
              <w:spacing w:line="20" w:lineRule="atLeast"/>
              <w:jc w:val="both"/>
            </w:pPr>
            <w:r>
              <w:t>+</w:t>
            </w:r>
          </w:p>
        </w:tc>
        <w:tc>
          <w:tcPr>
            <w:tcW w:w="709" w:type="dxa"/>
          </w:tcPr>
          <w:p w14:paraId="16EA3B5F" w14:textId="77777777" w:rsidR="00766284" w:rsidRPr="00DA52C2" w:rsidRDefault="00766284" w:rsidP="00FD4436">
            <w:pPr>
              <w:tabs>
                <w:tab w:val="left" w:pos="324"/>
              </w:tabs>
              <w:spacing w:line="20" w:lineRule="atLeast"/>
              <w:jc w:val="both"/>
            </w:pPr>
            <w:r>
              <w:t>+</w:t>
            </w:r>
          </w:p>
        </w:tc>
      </w:tr>
      <w:tr w:rsidR="00766284" w:rsidRPr="00DA52C2" w14:paraId="565D33CD" w14:textId="77777777" w:rsidTr="00FD4436">
        <w:trPr>
          <w:gridAfter w:val="1"/>
          <w:wAfter w:w="34" w:type="dxa"/>
          <w:trHeight w:val="210"/>
        </w:trPr>
        <w:tc>
          <w:tcPr>
            <w:tcW w:w="3686" w:type="dxa"/>
          </w:tcPr>
          <w:p w14:paraId="661D685D" w14:textId="77777777" w:rsidR="00766284" w:rsidRPr="00DA52C2" w:rsidRDefault="00766284" w:rsidP="00FD4436">
            <w:pPr>
              <w:spacing w:line="20" w:lineRule="atLeast"/>
              <w:ind w:firstLine="171"/>
              <w:jc w:val="both"/>
            </w:pPr>
            <w:r w:rsidRPr="00DA52C2">
              <w:rPr>
                <w:b/>
              </w:rPr>
              <w:t>-</w:t>
            </w:r>
            <w:r w:rsidRPr="00DA52C2">
              <w:t xml:space="preserve"> щорічне проведення Тижня безпеки життєдіяльності (в рамках якого проводиться день Цивільного Захисту).</w:t>
            </w:r>
          </w:p>
        </w:tc>
        <w:tc>
          <w:tcPr>
            <w:tcW w:w="1559" w:type="dxa"/>
          </w:tcPr>
          <w:p w14:paraId="11399333" w14:textId="77777777" w:rsidR="00766284" w:rsidRPr="00DA52C2" w:rsidRDefault="00766284" w:rsidP="00FD4436">
            <w:pPr>
              <w:spacing w:line="20" w:lineRule="atLeast"/>
              <w:jc w:val="center"/>
            </w:pPr>
            <w:r w:rsidRPr="00DA52C2">
              <w:t>Управління освіти, заклади освіти</w:t>
            </w:r>
          </w:p>
        </w:tc>
        <w:tc>
          <w:tcPr>
            <w:tcW w:w="709" w:type="dxa"/>
          </w:tcPr>
          <w:p w14:paraId="68D0D614" w14:textId="77777777" w:rsidR="00766284" w:rsidRPr="00DA52C2" w:rsidRDefault="00766284" w:rsidP="00FD4436">
            <w:pPr>
              <w:spacing w:line="20" w:lineRule="atLeast"/>
            </w:pPr>
            <w:r w:rsidRPr="00DA52C2">
              <w:t>+</w:t>
            </w:r>
          </w:p>
        </w:tc>
        <w:tc>
          <w:tcPr>
            <w:tcW w:w="709" w:type="dxa"/>
          </w:tcPr>
          <w:p w14:paraId="2EB1B334" w14:textId="77777777" w:rsidR="00766284" w:rsidRPr="00DA52C2" w:rsidRDefault="00766284" w:rsidP="00FD4436">
            <w:pPr>
              <w:spacing w:line="20" w:lineRule="atLeast"/>
              <w:jc w:val="both"/>
            </w:pPr>
            <w:r w:rsidRPr="00DA52C2">
              <w:t>+</w:t>
            </w:r>
          </w:p>
        </w:tc>
        <w:tc>
          <w:tcPr>
            <w:tcW w:w="708" w:type="dxa"/>
          </w:tcPr>
          <w:p w14:paraId="7234A7FB" w14:textId="77777777" w:rsidR="00766284" w:rsidRPr="00DA52C2" w:rsidRDefault="00766284" w:rsidP="00FD4436">
            <w:pPr>
              <w:spacing w:line="20" w:lineRule="atLeast"/>
              <w:jc w:val="both"/>
            </w:pPr>
            <w:r w:rsidRPr="00DA52C2">
              <w:t>+</w:t>
            </w:r>
          </w:p>
        </w:tc>
        <w:tc>
          <w:tcPr>
            <w:tcW w:w="851" w:type="dxa"/>
          </w:tcPr>
          <w:p w14:paraId="691D3D12" w14:textId="77777777" w:rsidR="00766284" w:rsidRPr="00DA52C2" w:rsidRDefault="00766284" w:rsidP="00FD4436">
            <w:pPr>
              <w:spacing w:line="20" w:lineRule="atLeast"/>
              <w:jc w:val="both"/>
            </w:pPr>
            <w:r w:rsidRPr="00DA52C2">
              <w:t>+</w:t>
            </w:r>
          </w:p>
        </w:tc>
        <w:tc>
          <w:tcPr>
            <w:tcW w:w="708" w:type="dxa"/>
          </w:tcPr>
          <w:p w14:paraId="21BCC32B" w14:textId="77777777" w:rsidR="00766284" w:rsidRPr="00DA52C2" w:rsidRDefault="00766284" w:rsidP="00FD4436">
            <w:pPr>
              <w:spacing w:line="20" w:lineRule="atLeast"/>
              <w:jc w:val="both"/>
            </w:pPr>
            <w:r w:rsidRPr="00DA52C2">
              <w:t>+</w:t>
            </w:r>
          </w:p>
        </w:tc>
        <w:tc>
          <w:tcPr>
            <w:tcW w:w="709" w:type="dxa"/>
          </w:tcPr>
          <w:p w14:paraId="6198041D" w14:textId="77777777" w:rsidR="00766284" w:rsidRPr="00DA52C2" w:rsidRDefault="00766284" w:rsidP="00FD4436">
            <w:pPr>
              <w:spacing w:line="20" w:lineRule="atLeast"/>
              <w:jc w:val="both"/>
            </w:pPr>
            <w:r w:rsidRPr="00DA52C2">
              <w:t>+</w:t>
            </w:r>
          </w:p>
        </w:tc>
        <w:tc>
          <w:tcPr>
            <w:tcW w:w="709" w:type="dxa"/>
          </w:tcPr>
          <w:p w14:paraId="1FE2AEEB" w14:textId="77777777" w:rsidR="00766284" w:rsidRPr="00DA52C2" w:rsidRDefault="00766284" w:rsidP="00FD4436">
            <w:pPr>
              <w:tabs>
                <w:tab w:val="left" w:pos="324"/>
              </w:tabs>
              <w:spacing w:line="20" w:lineRule="atLeast"/>
              <w:jc w:val="both"/>
            </w:pPr>
            <w:r w:rsidRPr="00DA52C2">
              <w:t>+</w:t>
            </w:r>
          </w:p>
        </w:tc>
      </w:tr>
      <w:tr w:rsidR="00766284" w:rsidRPr="00DA52C2" w14:paraId="0C9AB566" w14:textId="77777777" w:rsidTr="00FD4436">
        <w:trPr>
          <w:gridAfter w:val="1"/>
          <w:wAfter w:w="34" w:type="dxa"/>
          <w:trHeight w:val="210"/>
        </w:trPr>
        <w:tc>
          <w:tcPr>
            <w:tcW w:w="3686" w:type="dxa"/>
          </w:tcPr>
          <w:p w14:paraId="509935C9" w14:textId="77777777" w:rsidR="00766284" w:rsidRPr="00DA52C2" w:rsidRDefault="00766284" w:rsidP="00FD4436">
            <w:pPr>
              <w:spacing w:line="20" w:lineRule="atLeast"/>
              <w:ind w:left="29" w:firstLine="142"/>
              <w:jc w:val="both"/>
            </w:pPr>
            <w:r w:rsidRPr="00DA52C2">
              <w:rPr>
                <w:b/>
              </w:rPr>
              <w:t>-</w:t>
            </w:r>
            <w:r w:rsidRPr="00DA52C2">
              <w:t xml:space="preserve"> передбачення в колективних договорах закладів освіти вирішення питань, спрямованих на створення безпечних умов праці і навчання учасників освітнього процесу;</w:t>
            </w:r>
          </w:p>
        </w:tc>
        <w:tc>
          <w:tcPr>
            <w:tcW w:w="1559" w:type="dxa"/>
          </w:tcPr>
          <w:p w14:paraId="20B13298" w14:textId="77777777" w:rsidR="00766284" w:rsidRPr="00DA52C2" w:rsidRDefault="00766284" w:rsidP="00FD4436">
            <w:pPr>
              <w:spacing w:line="20" w:lineRule="atLeast"/>
              <w:jc w:val="center"/>
            </w:pPr>
            <w:r w:rsidRPr="00DA52C2">
              <w:t>Заклади освіти</w:t>
            </w:r>
          </w:p>
        </w:tc>
        <w:tc>
          <w:tcPr>
            <w:tcW w:w="709" w:type="dxa"/>
          </w:tcPr>
          <w:p w14:paraId="48EEAB23" w14:textId="77777777" w:rsidR="00766284" w:rsidRPr="00DA52C2" w:rsidRDefault="00766284" w:rsidP="00FD4436">
            <w:pPr>
              <w:spacing w:line="20" w:lineRule="atLeast"/>
            </w:pPr>
            <w:r w:rsidRPr="00DA52C2">
              <w:t>+</w:t>
            </w:r>
          </w:p>
        </w:tc>
        <w:tc>
          <w:tcPr>
            <w:tcW w:w="709" w:type="dxa"/>
          </w:tcPr>
          <w:p w14:paraId="07284738" w14:textId="77777777" w:rsidR="00766284" w:rsidRPr="00DA52C2" w:rsidRDefault="00766284" w:rsidP="00FD4436">
            <w:pPr>
              <w:spacing w:line="20" w:lineRule="atLeast"/>
              <w:jc w:val="both"/>
            </w:pPr>
            <w:r w:rsidRPr="00DA52C2">
              <w:t>+</w:t>
            </w:r>
          </w:p>
        </w:tc>
        <w:tc>
          <w:tcPr>
            <w:tcW w:w="708" w:type="dxa"/>
          </w:tcPr>
          <w:p w14:paraId="2F40D93B" w14:textId="77777777" w:rsidR="00766284" w:rsidRPr="00DA52C2" w:rsidRDefault="00766284" w:rsidP="00FD4436">
            <w:pPr>
              <w:spacing w:line="20" w:lineRule="atLeast"/>
              <w:jc w:val="both"/>
            </w:pPr>
            <w:r w:rsidRPr="00DA52C2">
              <w:t>+</w:t>
            </w:r>
          </w:p>
        </w:tc>
        <w:tc>
          <w:tcPr>
            <w:tcW w:w="851" w:type="dxa"/>
          </w:tcPr>
          <w:p w14:paraId="65DA7483" w14:textId="77777777" w:rsidR="00766284" w:rsidRPr="00DA52C2" w:rsidRDefault="00766284" w:rsidP="00FD4436">
            <w:pPr>
              <w:spacing w:line="20" w:lineRule="atLeast"/>
              <w:jc w:val="both"/>
            </w:pPr>
            <w:r w:rsidRPr="00DA52C2">
              <w:t>+</w:t>
            </w:r>
          </w:p>
        </w:tc>
        <w:tc>
          <w:tcPr>
            <w:tcW w:w="708" w:type="dxa"/>
          </w:tcPr>
          <w:p w14:paraId="08B4BBC1" w14:textId="77777777" w:rsidR="00766284" w:rsidRPr="00DA52C2" w:rsidRDefault="00766284" w:rsidP="00FD4436">
            <w:pPr>
              <w:spacing w:line="20" w:lineRule="atLeast"/>
              <w:jc w:val="both"/>
            </w:pPr>
            <w:r w:rsidRPr="00DA52C2">
              <w:t>+</w:t>
            </w:r>
          </w:p>
        </w:tc>
        <w:tc>
          <w:tcPr>
            <w:tcW w:w="709" w:type="dxa"/>
          </w:tcPr>
          <w:p w14:paraId="18939FC0" w14:textId="77777777" w:rsidR="00766284" w:rsidRPr="00DA52C2" w:rsidRDefault="00766284" w:rsidP="00FD4436">
            <w:pPr>
              <w:spacing w:line="20" w:lineRule="atLeast"/>
              <w:jc w:val="both"/>
            </w:pPr>
            <w:r w:rsidRPr="00DA52C2">
              <w:t>+</w:t>
            </w:r>
          </w:p>
        </w:tc>
        <w:tc>
          <w:tcPr>
            <w:tcW w:w="709" w:type="dxa"/>
          </w:tcPr>
          <w:p w14:paraId="72644AE9" w14:textId="77777777" w:rsidR="00766284" w:rsidRPr="00DA52C2" w:rsidRDefault="00766284" w:rsidP="00FD4436">
            <w:pPr>
              <w:tabs>
                <w:tab w:val="left" w:pos="324"/>
              </w:tabs>
              <w:spacing w:line="20" w:lineRule="atLeast"/>
              <w:jc w:val="both"/>
            </w:pPr>
            <w:r w:rsidRPr="00DA52C2">
              <w:t>+</w:t>
            </w:r>
          </w:p>
        </w:tc>
      </w:tr>
      <w:tr w:rsidR="00766284" w:rsidRPr="00DA52C2" w14:paraId="18FBE83E" w14:textId="77777777" w:rsidTr="00FD4436">
        <w:trPr>
          <w:gridAfter w:val="1"/>
          <w:wAfter w:w="34" w:type="dxa"/>
          <w:trHeight w:val="210"/>
        </w:trPr>
        <w:tc>
          <w:tcPr>
            <w:tcW w:w="3686" w:type="dxa"/>
          </w:tcPr>
          <w:p w14:paraId="262DBB22" w14:textId="77777777" w:rsidR="00766284" w:rsidRPr="00DA52C2" w:rsidRDefault="00766284" w:rsidP="00FD4436">
            <w:pPr>
              <w:spacing w:line="20" w:lineRule="atLeast"/>
              <w:ind w:firstLine="171"/>
              <w:jc w:val="both"/>
            </w:pPr>
            <w:r w:rsidRPr="00DA52C2">
              <w:rPr>
                <w:b/>
              </w:rPr>
              <w:t>-</w:t>
            </w:r>
            <w:r w:rsidRPr="00DA52C2">
              <w:t xml:space="preserve"> перегляд інструкцій з охорони праці, доповнення їх, внесення зміни відповідно до діючих нормативних документів.</w:t>
            </w:r>
          </w:p>
        </w:tc>
        <w:tc>
          <w:tcPr>
            <w:tcW w:w="1559" w:type="dxa"/>
          </w:tcPr>
          <w:p w14:paraId="4370E037" w14:textId="77777777" w:rsidR="00766284" w:rsidRPr="00DA52C2" w:rsidRDefault="00766284" w:rsidP="00FD4436">
            <w:pPr>
              <w:spacing w:line="20" w:lineRule="atLeast"/>
              <w:jc w:val="center"/>
            </w:pPr>
            <w:r w:rsidRPr="00DA52C2">
              <w:t>Заклади освіти</w:t>
            </w:r>
          </w:p>
        </w:tc>
        <w:tc>
          <w:tcPr>
            <w:tcW w:w="709" w:type="dxa"/>
          </w:tcPr>
          <w:p w14:paraId="5C568827" w14:textId="77777777" w:rsidR="00766284" w:rsidRPr="00DA52C2" w:rsidRDefault="00766284" w:rsidP="00FD4436">
            <w:pPr>
              <w:spacing w:line="20" w:lineRule="atLeast"/>
            </w:pPr>
            <w:r w:rsidRPr="00DA52C2">
              <w:t>+</w:t>
            </w:r>
          </w:p>
        </w:tc>
        <w:tc>
          <w:tcPr>
            <w:tcW w:w="709" w:type="dxa"/>
          </w:tcPr>
          <w:p w14:paraId="7EB228C4" w14:textId="77777777" w:rsidR="00766284" w:rsidRPr="00DA52C2" w:rsidRDefault="00766284" w:rsidP="00FD4436">
            <w:pPr>
              <w:spacing w:line="20" w:lineRule="atLeast"/>
              <w:jc w:val="both"/>
            </w:pPr>
            <w:r w:rsidRPr="00DA52C2">
              <w:t>+</w:t>
            </w:r>
          </w:p>
        </w:tc>
        <w:tc>
          <w:tcPr>
            <w:tcW w:w="708" w:type="dxa"/>
          </w:tcPr>
          <w:p w14:paraId="13D2D6ED" w14:textId="77777777" w:rsidR="00766284" w:rsidRPr="00DA52C2" w:rsidRDefault="00766284" w:rsidP="00FD4436">
            <w:pPr>
              <w:spacing w:line="20" w:lineRule="atLeast"/>
              <w:jc w:val="both"/>
            </w:pPr>
            <w:r w:rsidRPr="00DA52C2">
              <w:t>+</w:t>
            </w:r>
          </w:p>
        </w:tc>
        <w:tc>
          <w:tcPr>
            <w:tcW w:w="851" w:type="dxa"/>
          </w:tcPr>
          <w:p w14:paraId="1A8BEEFB" w14:textId="77777777" w:rsidR="00766284" w:rsidRPr="00DA52C2" w:rsidRDefault="00766284" w:rsidP="00FD4436">
            <w:pPr>
              <w:spacing w:line="20" w:lineRule="atLeast"/>
              <w:jc w:val="both"/>
            </w:pPr>
            <w:r w:rsidRPr="00DA52C2">
              <w:t>+</w:t>
            </w:r>
          </w:p>
        </w:tc>
        <w:tc>
          <w:tcPr>
            <w:tcW w:w="708" w:type="dxa"/>
          </w:tcPr>
          <w:p w14:paraId="055BE575" w14:textId="77777777" w:rsidR="00766284" w:rsidRPr="00DA52C2" w:rsidRDefault="00766284" w:rsidP="00FD4436">
            <w:pPr>
              <w:spacing w:line="20" w:lineRule="atLeast"/>
              <w:jc w:val="both"/>
            </w:pPr>
            <w:r w:rsidRPr="00DA52C2">
              <w:t>+</w:t>
            </w:r>
          </w:p>
        </w:tc>
        <w:tc>
          <w:tcPr>
            <w:tcW w:w="709" w:type="dxa"/>
          </w:tcPr>
          <w:p w14:paraId="317E7DEA" w14:textId="77777777" w:rsidR="00766284" w:rsidRPr="00DA52C2" w:rsidRDefault="00766284" w:rsidP="00FD4436">
            <w:pPr>
              <w:spacing w:line="20" w:lineRule="atLeast"/>
              <w:jc w:val="both"/>
            </w:pPr>
            <w:r w:rsidRPr="00DA52C2">
              <w:t>+</w:t>
            </w:r>
          </w:p>
        </w:tc>
        <w:tc>
          <w:tcPr>
            <w:tcW w:w="709" w:type="dxa"/>
          </w:tcPr>
          <w:p w14:paraId="5CB14DA0" w14:textId="77777777" w:rsidR="00766284" w:rsidRPr="00DA52C2" w:rsidRDefault="00766284" w:rsidP="00FD4436">
            <w:pPr>
              <w:tabs>
                <w:tab w:val="left" w:pos="324"/>
              </w:tabs>
              <w:spacing w:line="20" w:lineRule="atLeast"/>
              <w:jc w:val="both"/>
            </w:pPr>
            <w:r w:rsidRPr="00DA52C2">
              <w:t>+</w:t>
            </w:r>
          </w:p>
        </w:tc>
      </w:tr>
      <w:tr w:rsidR="00766284" w:rsidRPr="00DA52C2" w14:paraId="080EF78A" w14:textId="77777777" w:rsidTr="00FD4436">
        <w:trPr>
          <w:gridAfter w:val="1"/>
          <w:wAfter w:w="34" w:type="dxa"/>
          <w:trHeight w:val="210"/>
        </w:trPr>
        <w:tc>
          <w:tcPr>
            <w:tcW w:w="3686" w:type="dxa"/>
          </w:tcPr>
          <w:p w14:paraId="13094255" w14:textId="77777777" w:rsidR="00766284" w:rsidRPr="00DA52C2" w:rsidRDefault="00766284" w:rsidP="00FD4436">
            <w:pPr>
              <w:spacing w:line="20" w:lineRule="atLeast"/>
              <w:jc w:val="both"/>
              <w:rPr>
                <w:b/>
                <w:bCs/>
              </w:rPr>
            </w:pPr>
            <w:r w:rsidRPr="00DA52C2">
              <w:rPr>
                <w:b/>
                <w:bCs/>
              </w:rPr>
              <w:t xml:space="preserve">Удосконалити: </w:t>
            </w:r>
          </w:p>
          <w:p w14:paraId="65426602" w14:textId="77777777" w:rsidR="00766284" w:rsidRPr="00DA52C2" w:rsidRDefault="00766284" w:rsidP="00FD4436">
            <w:pPr>
              <w:spacing w:line="20" w:lineRule="atLeast"/>
              <w:ind w:firstLine="171"/>
              <w:jc w:val="both"/>
            </w:pPr>
            <w:r w:rsidRPr="00DA52C2">
              <w:rPr>
                <w:b/>
              </w:rPr>
              <w:t>-</w:t>
            </w:r>
            <w:r w:rsidRPr="00DA52C2">
              <w:t xml:space="preserve"> методичний супровід підвищення кваліфікації вчителів предметів «Основи здоров’я», «Захист України», «Фізична культура» з питань безпеки життєдіяльності та цивільного захисту.</w:t>
            </w:r>
          </w:p>
        </w:tc>
        <w:tc>
          <w:tcPr>
            <w:tcW w:w="1559" w:type="dxa"/>
          </w:tcPr>
          <w:p w14:paraId="3F503E3B" w14:textId="77777777" w:rsidR="00766284" w:rsidRPr="00DA52C2" w:rsidRDefault="00766284" w:rsidP="00FD4436">
            <w:pPr>
              <w:spacing w:line="20" w:lineRule="atLeast"/>
              <w:jc w:val="center"/>
            </w:pPr>
            <w:r w:rsidRPr="00DA52C2">
              <w:t>Управління освіти</w:t>
            </w:r>
          </w:p>
        </w:tc>
        <w:tc>
          <w:tcPr>
            <w:tcW w:w="709" w:type="dxa"/>
          </w:tcPr>
          <w:p w14:paraId="04703FAB" w14:textId="77777777" w:rsidR="00766284" w:rsidRPr="00DA52C2" w:rsidRDefault="00766284" w:rsidP="00FD4436">
            <w:pPr>
              <w:spacing w:line="20" w:lineRule="atLeast"/>
            </w:pPr>
            <w:r w:rsidRPr="00DA52C2">
              <w:t>+</w:t>
            </w:r>
          </w:p>
        </w:tc>
        <w:tc>
          <w:tcPr>
            <w:tcW w:w="709" w:type="dxa"/>
          </w:tcPr>
          <w:p w14:paraId="61473B9E" w14:textId="77777777" w:rsidR="00766284" w:rsidRPr="00DA52C2" w:rsidRDefault="00766284" w:rsidP="00FD4436">
            <w:pPr>
              <w:spacing w:line="20" w:lineRule="atLeast"/>
              <w:jc w:val="both"/>
            </w:pPr>
            <w:r w:rsidRPr="00DA52C2">
              <w:t>+</w:t>
            </w:r>
          </w:p>
        </w:tc>
        <w:tc>
          <w:tcPr>
            <w:tcW w:w="708" w:type="dxa"/>
          </w:tcPr>
          <w:p w14:paraId="04C6F498" w14:textId="77777777" w:rsidR="00766284" w:rsidRPr="00DA52C2" w:rsidRDefault="00766284" w:rsidP="00FD4436">
            <w:pPr>
              <w:spacing w:line="20" w:lineRule="atLeast"/>
              <w:jc w:val="both"/>
            </w:pPr>
            <w:r w:rsidRPr="00DA52C2">
              <w:t>+</w:t>
            </w:r>
          </w:p>
        </w:tc>
        <w:tc>
          <w:tcPr>
            <w:tcW w:w="851" w:type="dxa"/>
          </w:tcPr>
          <w:p w14:paraId="5FA216AD" w14:textId="77777777" w:rsidR="00766284" w:rsidRPr="00DA52C2" w:rsidRDefault="00766284" w:rsidP="00FD4436">
            <w:pPr>
              <w:spacing w:line="20" w:lineRule="atLeast"/>
              <w:jc w:val="both"/>
            </w:pPr>
            <w:r w:rsidRPr="00DA52C2">
              <w:t>+</w:t>
            </w:r>
          </w:p>
        </w:tc>
        <w:tc>
          <w:tcPr>
            <w:tcW w:w="708" w:type="dxa"/>
          </w:tcPr>
          <w:p w14:paraId="684CD22C" w14:textId="77777777" w:rsidR="00766284" w:rsidRPr="00DA52C2" w:rsidRDefault="00766284" w:rsidP="00FD4436">
            <w:pPr>
              <w:spacing w:line="20" w:lineRule="atLeast"/>
              <w:jc w:val="both"/>
            </w:pPr>
            <w:r w:rsidRPr="00DA52C2">
              <w:t>+</w:t>
            </w:r>
          </w:p>
        </w:tc>
        <w:tc>
          <w:tcPr>
            <w:tcW w:w="709" w:type="dxa"/>
          </w:tcPr>
          <w:p w14:paraId="6627CE54" w14:textId="77777777" w:rsidR="00766284" w:rsidRPr="00DA52C2" w:rsidRDefault="00766284" w:rsidP="00FD4436">
            <w:pPr>
              <w:spacing w:line="20" w:lineRule="atLeast"/>
              <w:jc w:val="both"/>
            </w:pPr>
            <w:r w:rsidRPr="00DA52C2">
              <w:t>+</w:t>
            </w:r>
          </w:p>
        </w:tc>
        <w:tc>
          <w:tcPr>
            <w:tcW w:w="709" w:type="dxa"/>
          </w:tcPr>
          <w:p w14:paraId="20235F62" w14:textId="77777777" w:rsidR="00766284" w:rsidRPr="00DA52C2" w:rsidRDefault="00766284" w:rsidP="00FD4436">
            <w:pPr>
              <w:tabs>
                <w:tab w:val="left" w:pos="324"/>
              </w:tabs>
              <w:spacing w:line="20" w:lineRule="atLeast"/>
              <w:jc w:val="both"/>
            </w:pPr>
            <w:r w:rsidRPr="00DA52C2">
              <w:t>+</w:t>
            </w:r>
          </w:p>
        </w:tc>
      </w:tr>
      <w:tr w:rsidR="00766284" w:rsidRPr="00DA52C2" w14:paraId="64C0A778" w14:textId="77777777" w:rsidTr="00FD4436">
        <w:trPr>
          <w:gridAfter w:val="1"/>
          <w:wAfter w:w="34" w:type="dxa"/>
          <w:trHeight w:val="210"/>
        </w:trPr>
        <w:tc>
          <w:tcPr>
            <w:tcW w:w="3686" w:type="dxa"/>
          </w:tcPr>
          <w:p w14:paraId="413B20CE" w14:textId="77777777" w:rsidR="00766284" w:rsidRPr="00DA52C2" w:rsidRDefault="00766284" w:rsidP="00FD4436">
            <w:pPr>
              <w:tabs>
                <w:tab w:val="left" w:pos="0"/>
              </w:tabs>
              <w:spacing w:line="20" w:lineRule="atLeast"/>
              <w:ind w:firstLine="171"/>
              <w:jc w:val="both"/>
            </w:pPr>
            <w:r w:rsidRPr="00DA52C2">
              <w:rPr>
                <w:b/>
              </w:rPr>
              <w:t>-</w:t>
            </w:r>
            <w:r w:rsidRPr="00DA52C2">
              <w:t xml:space="preserve"> науково-методичний супровід педагогів закладів освіти з цивільного захисту, безпеки життєдіяльності (основ здоров’я) шляхом проведення семінарів, тренінгів, вебінарів, круглих столів, фестивалів спільно з представниками національної поліції, спеціалістами з мінної безпеки, цивільного захисту, фахівцями 8 ДПРЗ ГУ ДСНС України в Донецькій області та медичними працівниками;</w:t>
            </w:r>
          </w:p>
        </w:tc>
        <w:tc>
          <w:tcPr>
            <w:tcW w:w="1559" w:type="dxa"/>
          </w:tcPr>
          <w:p w14:paraId="1466571B" w14:textId="77777777" w:rsidR="00766284" w:rsidRPr="00DA52C2" w:rsidRDefault="00766284" w:rsidP="00FD4436">
            <w:pPr>
              <w:spacing w:line="20" w:lineRule="atLeast"/>
              <w:jc w:val="center"/>
            </w:pPr>
            <w:r w:rsidRPr="00DA52C2">
              <w:t>Управління освіти, заклади освіти</w:t>
            </w:r>
          </w:p>
        </w:tc>
        <w:tc>
          <w:tcPr>
            <w:tcW w:w="709" w:type="dxa"/>
          </w:tcPr>
          <w:p w14:paraId="3528593C" w14:textId="77777777" w:rsidR="00766284" w:rsidRPr="00DA52C2" w:rsidRDefault="00766284" w:rsidP="00FD4436">
            <w:pPr>
              <w:spacing w:line="20" w:lineRule="atLeast"/>
            </w:pPr>
            <w:r w:rsidRPr="00DA52C2">
              <w:t>+</w:t>
            </w:r>
          </w:p>
        </w:tc>
        <w:tc>
          <w:tcPr>
            <w:tcW w:w="709" w:type="dxa"/>
          </w:tcPr>
          <w:p w14:paraId="67F43600" w14:textId="77777777" w:rsidR="00766284" w:rsidRPr="00DA52C2" w:rsidRDefault="00766284" w:rsidP="00FD4436">
            <w:pPr>
              <w:spacing w:line="20" w:lineRule="atLeast"/>
              <w:jc w:val="both"/>
            </w:pPr>
            <w:r w:rsidRPr="00DA52C2">
              <w:t>+</w:t>
            </w:r>
          </w:p>
        </w:tc>
        <w:tc>
          <w:tcPr>
            <w:tcW w:w="708" w:type="dxa"/>
          </w:tcPr>
          <w:p w14:paraId="1EC88AB9" w14:textId="77777777" w:rsidR="00766284" w:rsidRPr="00DA52C2" w:rsidRDefault="00766284" w:rsidP="00FD4436">
            <w:pPr>
              <w:spacing w:line="20" w:lineRule="atLeast"/>
              <w:jc w:val="both"/>
            </w:pPr>
            <w:r w:rsidRPr="00DA52C2">
              <w:t>+</w:t>
            </w:r>
          </w:p>
        </w:tc>
        <w:tc>
          <w:tcPr>
            <w:tcW w:w="851" w:type="dxa"/>
          </w:tcPr>
          <w:p w14:paraId="0E7EA431" w14:textId="77777777" w:rsidR="00766284" w:rsidRPr="00DA52C2" w:rsidRDefault="00766284" w:rsidP="00FD4436">
            <w:pPr>
              <w:spacing w:line="20" w:lineRule="atLeast"/>
              <w:jc w:val="both"/>
            </w:pPr>
            <w:r w:rsidRPr="00DA52C2">
              <w:t>+</w:t>
            </w:r>
          </w:p>
        </w:tc>
        <w:tc>
          <w:tcPr>
            <w:tcW w:w="708" w:type="dxa"/>
          </w:tcPr>
          <w:p w14:paraId="2B6D9C22" w14:textId="77777777" w:rsidR="00766284" w:rsidRPr="00DA52C2" w:rsidRDefault="00766284" w:rsidP="00FD4436">
            <w:pPr>
              <w:spacing w:line="20" w:lineRule="atLeast"/>
              <w:jc w:val="both"/>
            </w:pPr>
            <w:r w:rsidRPr="00DA52C2">
              <w:t>+</w:t>
            </w:r>
          </w:p>
        </w:tc>
        <w:tc>
          <w:tcPr>
            <w:tcW w:w="709" w:type="dxa"/>
          </w:tcPr>
          <w:p w14:paraId="270B7DE6" w14:textId="77777777" w:rsidR="00766284" w:rsidRPr="00DA52C2" w:rsidRDefault="00766284" w:rsidP="00FD4436">
            <w:pPr>
              <w:spacing w:line="20" w:lineRule="atLeast"/>
              <w:jc w:val="both"/>
            </w:pPr>
            <w:r w:rsidRPr="00DA52C2">
              <w:t>+</w:t>
            </w:r>
          </w:p>
        </w:tc>
        <w:tc>
          <w:tcPr>
            <w:tcW w:w="709" w:type="dxa"/>
          </w:tcPr>
          <w:p w14:paraId="7EE9A735" w14:textId="77777777" w:rsidR="00766284" w:rsidRPr="00DA52C2" w:rsidRDefault="00766284" w:rsidP="00FD4436">
            <w:pPr>
              <w:tabs>
                <w:tab w:val="left" w:pos="324"/>
              </w:tabs>
              <w:spacing w:line="20" w:lineRule="atLeast"/>
              <w:jc w:val="both"/>
            </w:pPr>
            <w:r w:rsidRPr="00DA52C2">
              <w:t>+</w:t>
            </w:r>
          </w:p>
        </w:tc>
      </w:tr>
      <w:tr w:rsidR="00766284" w:rsidRPr="00DA52C2" w14:paraId="20EE151C" w14:textId="77777777" w:rsidTr="00FD4436">
        <w:trPr>
          <w:gridAfter w:val="1"/>
          <w:wAfter w:w="34" w:type="dxa"/>
          <w:trHeight w:val="210"/>
        </w:trPr>
        <w:tc>
          <w:tcPr>
            <w:tcW w:w="3686" w:type="dxa"/>
          </w:tcPr>
          <w:p w14:paraId="4DE59350" w14:textId="77777777" w:rsidR="00766284" w:rsidRPr="00DA52C2" w:rsidRDefault="00766284" w:rsidP="00FD4436">
            <w:pPr>
              <w:spacing w:line="20" w:lineRule="atLeast"/>
              <w:ind w:left="-55"/>
              <w:jc w:val="both"/>
            </w:pPr>
            <w:r w:rsidRPr="00DA52C2">
              <w:rPr>
                <w:b/>
                <w:bCs/>
              </w:rPr>
              <w:t xml:space="preserve">Висвітлювати </w:t>
            </w:r>
            <w:r w:rsidRPr="00DA52C2">
              <w:t>заходи щодо безпечного, комфортного середовища в закладах освіти в Інтернет-джерелах, інших засобах масової інформації.</w:t>
            </w:r>
          </w:p>
        </w:tc>
        <w:tc>
          <w:tcPr>
            <w:tcW w:w="1559" w:type="dxa"/>
          </w:tcPr>
          <w:p w14:paraId="7B515367" w14:textId="77777777" w:rsidR="00766284" w:rsidRPr="00DA52C2" w:rsidRDefault="00766284" w:rsidP="00FD4436">
            <w:pPr>
              <w:spacing w:line="20" w:lineRule="atLeast"/>
              <w:jc w:val="center"/>
            </w:pPr>
            <w:r w:rsidRPr="00DA52C2">
              <w:t>Управління освіти, заклади освіти</w:t>
            </w:r>
          </w:p>
        </w:tc>
        <w:tc>
          <w:tcPr>
            <w:tcW w:w="709" w:type="dxa"/>
          </w:tcPr>
          <w:p w14:paraId="79F99378" w14:textId="77777777" w:rsidR="00766284" w:rsidRPr="00DA52C2" w:rsidRDefault="00766284" w:rsidP="00FD4436">
            <w:pPr>
              <w:spacing w:line="20" w:lineRule="atLeast"/>
            </w:pPr>
            <w:r w:rsidRPr="00DA52C2">
              <w:t>+</w:t>
            </w:r>
          </w:p>
        </w:tc>
        <w:tc>
          <w:tcPr>
            <w:tcW w:w="709" w:type="dxa"/>
          </w:tcPr>
          <w:p w14:paraId="769B68F0" w14:textId="77777777" w:rsidR="00766284" w:rsidRPr="00DA52C2" w:rsidRDefault="00766284" w:rsidP="00FD4436">
            <w:pPr>
              <w:spacing w:line="20" w:lineRule="atLeast"/>
              <w:jc w:val="both"/>
            </w:pPr>
            <w:r w:rsidRPr="00DA52C2">
              <w:t>+</w:t>
            </w:r>
          </w:p>
        </w:tc>
        <w:tc>
          <w:tcPr>
            <w:tcW w:w="708" w:type="dxa"/>
          </w:tcPr>
          <w:p w14:paraId="4315B340" w14:textId="77777777" w:rsidR="00766284" w:rsidRPr="00DA52C2" w:rsidRDefault="00766284" w:rsidP="00FD4436">
            <w:pPr>
              <w:spacing w:line="20" w:lineRule="atLeast"/>
              <w:jc w:val="both"/>
            </w:pPr>
            <w:r w:rsidRPr="00DA52C2">
              <w:t>+</w:t>
            </w:r>
          </w:p>
        </w:tc>
        <w:tc>
          <w:tcPr>
            <w:tcW w:w="851" w:type="dxa"/>
          </w:tcPr>
          <w:p w14:paraId="328A8607" w14:textId="77777777" w:rsidR="00766284" w:rsidRPr="00DA52C2" w:rsidRDefault="00766284" w:rsidP="00FD4436">
            <w:pPr>
              <w:spacing w:line="20" w:lineRule="atLeast"/>
              <w:jc w:val="both"/>
            </w:pPr>
            <w:r w:rsidRPr="00DA52C2">
              <w:t>+</w:t>
            </w:r>
          </w:p>
        </w:tc>
        <w:tc>
          <w:tcPr>
            <w:tcW w:w="708" w:type="dxa"/>
          </w:tcPr>
          <w:p w14:paraId="074483FA" w14:textId="77777777" w:rsidR="00766284" w:rsidRPr="00DA52C2" w:rsidRDefault="00766284" w:rsidP="00FD4436">
            <w:pPr>
              <w:spacing w:line="20" w:lineRule="atLeast"/>
              <w:jc w:val="both"/>
            </w:pPr>
            <w:r w:rsidRPr="00DA52C2">
              <w:t>+</w:t>
            </w:r>
          </w:p>
        </w:tc>
        <w:tc>
          <w:tcPr>
            <w:tcW w:w="709" w:type="dxa"/>
          </w:tcPr>
          <w:p w14:paraId="6A87C198" w14:textId="77777777" w:rsidR="00766284" w:rsidRPr="00DA52C2" w:rsidRDefault="00766284" w:rsidP="00FD4436">
            <w:pPr>
              <w:spacing w:line="20" w:lineRule="atLeast"/>
              <w:jc w:val="both"/>
            </w:pPr>
            <w:r w:rsidRPr="00DA52C2">
              <w:t>+</w:t>
            </w:r>
          </w:p>
        </w:tc>
        <w:tc>
          <w:tcPr>
            <w:tcW w:w="709" w:type="dxa"/>
          </w:tcPr>
          <w:p w14:paraId="751AD1C3" w14:textId="77777777" w:rsidR="00766284" w:rsidRPr="00DA52C2" w:rsidRDefault="00766284" w:rsidP="00FD4436">
            <w:pPr>
              <w:tabs>
                <w:tab w:val="left" w:pos="324"/>
              </w:tabs>
              <w:spacing w:line="20" w:lineRule="atLeast"/>
              <w:jc w:val="both"/>
            </w:pPr>
            <w:r w:rsidRPr="00DA52C2">
              <w:t>+</w:t>
            </w:r>
          </w:p>
        </w:tc>
      </w:tr>
    </w:tbl>
    <w:p w14:paraId="68ACA2F8" w14:textId="77777777" w:rsidR="00766284" w:rsidRPr="004F3DD7" w:rsidRDefault="00766284" w:rsidP="00766284">
      <w:pPr>
        <w:spacing w:line="20" w:lineRule="atLeast"/>
      </w:pPr>
    </w:p>
    <w:p w14:paraId="41F4EF17" w14:textId="77777777" w:rsidR="00766284" w:rsidRPr="004F3DD7" w:rsidRDefault="00766284" w:rsidP="00766284">
      <w:pPr>
        <w:spacing w:line="20" w:lineRule="atLeast"/>
        <w:rPr>
          <w:sz w:val="28"/>
          <w:szCs w:val="28"/>
        </w:rPr>
      </w:pPr>
      <w:r w:rsidRPr="004F3DD7">
        <w:rPr>
          <w:b/>
          <w:bCs/>
          <w:i/>
          <w:iCs/>
          <w:sz w:val="28"/>
          <w:szCs w:val="28"/>
        </w:rPr>
        <w:t>Очікувані результати:</w:t>
      </w:r>
    </w:p>
    <w:p w14:paraId="6C852DE1" w14:textId="77777777" w:rsidR="00766284" w:rsidRPr="004F3DD7" w:rsidRDefault="00766284" w:rsidP="00B277C0">
      <w:pPr>
        <w:numPr>
          <w:ilvl w:val="1"/>
          <w:numId w:val="22"/>
        </w:numPr>
        <w:shd w:val="clear" w:color="auto" w:fill="FFFFFF"/>
        <w:tabs>
          <w:tab w:val="left" w:pos="284"/>
        </w:tabs>
        <w:suppressAutoHyphens/>
        <w:spacing w:line="20" w:lineRule="atLeast"/>
        <w:ind w:left="0" w:right="86" w:firstLine="0"/>
        <w:jc w:val="both"/>
        <w:rPr>
          <w:sz w:val="28"/>
          <w:szCs w:val="28"/>
        </w:rPr>
      </w:pPr>
      <w:r w:rsidRPr="004F3DD7">
        <w:rPr>
          <w:sz w:val="28"/>
          <w:szCs w:val="28"/>
        </w:rPr>
        <w:lastRenderedPageBreak/>
        <w:t>оптимізовано діяльність закладів освіти, підпорядкованих Управлінню освіти з питань охорони праці, цивільного захисту, безпеки життєдіяльності;</w:t>
      </w:r>
    </w:p>
    <w:p w14:paraId="4C3DF97D" w14:textId="77777777" w:rsidR="00766284" w:rsidRPr="004F3DD7" w:rsidRDefault="00766284" w:rsidP="00B277C0">
      <w:pPr>
        <w:numPr>
          <w:ilvl w:val="1"/>
          <w:numId w:val="22"/>
        </w:numPr>
        <w:shd w:val="clear" w:color="auto" w:fill="FFFFFF"/>
        <w:tabs>
          <w:tab w:val="left" w:pos="284"/>
        </w:tabs>
        <w:suppressAutoHyphens/>
        <w:spacing w:line="20" w:lineRule="atLeast"/>
        <w:ind w:left="0" w:right="86" w:firstLine="0"/>
        <w:jc w:val="both"/>
        <w:rPr>
          <w:sz w:val="28"/>
          <w:szCs w:val="28"/>
        </w:rPr>
      </w:pPr>
      <w:r w:rsidRPr="004F3DD7">
        <w:rPr>
          <w:sz w:val="28"/>
          <w:szCs w:val="28"/>
        </w:rPr>
        <w:t>налагоджено систему безперервного навчання педагогічних кадрів з питань здорового і безпечного способу життя, із цивільного захисту, безпеки життєдіяльності, підвищення рівня їх професійної підготовки із цієї проблеми;</w:t>
      </w:r>
    </w:p>
    <w:p w14:paraId="009907DB" w14:textId="77777777" w:rsidR="00766284" w:rsidRPr="004F3DD7" w:rsidRDefault="00766284" w:rsidP="00B277C0">
      <w:pPr>
        <w:numPr>
          <w:ilvl w:val="1"/>
          <w:numId w:val="22"/>
        </w:numPr>
        <w:shd w:val="clear" w:color="auto" w:fill="FFFFFF"/>
        <w:tabs>
          <w:tab w:val="left" w:pos="284"/>
        </w:tabs>
        <w:suppressAutoHyphens/>
        <w:spacing w:line="20" w:lineRule="atLeast"/>
        <w:ind w:left="0" w:right="86" w:firstLine="0"/>
        <w:jc w:val="both"/>
        <w:rPr>
          <w:sz w:val="28"/>
          <w:szCs w:val="28"/>
        </w:rPr>
      </w:pPr>
      <w:r w:rsidRPr="004F3DD7">
        <w:rPr>
          <w:sz w:val="28"/>
          <w:szCs w:val="28"/>
        </w:rPr>
        <w:t>покращено безпечні умови проведення освітнього процесу здобувачів освіти.</w:t>
      </w:r>
    </w:p>
    <w:p w14:paraId="09CF0F10" w14:textId="77777777" w:rsidR="00766284" w:rsidRPr="004F3DD7" w:rsidRDefault="00766284" w:rsidP="00766284">
      <w:pPr>
        <w:spacing w:line="20" w:lineRule="atLeast"/>
        <w:jc w:val="center"/>
        <w:rPr>
          <w:b/>
          <w:color w:val="000000"/>
          <w:sz w:val="28"/>
          <w:szCs w:val="28"/>
        </w:rPr>
      </w:pPr>
    </w:p>
    <w:p w14:paraId="67819C9F" w14:textId="77777777" w:rsidR="00766284" w:rsidRPr="00BD1141" w:rsidRDefault="00766284" w:rsidP="00766284">
      <w:pPr>
        <w:pStyle w:val="Standard"/>
        <w:spacing w:line="20" w:lineRule="atLeast"/>
        <w:jc w:val="center"/>
        <w:rPr>
          <w:b/>
          <w:bCs/>
          <w:i/>
          <w:sz w:val="28"/>
          <w:szCs w:val="28"/>
          <w:lang w:val="uk-UA"/>
        </w:rPr>
      </w:pPr>
      <w:r w:rsidRPr="00BD1141">
        <w:rPr>
          <w:b/>
          <w:bCs/>
          <w:i/>
          <w:sz w:val="28"/>
          <w:szCs w:val="28"/>
          <w:lang w:val="uk-UA"/>
        </w:rPr>
        <w:t>3.3. Проєкт “Шкільний автобус”</w:t>
      </w:r>
    </w:p>
    <w:p w14:paraId="726273DC" w14:textId="77777777" w:rsidR="00766284" w:rsidRPr="004F3DD7" w:rsidRDefault="00766284" w:rsidP="00766284">
      <w:pPr>
        <w:spacing w:line="20" w:lineRule="atLeast"/>
        <w:ind w:firstLine="709"/>
        <w:jc w:val="both"/>
        <w:rPr>
          <w:sz w:val="28"/>
          <w:szCs w:val="28"/>
        </w:rPr>
      </w:pPr>
      <w:r w:rsidRPr="004F3DD7">
        <w:rPr>
          <w:b/>
          <w:i/>
          <w:sz w:val="28"/>
          <w:szCs w:val="28"/>
        </w:rPr>
        <w:t>Завдання:</w:t>
      </w:r>
      <w:r w:rsidRPr="004F3DD7">
        <w:rPr>
          <w:b/>
          <w:sz w:val="28"/>
          <w:szCs w:val="28"/>
        </w:rPr>
        <w:t xml:space="preserve"> </w:t>
      </w:r>
      <w:r w:rsidRPr="004F3DD7">
        <w:rPr>
          <w:sz w:val="28"/>
          <w:szCs w:val="28"/>
        </w:rPr>
        <w:t>виконання вимог законодавства щодо забезпечення на території  Сіверської міської ОТГ регулярного безоплатного перевезення до місць навчання і додому учнів та педагогічних працівників;</w:t>
      </w:r>
      <w:r w:rsidRPr="004F3DD7">
        <w:rPr>
          <w:b/>
          <w:sz w:val="28"/>
          <w:szCs w:val="28"/>
        </w:rPr>
        <w:t xml:space="preserve"> </w:t>
      </w:r>
      <w:r w:rsidRPr="004F3DD7">
        <w:rPr>
          <w:sz w:val="28"/>
          <w:szCs w:val="28"/>
        </w:rPr>
        <w:t>забезпечення прав громадян на доступність здобуття загальної середньої освіти.</w:t>
      </w:r>
    </w:p>
    <w:tbl>
      <w:tblPr>
        <w:tblStyle w:val="af5"/>
        <w:tblW w:w="10378" w:type="dxa"/>
        <w:tblInd w:w="-714" w:type="dxa"/>
        <w:tblLayout w:type="fixed"/>
        <w:tblLook w:val="04A0" w:firstRow="1" w:lastRow="0" w:firstColumn="1" w:lastColumn="0" w:noHBand="0" w:noVBand="1"/>
      </w:tblPr>
      <w:tblGrid>
        <w:gridCol w:w="3828"/>
        <w:gridCol w:w="1559"/>
        <w:gridCol w:w="709"/>
        <w:gridCol w:w="708"/>
        <w:gridCol w:w="709"/>
        <w:gridCol w:w="709"/>
        <w:gridCol w:w="708"/>
        <w:gridCol w:w="709"/>
        <w:gridCol w:w="709"/>
        <w:gridCol w:w="30"/>
      </w:tblGrid>
      <w:tr w:rsidR="00766284" w:rsidRPr="004F3DD7" w14:paraId="3309F5F0" w14:textId="77777777" w:rsidTr="00FD4436">
        <w:trPr>
          <w:trHeight w:val="210"/>
        </w:trPr>
        <w:tc>
          <w:tcPr>
            <w:tcW w:w="3828" w:type="dxa"/>
            <w:vMerge w:val="restart"/>
          </w:tcPr>
          <w:p w14:paraId="4603BD40" w14:textId="77777777" w:rsidR="00766284" w:rsidRPr="00BD1141" w:rsidRDefault="00766284" w:rsidP="00FD4436">
            <w:pPr>
              <w:spacing w:line="20" w:lineRule="atLeast"/>
              <w:ind w:left="-57" w:right="-57"/>
              <w:jc w:val="both"/>
              <w:rPr>
                <w:sz w:val="24"/>
                <w:szCs w:val="24"/>
              </w:rPr>
            </w:pPr>
            <w:r w:rsidRPr="00BD1141">
              <w:rPr>
                <w:sz w:val="24"/>
                <w:szCs w:val="24"/>
              </w:rPr>
              <w:t>Шляхи реалізації</w:t>
            </w:r>
          </w:p>
        </w:tc>
        <w:tc>
          <w:tcPr>
            <w:tcW w:w="1559" w:type="dxa"/>
            <w:vMerge w:val="restart"/>
          </w:tcPr>
          <w:p w14:paraId="188023AF" w14:textId="77777777" w:rsidR="00766284" w:rsidRPr="00BD1141" w:rsidRDefault="00766284" w:rsidP="00FD4436">
            <w:pPr>
              <w:spacing w:line="20" w:lineRule="atLeast"/>
              <w:ind w:left="-57" w:right="-57"/>
              <w:jc w:val="both"/>
              <w:rPr>
                <w:sz w:val="24"/>
                <w:szCs w:val="24"/>
              </w:rPr>
            </w:pPr>
            <w:r w:rsidRPr="00BD1141">
              <w:rPr>
                <w:sz w:val="24"/>
                <w:szCs w:val="24"/>
              </w:rPr>
              <w:t>Виконавці</w:t>
            </w:r>
          </w:p>
        </w:tc>
        <w:tc>
          <w:tcPr>
            <w:tcW w:w="4991" w:type="dxa"/>
            <w:gridSpan w:val="8"/>
          </w:tcPr>
          <w:p w14:paraId="06E5A57A" w14:textId="77777777" w:rsidR="00766284" w:rsidRPr="00BD1141" w:rsidRDefault="00766284" w:rsidP="00FD4436">
            <w:pPr>
              <w:tabs>
                <w:tab w:val="left" w:pos="324"/>
              </w:tabs>
              <w:spacing w:line="20" w:lineRule="atLeast"/>
              <w:ind w:left="-57" w:right="-57"/>
              <w:jc w:val="center"/>
              <w:rPr>
                <w:sz w:val="24"/>
                <w:szCs w:val="24"/>
              </w:rPr>
            </w:pPr>
            <w:r w:rsidRPr="00BD1141">
              <w:rPr>
                <w:sz w:val="24"/>
                <w:szCs w:val="24"/>
              </w:rPr>
              <w:t>Термін виконання</w:t>
            </w:r>
          </w:p>
        </w:tc>
      </w:tr>
      <w:tr w:rsidR="00766284" w:rsidRPr="004F3DD7" w14:paraId="493FD970" w14:textId="77777777" w:rsidTr="00FD4436">
        <w:trPr>
          <w:gridAfter w:val="1"/>
          <w:wAfter w:w="30" w:type="dxa"/>
          <w:trHeight w:val="210"/>
        </w:trPr>
        <w:tc>
          <w:tcPr>
            <w:tcW w:w="3828" w:type="dxa"/>
            <w:vMerge/>
          </w:tcPr>
          <w:p w14:paraId="202CD001" w14:textId="77777777" w:rsidR="00766284" w:rsidRPr="00BD1141" w:rsidRDefault="00766284" w:rsidP="00FD4436">
            <w:pPr>
              <w:spacing w:line="20" w:lineRule="atLeast"/>
              <w:ind w:left="-57" w:right="-57"/>
              <w:jc w:val="both"/>
              <w:rPr>
                <w:sz w:val="24"/>
                <w:szCs w:val="24"/>
              </w:rPr>
            </w:pPr>
          </w:p>
        </w:tc>
        <w:tc>
          <w:tcPr>
            <w:tcW w:w="1559" w:type="dxa"/>
            <w:vMerge/>
          </w:tcPr>
          <w:p w14:paraId="72348BB4" w14:textId="77777777" w:rsidR="00766284" w:rsidRPr="00BD1141" w:rsidRDefault="00766284" w:rsidP="00FD4436">
            <w:pPr>
              <w:spacing w:line="20" w:lineRule="atLeast"/>
              <w:ind w:left="-57" w:right="-57"/>
              <w:jc w:val="both"/>
              <w:rPr>
                <w:sz w:val="24"/>
                <w:szCs w:val="24"/>
              </w:rPr>
            </w:pPr>
          </w:p>
        </w:tc>
        <w:tc>
          <w:tcPr>
            <w:tcW w:w="709" w:type="dxa"/>
          </w:tcPr>
          <w:p w14:paraId="64E07452" w14:textId="77777777" w:rsidR="00766284" w:rsidRPr="00BD1141" w:rsidRDefault="00766284" w:rsidP="00FD4436">
            <w:pPr>
              <w:spacing w:line="20" w:lineRule="atLeast"/>
              <w:ind w:left="-57" w:right="-57"/>
              <w:jc w:val="both"/>
              <w:rPr>
                <w:sz w:val="24"/>
                <w:szCs w:val="24"/>
              </w:rPr>
            </w:pPr>
            <w:r w:rsidRPr="00BD1141">
              <w:rPr>
                <w:sz w:val="24"/>
                <w:szCs w:val="24"/>
              </w:rPr>
              <w:t>2021</w:t>
            </w:r>
          </w:p>
        </w:tc>
        <w:tc>
          <w:tcPr>
            <w:tcW w:w="708" w:type="dxa"/>
          </w:tcPr>
          <w:p w14:paraId="11DB586A" w14:textId="77777777" w:rsidR="00766284" w:rsidRPr="00BD1141" w:rsidRDefault="00766284" w:rsidP="00FD4436">
            <w:pPr>
              <w:spacing w:line="20" w:lineRule="atLeast"/>
              <w:ind w:left="-57" w:right="-57"/>
              <w:jc w:val="both"/>
              <w:rPr>
                <w:sz w:val="24"/>
                <w:szCs w:val="24"/>
              </w:rPr>
            </w:pPr>
            <w:r w:rsidRPr="00BD1141">
              <w:rPr>
                <w:sz w:val="24"/>
                <w:szCs w:val="24"/>
              </w:rPr>
              <w:t>2022</w:t>
            </w:r>
          </w:p>
        </w:tc>
        <w:tc>
          <w:tcPr>
            <w:tcW w:w="709" w:type="dxa"/>
          </w:tcPr>
          <w:p w14:paraId="26DBA031" w14:textId="77777777" w:rsidR="00766284" w:rsidRPr="00BD1141" w:rsidRDefault="00766284" w:rsidP="00FD4436">
            <w:pPr>
              <w:spacing w:line="20" w:lineRule="atLeast"/>
              <w:ind w:left="-57" w:right="-57"/>
              <w:jc w:val="both"/>
              <w:rPr>
                <w:sz w:val="24"/>
                <w:szCs w:val="24"/>
              </w:rPr>
            </w:pPr>
            <w:r w:rsidRPr="00BD1141">
              <w:rPr>
                <w:sz w:val="24"/>
                <w:szCs w:val="24"/>
              </w:rPr>
              <w:t>2023</w:t>
            </w:r>
          </w:p>
        </w:tc>
        <w:tc>
          <w:tcPr>
            <w:tcW w:w="709" w:type="dxa"/>
          </w:tcPr>
          <w:p w14:paraId="529D4ECB" w14:textId="77777777" w:rsidR="00766284" w:rsidRPr="00BD1141" w:rsidRDefault="00766284" w:rsidP="00FD4436">
            <w:pPr>
              <w:spacing w:line="20" w:lineRule="atLeast"/>
              <w:ind w:left="-57" w:right="-57"/>
              <w:jc w:val="both"/>
              <w:rPr>
                <w:sz w:val="24"/>
                <w:szCs w:val="24"/>
              </w:rPr>
            </w:pPr>
            <w:r w:rsidRPr="00BD1141">
              <w:rPr>
                <w:sz w:val="24"/>
                <w:szCs w:val="24"/>
              </w:rPr>
              <w:t>2024</w:t>
            </w:r>
          </w:p>
        </w:tc>
        <w:tc>
          <w:tcPr>
            <w:tcW w:w="708" w:type="dxa"/>
          </w:tcPr>
          <w:p w14:paraId="77E49729" w14:textId="77777777" w:rsidR="00766284" w:rsidRPr="00BD1141" w:rsidRDefault="00766284" w:rsidP="00FD4436">
            <w:pPr>
              <w:spacing w:line="20" w:lineRule="atLeast"/>
              <w:ind w:left="-57" w:right="-57"/>
              <w:jc w:val="both"/>
              <w:rPr>
                <w:sz w:val="24"/>
                <w:szCs w:val="24"/>
              </w:rPr>
            </w:pPr>
            <w:r w:rsidRPr="00BD1141">
              <w:rPr>
                <w:sz w:val="24"/>
                <w:szCs w:val="24"/>
              </w:rPr>
              <w:t>2025</w:t>
            </w:r>
          </w:p>
        </w:tc>
        <w:tc>
          <w:tcPr>
            <w:tcW w:w="709" w:type="dxa"/>
          </w:tcPr>
          <w:p w14:paraId="178802CC" w14:textId="77777777" w:rsidR="00766284" w:rsidRPr="00BD1141" w:rsidRDefault="00766284" w:rsidP="00FD4436">
            <w:pPr>
              <w:spacing w:line="20" w:lineRule="atLeast"/>
              <w:ind w:left="-57" w:right="-57"/>
              <w:jc w:val="both"/>
              <w:rPr>
                <w:sz w:val="24"/>
                <w:szCs w:val="24"/>
              </w:rPr>
            </w:pPr>
            <w:r w:rsidRPr="00BD1141">
              <w:rPr>
                <w:sz w:val="24"/>
                <w:szCs w:val="24"/>
              </w:rPr>
              <w:t>2026</w:t>
            </w:r>
          </w:p>
        </w:tc>
        <w:tc>
          <w:tcPr>
            <w:tcW w:w="709" w:type="dxa"/>
          </w:tcPr>
          <w:p w14:paraId="57E00C2C" w14:textId="77777777" w:rsidR="00766284" w:rsidRPr="00BD1141" w:rsidRDefault="00766284" w:rsidP="00FD4436">
            <w:pPr>
              <w:tabs>
                <w:tab w:val="left" w:pos="324"/>
              </w:tabs>
              <w:spacing w:line="20" w:lineRule="atLeast"/>
              <w:ind w:left="-57" w:right="-57"/>
              <w:jc w:val="both"/>
              <w:rPr>
                <w:sz w:val="24"/>
                <w:szCs w:val="24"/>
              </w:rPr>
            </w:pPr>
            <w:r w:rsidRPr="00BD1141">
              <w:rPr>
                <w:sz w:val="24"/>
                <w:szCs w:val="24"/>
              </w:rPr>
              <w:t>2027</w:t>
            </w:r>
          </w:p>
        </w:tc>
      </w:tr>
      <w:tr w:rsidR="00766284" w:rsidRPr="004F3DD7" w14:paraId="3DFA0806" w14:textId="77777777" w:rsidTr="00FD4436">
        <w:trPr>
          <w:gridAfter w:val="1"/>
          <w:wAfter w:w="30" w:type="dxa"/>
          <w:trHeight w:val="210"/>
        </w:trPr>
        <w:tc>
          <w:tcPr>
            <w:tcW w:w="3828" w:type="dxa"/>
          </w:tcPr>
          <w:p w14:paraId="31857548" w14:textId="77777777" w:rsidR="00766284" w:rsidRPr="004F3DD7" w:rsidRDefault="00766284" w:rsidP="00FD4436">
            <w:pPr>
              <w:spacing w:line="20" w:lineRule="atLeast"/>
              <w:ind w:firstLine="142"/>
              <w:rPr>
                <w:b/>
                <w:sz w:val="24"/>
                <w:szCs w:val="28"/>
              </w:rPr>
            </w:pPr>
            <w:r w:rsidRPr="004F3DD7">
              <w:rPr>
                <w:b/>
                <w:sz w:val="24"/>
                <w:szCs w:val="28"/>
              </w:rPr>
              <w:t>Сприяти:</w:t>
            </w:r>
          </w:p>
          <w:p w14:paraId="67F10B98" w14:textId="77777777" w:rsidR="00766284" w:rsidRPr="004F3DD7" w:rsidRDefault="00766284" w:rsidP="00FD4436">
            <w:pPr>
              <w:spacing w:line="20" w:lineRule="atLeast"/>
              <w:ind w:firstLine="142"/>
              <w:jc w:val="both"/>
              <w:rPr>
                <w:b/>
                <w:sz w:val="24"/>
                <w:szCs w:val="28"/>
              </w:rPr>
            </w:pPr>
            <w:r w:rsidRPr="004F3DD7">
              <w:rPr>
                <w:b/>
                <w:sz w:val="24"/>
                <w:szCs w:val="28"/>
              </w:rPr>
              <w:t>-</w:t>
            </w:r>
            <w:r w:rsidRPr="004F3DD7">
              <w:rPr>
                <w:sz w:val="24"/>
                <w:szCs w:val="28"/>
              </w:rPr>
              <w:t xml:space="preserve"> оновленню парку автобусів для забезпечення на території Сіверської міської ОТГ регулярного безоплатного перевезення учнів і педагогічних працівників до місць навчання і додому;</w:t>
            </w:r>
          </w:p>
        </w:tc>
        <w:tc>
          <w:tcPr>
            <w:tcW w:w="1559" w:type="dxa"/>
          </w:tcPr>
          <w:p w14:paraId="2556A827" w14:textId="77777777" w:rsidR="00766284" w:rsidRPr="004F3DD7" w:rsidRDefault="00766284" w:rsidP="00FD4436">
            <w:pPr>
              <w:spacing w:line="20" w:lineRule="atLeast"/>
              <w:jc w:val="center"/>
              <w:rPr>
                <w:sz w:val="24"/>
                <w:szCs w:val="28"/>
              </w:rPr>
            </w:pPr>
            <w:r w:rsidRPr="004F3DD7">
              <w:rPr>
                <w:sz w:val="24"/>
                <w:szCs w:val="28"/>
              </w:rPr>
              <w:t>Управління освіти</w:t>
            </w:r>
          </w:p>
        </w:tc>
        <w:tc>
          <w:tcPr>
            <w:tcW w:w="709" w:type="dxa"/>
          </w:tcPr>
          <w:p w14:paraId="087DA328" w14:textId="77777777" w:rsidR="00766284" w:rsidRPr="00DA52C2" w:rsidRDefault="00766284" w:rsidP="00FD4436">
            <w:pPr>
              <w:spacing w:line="20" w:lineRule="atLeast"/>
            </w:pPr>
            <w:r>
              <w:t>+</w:t>
            </w:r>
          </w:p>
        </w:tc>
        <w:tc>
          <w:tcPr>
            <w:tcW w:w="708" w:type="dxa"/>
          </w:tcPr>
          <w:p w14:paraId="56E8F7D7" w14:textId="77777777" w:rsidR="00766284" w:rsidRPr="00DA52C2" w:rsidRDefault="00766284" w:rsidP="00FD4436">
            <w:pPr>
              <w:spacing w:line="20" w:lineRule="atLeast"/>
              <w:jc w:val="both"/>
            </w:pPr>
            <w:r>
              <w:t>+</w:t>
            </w:r>
          </w:p>
        </w:tc>
        <w:tc>
          <w:tcPr>
            <w:tcW w:w="709" w:type="dxa"/>
          </w:tcPr>
          <w:p w14:paraId="4278E9CB" w14:textId="77777777" w:rsidR="00766284" w:rsidRPr="00DA52C2" w:rsidRDefault="00766284" w:rsidP="00FD4436">
            <w:pPr>
              <w:spacing w:line="20" w:lineRule="atLeast"/>
              <w:jc w:val="both"/>
            </w:pPr>
            <w:r>
              <w:t>+</w:t>
            </w:r>
          </w:p>
        </w:tc>
        <w:tc>
          <w:tcPr>
            <w:tcW w:w="709" w:type="dxa"/>
          </w:tcPr>
          <w:p w14:paraId="33ADDFCC" w14:textId="77777777" w:rsidR="00766284" w:rsidRPr="00DA52C2" w:rsidRDefault="00766284" w:rsidP="00FD4436">
            <w:pPr>
              <w:spacing w:line="20" w:lineRule="atLeast"/>
              <w:jc w:val="both"/>
            </w:pPr>
            <w:r>
              <w:t>+</w:t>
            </w:r>
          </w:p>
        </w:tc>
        <w:tc>
          <w:tcPr>
            <w:tcW w:w="708" w:type="dxa"/>
          </w:tcPr>
          <w:p w14:paraId="306F60CA" w14:textId="77777777" w:rsidR="00766284" w:rsidRPr="00DA52C2" w:rsidRDefault="00766284" w:rsidP="00FD4436">
            <w:pPr>
              <w:spacing w:line="20" w:lineRule="atLeast"/>
              <w:jc w:val="both"/>
            </w:pPr>
            <w:r>
              <w:t>+</w:t>
            </w:r>
          </w:p>
        </w:tc>
        <w:tc>
          <w:tcPr>
            <w:tcW w:w="709" w:type="dxa"/>
          </w:tcPr>
          <w:p w14:paraId="3BE0EA64" w14:textId="77777777" w:rsidR="00766284" w:rsidRPr="00DA52C2" w:rsidRDefault="00766284" w:rsidP="00FD4436">
            <w:pPr>
              <w:spacing w:line="20" w:lineRule="atLeast"/>
              <w:jc w:val="both"/>
            </w:pPr>
            <w:r>
              <w:t>+</w:t>
            </w:r>
          </w:p>
        </w:tc>
        <w:tc>
          <w:tcPr>
            <w:tcW w:w="709" w:type="dxa"/>
          </w:tcPr>
          <w:p w14:paraId="3E8CE355" w14:textId="77777777" w:rsidR="00766284" w:rsidRPr="00DA52C2" w:rsidRDefault="00766284" w:rsidP="00FD4436">
            <w:pPr>
              <w:tabs>
                <w:tab w:val="left" w:pos="324"/>
              </w:tabs>
              <w:spacing w:line="20" w:lineRule="atLeast"/>
              <w:jc w:val="both"/>
            </w:pPr>
            <w:r>
              <w:t>+</w:t>
            </w:r>
          </w:p>
        </w:tc>
      </w:tr>
      <w:tr w:rsidR="00766284" w:rsidRPr="004F3DD7" w14:paraId="3086770B" w14:textId="77777777" w:rsidTr="00FD4436">
        <w:trPr>
          <w:gridAfter w:val="1"/>
          <w:wAfter w:w="30" w:type="dxa"/>
          <w:trHeight w:val="210"/>
        </w:trPr>
        <w:tc>
          <w:tcPr>
            <w:tcW w:w="3828" w:type="dxa"/>
          </w:tcPr>
          <w:p w14:paraId="3C12A758" w14:textId="77777777" w:rsidR="00766284" w:rsidRPr="004F3DD7" w:rsidRDefault="00766284" w:rsidP="00FD4436">
            <w:pPr>
              <w:spacing w:line="20" w:lineRule="atLeast"/>
              <w:ind w:firstLine="142"/>
              <w:jc w:val="both"/>
              <w:rPr>
                <w:b/>
                <w:sz w:val="24"/>
                <w:szCs w:val="28"/>
              </w:rPr>
            </w:pPr>
            <w:r w:rsidRPr="004F3DD7">
              <w:rPr>
                <w:b/>
                <w:sz w:val="24"/>
                <w:szCs w:val="28"/>
              </w:rPr>
              <w:t>-</w:t>
            </w:r>
            <w:r w:rsidRPr="004F3DD7">
              <w:rPr>
                <w:sz w:val="24"/>
                <w:szCs w:val="28"/>
              </w:rPr>
              <w:t xml:space="preserve"> розвитку, модернізації технічної бази для утримання, експлуатації, ремонту, обслуговування i збереження автобусів;</w:t>
            </w:r>
          </w:p>
        </w:tc>
        <w:tc>
          <w:tcPr>
            <w:tcW w:w="1559" w:type="dxa"/>
          </w:tcPr>
          <w:p w14:paraId="32AABAA7" w14:textId="77777777" w:rsidR="00766284" w:rsidRPr="004F3DD7" w:rsidRDefault="00766284" w:rsidP="00FD4436">
            <w:pPr>
              <w:spacing w:line="20" w:lineRule="atLeast"/>
              <w:jc w:val="center"/>
              <w:rPr>
                <w:sz w:val="24"/>
                <w:szCs w:val="28"/>
              </w:rPr>
            </w:pPr>
            <w:r w:rsidRPr="004F3DD7">
              <w:rPr>
                <w:sz w:val="24"/>
                <w:szCs w:val="28"/>
              </w:rPr>
              <w:t>Управління освіти</w:t>
            </w:r>
          </w:p>
        </w:tc>
        <w:tc>
          <w:tcPr>
            <w:tcW w:w="709" w:type="dxa"/>
          </w:tcPr>
          <w:p w14:paraId="5AC770C8" w14:textId="77777777" w:rsidR="00766284" w:rsidRPr="004F3DD7" w:rsidRDefault="00766284" w:rsidP="00FD4436">
            <w:pPr>
              <w:spacing w:line="20" w:lineRule="atLeast"/>
              <w:rPr>
                <w:szCs w:val="28"/>
              </w:rPr>
            </w:pPr>
            <w:r w:rsidRPr="004F3DD7">
              <w:rPr>
                <w:szCs w:val="28"/>
              </w:rPr>
              <w:t>+</w:t>
            </w:r>
          </w:p>
        </w:tc>
        <w:tc>
          <w:tcPr>
            <w:tcW w:w="708" w:type="dxa"/>
          </w:tcPr>
          <w:p w14:paraId="303E99E0" w14:textId="77777777" w:rsidR="00766284" w:rsidRPr="004F3DD7" w:rsidRDefault="00766284" w:rsidP="00FD4436">
            <w:pPr>
              <w:spacing w:line="20" w:lineRule="atLeast"/>
              <w:jc w:val="both"/>
              <w:rPr>
                <w:szCs w:val="28"/>
              </w:rPr>
            </w:pPr>
            <w:r w:rsidRPr="004F3DD7">
              <w:rPr>
                <w:szCs w:val="28"/>
              </w:rPr>
              <w:t>+</w:t>
            </w:r>
          </w:p>
        </w:tc>
        <w:tc>
          <w:tcPr>
            <w:tcW w:w="709" w:type="dxa"/>
          </w:tcPr>
          <w:p w14:paraId="6CA1EB75" w14:textId="77777777" w:rsidR="00766284" w:rsidRPr="004F3DD7" w:rsidRDefault="00766284" w:rsidP="00FD4436">
            <w:pPr>
              <w:spacing w:line="20" w:lineRule="atLeast"/>
              <w:jc w:val="both"/>
              <w:rPr>
                <w:szCs w:val="28"/>
              </w:rPr>
            </w:pPr>
            <w:r w:rsidRPr="004F3DD7">
              <w:rPr>
                <w:szCs w:val="28"/>
              </w:rPr>
              <w:t>+</w:t>
            </w:r>
          </w:p>
        </w:tc>
        <w:tc>
          <w:tcPr>
            <w:tcW w:w="709" w:type="dxa"/>
          </w:tcPr>
          <w:p w14:paraId="1AD2D37A" w14:textId="77777777" w:rsidR="00766284" w:rsidRPr="004F3DD7" w:rsidRDefault="00766284" w:rsidP="00FD4436">
            <w:pPr>
              <w:spacing w:line="20" w:lineRule="atLeast"/>
              <w:jc w:val="both"/>
              <w:rPr>
                <w:szCs w:val="28"/>
              </w:rPr>
            </w:pPr>
            <w:r w:rsidRPr="004F3DD7">
              <w:rPr>
                <w:szCs w:val="28"/>
              </w:rPr>
              <w:t>+</w:t>
            </w:r>
          </w:p>
        </w:tc>
        <w:tc>
          <w:tcPr>
            <w:tcW w:w="708" w:type="dxa"/>
          </w:tcPr>
          <w:p w14:paraId="2507BF6C" w14:textId="77777777" w:rsidR="00766284" w:rsidRPr="004F3DD7" w:rsidRDefault="00766284" w:rsidP="00FD4436">
            <w:pPr>
              <w:spacing w:line="20" w:lineRule="atLeast"/>
              <w:jc w:val="both"/>
              <w:rPr>
                <w:szCs w:val="28"/>
              </w:rPr>
            </w:pPr>
            <w:r w:rsidRPr="004F3DD7">
              <w:rPr>
                <w:szCs w:val="28"/>
              </w:rPr>
              <w:t>+</w:t>
            </w:r>
          </w:p>
        </w:tc>
        <w:tc>
          <w:tcPr>
            <w:tcW w:w="709" w:type="dxa"/>
          </w:tcPr>
          <w:p w14:paraId="35474C61" w14:textId="77777777" w:rsidR="00766284" w:rsidRPr="004F3DD7" w:rsidRDefault="00766284" w:rsidP="00FD4436">
            <w:pPr>
              <w:spacing w:line="20" w:lineRule="atLeast"/>
              <w:jc w:val="both"/>
              <w:rPr>
                <w:szCs w:val="28"/>
              </w:rPr>
            </w:pPr>
            <w:r w:rsidRPr="004F3DD7">
              <w:rPr>
                <w:szCs w:val="28"/>
              </w:rPr>
              <w:t>+</w:t>
            </w:r>
          </w:p>
        </w:tc>
        <w:tc>
          <w:tcPr>
            <w:tcW w:w="709" w:type="dxa"/>
          </w:tcPr>
          <w:p w14:paraId="0B49FD48" w14:textId="77777777" w:rsidR="00766284" w:rsidRPr="004F3DD7" w:rsidRDefault="00766284" w:rsidP="00FD4436">
            <w:pPr>
              <w:tabs>
                <w:tab w:val="left" w:pos="324"/>
              </w:tabs>
              <w:spacing w:line="20" w:lineRule="atLeast"/>
              <w:jc w:val="both"/>
              <w:rPr>
                <w:szCs w:val="28"/>
              </w:rPr>
            </w:pPr>
            <w:r w:rsidRPr="004F3DD7">
              <w:rPr>
                <w:szCs w:val="28"/>
              </w:rPr>
              <w:t>+</w:t>
            </w:r>
          </w:p>
        </w:tc>
      </w:tr>
      <w:tr w:rsidR="00766284" w:rsidRPr="004F3DD7" w14:paraId="704DBF1D" w14:textId="77777777" w:rsidTr="00FD4436">
        <w:trPr>
          <w:gridAfter w:val="1"/>
          <w:wAfter w:w="30" w:type="dxa"/>
          <w:trHeight w:val="210"/>
        </w:trPr>
        <w:tc>
          <w:tcPr>
            <w:tcW w:w="3828" w:type="dxa"/>
          </w:tcPr>
          <w:p w14:paraId="3191AA34" w14:textId="77777777" w:rsidR="00766284" w:rsidRPr="004F3DD7" w:rsidRDefault="00766284" w:rsidP="00FD4436">
            <w:pPr>
              <w:spacing w:line="20" w:lineRule="atLeast"/>
              <w:ind w:firstLine="142"/>
              <w:rPr>
                <w:b/>
                <w:sz w:val="24"/>
                <w:szCs w:val="28"/>
              </w:rPr>
            </w:pPr>
            <w:r w:rsidRPr="004F3DD7">
              <w:rPr>
                <w:b/>
                <w:sz w:val="24"/>
                <w:szCs w:val="28"/>
              </w:rPr>
              <w:t>Забезпечити:</w:t>
            </w:r>
          </w:p>
          <w:p w14:paraId="3C3B5220" w14:textId="77777777" w:rsidR="00766284" w:rsidRPr="004F3DD7" w:rsidRDefault="00766284" w:rsidP="00FD4436">
            <w:pPr>
              <w:spacing w:line="20" w:lineRule="atLeast"/>
              <w:ind w:firstLine="142"/>
              <w:jc w:val="both"/>
              <w:rPr>
                <w:sz w:val="24"/>
                <w:szCs w:val="28"/>
              </w:rPr>
            </w:pPr>
            <w:r w:rsidRPr="004F3DD7">
              <w:rPr>
                <w:b/>
                <w:sz w:val="24"/>
                <w:szCs w:val="28"/>
              </w:rPr>
              <w:t xml:space="preserve">- </w:t>
            </w:r>
            <w:r w:rsidRPr="004F3DD7">
              <w:rPr>
                <w:sz w:val="24"/>
                <w:szCs w:val="28"/>
              </w:rPr>
              <w:t>розподіл транспортних засобів відповідно до потреб;</w:t>
            </w:r>
          </w:p>
        </w:tc>
        <w:tc>
          <w:tcPr>
            <w:tcW w:w="1559" w:type="dxa"/>
          </w:tcPr>
          <w:p w14:paraId="4ACA692B" w14:textId="77777777" w:rsidR="00766284" w:rsidRPr="004F3DD7" w:rsidRDefault="00766284" w:rsidP="00FD4436">
            <w:pPr>
              <w:spacing w:line="20" w:lineRule="atLeast"/>
              <w:jc w:val="center"/>
              <w:rPr>
                <w:sz w:val="24"/>
                <w:szCs w:val="28"/>
              </w:rPr>
            </w:pPr>
            <w:r w:rsidRPr="004F3DD7">
              <w:rPr>
                <w:sz w:val="24"/>
                <w:szCs w:val="28"/>
              </w:rPr>
              <w:t>Управління освіти</w:t>
            </w:r>
          </w:p>
        </w:tc>
        <w:tc>
          <w:tcPr>
            <w:tcW w:w="709" w:type="dxa"/>
          </w:tcPr>
          <w:p w14:paraId="523184C4" w14:textId="77777777" w:rsidR="00766284" w:rsidRPr="004F3DD7" w:rsidRDefault="00766284" w:rsidP="00FD4436">
            <w:pPr>
              <w:spacing w:line="20" w:lineRule="atLeast"/>
              <w:rPr>
                <w:szCs w:val="28"/>
              </w:rPr>
            </w:pPr>
            <w:r w:rsidRPr="004F3DD7">
              <w:rPr>
                <w:szCs w:val="28"/>
              </w:rPr>
              <w:t>+</w:t>
            </w:r>
          </w:p>
        </w:tc>
        <w:tc>
          <w:tcPr>
            <w:tcW w:w="708" w:type="dxa"/>
          </w:tcPr>
          <w:p w14:paraId="50BF2D7E" w14:textId="77777777" w:rsidR="00766284" w:rsidRPr="004F3DD7" w:rsidRDefault="00766284" w:rsidP="00FD4436">
            <w:pPr>
              <w:spacing w:line="20" w:lineRule="atLeast"/>
              <w:jc w:val="both"/>
              <w:rPr>
                <w:szCs w:val="28"/>
              </w:rPr>
            </w:pPr>
            <w:r w:rsidRPr="004F3DD7">
              <w:rPr>
                <w:szCs w:val="28"/>
              </w:rPr>
              <w:t>+</w:t>
            </w:r>
          </w:p>
        </w:tc>
        <w:tc>
          <w:tcPr>
            <w:tcW w:w="709" w:type="dxa"/>
          </w:tcPr>
          <w:p w14:paraId="51410FE4" w14:textId="77777777" w:rsidR="00766284" w:rsidRPr="004F3DD7" w:rsidRDefault="00766284" w:rsidP="00FD4436">
            <w:pPr>
              <w:spacing w:line="20" w:lineRule="atLeast"/>
              <w:jc w:val="both"/>
              <w:rPr>
                <w:szCs w:val="28"/>
              </w:rPr>
            </w:pPr>
            <w:r w:rsidRPr="004F3DD7">
              <w:rPr>
                <w:szCs w:val="28"/>
              </w:rPr>
              <w:t>+</w:t>
            </w:r>
          </w:p>
        </w:tc>
        <w:tc>
          <w:tcPr>
            <w:tcW w:w="709" w:type="dxa"/>
          </w:tcPr>
          <w:p w14:paraId="480B84DB" w14:textId="77777777" w:rsidR="00766284" w:rsidRPr="004F3DD7" w:rsidRDefault="00766284" w:rsidP="00FD4436">
            <w:pPr>
              <w:spacing w:line="20" w:lineRule="atLeast"/>
              <w:jc w:val="both"/>
              <w:rPr>
                <w:szCs w:val="28"/>
              </w:rPr>
            </w:pPr>
            <w:r w:rsidRPr="004F3DD7">
              <w:rPr>
                <w:szCs w:val="28"/>
              </w:rPr>
              <w:t>+</w:t>
            </w:r>
          </w:p>
        </w:tc>
        <w:tc>
          <w:tcPr>
            <w:tcW w:w="708" w:type="dxa"/>
          </w:tcPr>
          <w:p w14:paraId="7CF49607" w14:textId="77777777" w:rsidR="00766284" w:rsidRPr="004F3DD7" w:rsidRDefault="00766284" w:rsidP="00FD4436">
            <w:pPr>
              <w:spacing w:line="20" w:lineRule="atLeast"/>
              <w:jc w:val="both"/>
              <w:rPr>
                <w:szCs w:val="28"/>
              </w:rPr>
            </w:pPr>
            <w:r w:rsidRPr="004F3DD7">
              <w:rPr>
                <w:szCs w:val="28"/>
              </w:rPr>
              <w:t>+</w:t>
            </w:r>
          </w:p>
        </w:tc>
        <w:tc>
          <w:tcPr>
            <w:tcW w:w="709" w:type="dxa"/>
          </w:tcPr>
          <w:p w14:paraId="4E2C8DE4" w14:textId="77777777" w:rsidR="00766284" w:rsidRPr="004F3DD7" w:rsidRDefault="00766284" w:rsidP="00FD4436">
            <w:pPr>
              <w:spacing w:line="20" w:lineRule="atLeast"/>
              <w:jc w:val="both"/>
              <w:rPr>
                <w:szCs w:val="28"/>
              </w:rPr>
            </w:pPr>
            <w:r w:rsidRPr="004F3DD7">
              <w:rPr>
                <w:szCs w:val="28"/>
              </w:rPr>
              <w:t>+</w:t>
            </w:r>
          </w:p>
        </w:tc>
        <w:tc>
          <w:tcPr>
            <w:tcW w:w="709" w:type="dxa"/>
          </w:tcPr>
          <w:p w14:paraId="1E4C4DB4" w14:textId="77777777" w:rsidR="00766284" w:rsidRPr="004F3DD7" w:rsidRDefault="00766284" w:rsidP="00FD4436">
            <w:pPr>
              <w:tabs>
                <w:tab w:val="left" w:pos="324"/>
              </w:tabs>
              <w:spacing w:line="20" w:lineRule="atLeast"/>
              <w:jc w:val="both"/>
              <w:rPr>
                <w:szCs w:val="28"/>
              </w:rPr>
            </w:pPr>
            <w:r w:rsidRPr="004F3DD7">
              <w:rPr>
                <w:szCs w:val="28"/>
              </w:rPr>
              <w:t>+</w:t>
            </w:r>
          </w:p>
        </w:tc>
      </w:tr>
      <w:tr w:rsidR="00766284" w:rsidRPr="004F3DD7" w14:paraId="4CC2CAC2" w14:textId="77777777" w:rsidTr="00FD4436">
        <w:trPr>
          <w:gridAfter w:val="1"/>
          <w:wAfter w:w="30" w:type="dxa"/>
          <w:trHeight w:val="210"/>
        </w:trPr>
        <w:tc>
          <w:tcPr>
            <w:tcW w:w="3828" w:type="dxa"/>
          </w:tcPr>
          <w:p w14:paraId="71A9BBBC" w14:textId="77777777" w:rsidR="00766284" w:rsidRPr="004F3DD7" w:rsidRDefault="00766284" w:rsidP="00FD4436">
            <w:pPr>
              <w:tabs>
                <w:tab w:val="left" w:pos="0"/>
              </w:tabs>
              <w:spacing w:line="20" w:lineRule="atLeast"/>
              <w:ind w:firstLine="142"/>
              <w:jc w:val="both"/>
              <w:rPr>
                <w:sz w:val="24"/>
                <w:szCs w:val="28"/>
              </w:rPr>
            </w:pPr>
            <w:r w:rsidRPr="004F3DD7">
              <w:rPr>
                <w:b/>
                <w:sz w:val="24"/>
                <w:szCs w:val="28"/>
              </w:rPr>
              <w:t>-</w:t>
            </w:r>
            <w:r w:rsidRPr="004F3DD7">
              <w:rPr>
                <w:sz w:val="24"/>
                <w:szCs w:val="28"/>
              </w:rPr>
              <w:t xml:space="preserve"> закріплення за закладами освіти територій обслуговування з урахуванням потреб в організації перевезення учнів та педагогічних працівників на території Сіверської міської ОТГ;</w:t>
            </w:r>
          </w:p>
        </w:tc>
        <w:tc>
          <w:tcPr>
            <w:tcW w:w="1559" w:type="dxa"/>
          </w:tcPr>
          <w:p w14:paraId="17941369" w14:textId="77777777" w:rsidR="00766284" w:rsidRPr="004F3DD7" w:rsidRDefault="00766284" w:rsidP="00FD4436">
            <w:pPr>
              <w:spacing w:line="20" w:lineRule="atLeast"/>
              <w:jc w:val="center"/>
              <w:rPr>
                <w:sz w:val="24"/>
                <w:szCs w:val="28"/>
              </w:rPr>
            </w:pPr>
            <w:r w:rsidRPr="004F3DD7">
              <w:rPr>
                <w:sz w:val="24"/>
                <w:szCs w:val="28"/>
              </w:rPr>
              <w:t>Управління освіти</w:t>
            </w:r>
          </w:p>
        </w:tc>
        <w:tc>
          <w:tcPr>
            <w:tcW w:w="709" w:type="dxa"/>
          </w:tcPr>
          <w:p w14:paraId="26B95D37" w14:textId="77777777" w:rsidR="00766284" w:rsidRPr="004F3DD7" w:rsidRDefault="00766284" w:rsidP="00FD4436">
            <w:pPr>
              <w:spacing w:line="20" w:lineRule="atLeast"/>
              <w:rPr>
                <w:szCs w:val="28"/>
              </w:rPr>
            </w:pPr>
            <w:r w:rsidRPr="004F3DD7">
              <w:rPr>
                <w:szCs w:val="28"/>
              </w:rPr>
              <w:t>+</w:t>
            </w:r>
          </w:p>
        </w:tc>
        <w:tc>
          <w:tcPr>
            <w:tcW w:w="708" w:type="dxa"/>
          </w:tcPr>
          <w:p w14:paraId="3039D80E" w14:textId="77777777" w:rsidR="00766284" w:rsidRPr="004F3DD7" w:rsidRDefault="00766284" w:rsidP="00FD4436">
            <w:pPr>
              <w:spacing w:line="20" w:lineRule="atLeast"/>
              <w:jc w:val="both"/>
              <w:rPr>
                <w:szCs w:val="28"/>
              </w:rPr>
            </w:pPr>
            <w:r w:rsidRPr="004F3DD7">
              <w:rPr>
                <w:szCs w:val="28"/>
              </w:rPr>
              <w:t>+</w:t>
            </w:r>
          </w:p>
        </w:tc>
        <w:tc>
          <w:tcPr>
            <w:tcW w:w="709" w:type="dxa"/>
          </w:tcPr>
          <w:p w14:paraId="36225918" w14:textId="77777777" w:rsidR="00766284" w:rsidRPr="004F3DD7" w:rsidRDefault="00766284" w:rsidP="00FD4436">
            <w:pPr>
              <w:spacing w:line="20" w:lineRule="atLeast"/>
              <w:jc w:val="both"/>
              <w:rPr>
                <w:szCs w:val="28"/>
              </w:rPr>
            </w:pPr>
            <w:r w:rsidRPr="004F3DD7">
              <w:rPr>
                <w:szCs w:val="28"/>
              </w:rPr>
              <w:t>+</w:t>
            </w:r>
          </w:p>
        </w:tc>
        <w:tc>
          <w:tcPr>
            <w:tcW w:w="709" w:type="dxa"/>
          </w:tcPr>
          <w:p w14:paraId="5EC0B68C" w14:textId="77777777" w:rsidR="00766284" w:rsidRPr="004F3DD7" w:rsidRDefault="00766284" w:rsidP="00FD4436">
            <w:pPr>
              <w:spacing w:line="20" w:lineRule="atLeast"/>
              <w:jc w:val="both"/>
              <w:rPr>
                <w:szCs w:val="28"/>
              </w:rPr>
            </w:pPr>
            <w:r w:rsidRPr="004F3DD7">
              <w:rPr>
                <w:szCs w:val="28"/>
              </w:rPr>
              <w:t>+</w:t>
            </w:r>
          </w:p>
        </w:tc>
        <w:tc>
          <w:tcPr>
            <w:tcW w:w="708" w:type="dxa"/>
          </w:tcPr>
          <w:p w14:paraId="222807FB" w14:textId="77777777" w:rsidR="00766284" w:rsidRPr="004F3DD7" w:rsidRDefault="00766284" w:rsidP="00FD4436">
            <w:pPr>
              <w:spacing w:line="20" w:lineRule="atLeast"/>
              <w:jc w:val="both"/>
              <w:rPr>
                <w:szCs w:val="28"/>
              </w:rPr>
            </w:pPr>
            <w:r w:rsidRPr="004F3DD7">
              <w:rPr>
                <w:szCs w:val="28"/>
              </w:rPr>
              <w:t>+</w:t>
            </w:r>
          </w:p>
        </w:tc>
        <w:tc>
          <w:tcPr>
            <w:tcW w:w="709" w:type="dxa"/>
          </w:tcPr>
          <w:p w14:paraId="74C6E9F8" w14:textId="77777777" w:rsidR="00766284" w:rsidRPr="004F3DD7" w:rsidRDefault="00766284" w:rsidP="00FD4436">
            <w:pPr>
              <w:spacing w:line="20" w:lineRule="atLeast"/>
              <w:jc w:val="both"/>
              <w:rPr>
                <w:szCs w:val="28"/>
              </w:rPr>
            </w:pPr>
            <w:r w:rsidRPr="004F3DD7">
              <w:rPr>
                <w:szCs w:val="28"/>
              </w:rPr>
              <w:t>+</w:t>
            </w:r>
          </w:p>
        </w:tc>
        <w:tc>
          <w:tcPr>
            <w:tcW w:w="709" w:type="dxa"/>
          </w:tcPr>
          <w:p w14:paraId="0E0ABB5E" w14:textId="77777777" w:rsidR="00766284" w:rsidRPr="004F3DD7" w:rsidRDefault="00766284" w:rsidP="00FD4436">
            <w:pPr>
              <w:tabs>
                <w:tab w:val="left" w:pos="324"/>
              </w:tabs>
              <w:spacing w:line="20" w:lineRule="atLeast"/>
              <w:jc w:val="both"/>
              <w:rPr>
                <w:szCs w:val="28"/>
              </w:rPr>
            </w:pPr>
            <w:r w:rsidRPr="004F3DD7">
              <w:rPr>
                <w:szCs w:val="28"/>
              </w:rPr>
              <w:t>+</w:t>
            </w:r>
          </w:p>
        </w:tc>
      </w:tr>
      <w:tr w:rsidR="00766284" w:rsidRPr="004F3DD7" w14:paraId="383350C2" w14:textId="77777777" w:rsidTr="00FD4436">
        <w:trPr>
          <w:gridAfter w:val="1"/>
          <w:wAfter w:w="30" w:type="dxa"/>
          <w:trHeight w:val="210"/>
        </w:trPr>
        <w:tc>
          <w:tcPr>
            <w:tcW w:w="3828" w:type="dxa"/>
          </w:tcPr>
          <w:p w14:paraId="67E9447F" w14:textId="77777777" w:rsidR="00766284" w:rsidRPr="004F3DD7" w:rsidRDefault="00766284" w:rsidP="00FD4436">
            <w:pPr>
              <w:tabs>
                <w:tab w:val="left" w:pos="115"/>
              </w:tabs>
              <w:spacing w:line="20" w:lineRule="atLeast"/>
              <w:ind w:firstLine="142"/>
              <w:jc w:val="both"/>
              <w:rPr>
                <w:sz w:val="24"/>
                <w:szCs w:val="28"/>
              </w:rPr>
            </w:pPr>
            <w:r w:rsidRPr="004F3DD7">
              <w:rPr>
                <w:b/>
                <w:sz w:val="24"/>
                <w:szCs w:val="28"/>
              </w:rPr>
              <w:t>-</w:t>
            </w:r>
            <w:r w:rsidRPr="004F3DD7">
              <w:rPr>
                <w:sz w:val="24"/>
                <w:szCs w:val="28"/>
              </w:rPr>
              <w:t xml:space="preserve"> розробку і затвердження маршрутів руху автобусів для перевезення учнів та педагогічних працівників;</w:t>
            </w:r>
          </w:p>
        </w:tc>
        <w:tc>
          <w:tcPr>
            <w:tcW w:w="1559" w:type="dxa"/>
          </w:tcPr>
          <w:p w14:paraId="7AF5BC09" w14:textId="77777777" w:rsidR="00766284" w:rsidRPr="004F3DD7" w:rsidRDefault="00766284" w:rsidP="00FD4436">
            <w:pPr>
              <w:spacing w:line="20" w:lineRule="atLeast"/>
              <w:jc w:val="center"/>
              <w:rPr>
                <w:sz w:val="24"/>
                <w:szCs w:val="28"/>
              </w:rPr>
            </w:pPr>
            <w:r w:rsidRPr="004F3DD7">
              <w:rPr>
                <w:sz w:val="24"/>
                <w:szCs w:val="28"/>
              </w:rPr>
              <w:t>Управління освіти, заклади освіти</w:t>
            </w:r>
          </w:p>
        </w:tc>
        <w:tc>
          <w:tcPr>
            <w:tcW w:w="709" w:type="dxa"/>
          </w:tcPr>
          <w:p w14:paraId="403BA7CC" w14:textId="77777777" w:rsidR="00766284" w:rsidRPr="004F3DD7" w:rsidRDefault="00766284" w:rsidP="00FD4436">
            <w:pPr>
              <w:spacing w:line="20" w:lineRule="atLeast"/>
              <w:rPr>
                <w:szCs w:val="28"/>
              </w:rPr>
            </w:pPr>
            <w:r w:rsidRPr="004F3DD7">
              <w:rPr>
                <w:szCs w:val="28"/>
              </w:rPr>
              <w:t>+</w:t>
            </w:r>
          </w:p>
        </w:tc>
        <w:tc>
          <w:tcPr>
            <w:tcW w:w="708" w:type="dxa"/>
          </w:tcPr>
          <w:p w14:paraId="4BA100C5" w14:textId="77777777" w:rsidR="00766284" w:rsidRPr="004F3DD7" w:rsidRDefault="00766284" w:rsidP="00FD4436">
            <w:pPr>
              <w:spacing w:line="20" w:lineRule="atLeast"/>
              <w:jc w:val="both"/>
              <w:rPr>
                <w:szCs w:val="28"/>
              </w:rPr>
            </w:pPr>
            <w:r w:rsidRPr="004F3DD7">
              <w:rPr>
                <w:szCs w:val="28"/>
              </w:rPr>
              <w:t>+</w:t>
            </w:r>
          </w:p>
        </w:tc>
        <w:tc>
          <w:tcPr>
            <w:tcW w:w="709" w:type="dxa"/>
          </w:tcPr>
          <w:p w14:paraId="7AA7603A" w14:textId="77777777" w:rsidR="00766284" w:rsidRPr="004F3DD7" w:rsidRDefault="00766284" w:rsidP="00FD4436">
            <w:pPr>
              <w:spacing w:line="20" w:lineRule="atLeast"/>
              <w:jc w:val="both"/>
              <w:rPr>
                <w:szCs w:val="28"/>
              </w:rPr>
            </w:pPr>
          </w:p>
        </w:tc>
        <w:tc>
          <w:tcPr>
            <w:tcW w:w="709" w:type="dxa"/>
          </w:tcPr>
          <w:p w14:paraId="02238909" w14:textId="77777777" w:rsidR="00766284" w:rsidRPr="004F3DD7" w:rsidRDefault="00766284" w:rsidP="00FD4436">
            <w:pPr>
              <w:spacing w:line="20" w:lineRule="atLeast"/>
              <w:jc w:val="both"/>
              <w:rPr>
                <w:szCs w:val="28"/>
              </w:rPr>
            </w:pPr>
          </w:p>
        </w:tc>
        <w:tc>
          <w:tcPr>
            <w:tcW w:w="708" w:type="dxa"/>
          </w:tcPr>
          <w:p w14:paraId="284CCA67" w14:textId="77777777" w:rsidR="00766284" w:rsidRPr="004F3DD7" w:rsidRDefault="00766284" w:rsidP="00FD4436">
            <w:pPr>
              <w:spacing w:line="20" w:lineRule="atLeast"/>
              <w:jc w:val="both"/>
              <w:rPr>
                <w:szCs w:val="28"/>
              </w:rPr>
            </w:pPr>
          </w:p>
        </w:tc>
        <w:tc>
          <w:tcPr>
            <w:tcW w:w="709" w:type="dxa"/>
          </w:tcPr>
          <w:p w14:paraId="24FDAABD" w14:textId="77777777" w:rsidR="00766284" w:rsidRPr="004F3DD7" w:rsidRDefault="00766284" w:rsidP="00FD4436">
            <w:pPr>
              <w:spacing w:line="20" w:lineRule="atLeast"/>
              <w:jc w:val="both"/>
              <w:rPr>
                <w:szCs w:val="28"/>
              </w:rPr>
            </w:pPr>
          </w:p>
        </w:tc>
        <w:tc>
          <w:tcPr>
            <w:tcW w:w="709" w:type="dxa"/>
          </w:tcPr>
          <w:p w14:paraId="328BCC8F" w14:textId="77777777" w:rsidR="00766284" w:rsidRPr="004F3DD7" w:rsidRDefault="00766284" w:rsidP="00FD4436">
            <w:pPr>
              <w:tabs>
                <w:tab w:val="left" w:pos="324"/>
              </w:tabs>
              <w:spacing w:line="20" w:lineRule="atLeast"/>
              <w:jc w:val="both"/>
              <w:rPr>
                <w:szCs w:val="28"/>
              </w:rPr>
            </w:pPr>
          </w:p>
        </w:tc>
      </w:tr>
      <w:tr w:rsidR="00766284" w:rsidRPr="004F3DD7" w14:paraId="726DA720" w14:textId="77777777" w:rsidTr="00FD4436">
        <w:trPr>
          <w:gridAfter w:val="1"/>
          <w:wAfter w:w="30" w:type="dxa"/>
          <w:trHeight w:val="210"/>
        </w:trPr>
        <w:tc>
          <w:tcPr>
            <w:tcW w:w="3828" w:type="dxa"/>
          </w:tcPr>
          <w:p w14:paraId="23ADEEE8" w14:textId="77777777" w:rsidR="00766284" w:rsidRPr="004F3DD7" w:rsidRDefault="00766284" w:rsidP="00FD4436">
            <w:pPr>
              <w:tabs>
                <w:tab w:val="left" w:pos="115"/>
              </w:tabs>
              <w:spacing w:line="20" w:lineRule="atLeast"/>
              <w:ind w:firstLine="142"/>
              <w:jc w:val="both"/>
              <w:rPr>
                <w:sz w:val="24"/>
                <w:szCs w:val="28"/>
              </w:rPr>
            </w:pPr>
            <w:r w:rsidRPr="004F3DD7">
              <w:rPr>
                <w:b/>
                <w:sz w:val="24"/>
                <w:szCs w:val="28"/>
              </w:rPr>
              <w:t>-</w:t>
            </w:r>
            <w:r w:rsidRPr="004F3DD7">
              <w:rPr>
                <w:sz w:val="24"/>
                <w:szCs w:val="28"/>
              </w:rPr>
              <w:t xml:space="preserve"> проведення за необхідності коригування графіків руху автобусів та розкладів занять;</w:t>
            </w:r>
          </w:p>
        </w:tc>
        <w:tc>
          <w:tcPr>
            <w:tcW w:w="1559" w:type="dxa"/>
          </w:tcPr>
          <w:p w14:paraId="62B2F83F" w14:textId="77777777" w:rsidR="00766284" w:rsidRPr="004F3DD7" w:rsidRDefault="00766284" w:rsidP="00FD4436">
            <w:pPr>
              <w:spacing w:line="20" w:lineRule="atLeast"/>
              <w:jc w:val="center"/>
              <w:rPr>
                <w:sz w:val="24"/>
                <w:szCs w:val="28"/>
              </w:rPr>
            </w:pPr>
            <w:r w:rsidRPr="004F3DD7">
              <w:rPr>
                <w:sz w:val="24"/>
                <w:szCs w:val="28"/>
              </w:rPr>
              <w:t>Управління освіти, заклади освіти</w:t>
            </w:r>
          </w:p>
        </w:tc>
        <w:tc>
          <w:tcPr>
            <w:tcW w:w="709" w:type="dxa"/>
          </w:tcPr>
          <w:p w14:paraId="06EA6B0C" w14:textId="77777777" w:rsidR="00766284" w:rsidRPr="004F3DD7" w:rsidRDefault="00766284" w:rsidP="00FD4436">
            <w:pPr>
              <w:spacing w:line="20" w:lineRule="atLeast"/>
              <w:rPr>
                <w:szCs w:val="28"/>
              </w:rPr>
            </w:pPr>
            <w:r w:rsidRPr="004F3DD7">
              <w:rPr>
                <w:szCs w:val="28"/>
              </w:rPr>
              <w:t>+</w:t>
            </w:r>
          </w:p>
        </w:tc>
        <w:tc>
          <w:tcPr>
            <w:tcW w:w="708" w:type="dxa"/>
          </w:tcPr>
          <w:p w14:paraId="6A195CE2" w14:textId="77777777" w:rsidR="00766284" w:rsidRPr="004F3DD7" w:rsidRDefault="00766284" w:rsidP="00FD4436">
            <w:pPr>
              <w:spacing w:line="20" w:lineRule="atLeast"/>
              <w:jc w:val="both"/>
              <w:rPr>
                <w:szCs w:val="28"/>
              </w:rPr>
            </w:pPr>
            <w:r w:rsidRPr="004F3DD7">
              <w:rPr>
                <w:szCs w:val="28"/>
              </w:rPr>
              <w:t>+</w:t>
            </w:r>
          </w:p>
        </w:tc>
        <w:tc>
          <w:tcPr>
            <w:tcW w:w="709" w:type="dxa"/>
          </w:tcPr>
          <w:p w14:paraId="6A0D4CC6" w14:textId="77777777" w:rsidR="00766284" w:rsidRPr="004F3DD7" w:rsidRDefault="00766284" w:rsidP="00FD4436">
            <w:pPr>
              <w:spacing w:line="20" w:lineRule="atLeast"/>
              <w:jc w:val="both"/>
              <w:rPr>
                <w:szCs w:val="28"/>
              </w:rPr>
            </w:pPr>
            <w:r w:rsidRPr="004F3DD7">
              <w:rPr>
                <w:szCs w:val="28"/>
              </w:rPr>
              <w:t>+</w:t>
            </w:r>
          </w:p>
        </w:tc>
        <w:tc>
          <w:tcPr>
            <w:tcW w:w="709" w:type="dxa"/>
          </w:tcPr>
          <w:p w14:paraId="1B473FBE" w14:textId="77777777" w:rsidR="00766284" w:rsidRPr="004F3DD7" w:rsidRDefault="00766284" w:rsidP="00FD4436">
            <w:pPr>
              <w:spacing w:line="20" w:lineRule="atLeast"/>
              <w:jc w:val="both"/>
              <w:rPr>
                <w:szCs w:val="28"/>
              </w:rPr>
            </w:pPr>
            <w:r w:rsidRPr="004F3DD7">
              <w:rPr>
                <w:szCs w:val="28"/>
              </w:rPr>
              <w:t>+</w:t>
            </w:r>
          </w:p>
        </w:tc>
        <w:tc>
          <w:tcPr>
            <w:tcW w:w="708" w:type="dxa"/>
          </w:tcPr>
          <w:p w14:paraId="17652083" w14:textId="77777777" w:rsidR="00766284" w:rsidRPr="004F3DD7" w:rsidRDefault="00766284" w:rsidP="00FD4436">
            <w:pPr>
              <w:spacing w:line="20" w:lineRule="atLeast"/>
              <w:jc w:val="both"/>
              <w:rPr>
                <w:szCs w:val="28"/>
              </w:rPr>
            </w:pPr>
            <w:r w:rsidRPr="004F3DD7">
              <w:rPr>
                <w:szCs w:val="28"/>
              </w:rPr>
              <w:t>+</w:t>
            </w:r>
          </w:p>
        </w:tc>
        <w:tc>
          <w:tcPr>
            <w:tcW w:w="709" w:type="dxa"/>
          </w:tcPr>
          <w:p w14:paraId="1D9CF5D1" w14:textId="77777777" w:rsidR="00766284" w:rsidRPr="004F3DD7" w:rsidRDefault="00766284" w:rsidP="00FD4436">
            <w:pPr>
              <w:spacing w:line="20" w:lineRule="atLeast"/>
              <w:jc w:val="both"/>
              <w:rPr>
                <w:szCs w:val="28"/>
              </w:rPr>
            </w:pPr>
            <w:r w:rsidRPr="004F3DD7">
              <w:rPr>
                <w:szCs w:val="28"/>
              </w:rPr>
              <w:t>+</w:t>
            </w:r>
          </w:p>
        </w:tc>
        <w:tc>
          <w:tcPr>
            <w:tcW w:w="709" w:type="dxa"/>
          </w:tcPr>
          <w:p w14:paraId="298F1D8E" w14:textId="77777777" w:rsidR="00766284" w:rsidRPr="004F3DD7" w:rsidRDefault="00766284" w:rsidP="00FD4436">
            <w:pPr>
              <w:tabs>
                <w:tab w:val="left" w:pos="324"/>
              </w:tabs>
              <w:spacing w:line="20" w:lineRule="atLeast"/>
              <w:jc w:val="both"/>
              <w:rPr>
                <w:szCs w:val="28"/>
              </w:rPr>
            </w:pPr>
            <w:r w:rsidRPr="004F3DD7">
              <w:rPr>
                <w:szCs w:val="28"/>
              </w:rPr>
              <w:t>+</w:t>
            </w:r>
          </w:p>
        </w:tc>
      </w:tr>
      <w:tr w:rsidR="00766284" w:rsidRPr="004F3DD7" w14:paraId="3A2974E5" w14:textId="77777777" w:rsidTr="00FD4436">
        <w:trPr>
          <w:gridAfter w:val="1"/>
          <w:wAfter w:w="30" w:type="dxa"/>
          <w:trHeight w:val="210"/>
        </w:trPr>
        <w:tc>
          <w:tcPr>
            <w:tcW w:w="3828" w:type="dxa"/>
          </w:tcPr>
          <w:p w14:paraId="73B16EF5" w14:textId="77777777" w:rsidR="00766284" w:rsidRPr="004F3DD7" w:rsidRDefault="00766284" w:rsidP="00FD4436">
            <w:pPr>
              <w:tabs>
                <w:tab w:val="left" w:pos="29"/>
              </w:tabs>
              <w:spacing w:line="20" w:lineRule="atLeast"/>
              <w:ind w:right="45" w:firstLine="171"/>
              <w:jc w:val="both"/>
              <w:rPr>
                <w:sz w:val="24"/>
                <w:szCs w:val="28"/>
              </w:rPr>
            </w:pPr>
            <w:r w:rsidRPr="004F3DD7">
              <w:rPr>
                <w:b/>
                <w:sz w:val="24"/>
                <w:szCs w:val="28"/>
              </w:rPr>
              <w:t xml:space="preserve">- </w:t>
            </w:r>
            <w:r w:rsidRPr="004F3DD7">
              <w:rPr>
                <w:sz w:val="24"/>
                <w:szCs w:val="28"/>
              </w:rPr>
              <w:t>паливно-мастильними матеріалами, необхідними запчастинами;</w:t>
            </w:r>
          </w:p>
        </w:tc>
        <w:tc>
          <w:tcPr>
            <w:tcW w:w="1559" w:type="dxa"/>
          </w:tcPr>
          <w:p w14:paraId="78FAA26A" w14:textId="77777777" w:rsidR="00766284" w:rsidRPr="004F3DD7" w:rsidRDefault="00766284" w:rsidP="00FD4436">
            <w:pPr>
              <w:spacing w:line="20" w:lineRule="atLeast"/>
              <w:jc w:val="center"/>
              <w:rPr>
                <w:sz w:val="24"/>
                <w:szCs w:val="28"/>
              </w:rPr>
            </w:pPr>
            <w:r w:rsidRPr="004F3DD7">
              <w:rPr>
                <w:sz w:val="24"/>
                <w:szCs w:val="28"/>
              </w:rPr>
              <w:t>Управління освіти</w:t>
            </w:r>
          </w:p>
        </w:tc>
        <w:tc>
          <w:tcPr>
            <w:tcW w:w="709" w:type="dxa"/>
          </w:tcPr>
          <w:p w14:paraId="4235AEA0" w14:textId="77777777" w:rsidR="00766284" w:rsidRPr="004F3DD7" w:rsidRDefault="00766284" w:rsidP="00FD4436">
            <w:pPr>
              <w:spacing w:line="20" w:lineRule="atLeast"/>
              <w:rPr>
                <w:szCs w:val="28"/>
              </w:rPr>
            </w:pPr>
            <w:r w:rsidRPr="004F3DD7">
              <w:rPr>
                <w:szCs w:val="28"/>
              </w:rPr>
              <w:t>+</w:t>
            </w:r>
          </w:p>
        </w:tc>
        <w:tc>
          <w:tcPr>
            <w:tcW w:w="708" w:type="dxa"/>
          </w:tcPr>
          <w:p w14:paraId="2078FC2E" w14:textId="77777777" w:rsidR="00766284" w:rsidRPr="004F3DD7" w:rsidRDefault="00766284" w:rsidP="00FD4436">
            <w:pPr>
              <w:spacing w:line="20" w:lineRule="atLeast"/>
              <w:jc w:val="both"/>
              <w:rPr>
                <w:szCs w:val="28"/>
              </w:rPr>
            </w:pPr>
            <w:r w:rsidRPr="004F3DD7">
              <w:rPr>
                <w:szCs w:val="28"/>
              </w:rPr>
              <w:t>+</w:t>
            </w:r>
          </w:p>
        </w:tc>
        <w:tc>
          <w:tcPr>
            <w:tcW w:w="709" w:type="dxa"/>
          </w:tcPr>
          <w:p w14:paraId="5C6F3232" w14:textId="77777777" w:rsidR="00766284" w:rsidRPr="004F3DD7" w:rsidRDefault="00766284" w:rsidP="00FD4436">
            <w:pPr>
              <w:spacing w:line="20" w:lineRule="atLeast"/>
              <w:jc w:val="both"/>
              <w:rPr>
                <w:szCs w:val="28"/>
              </w:rPr>
            </w:pPr>
            <w:r w:rsidRPr="004F3DD7">
              <w:rPr>
                <w:szCs w:val="28"/>
              </w:rPr>
              <w:t>+</w:t>
            </w:r>
          </w:p>
        </w:tc>
        <w:tc>
          <w:tcPr>
            <w:tcW w:w="709" w:type="dxa"/>
          </w:tcPr>
          <w:p w14:paraId="30E59EED" w14:textId="77777777" w:rsidR="00766284" w:rsidRPr="004F3DD7" w:rsidRDefault="00766284" w:rsidP="00FD4436">
            <w:pPr>
              <w:spacing w:line="20" w:lineRule="atLeast"/>
              <w:jc w:val="both"/>
              <w:rPr>
                <w:szCs w:val="28"/>
              </w:rPr>
            </w:pPr>
            <w:r w:rsidRPr="004F3DD7">
              <w:rPr>
                <w:szCs w:val="28"/>
              </w:rPr>
              <w:t>+</w:t>
            </w:r>
          </w:p>
        </w:tc>
        <w:tc>
          <w:tcPr>
            <w:tcW w:w="708" w:type="dxa"/>
          </w:tcPr>
          <w:p w14:paraId="740EC01D" w14:textId="77777777" w:rsidR="00766284" w:rsidRPr="004F3DD7" w:rsidRDefault="00766284" w:rsidP="00FD4436">
            <w:pPr>
              <w:spacing w:line="20" w:lineRule="atLeast"/>
              <w:jc w:val="both"/>
              <w:rPr>
                <w:szCs w:val="28"/>
              </w:rPr>
            </w:pPr>
            <w:r w:rsidRPr="004F3DD7">
              <w:rPr>
                <w:szCs w:val="28"/>
              </w:rPr>
              <w:t>+</w:t>
            </w:r>
          </w:p>
        </w:tc>
        <w:tc>
          <w:tcPr>
            <w:tcW w:w="709" w:type="dxa"/>
          </w:tcPr>
          <w:p w14:paraId="74ED0674" w14:textId="77777777" w:rsidR="00766284" w:rsidRPr="004F3DD7" w:rsidRDefault="00766284" w:rsidP="00FD4436">
            <w:pPr>
              <w:spacing w:line="20" w:lineRule="atLeast"/>
              <w:jc w:val="both"/>
              <w:rPr>
                <w:szCs w:val="28"/>
              </w:rPr>
            </w:pPr>
            <w:r w:rsidRPr="004F3DD7">
              <w:rPr>
                <w:szCs w:val="28"/>
              </w:rPr>
              <w:t>+</w:t>
            </w:r>
          </w:p>
        </w:tc>
        <w:tc>
          <w:tcPr>
            <w:tcW w:w="709" w:type="dxa"/>
          </w:tcPr>
          <w:p w14:paraId="441D7BF6" w14:textId="77777777" w:rsidR="00766284" w:rsidRPr="004F3DD7" w:rsidRDefault="00766284" w:rsidP="00FD4436">
            <w:pPr>
              <w:tabs>
                <w:tab w:val="left" w:pos="324"/>
              </w:tabs>
              <w:spacing w:line="20" w:lineRule="atLeast"/>
              <w:jc w:val="both"/>
              <w:rPr>
                <w:szCs w:val="28"/>
              </w:rPr>
            </w:pPr>
            <w:r w:rsidRPr="004F3DD7">
              <w:rPr>
                <w:szCs w:val="28"/>
              </w:rPr>
              <w:t>+</w:t>
            </w:r>
          </w:p>
        </w:tc>
      </w:tr>
      <w:tr w:rsidR="00766284" w:rsidRPr="004F3DD7" w14:paraId="1CB6FAFC" w14:textId="77777777" w:rsidTr="00FD4436">
        <w:trPr>
          <w:gridAfter w:val="1"/>
          <w:wAfter w:w="30" w:type="dxa"/>
          <w:trHeight w:val="210"/>
        </w:trPr>
        <w:tc>
          <w:tcPr>
            <w:tcW w:w="3828" w:type="dxa"/>
          </w:tcPr>
          <w:p w14:paraId="63763793" w14:textId="77777777" w:rsidR="00766284" w:rsidRPr="004F3DD7" w:rsidRDefault="00766284" w:rsidP="00FD4436">
            <w:pPr>
              <w:tabs>
                <w:tab w:val="left" w:pos="115"/>
              </w:tabs>
              <w:spacing w:line="20" w:lineRule="atLeast"/>
              <w:ind w:firstLine="142"/>
              <w:jc w:val="both"/>
              <w:rPr>
                <w:sz w:val="24"/>
                <w:szCs w:val="28"/>
              </w:rPr>
            </w:pPr>
            <w:r w:rsidRPr="004F3DD7">
              <w:rPr>
                <w:b/>
                <w:sz w:val="24"/>
                <w:szCs w:val="28"/>
              </w:rPr>
              <w:t xml:space="preserve">- </w:t>
            </w:r>
            <w:r w:rsidRPr="004F3DD7">
              <w:rPr>
                <w:sz w:val="24"/>
                <w:szCs w:val="28"/>
              </w:rPr>
              <w:t>проведення</w:t>
            </w:r>
            <w:r w:rsidRPr="004F3DD7">
              <w:rPr>
                <w:b/>
                <w:sz w:val="24"/>
                <w:szCs w:val="28"/>
              </w:rPr>
              <w:t xml:space="preserve"> </w:t>
            </w:r>
            <w:r w:rsidRPr="004F3DD7">
              <w:rPr>
                <w:sz w:val="24"/>
                <w:szCs w:val="28"/>
              </w:rPr>
              <w:t>технічного контролю, техобслуговування, медогляду, страхування</w:t>
            </w:r>
          </w:p>
        </w:tc>
        <w:tc>
          <w:tcPr>
            <w:tcW w:w="1559" w:type="dxa"/>
          </w:tcPr>
          <w:p w14:paraId="493F000F" w14:textId="77777777" w:rsidR="00766284" w:rsidRPr="004F3DD7" w:rsidRDefault="00766284" w:rsidP="00FD4436">
            <w:pPr>
              <w:spacing w:line="20" w:lineRule="atLeast"/>
              <w:jc w:val="center"/>
              <w:rPr>
                <w:sz w:val="24"/>
                <w:szCs w:val="28"/>
              </w:rPr>
            </w:pPr>
            <w:r w:rsidRPr="004F3DD7">
              <w:rPr>
                <w:sz w:val="24"/>
                <w:szCs w:val="28"/>
              </w:rPr>
              <w:t>Управління освіти</w:t>
            </w:r>
          </w:p>
        </w:tc>
        <w:tc>
          <w:tcPr>
            <w:tcW w:w="709" w:type="dxa"/>
          </w:tcPr>
          <w:p w14:paraId="10F20A61" w14:textId="77777777" w:rsidR="00766284" w:rsidRPr="004F3DD7" w:rsidRDefault="00766284" w:rsidP="00FD4436">
            <w:pPr>
              <w:spacing w:line="20" w:lineRule="atLeast"/>
              <w:rPr>
                <w:szCs w:val="28"/>
              </w:rPr>
            </w:pPr>
            <w:r w:rsidRPr="004F3DD7">
              <w:rPr>
                <w:szCs w:val="28"/>
              </w:rPr>
              <w:t>+</w:t>
            </w:r>
          </w:p>
        </w:tc>
        <w:tc>
          <w:tcPr>
            <w:tcW w:w="708" w:type="dxa"/>
          </w:tcPr>
          <w:p w14:paraId="3084F74B" w14:textId="77777777" w:rsidR="00766284" w:rsidRPr="004F3DD7" w:rsidRDefault="00766284" w:rsidP="00FD4436">
            <w:pPr>
              <w:spacing w:line="20" w:lineRule="atLeast"/>
              <w:jc w:val="both"/>
              <w:rPr>
                <w:szCs w:val="28"/>
              </w:rPr>
            </w:pPr>
            <w:r w:rsidRPr="004F3DD7">
              <w:rPr>
                <w:szCs w:val="28"/>
              </w:rPr>
              <w:t>+</w:t>
            </w:r>
          </w:p>
        </w:tc>
        <w:tc>
          <w:tcPr>
            <w:tcW w:w="709" w:type="dxa"/>
          </w:tcPr>
          <w:p w14:paraId="780FB9BB" w14:textId="77777777" w:rsidR="00766284" w:rsidRPr="004F3DD7" w:rsidRDefault="00766284" w:rsidP="00FD4436">
            <w:pPr>
              <w:spacing w:line="20" w:lineRule="atLeast"/>
              <w:jc w:val="both"/>
              <w:rPr>
                <w:szCs w:val="28"/>
              </w:rPr>
            </w:pPr>
            <w:r w:rsidRPr="004F3DD7">
              <w:rPr>
                <w:szCs w:val="28"/>
              </w:rPr>
              <w:t>+</w:t>
            </w:r>
          </w:p>
        </w:tc>
        <w:tc>
          <w:tcPr>
            <w:tcW w:w="709" w:type="dxa"/>
          </w:tcPr>
          <w:p w14:paraId="0E5531B3" w14:textId="77777777" w:rsidR="00766284" w:rsidRPr="004F3DD7" w:rsidRDefault="00766284" w:rsidP="00FD4436">
            <w:pPr>
              <w:spacing w:line="20" w:lineRule="atLeast"/>
              <w:jc w:val="both"/>
              <w:rPr>
                <w:szCs w:val="28"/>
              </w:rPr>
            </w:pPr>
            <w:r w:rsidRPr="004F3DD7">
              <w:rPr>
                <w:szCs w:val="28"/>
              </w:rPr>
              <w:t>+</w:t>
            </w:r>
          </w:p>
        </w:tc>
        <w:tc>
          <w:tcPr>
            <w:tcW w:w="708" w:type="dxa"/>
          </w:tcPr>
          <w:p w14:paraId="75604FC1" w14:textId="77777777" w:rsidR="00766284" w:rsidRPr="004F3DD7" w:rsidRDefault="00766284" w:rsidP="00FD4436">
            <w:pPr>
              <w:spacing w:line="20" w:lineRule="atLeast"/>
              <w:jc w:val="both"/>
              <w:rPr>
                <w:szCs w:val="28"/>
              </w:rPr>
            </w:pPr>
            <w:r w:rsidRPr="004F3DD7">
              <w:rPr>
                <w:szCs w:val="28"/>
              </w:rPr>
              <w:t>+</w:t>
            </w:r>
          </w:p>
        </w:tc>
        <w:tc>
          <w:tcPr>
            <w:tcW w:w="709" w:type="dxa"/>
          </w:tcPr>
          <w:p w14:paraId="0AE09401" w14:textId="77777777" w:rsidR="00766284" w:rsidRPr="004F3DD7" w:rsidRDefault="00766284" w:rsidP="00FD4436">
            <w:pPr>
              <w:spacing w:line="20" w:lineRule="atLeast"/>
              <w:jc w:val="both"/>
              <w:rPr>
                <w:szCs w:val="28"/>
              </w:rPr>
            </w:pPr>
            <w:r w:rsidRPr="004F3DD7">
              <w:rPr>
                <w:szCs w:val="28"/>
              </w:rPr>
              <w:t>+</w:t>
            </w:r>
          </w:p>
        </w:tc>
        <w:tc>
          <w:tcPr>
            <w:tcW w:w="709" w:type="dxa"/>
          </w:tcPr>
          <w:p w14:paraId="649AABA0" w14:textId="77777777" w:rsidR="00766284" w:rsidRPr="004F3DD7" w:rsidRDefault="00766284" w:rsidP="00FD4436">
            <w:pPr>
              <w:tabs>
                <w:tab w:val="left" w:pos="324"/>
              </w:tabs>
              <w:spacing w:line="20" w:lineRule="atLeast"/>
              <w:jc w:val="both"/>
              <w:rPr>
                <w:szCs w:val="28"/>
              </w:rPr>
            </w:pPr>
            <w:r w:rsidRPr="004F3DD7">
              <w:rPr>
                <w:szCs w:val="28"/>
              </w:rPr>
              <w:t>+</w:t>
            </w:r>
          </w:p>
        </w:tc>
      </w:tr>
    </w:tbl>
    <w:p w14:paraId="32C75191" w14:textId="77777777" w:rsidR="00766284" w:rsidRPr="004F3DD7" w:rsidRDefault="00766284" w:rsidP="00766284">
      <w:pPr>
        <w:spacing w:line="20" w:lineRule="atLeast"/>
      </w:pPr>
    </w:p>
    <w:p w14:paraId="2390EE1C" w14:textId="77777777" w:rsidR="00766284" w:rsidRPr="004F3DD7" w:rsidRDefault="00766284" w:rsidP="00766284">
      <w:pPr>
        <w:spacing w:line="20" w:lineRule="atLeast"/>
        <w:rPr>
          <w:sz w:val="28"/>
          <w:szCs w:val="28"/>
        </w:rPr>
      </w:pPr>
      <w:r w:rsidRPr="004F3DD7">
        <w:rPr>
          <w:b/>
          <w:bCs/>
          <w:i/>
          <w:iCs/>
          <w:sz w:val="28"/>
          <w:szCs w:val="28"/>
        </w:rPr>
        <w:lastRenderedPageBreak/>
        <w:t>Очікувані результати:</w:t>
      </w:r>
    </w:p>
    <w:p w14:paraId="0A0B7820" w14:textId="77777777" w:rsidR="00766284" w:rsidRPr="004F3DD7" w:rsidRDefault="00766284" w:rsidP="00766284">
      <w:pPr>
        <w:spacing w:line="20" w:lineRule="atLeast"/>
        <w:rPr>
          <w:sz w:val="28"/>
          <w:szCs w:val="28"/>
        </w:rPr>
      </w:pPr>
      <w:r w:rsidRPr="004F3DD7">
        <w:rPr>
          <w:sz w:val="28"/>
          <w:szCs w:val="28"/>
        </w:rPr>
        <w:t>- забезпечено доступну загальну середню освіту</w:t>
      </w:r>
    </w:p>
    <w:p w14:paraId="750C0FD4" w14:textId="77777777" w:rsidR="00766284" w:rsidRPr="004F3DD7" w:rsidRDefault="00766284" w:rsidP="00766284">
      <w:pPr>
        <w:spacing w:line="20" w:lineRule="atLeast"/>
        <w:rPr>
          <w:sz w:val="28"/>
          <w:szCs w:val="28"/>
        </w:rPr>
      </w:pPr>
      <w:r w:rsidRPr="004F3DD7">
        <w:rPr>
          <w:sz w:val="28"/>
          <w:szCs w:val="28"/>
        </w:rPr>
        <w:t>- забезпечено соціальний захист учасників освітнього процесу.</w:t>
      </w:r>
    </w:p>
    <w:p w14:paraId="6AC83EA9" w14:textId="77777777" w:rsidR="00766284" w:rsidRDefault="00766284" w:rsidP="00766284">
      <w:pPr>
        <w:spacing w:line="20" w:lineRule="atLeast"/>
        <w:jc w:val="both"/>
        <w:rPr>
          <w:sz w:val="28"/>
          <w:szCs w:val="28"/>
        </w:rPr>
      </w:pPr>
      <w:r w:rsidRPr="004F3DD7">
        <w:rPr>
          <w:sz w:val="28"/>
          <w:szCs w:val="28"/>
        </w:rPr>
        <w:t xml:space="preserve">- створено належні та безпечні умови для здобуття повної загальної середньої освіти дітьми, які проживають на території </w:t>
      </w:r>
      <w:r>
        <w:rPr>
          <w:sz w:val="28"/>
          <w:szCs w:val="28"/>
        </w:rPr>
        <w:t>Сіверської міської ради</w:t>
      </w:r>
      <w:r w:rsidRPr="004F3DD7">
        <w:rPr>
          <w:sz w:val="28"/>
          <w:szCs w:val="28"/>
        </w:rPr>
        <w:t>.</w:t>
      </w:r>
    </w:p>
    <w:p w14:paraId="1F18C2F9" w14:textId="77777777" w:rsidR="00766284" w:rsidRPr="004F3DD7" w:rsidRDefault="00766284" w:rsidP="00766284">
      <w:pPr>
        <w:spacing w:line="20" w:lineRule="atLeast"/>
        <w:jc w:val="both"/>
        <w:rPr>
          <w:sz w:val="28"/>
          <w:szCs w:val="28"/>
        </w:rPr>
      </w:pPr>
    </w:p>
    <w:p w14:paraId="13FC7B63" w14:textId="77777777" w:rsidR="00766284" w:rsidRPr="00BD1141" w:rsidRDefault="00766284" w:rsidP="00766284">
      <w:pPr>
        <w:pStyle w:val="Standard"/>
        <w:spacing w:line="20" w:lineRule="atLeast"/>
        <w:jc w:val="center"/>
        <w:rPr>
          <w:b/>
          <w:bCs/>
          <w:i/>
          <w:sz w:val="28"/>
          <w:szCs w:val="28"/>
          <w:lang w:val="uk-UA"/>
        </w:rPr>
      </w:pPr>
      <w:r w:rsidRPr="00BD1141">
        <w:rPr>
          <w:b/>
          <w:bCs/>
          <w:i/>
          <w:sz w:val="28"/>
          <w:szCs w:val="28"/>
          <w:lang w:val="uk-UA"/>
        </w:rPr>
        <w:t>3.4. Проєкт «Освіта дітей з особливими освітніми потребами»</w:t>
      </w:r>
    </w:p>
    <w:p w14:paraId="58164FE4" w14:textId="77777777" w:rsidR="00766284" w:rsidRPr="004F3DD7" w:rsidRDefault="00766284" w:rsidP="00766284">
      <w:pPr>
        <w:pStyle w:val="12"/>
        <w:spacing w:line="20" w:lineRule="atLeast"/>
        <w:ind w:left="0" w:firstLine="709"/>
        <w:jc w:val="both"/>
        <w:rPr>
          <w:color w:val="000000"/>
          <w:sz w:val="28"/>
          <w:szCs w:val="28"/>
          <w:lang w:val="uk-UA"/>
        </w:rPr>
      </w:pPr>
      <w:r w:rsidRPr="004F3DD7">
        <w:rPr>
          <w:b/>
          <w:bCs/>
          <w:i/>
          <w:iCs/>
          <w:sz w:val="28"/>
          <w:szCs w:val="28"/>
          <w:lang w:val="uk-UA"/>
        </w:rPr>
        <w:t>Завдання</w:t>
      </w:r>
      <w:r w:rsidRPr="004F3DD7">
        <w:rPr>
          <w:b/>
          <w:bCs/>
          <w:i/>
          <w:iCs/>
          <w:color w:val="000000"/>
          <w:sz w:val="28"/>
          <w:szCs w:val="28"/>
          <w:lang w:val="uk-UA"/>
        </w:rPr>
        <w:t>:</w:t>
      </w:r>
      <w:r w:rsidRPr="004F3DD7">
        <w:rPr>
          <w:b/>
          <w:bCs/>
          <w:color w:val="000000"/>
          <w:sz w:val="28"/>
          <w:szCs w:val="28"/>
          <w:lang w:val="uk-UA"/>
        </w:rPr>
        <w:t xml:space="preserve"> </w:t>
      </w:r>
      <w:r w:rsidRPr="004F3DD7">
        <w:rPr>
          <w:color w:val="000000"/>
          <w:sz w:val="28"/>
          <w:szCs w:val="28"/>
          <w:lang w:val="uk-UA"/>
        </w:rPr>
        <w:t>розширення практики інклюзивного та індивідуального навчання (педагогічний патронаж) дітей з особливими освітніми потребами в закладах дошкільної, загальної середньої та позашкільної освіти, розташованих на території Сіверської міської територіальної громади,  шляхом реалізації управлінських інноваційних моделей та підготовки педагогічних кадрів до роботи у форматі інклюзивної освіти; надання якісних послуг фахівцями комунальної установи «Інклюзивно - ресурсний центр  Сіверської міської ради».</w:t>
      </w:r>
    </w:p>
    <w:tbl>
      <w:tblPr>
        <w:tblStyle w:val="af5"/>
        <w:tblW w:w="10378" w:type="dxa"/>
        <w:tblInd w:w="-714" w:type="dxa"/>
        <w:tblLayout w:type="fixed"/>
        <w:tblLook w:val="04A0" w:firstRow="1" w:lastRow="0" w:firstColumn="1" w:lastColumn="0" w:noHBand="0" w:noVBand="1"/>
      </w:tblPr>
      <w:tblGrid>
        <w:gridCol w:w="3828"/>
        <w:gridCol w:w="1559"/>
        <w:gridCol w:w="709"/>
        <w:gridCol w:w="708"/>
        <w:gridCol w:w="709"/>
        <w:gridCol w:w="709"/>
        <w:gridCol w:w="708"/>
        <w:gridCol w:w="709"/>
        <w:gridCol w:w="709"/>
        <w:gridCol w:w="30"/>
      </w:tblGrid>
      <w:tr w:rsidR="00766284" w:rsidRPr="004F3DD7" w14:paraId="747AEC30" w14:textId="77777777" w:rsidTr="00FD4436">
        <w:trPr>
          <w:trHeight w:val="210"/>
        </w:trPr>
        <w:tc>
          <w:tcPr>
            <w:tcW w:w="3828" w:type="dxa"/>
            <w:vMerge w:val="restart"/>
          </w:tcPr>
          <w:p w14:paraId="6B03D03E" w14:textId="77777777" w:rsidR="00766284" w:rsidRPr="00BD1141" w:rsidRDefault="00766284" w:rsidP="00FD4436">
            <w:pPr>
              <w:spacing w:line="20" w:lineRule="atLeast"/>
              <w:jc w:val="both"/>
              <w:rPr>
                <w:sz w:val="24"/>
                <w:szCs w:val="24"/>
              </w:rPr>
            </w:pPr>
            <w:r w:rsidRPr="00BD1141">
              <w:rPr>
                <w:sz w:val="24"/>
                <w:szCs w:val="24"/>
              </w:rPr>
              <w:t>Шляхи реалізації</w:t>
            </w:r>
          </w:p>
        </w:tc>
        <w:tc>
          <w:tcPr>
            <w:tcW w:w="1559" w:type="dxa"/>
            <w:vMerge w:val="restart"/>
          </w:tcPr>
          <w:p w14:paraId="0C58C261" w14:textId="77777777" w:rsidR="00766284" w:rsidRPr="00BD1141" w:rsidRDefault="00766284" w:rsidP="00FD4436">
            <w:pPr>
              <w:spacing w:line="20" w:lineRule="atLeast"/>
              <w:jc w:val="both"/>
              <w:rPr>
                <w:sz w:val="24"/>
                <w:szCs w:val="24"/>
              </w:rPr>
            </w:pPr>
            <w:r w:rsidRPr="00BD1141">
              <w:rPr>
                <w:sz w:val="24"/>
                <w:szCs w:val="24"/>
              </w:rPr>
              <w:t>Виконавці</w:t>
            </w:r>
          </w:p>
        </w:tc>
        <w:tc>
          <w:tcPr>
            <w:tcW w:w="4991" w:type="dxa"/>
            <w:gridSpan w:val="8"/>
          </w:tcPr>
          <w:p w14:paraId="4425AD6C" w14:textId="77777777" w:rsidR="00766284" w:rsidRPr="00BD1141" w:rsidRDefault="00766284" w:rsidP="00FD4436">
            <w:pPr>
              <w:tabs>
                <w:tab w:val="left" w:pos="324"/>
              </w:tabs>
              <w:spacing w:line="20" w:lineRule="atLeast"/>
              <w:jc w:val="center"/>
              <w:rPr>
                <w:sz w:val="24"/>
                <w:szCs w:val="24"/>
              </w:rPr>
            </w:pPr>
            <w:r w:rsidRPr="00BD1141">
              <w:rPr>
                <w:sz w:val="24"/>
                <w:szCs w:val="24"/>
              </w:rPr>
              <w:t>Термін виконання</w:t>
            </w:r>
          </w:p>
        </w:tc>
      </w:tr>
      <w:tr w:rsidR="00766284" w:rsidRPr="004F3DD7" w14:paraId="5C5AE341" w14:textId="77777777" w:rsidTr="00FD4436">
        <w:trPr>
          <w:gridAfter w:val="1"/>
          <w:wAfter w:w="30" w:type="dxa"/>
          <w:trHeight w:val="210"/>
        </w:trPr>
        <w:tc>
          <w:tcPr>
            <w:tcW w:w="3828" w:type="dxa"/>
            <w:vMerge/>
          </w:tcPr>
          <w:p w14:paraId="2AC3D31E" w14:textId="77777777" w:rsidR="00766284" w:rsidRPr="00BD1141" w:rsidRDefault="00766284" w:rsidP="00FD4436">
            <w:pPr>
              <w:spacing w:line="20" w:lineRule="atLeast"/>
              <w:jc w:val="both"/>
              <w:rPr>
                <w:sz w:val="24"/>
                <w:szCs w:val="24"/>
              </w:rPr>
            </w:pPr>
          </w:p>
        </w:tc>
        <w:tc>
          <w:tcPr>
            <w:tcW w:w="1559" w:type="dxa"/>
            <w:vMerge/>
          </w:tcPr>
          <w:p w14:paraId="3586EC1B" w14:textId="77777777" w:rsidR="00766284" w:rsidRPr="00BD1141" w:rsidRDefault="00766284" w:rsidP="00FD4436">
            <w:pPr>
              <w:spacing w:line="20" w:lineRule="atLeast"/>
              <w:jc w:val="both"/>
              <w:rPr>
                <w:sz w:val="24"/>
                <w:szCs w:val="24"/>
              </w:rPr>
            </w:pPr>
          </w:p>
        </w:tc>
        <w:tc>
          <w:tcPr>
            <w:tcW w:w="709" w:type="dxa"/>
          </w:tcPr>
          <w:p w14:paraId="141CA938" w14:textId="77777777" w:rsidR="00766284" w:rsidRPr="00BD1141" w:rsidRDefault="00766284" w:rsidP="00FD4436">
            <w:pPr>
              <w:spacing w:line="20" w:lineRule="atLeast"/>
              <w:ind w:left="-57" w:right="-57"/>
              <w:jc w:val="both"/>
              <w:rPr>
                <w:sz w:val="24"/>
                <w:szCs w:val="24"/>
              </w:rPr>
            </w:pPr>
            <w:r w:rsidRPr="00BD1141">
              <w:rPr>
                <w:sz w:val="24"/>
                <w:szCs w:val="24"/>
              </w:rPr>
              <w:t>2021</w:t>
            </w:r>
          </w:p>
        </w:tc>
        <w:tc>
          <w:tcPr>
            <w:tcW w:w="708" w:type="dxa"/>
          </w:tcPr>
          <w:p w14:paraId="2A9481EB" w14:textId="77777777" w:rsidR="00766284" w:rsidRPr="00BD1141" w:rsidRDefault="00766284" w:rsidP="00FD4436">
            <w:pPr>
              <w:spacing w:line="20" w:lineRule="atLeast"/>
              <w:ind w:left="-57" w:right="-57"/>
              <w:jc w:val="both"/>
              <w:rPr>
                <w:sz w:val="24"/>
                <w:szCs w:val="24"/>
              </w:rPr>
            </w:pPr>
            <w:r w:rsidRPr="00BD1141">
              <w:rPr>
                <w:sz w:val="24"/>
                <w:szCs w:val="24"/>
              </w:rPr>
              <w:t>2022</w:t>
            </w:r>
          </w:p>
        </w:tc>
        <w:tc>
          <w:tcPr>
            <w:tcW w:w="709" w:type="dxa"/>
          </w:tcPr>
          <w:p w14:paraId="1E48CD2B" w14:textId="77777777" w:rsidR="00766284" w:rsidRPr="00BD1141" w:rsidRDefault="00766284" w:rsidP="00FD4436">
            <w:pPr>
              <w:spacing w:line="20" w:lineRule="atLeast"/>
              <w:ind w:left="-57" w:right="-57"/>
              <w:jc w:val="both"/>
              <w:rPr>
                <w:sz w:val="24"/>
                <w:szCs w:val="24"/>
              </w:rPr>
            </w:pPr>
            <w:r w:rsidRPr="00BD1141">
              <w:rPr>
                <w:sz w:val="24"/>
                <w:szCs w:val="24"/>
              </w:rPr>
              <w:t>2023</w:t>
            </w:r>
          </w:p>
        </w:tc>
        <w:tc>
          <w:tcPr>
            <w:tcW w:w="709" w:type="dxa"/>
          </w:tcPr>
          <w:p w14:paraId="69F3B852" w14:textId="77777777" w:rsidR="00766284" w:rsidRPr="00BD1141" w:rsidRDefault="00766284" w:rsidP="00FD4436">
            <w:pPr>
              <w:spacing w:line="20" w:lineRule="atLeast"/>
              <w:ind w:left="-57" w:right="-57"/>
              <w:jc w:val="both"/>
              <w:rPr>
                <w:sz w:val="24"/>
                <w:szCs w:val="24"/>
              </w:rPr>
            </w:pPr>
            <w:r w:rsidRPr="00BD1141">
              <w:rPr>
                <w:sz w:val="24"/>
                <w:szCs w:val="24"/>
              </w:rPr>
              <w:t>2024</w:t>
            </w:r>
          </w:p>
        </w:tc>
        <w:tc>
          <w:tcPr>
            <w:tcW w:w="708" w:type="dxa"/>
          </w:tcPr>
          <w:p w14:paraId="45F3097D" w14:textId="77777777" w:rsidR="00766284" w:rsidRPr="00BD1141" w:rsidRDefault="00766284" w:rsidP="00FD4436">
            <w:pPr>
              <w:spacing w:line="20" w:lineRule="atLeast"/>
              <w:ind w:left="-57" w:right="-57"/>
              <w:jc w:val="both"/>
              <w:rPr>
                <w:sz w:val="24"/>
                <w:szCs w:val="24"/>
              </w:rPr>
            </w:pPr>
            <w:r w:rsidRPr="00BD1141">
              <w:rPr>
                <w:sz w:val="24"/>
                <w:szCs w:val="24"/>
              </w:rPr>
              <w:t>2025</w:t>
            </w:r>
          </w:p>
        </w:tc>
        <w:tc>
          <w:tcPr>
            <w:tcW w:w="709" w:type="dxa"/>
          </w:tcPr>
          <w:p w14:paraId="17BFE93D" w14:textId="77777777" w:rsidR="00766284" w:rsidRPr="00BD1141" w:rsidRDefault="00766284" w:rsidP="00FD4436">
            <w:pPr>
              <w:spacing w:line="20" w:lineRule="atLeast"/>
              <w:ind w:left="-57" w:right="-57"/>
              <w:jc w:val="both"/>
              <w:rPr>
                <w:sz w:val="24"/>
                <w:szCs w:val="24"/>
              </w:rPr>
            </w:pPr>
            <w:r w:rsidRPr="00BD1141">
              <w:rPr>
                <w:sz w:val="24"/>
                <w:szCs w:val="24"/>
              </w:rPr>
              <w:t>2026</w:t>
            </w:r>
          </w:p>
        </w:tc>
        <w:tc>
          <w:tcPr>
            <w:tcW w:w="709" w:type="dxa"/>
          </w:tcPr>
          <w:p w14:paraId="3863810F" w14:textId="77777777" w:rsidR="00766284" w:rsidRPr="00BD1141" w:rsidRDefault="00766284" w:rsidP="00FD4436">
            <w:pPr>
              <w:tabs>
                <w:tab w:val="left" w:pos="324"/>
              </w:tabs>
              <w:spacing w:line="20" w:lineRule="atLeast"/>
              <w:ind w:left="-57" w:right="-57"/>
              <w:jc w:val="both"/>
              <w:rPr>
                <w:sz w:val="24"/>
                <w:szCs w:val="24"/>
              </w:rPr>
            </w:pPr>
            <w:r w:rsidRPr="00BD1141">
              <w:rPr>
                <w:sz w:val="24"/>
                <w:szCs w:val="24"/>
              </w:rPr>
              <w:t>2027</w:t>
            </w:r>
          </w:p>
        </w:tc>
      </w:tr>
      <w:tr w:rsidR="00766284" w:rsidRPr="004F3DD7" w14:paraId="712A48B3" w14:textId="77777777" w:rsidTr="00FD4436">
        <w:trPr>
          <w:gridAfter w:val="1"/>
          <w:wAfter w:w="30" w:type="dxa"/>
          <w:trHeight w:val="210"/>
        </w:trPr>
        <w:tc>
          <w:tcPr>
            <w:tcW w:w="3828" w:type="dxa"/>
            <w:vAlign w:val="center"/>
          </w:tcPr>
          <w:p w14:paraId="25CD2768" w14:textId="77777777" w:rsidR="00766284" w:rsidRPr="004F3DD7" w:rsidRDefault="00766284" w:rsidP="00FD4436">
            <w:pPr>
              <w:pStyle w:val="Standard"/>
              <w:tabs>
                <w:tab w:val="left" w:pos="268"/>
              </w:tabs>
              <w:spacing w:line="20" w:lineRule="atLeast"/>
              <w:jc w:val="both"/>
              <w:rPr>
                <w:b/>
                <w:color w:val="000000"/>
                <w:szCs w:val="28"/>
                <w:lang w:val="uk-UA"/>
              </w:rPr>
            </w:pPr>
            <w:r w:rsidRPr="004F3DD7">
              <w:rPr>
                <w:b/>
                <w:color w:val="000000"/>
                <w:szCs w:val="28"/>
                <w:lang w:val="uk-UA"/>
              </w:rPr>
              <w:t>Створити:</w:t>
            </w:r>
          </w:p>
          <w:p w14:paraId="4A6D7EBF" w14:textId="77777777" w:rsidR="00766284" w:rsidRPr="004F3DD7" w:rsidRDefault="00766284" w:rsidP="00B277C0">
            <w:pPr>
              <w:pStyle w:val="Standard"/>
              <w:numPr>
                <w:ilvl w:val="0"/>
                <w:numId w:val="23"/>
              </w:numPr>
              <w:tabs>
                <w:tab w:val="left" w:pos="268"/>
              </w:tabs>
              <w:spacing w:line="20" w:lineRule="atLeast"/>
              <w:jc w:val="both"/>
              <w:textAlignment w:val="baseline"/>
              <w:rPr>
                <w:color w:val="000000"/>
                <w:szCs w:val="28"/>
                <w:lang w:val="uk-UA"/>
              </w:rPr>
            </w:pPr>
            <w:r w:rsidRPr="004F3DD7">
              <w:rPr>
                <w:color w:val="000000"/>
                <w:szCs w:val="28"/>
                <w:lang w:val="uk-UA"/>
              </w:rPr>
              <w:t>умови на базі закладів освіти для надання підтримки  педагогам, які працюють з дітьми з особливими освітніми потребами</w:t>
            </w:r>
            <w:r>
              <w:rPr>
                <w:color w:val="000000"/>
                <w:szCs w:val="28"/>
                <w:lang w:val="uk-UA"/>
              </w:rPr>
              <w:t xml:space="preserve"> в умовах інклюзивного навчання</w:t>
            </w:r>
          </w:p>
        </w:tc>
        <w:tc>
          <w:tcPr>
            <w:tcW w:w="1559" w:type="dxa"/>
          </w:tcPr>
          <w:p w14:paraId="65A4478A" w14:textId="77777777" w:rsidR="00766284" w:rsidRPr="004F3DD7" w:rsidRDefault="00766284" w:rsidP="00FD4436">
            <w:pPr>
              <w:pStyle w:val="Standard"/>
              <w:spacing w:line="20" w:lineRule="atLeast"/>
              <w:jc w:val="center"/>
              <w:rPr>
                <w:color w:val="000000"/>
                <w:szCs w:val="28"/>
                <w:lang w:val="uk-UA"/>
              </w:rPr>
            </w:pPr>
            <w:r w:rsidRPr="004F3DD7">
              <w:rPr>
                <w:color w:val="000000"/>
                <w:szCs w:val="28"/>
                <w:lang w:val="uk-UA"/>
              </w:rPr>
              <w:t>Управління освіти, заклади освіти</w:t>
            </w:r>
          </w:p>
        </w:tc>
        <w:tc>
          <w:tcPr>
            <w:tcW w:w="709" w:type="dxa"/>
          </w:tcPr>
          <w:p w14:paraId="6A597762" w14:textId="77777777" w:rsidR="00766284" w:rsidRPr="004F3DD7" w:rsidRDefault="00766284" w:rsidP="00FD4436">
            <w:pPr>
              <w:spacing w:line="20" w:lineRule="atLeast"/>
              <w:rPr>
                <w:szCs w:val="28"/>
              </w:rPr>
            </w:pPr>
            <w:r w:rsidRPr="004F3DD7">
              <w:rPr>
                <w:szCs w:val="28"/>
              </w:rPr>
              <w:t>+</w:t>
            </w:r>
          </w:p>
          <w:p w14:paraId="0545ED48" w14:textId="77777777" w:rsidR="00766284" w:rsidRPr="004F3DD7" w:rsidRDefault="00766284" w:rsidP="00FD4436">
            <w:pPr>
              <w:spacing w:line="20" w:lineRule="atLeast"/>
              <w:rPr>
                <w:szCs w:val="28"/>
              </w:rPr>
            </w:pPr>
          </w:p>
          <w:p w14:paraId="66AC8E3D" w14:textId="77777777" w:rsidR="00766284" w:rsidRPr="004F3DD7" w:rsidRDefault="00766284" w:rsidP="00FD4436">
            <w:pPr>
              <w:spacing w:line="20" w:lineRule="atLeast"/>
              <w:rPr>
                <w:szCs w:val="28"/>
              </w:rPr>
            </w:pPr>
          </w:p>
          <w:p w14:paraId="04D9A503" w14:textId="77777777" w:rsidR="00766284" w:rsidRPr="004F3DD7" w:rsidRDefault="00766284" w:rsidP="00FD4436">
            <w:pPr>
              <w:spacing w:line="20" w:lineRule="atLeast"/>
              <w:rPr>
                <w:szCs w:val="28"/>
              </w:rPr>
            </w:pPr>
          </w:p>
          <w:p w14:paraId="2C9C1851" w14:textId="77777777" w:rsidR="00766284" w:rsidRPr="004F3DD7" w:rsidRDefault="00766284" w:rsidP="00FD4436">
            <w:pPr>
              <w:spacing w:line="20" w:lineRule="atLeast"/>
              <w:rPr>
                <w:szCs w:val="28"/>
              </w:rPr>
            </w:pPr>
          </w:p>
          <w:p w14:paraId="7B5DA60D" w14:textId="77777777" w:rsidR="00766284" w:rsidRPr="004F3DD7" w:rsidRDefault="00766284" w:rsidP="00FD4436">
            <w:pPr>
              <w:spacing w:line="20" w:lineRule="atLeast"/>
              <w:rPr>
                <w:szCs w:val="28"/>
              </w:rPr>
            </w:pPr>
          </w:p>
        </w:tc>
        <w:tc>
          <w:tcPr>
            <w:tcW w:w="708" w:type="dxa"/>
          </w:tcPr>
          <w:p w14:paraId="52B83DA1" w14:textId="77777777" w:rsidR="00766284" w:rsidRPr="004F3DD7" w:rsidRDefault="00766284" w:rsidP="00FD4436">
            <w:pPr>
              <w:spacing w:line="20" w:lineRule="atLeast"/>
              <w:jc w:val="both"/>
              <w:rPr>
                <w:szCs w:val="28"/>
              </w:rPr>
            </w:pPr>
            <w:r w:rsidRPr="004F3DD7">
              <w:rPr>
                <w:szCs w:val="28"/>
              </w:rPr>
              <w:t>+</w:t>
            </w:r>
          </w:p>
        </w:tc>
        <w:tc>
          <w:tcPr>
            <w:tcW w:w="709" w:type="dxa"/>
          </w:tcPr>
          <w:p w14:paraId="01211B8A" w14:textId="77777777" w:rsidR="00766284" w:rsidRPr="004F3DD7" w:rsidRDefault="00766284" w:rsidP="00FD4436">
            <w:pPr>
              <w:spacing w:line="20" w:lineRule="atLeast"/>
              <w:jc w:val="both"/>
              <w:rPr>
                <w:szCs w:val="28"/>
              </w:rPr>
            </w:pPr>
            <w:r w:rsidRPr="004F3DD7">
              <w:rPr>
                <w:szCs w:val="28"/>
              </w:rPr>
              <w:t>+</w:t>
            </w:r>
          </w:p>
        </w:tc>
        <w:tc>
          <w:tcPr>
            <w:tcW w:w="709" w:type="dxa"/>
          </w:tcPr>
          <w:p w14:paraId="6E2A2CA3" w14:textId="77777777" w:rsidR="00766284" w:rsidRPr="004F3DD7" w:rsidRDefault="00766284" w:rsidP="00FD4436">
            <w:pPr>
              <w:spacing w:line="20" w:lineRule="atLeast"/>
              <w:jc w:val="both"/>
              <w:rPr>
                <w:szCs w:val="28"/>
              </w:rPr>
            </w:pPr>
            <w:r w:rsidRPr="004F3DD7">
              <w:rPr>
                <w:szCs w:val="28"/>
              </w:rPr>
              <w:t>+</w:t>
            </w:r>
          </w:p>
        </w:tc>
        <w:tc>
          <w:tcPr>
            <w:tcW w:w="708" w:type="dxa"/>
          </w:tcPr>
          <w:p w14:paraId="62FF4933" w14:textId="77777777" w:rsidR="00766284" w:rsidRPr="004F3DD7" w:rsidRDefault="00766284" w:rsidP="00FD4436">
            <w:pPr>
              <w:spacing w:line="20" w:lineRule="atLeast"/>
              <w:jc w:val="both"/>
              <w:rPr>
                <w:szCs w:val="28"/>
              </w:rPr>
            </w:pPr>
            <w:r w:rsidRPr="004F3DD7">
              <w:rPr>
                <w:szCs w:val="28"/>
              </w:rPr>
              <w:t>+</w:t>
            </w:r>
          </w:p>
        </w:tc>
        <w:tc>
          <w:tcPr>
            <w:tcW w:w="709" w:type="dxa"/>
          </w:tcPr>
          <w:p w14:paraId="76A802C4" w14:textId="77777777" w:rsidR="00766284" w:rsidRPr="004F3DD7" w:rsidRDefault="00766284" w:rsidP="00FD4436">
            <w:pPr>
              <w:spacing w:line="20" w:lineRule="atLeast"/>
              <w:jc w:val="both"/>
              <w:rPr>
                <w:szCs w:val="28"/>
              </w:rPr>
            </w:pPr>
            <w:r w:rsidRPr="004F3DD7">
              <w:rPr>
                <w:szCs w:val="28"/>
              </w:rPr>
              <w:t>+</w:t>
            </w:r>
          </w:p>
        </w:tc>
        <w:tc>
          <w:tcPr>
            <w:tcW w:w="709" w:type="dxa"/>
          </w:tcPr>
          <w:p w14:paraId="267EFFDB" w14:textId="77777777" w:rsidR="00766284" w:rsidRPr="004F3DD7" w:rsidRDefault="00766284" w:rsidP="00FD4436">
            <w:pPr>
              <w:tabs>
                <w:tab w:val="left" w:pos="324"/>
              </w:tabs>
              <w:spacing w:line="20" w:lineRule="atLeast"/>
              <w:jc w:val="both"/>
              <w:rPr>
                <w:szCs w:val="28"/>
              </w:rPr>
            </w:pPr>
            <w:r w:rsidRPr="004F3DD7">
              <w:rPr>
                <w:szCs w:val="28"/>
              </w:rPr>
              <w:t>+</w:t>
            </w:r>
          </w:p>
        </w:tc>
      </w:tr>
      <w:tr w:rsidR="00766284" w:rsidRPr="004F3DD7" w14:paraId="45242818" w14:textId="77777777" w:rsidTr="00FD4436">
        <w:trPr>
          <w:gridAfter w:val="1"/>
          <w:wAfter w:w="30" w:type="dxa"/>
          <w:trHeight w:val="210"/>
        </w:trPr>
        <w:tc>
          <w:tcPr>
            <w:tcW w:w="3828" w:type="dxa"/>
            <w:vAlign w:val="center"/>
          </w:tcPr>
          <w:p w14:paraId="7E33FA8D" w14:textId="77777777" w:rsidR="00766284" w:rsidRPr="004F3DD7" w:rsidRDefault="00766284" w:rsidP="00B277C0">
            <w:pPr>
              <w:pStyle w:val="Standard"/>
              <w:numPr>
                <w:ilvl w:val="0"/>
                <w:numId w:val="23"/>
              </w:numPr>
              <w:tabs>
                <w:tab w:val="left" w:pos="268"/>
              </w:tabs>
              <w:spacing w:line="20" w:lineRule="atLeast"/>
              <w:jc w:val="both"/>
              <w:textAlignment w:val="baseline"/>
              <w:rPr>
                <w:color w:val="000000"/>
                <w:szCs w:val="28"/>
                <w:lang w:val="uk-UA"/>
              </w:rPr>
            </w:pPr>
            <w:r w:rsidRPr="004F3DD7">
              <w:rPr>
                <w:color w:val="000000"/>
                <w:szCs w:val="28"/>
                <w:lang w:val="uk-UA"/>
              </w:rPr>
              <w:t>сенсорні (ресурсні) кімнати в закладах освіти для надання освітніх послух дітям з</w:t>
            </w:r>
            <w:r>
              <w:rPr>
                <w:color w:val="000000"/>
                <w:szCs w:val="28"/>
                <w:lang w:val="uk-UA"/>
              </w:rPr>
              <w:t xml:space="preserve"> особливими освітніми потребами</w:t>
            </w:r>
          </w:p>
        </w:tc>
        <w:tc>
          <w:tcPr>
            <w:tcW w:w="1559" w:type="dxa"/>
          </w:tcPr>
          <w:p w14:paraId="2B1FF96C" w14:textId="77777777" w:rsidR="00766284" w:rsidRPr="004F3DD7" w:rsidRDefault="00766284" w:rsidP="00FD4436">
            <w:pPr>
              <w:pStyle w:val="Standard"/>
              <w:spacing w:line="20" w:lineRule="atLeast"/>
              <w:jc w:val="center"/>
              <w:rPr>
                <w:color w:val="000000"/>
                <w:szCs w:val="28"/>
                <w:lang w:val="uk-UA"/>
              </w:rPr>
            </w:pPr>
            <w:r w:rsidRPr="004F3DD7">
              <w:rPr>
                <w:color w:val="000000"/>
                <w:szCs w:val="28"/>
                <w:lang w:val="uk-UA"/>
              </w:rPr>
              <w:t>Заклади освіти</w:t>
            </w:r>
          </w:p>
        </w:tc>
        <w:tc>
          <w:tcPr>
            <w:tcW w:w="709" w:type="dxa"/>
          </w:tcPr>
          <w:p w14:paraId="04B06401" w14:textId="77777777" w:rsidR="00766284" w:rsidRPr="004F3DD7" w:rsidRDefault="00766284" w:rsidP="00FD4436">
            <w:pPr>
              <w:spacing w:line="20" w:lineRule="atLeast"/>
              <w:rPr>
                <w:szCs w:val="28"/>
              </w:rPr>
            </w:pPr>
          </w:p>
        </w:tc>
        <w:tc>
          <w:tcPr>
            <w:tcW w:w="708" w:type="dxa"/>
          </w:tcPr>
          <w:p w14:paraId="7DF91D93" w14:textId="77777777" w:rsidR="00766284" w:rsidRPr="004F3DD7" w:rsidRDefault="00766284" w:rsidP="00FD4436">
            <w:pPr>
              <w:spacing w:line="20" w:lineRule="atLeast"/>
              <w:jc w:val="both"/>
              <w:rPr>
                <w:szCs w:val="28"/>
              </w:rPr>
            </w:pPr>
          </w:p>
        </w:tc>
        <w:tc>
          <w:tcPr>
            <w:tcW w:w="709" w:type="dxa"/>
          </w:tcPr>
          <w:p w14:paraId="58F09ED7" w14:textId="77777777" w:rsidR="00766284" w:rsidRPr="004F3DD7" w:rsidRDefault="00766284" w:rsidP="00FD4436">
            <w:pPr>
              <w:spacing w:line="20" w:lineRule="atLeast"/>
              <w:jc w:val="both"/>
              <w:rPr>
                <w:szCs w:val="28"/>
              </w:rPr>
            </w:pPr>
          </w:p>
        </w:tc>
        <w:tc>
          <w:tcPr>
            <w:tcW w:w="709" w:type="dxa"/>
          </w:tcPr>
          <w:p w14:paraId="220A837C" w14:textId="77777777" w:rsidR="00766284" w:rsidRPr="004F3DD7" w:rsidRDefault="00766284" w:rsidP="00FD4436">
            <w:pPr>
              <w:spacing w:line="20" w:lineRule="atLeast"/>
              <w:jc w:val="both"/>
              <w:rPr>
                <w:szCs w:val="28"/>
              </w:rPr>
            </w:pPr>
            <w:r w:rsidRPr="004F3DD7">
              <w:rPr>
                <w:szCs w:val="28"/>
              </w:rPr>
              <w:t>+</w:t>
            </w:r>
          </w:p>
        </w:tc>
        <w:tc>
          <w:tcPr>
            <w:tcW w:w="708" w:type="dxa"/>
          </w:tcPr>
          <w:p w14:paraId="0862FCAC" w14:textId="77777777" w:rsidR="00766284" w:rsidRPr="004F3DD7" w:rsidRDefault="00766284" w:rsidP="00FD4436">
            <w:pPr>
              <w:spacing w:line="20" w:lineRule="atLeast"/>
              <w:jc w:val="both"/>
              <w:rPr>
                <w:szCs w:val="28"/>
              </w:rPr>
            </w:pPr>
          </w:p>
        </w:tc>
        <w:tc>
          <w:tcPr>
            <w:tcW w:w="709" w:type="dxa"/>
          </w:tcPr>
          <w:p w14:paraId="5884170B" w14:textId="77777777" w:rsidR="00766284" w:rsidRPr="004F3DD7" w:rsidRDefault="00766284" w:rsidP="00FD4436">
            <w:pPr>
              <w:spacing w:line="20" w:lineRule="atLeast"/>
              <w:jc w:val="both"/>
              <w:rPr>
                <w:szCs w:val="28"/>
              </w:rPr>
            </w:pPr>
          </w:p>
        </w:tc>
        <w:tc>
          <w:tcPr>
            <w:tcW w:w="709" w:type="dxa"/>
          </w:tcPr>
          <w:p w14:paraId="5E74E28D" w14:textId="77777777" w:rsidR="00766284" w:rsidRPr="004F3DD7" w:rsidRDefault="00766284" w:rsidP="00FD4436">
            <w:pPr>
              <w:tabs>
                <w:tab w:val="left" w:pos="324"/>
              </w:tabs>
              <w:spacing w:line="20" w:lineRule="atLeast"/>
              <w:jc w:val="both"/>
              <w:rPr>
                <w:szCs w:val="28"/>
              </w:rPr>
            </w:pPr>
          </w:p>
        </w:tc>
      </w:tr>
      <w:tr w:rsidR="00766284" w:rsidRPr="004F3DD7" w14:paraId="4EE06DF5" w14:textId="77777777" w:rsidTr="00FD4436">
        <w:trPr>
          <w:gridAfter w:val="1"/>
          <w:wAfter w:w="30" w:type="dxa"/>
          <w:trHeight w:val="210"/>
        </w:trPr>
        <w:tc>
          <w:tcPr>
            <w:tcW w:w="3828" w:type="dxa"/>
          </w:tcPr>
          <w:p w14:paraId="1722F7A3" w14:textId="77777777" w:rsidR="00766284" w:rsidRPr="004F3DD7" w:rsidRDefault="00766284" w:rsidP="00B277C0">
            <w:pPr>
              <w:pStyle w:val="Standard"/>
              <w:numPr>
                <w:ilvl w:val="0"/>
                <w:numId w:val="24"/>
              </w:numPr>
              <w:tabs>
                <w:tab w:val="left" w:pos="268"/>
              </w:tabs>
              <w:spacing w:line="20" w:lineRule="atLeast"/>
              <w:ind w:left="-16" w:firstLine="16"/>
              <w:jc w:val="both"/>
              <w:textAlignment w:val="baseline"/>
              <w:rPr>
                <w:color w:val="000000"/>
                <w:szCs w:val="28"/>
                <w:lang w:val="uk-UA"/>
              </w:rPr>
            </w:pPr>
            <w:r w:rsidRPr="004F3DD7">
              <w:rPr>
                <w:color w:val="000000"/>
                <w:szCs w:val="28"/>
                <w:lang w:val="uk-UA"/>
              </w:rPr>
              <w:t>інклюзивне освітнє середовище, з урахуванням вимог до сучасного освітнього дизайну для дітей з</w:t>
            </w:r>
            <w:r>
              <w:rPr>
                <w:color w:val="000000"/>
                <w:szCs w:val="28"/>
                <w:lang w:val="uk-UA"/>
              </w:rPr>
              <w:t xml:space="preserve"> особливими освітніми потребами</w:t>
            </w:r>
          </w:p>
        </w:tc>
        <w:tc>
          <w:tcPr>
            <w:tcW w:w="1559" w:type="dxa"/>
          </w:tcPr>
          <w:p w14:paraId="3382F6AA" w14:textId="77777777" w:rsidR="00766284" w:rsidRPr="004F3DD7" w:rsidRDefault="00766284" w:rsidP="00FD4436">
            <w:pPr>
              <w:pStyle w:val="Standard"/>
              <w:spacing w:line="20" w:lineRule="atLeast"/>
              <w:jc w:val="center"/>
              <w:rPr>
                <w:color w:val="000000"/>
                <w:szCs w:val="28"/>
                <w:lang w:val="uk-UA"/>
              </w:rPr>
            </w:pPr>
            <w:r w:rsidRPr="004F3DD7">
              <w:rPr>
                <w:color w:val="000000"/>
                <w:szCs w:val="28"/>
                <w:lang w:val="uk-UA"/>
              </w:rPr>
              <w:t>Управління освіти, заклади освіти</w:t>
            </w:r>
          </w:p>
        </w:tc>
        <w:tc>
          <w:tcPr>
            <w:tcW w:w="709" w:type="dxa"/>
          </w:tcPr>
          <w:p w14:paraId="423DB86A" w14:textId="77777777" w:rsidR="00766284" w:rsidRPr="004F3DD7" w:rsidRDefault="00766284" w:rsidP="00FD4436">
            <w:pPr>
              <w:spacing w:line="20" w:lineRule="atLeast"/>
              <w:rPr>
                <w:szCs w:val="28"/>
              </w:rPr>
            </w:pPr>
            <w:r w:rsidRPr="004F3DD7">
              <w:rPr>
                <w:szCs w:val="28"/>
              </w:rPr>
              <w:t>+</w:t>
            </w:r>
          </w:p>
        </w:tc>
        <w:tc>
          <w:tcPr>
            <w:tcW w:w="708" w:type="dxa"/>
          </w:tcPr>
          <w:p w14:paraId="54D8A07C" w14:textId="77777777" w:rsidR="00766284" w:rsidRPr="004F3DD7" w:rsidRDefault="00766284" w:rsidP="00FD4436">
            <w:pPr>
              <w:spacing w:line="20" w:lineRule="atLeast"/>
              <w:jc w:val="both"/>
              <w:rPr>
                <w:szCs w:val="28"/>
              </w:rPr>
            </w:pPr>
            <w:r w:rsidRPr="004F3DD7">
              <w:rPr>
                <w:szCs w:val="28"/>
              </w:rPr>
              <w:t>+</w:t>
            </w:r>
          </w:p>
        </w:tc>
        <w:tc>
          <w:tcPr>
            <w:tcW w:w="709" w:type="dxa"/>
          </w:tcPr>
          <w:p w14:paraId="1591970E" w14:textId="77777777" w:rsidR="00766284" w:rsidRPr="004F3DD7" w:rsidRDefault="00766284" w:rsidP="00FD4436">
            <w:pPr>
              <w:spacing w:line="20" w:lineRule="atLeast"/>
              <w:jc w:val="both"/>
              <w:rPr>
                <w:szCs w:val="28"/>
              </w:rPr>
            </w:pPr>
            <w:r w:rsidRPr="004F3DD7">
              <w:rPr>
                <w:szCs w:val="28"/>
              </w:rPr>
              <w:t>+</w:t>
            </w:r>
          </w:p>
        </w:tc>
        <w:tc>
          <w:tcPr>
            <w:tcW w:w="709" w:type="dxa"/>
          </w:tcPr>
          <w:p w14:paraId="0D5CBE0B" w14:textId="77777777" w:rsidR="00766284" w:rsidRPr="004F3DD7" w:rsidRDefault="00766284" w:rsidP="00FD4436">
            <w:pPr>
              <w:spacing w:line="20" w:lineRule="atLeast"/>
              <w:jc w:val="both"/>
              <w:rPr>
                <w:szCs w:val="28"/>
              </w:rPr>
            </w:pPr>
            <w:r w:rsidRPr="004F3DD7">
              <w:rPr>
                <w:szCs w:val="28"/>
              </w:rPr>
              <w:t>+</w:t>
            </w:r>
          </w:p>
        </w:tc>
        <w:tc>
          <w:tcPr>
            <w:tcW w:w="708" w:type="dxa"/>
          </w:tcPr>
          <w:p w14:paraId="39F36A30" w14:textId="77777777" w:rsidR="00766284" w:rsidRPr="004F3DD7" w:rsidRDefault="00766284" w:rsidP="00FD4436">
            <w:pPr>
              <w:spacing w:line="20" w:lineRule="atLeast"/>
              <w:jc w:val="both"/>
              <w:rPr>
                <w:szCs w:val="28"/>
              </w:rPr>
            </w:pPr>
            <w:r w:rsidRPr="004F3DD7">
              <w:rPr>
                <w:szCs w:val="28"/>
              </w:rPr>
              <w:t>+</w:t>
            </w:r>
          </w:p>
        </w:tc>
        <w:tc>
          <w:tcPr>
            <w:tcW w:w="709" w:type="dxa"/>
          </w:tcPr>
          <w:p w14:paraId="4A3D8423" w14:textId="77777777" w:rsidR="00766284" w:rsidRPr="004F3DD7" w:rsidRDefault="00766284" w:rsidP="00FD4436">
            <w:pPr>
              <w:spacing w:line="20" w:lineRule="atLeast"/>
              <w:jc w:val="both"/>
              <w:rPr>
                <w:szCs w:val="28"/>
              </w:rPr>
            </w:pPr>
            <w:r w:rsidRPr="004F3DD7">
              <w:rPr>
                <w:szCs w:val="28"/>
              </w:rPr>
              <w:t>+</w:t>
            </w:r>
          </w:p>
        </w:tc>
        <w:tc>
          <w:tcPr>
            <w:tcW w:w="709" w:type="dxa"/>
          </w:tcPr>
          <w:p w14:paraId="3502FE3E" w14:textId="77777777" w:rsidR="00766284" w:rsidRPr="004F3DD7" w:rsidRDefault="00766284" w:rsidP="00FD4436">
            <w:pPr>
              <w:tabs>
                <w:tab w:val="left" w:pos="324"/>
              </w:tabs>
              <w:spacing w:line="20" w:lineRule="atLeast"/>
              <w:jc w:val="both"/>
              <w:rPr>
                <w:szCs w:val="28"/>
              </w:rPr>
            </w:pPr>
            <w:r w:rsidRPr="004F3DD7">
              <w:rPr>
                <w:szCs w:val="28"/>
              </w:rPr>
              <w:t>+</w:t>
            </w:r>
          </w:p>
        </w:tc>
      </w:tr>
      <w:tr w:rsidR="00766284" w:rsidRPr="004F3DD7" w14:paraId="377DE247" w14:textId="77777777" w:rsidTr="00FD4436">
        <w:trPr>
          <w:gridAfter w:val="1"/>
          <w:wAfter w:w="30" w:type="dxa"/>
          <w:trHeight w:val="210"/>
        </w:trPr>
        <w:tc>
          <w:tcPr>
            <w:tcW w:w="3828" w:type="dxa"/>
          </w:tcPr>
          <w:p w14:paraId="12E73D41" w14:textId="77777777" w:rsidR="00766284" w:rsidRPr="004F3DD7" w:rsidRDefault="00766284" w:rsidP="00B277C0">
            <w:pPr>
              <w:pStyle w:val="12"/>
              <w:numPr>
                <w:ilvl w:val="0"/>
                <w:numId w:val="24"/>
              </w:numPr>
              <w:suppressAutoHyphens/>
              <w:spacing w:line="20" w:lineRule="atLeast"/>
              <w:ind w:left="0"/>
              <w:contextualSpacing w:val="0"/>
              <w:jc w:val="both"/>
              <w:rPr>
                <w:color w:val="000000"/>
                <w:szCs w:val="28"/>
                <w:lang w:val="uk-UA"/>
              </w:rPr>
            </w:pPr>
            <w:r w:rsidRPr="004F3DD7">
              <w:rPr>
                <w:color w:val="000000"/>
                <w:szCs w:val="28"/>
                <w:lang w:val="uk-UA"/>
              </w:rPr>
              <w:t>проведення комплексної психолого-педагогічної оцінки розвитку дітей з особливими освітніми потребами та якісне надання корекційно – розвиткових послуг  фахівцями комунальної установи «Інклюзивно - ресурсний центр»</w:t>
            </w:r>
          </w:p>
        </w:tc>
        <w:tc>
          <w:tcPr>
            <w:tcW w:w="1559" w:type="dxa"/>
          </w:tcPr>
          <w:p w14:paraId="4C2593A5" w14:textId="77777777" w:rsidR="00766284" w:rsidRPr="004F3DD7" w:rsidRDefault="00766284" w:rsidP="00FD4436">
            <w:pPr>
              <w:pStyle w:val="Standard"/>
              <w:spacing w:line="20" w:lineRule="atLeast"/>
              <w:rPr>
                <w:color w:val="000000"/>
                <w:szCs w:val="28"/>
                <w:lang w:val="uk-UA"/>
              </w:rPr>
            </w:pPr>
            <w:r w:rsidRPr="004F3DD7">
              <w:rPr>
                <w:color w:val="000000"/>
                <w:szCs w:val="28"/>
                <w:lang w:val="uk-UA"/>
              </w:rPr>
              <w:t xml:space="preserve">КУ «ІРЦ      </w:t>
            </w:r>
          </w:p>
        </w:tc>
        <w:tc>
          <w:tcPr>
            <w:tcW w:w="709" w:type="dxa"/>
          </w:tcPr>
          <w:p w14:paraId="589E0126" w14:textId="77777777" w:rsidR="00766284" w:rsidRPr="004F3DD7" w:rsidRDefault="00766284" w:rsidP="00FD4436">
            <w:pPr>
              <w:spacing w:line="20" w:lineRule="atLeast"/>
              <w:rPr>
                <w:szCs w:val="28"/>
              </w:rPr>
            </w:pPr>
            <w:r w:rsidRPr="004F3DD7">
              <w:rPr>
                <w:szCs w:val="28"/>
              </w:rPr>
              <w:t>+</w:t>
            </w:r>
          </w:p>
        </w:tc>
        <w:tc>
          <w:tcPr>
            <w:tcW w:w="708" w:type="dxa"/>
          </w:tcPr>
          <w:p w14:paraId="409EF156" w14:textId="77777777" w:rsidR="00766284" w:rsidRPr="004F3DD7" w:rsidRDefault="00766284" w:rsidP="00FD4436">
            <w:pPr>
              <w:spacing w:line="20" w:lineRule="atLeast"/>
              <w:jc w:val="both"/>
              <w:rPr>
                <w:szCs w:val="28"/>
              </w:rPr>
            </w:pPr>
            <w:r w:rsidRPr="004F3DD7">
              <w:rPr>
                <w:szCs w:val="28"/>
              </w:rPr>
              <w:t>+</w:t>
            </w:r>
          </w:p>
        </w:tc>
        <w:tc>
          <w:tcPr>
            <w:tcW w:w="709" w:type="dxa"/>
          </w:tcPr>
          <w:p w14:paraId="2C9D449D" w14:textId="77777777" w:rsidR="00766284" w:rsidRPr="004F3DD7" w:rsidRDefault="00766284" w:rsidP="00FD4436">
            <w:pPr>
              <w:spacing w:line="20" w:lineRule="atLeast"/>
              <w:jc w:val="both"/>
              <w:rPr>
                <w:szCs w:val="28"/>
              </w:rPr>
            </w:pPr>
            <w:r w:rsidRPr="004F3DD7">
              <w:rPr>
                <w:szCs w:val="28"/>
              </w:rPr>
              <w:t>+</w:t>
            </w:r>
          </w:p>
        </w:tc>
        <w:tc>
          <w:tcPr>
            <w:tcW w:w="709" w:type="dxa"/>
          </w:tcPr>
          <w:p w14:paraId="285E02BE" w14:textId="77777777" w:rsidR="00766284" w:rsidRPr="004F3DD7" w:rsidRDefault="00766284" w:rsidP="00FD4436">
            <w:pPr>
              <w:spacing w:line="20" w:lineRule="atLeast"/>
              <w:jc w:val="both"/>
              <w:rPr>
                <w:szCs w:val="28"/>
              </w:rPr>
            </w:pPr>
            <w:r w:rsidRPr="004F3DD7">
              <w:rPr>
                <w:szCs w:val="28"/>
              </w:rPr>
              <w:t>+</w:t>
            </w:r>
          </w:p>
        </w:tc>
        <w:tc>
          <w:tcPr>
            <w:tcW w:w="708" w:type="dxa"/>
          </w:tcPr>
          <w:p w14:paraId="399C0658" w14:textId="77777777" w:rsidR="00766284" w:rsidRPr="004F3DD7" w:rsidRDefault="00766284" w:rsidP="00FD4436">
            <w:pPr>
              <w:spacing w:line="20" w:lineRule="atLeast"/>
              <w:jc w:val="both"/>
              <w:rPr>
                <w:szCs w:val="28"/>
              </w:rPr>
            </w:pPr>
            <w:r w:rsidRPr="004F3DD7">
              <w:rPr>
                <w:szCs w:val="28"/>
              </w:rPr>
              <w:t>+</w:t>
            </w:r>
          </w:p>
        </w:tc>
        <w:tc>
          <w:tcPr>
            <w:tcW w:w="709" w:type="dxa"/>
          </w:tcPr>
          <w:p w14:paraId="31AC3736" w14:textId="77777777" w:rsidR="00766284" w:rsidRPr="004F3DD7" w:rsidRDefault="00766284" w:rsidP="00FD4436">
            <w:pPr>
              <w:spacing w:line="20" w:lineRule="atLeast"/>
              <w:jc w:val="both"/>
              <w:rPr>
                <w:szCs w:val="28"/>
              </w:rPr>
            </w:pPr>
            <w:r w:rsidRPr="004F3DD7">
              <w:rPr>
                <w:szCs w:val="28"/>
              </w:rPr>
              <w:t>+</w:t>
            </w:r>
          </w:p>
        </w:tc>
        <w:tc>
          <w:tcPr>
            <w:tcW w:w="709" w:type="dxa"/>
          </w:tcPr>
          <w:p w14:paraId="36CED2E8" w14:textId="77777777" w:rsidR="00766284" w:rsidRPr="004F3DD7" w:rsidRDefault="00766284" w:rsidP="00FD4436">
            <w:pPr>
              <w:tabs>
                <w:tab w:val="left" w:pos="324"/>
              </w:tabs>
              <w:spacing w:line="20" w:lineRule="atLeast"/>
              <w:jc w:val="both"/>
              <w:rPr>
                <w:szCs w:val="28"/>
              </w:rPr>
            </w:pPr>
            <w:r w:rsidRPr="004F3DD7">
              <w:rPr>
                <w:szCs w:val="28"/>
              </w:rPr>
              <w:t>+</w:t>
            </w:r>
          </w:p>
        </w:tc>
      </w:tr>
      <w:tr w:rsidR="00766284" w:rsidRPr="004F3DD7" w14:paraId="77753ABC" w14:textId="77777777" w:rsidTr="00FD4436">
        <w:trPr>
          <w:gridAfter w:val="1"/>
          <w:wAfter w:w="30" w:type="dxa"/>
          <w:trHeight w:val="210"/>
        </w:trPr>
        <w:tc>
          <w:tcPr>
            <w:tcW w:w="3828" w:type="dxa"/>
          </w:tcPr>
          <w:p w14:paraId="735E8905" w14:textId="77777777" w:rsidR="00766284" w:rsidRPr="004F3DD7" w:rsidRDefault="00766284" w:rsidP="00B277C0">
            <w:pPr>
              <w:pStyle w:val="12"/>
              <w:numPr>
                <w:ilvl w:val="0"/>
                <w:numId w:val="24"/>
              </w:numPr>
              <w:suppressAutoHyphens/>
              <w:spacing w:line="20" w:lineRule="atLeast"/>
              <w:ind w:left="0"/>
              <w:contextualSpacing w:val="0"/>
              <w:jc w:val="both"/>
              <w:rPr>
                <w:color w:val="000000"/>
                <w:szCs w:val="28"/>
                <w:lang w:val="uk-UA"/>
              </w:rPr>
            </w:pPr>
            <w:r w:rsidRPr="004F3DD7">
              <w:rPr>
                <w:color w:val="000000"/>
                <w:szCs w:val="28"/>
                <w:lang w:val="uk-UA"/>
              </w:rPr>
              <w:t>надання корекційно-розвиткових послуг дітям та учням інклюзивних груп, класів практичними психологами, вчителями-лого</w:t>
            </w:r>
            <w:r>
              <w:rPr>
                <w:color w:val="000000"/>
                <w:szCs w:val="28"/>
                <w:lang w:val="uk-UA"/>
              </w:rPr>
              <w:t>педами, вчителями-дефектологами</w:t>
            </w:r>
          </w:p>
        </w:tc>
        <w:tc>
          <w:tcPr>
            <w:tcW w:w="1559" w:type="dxa"/>
          </w:tcPr>
          <w:p w14:paraId="0CBB6CBF" w14:textId="77777777" w:rsidR="00766284" w:rsidRPr="004F3DD7" w:rsidRDefault="00766284" w:rsidP="00FD4436">
            <w:pPr>
              <w:pStyle w:val="Standard"/>
              <w:spacing w:line="20" w:lineRule="atLeast"/>
              <w:jc w:val="center"/>
              <w:rPr>
                <w:color w:val="000000"/>
                <w:szCs w:val="28"/>
                <w:lang w:val="uk-UA"/>
              </w:rPr>
            </w:pPr>
            <w:r w:rsidRPr="004F3DD7">
              <w:rPr>
                <w:color w:val="000000"/>
                <w:szCs w:val="28"/>
                <w:lang w:val="uk-UA"/>
              </w:rPr>
              <w:t>заклади освіти</w:t>
            </w:r>
          </w:p>
        </w:tc>
        <w:tc>
          <w:tcPr>
            <w:tcW w:w="709" w:type="dxa"/>
          </w:tcPr>
          <w:p w14:paraId="0D478C78" w14:textId="77777777" w:rsidR="00766284" w:rsidRPr="004F3DD7" w:rsidRDefault="00766284" w:rsidP="00FD4436">
            <w:pPr>
              <w:spacing w:line="20" w:lineRule="atLeast"/>
              <w:rPr>
                <w:szCs w:val="28"/>
              </w:rPr>
            </w:pPr>
            <w:r w:rsidRPr="004F3DD7">
              <w:rPr>
                <w:szCs w:val="28"/>
              </w:rPr>
              <w:t>+</w:t>
            </w:r>
          </w:p>
        </w:tc>
        <w:tc>
          <w:tcPr>
            <w:tcW w:w="708" w:type="dxa"/>
          </w:tcPr>
          <w:p w14:paraId="0CE48A19" w14:textId="77777777" w:rsidR="00766284" w:rsidRPr="004F3DD7" w:rsidRDefault="00766284" w:rsidP="00FD4436">
            <w:pPr>
              <w:spacing w:line="20" w:lineRule="atLeast"/>
              <w:jc w:val="both"/>
              <w:rPr>
                <w:szCs w:val="28"/>
              </w:rPr>
            </w:pPr>
            <w:r w:rsidRPr="004F3DD7">
              <w:rPr>
                <w:szCs w:val="28"/>
              </w:rPr>
              <w:t>+</w:t>
            </w:r>
          </w:p>
        </w:tc>
        <w:tc>
          <w:tcPr>
            <w:tcW w:w="709" w:type="dxa"/>
          </w:tcPr>
          <w:p w14:paraId="3692A4E5" w14:textId="77777777" w:rsidR="00766284" w:rsidRPr="004F3DD7" w:rsidRDefault="00766284" w:rsidP="00FD4436">
            <w:pPr>
              <w:spacing w:line="20" w:lineRule="atLeast"/>
              <w:jc w:val="both"/>
              <w:rPr>
                <w:szCs w:val="28"/>
              </w:rPr>
            </w:pPr>
            <w:r w:rsidRPr="004F3DD7">
              <w:rPr>
                <w:szCs w:val="28"/>
              </w:rPr>
              <w:t>+</w:t>
            </w:r>
          </w:p>
        </w:tc>
        <w:tc>
          <w:tcPr>
            <w:tcW w:w="709" w:type="dxa"/>
          </w:tcPr>
          <w:p w14:paraId="32CCA76E" w14:textId="77777777" w:rsidR="00766284" w:rsidRPr="004F3DD7" w:rsidRDefault="00766284" w:rsidP="00FD4436">
            <w:pPr>
              <w:spacing w:line="20" w:lineRule="atLeast"/>
              <w:jc w:val="both"/>
              <w:rPr>
                <w:szCs w:val="28"/>
              </w:rPr>
            </w:pPr>
            <w:r w:rsidRPr="004F3DD7">
              <w:rPr>
                <w:szCs w:val="28"/>
              </w:rPr>
              <w:t>+</w:t>
            </w:r>
          </w:p>
        </w:tc>
        <w:tc>
          <w:tcPr>
            <w:tcW w:w="708" w:type="dxa"/>
          </w:tcPr>
          <w:p w14:paraId="703FF050" w14:textId="77777777" w:rsidR="00766284" w:rsidRPr="004F3DD7" w:rsidRDefault="00766284" w:rsidP="00FD4436">
            <w:pPr>
              <w:spacing w:line="20" w:lineRule="atLeast"/>
              <w:jc w:val="both"/>
              <w:rPr>
                <w:szCs w:val="28"/>
              </w:rPr>
            </w:pPr>
            <w:r w:rsidRPr="004F3DD7">
              <w:rPr>
                <w:szCs w:val="28"/>
              </w:rPr>
              <w:t>+</w:t>
            </w:r>
          </w:p>
        </w:tc>
        <w:tc>
          <w:tcPr>
            <w:tcW w:w="709" w:type="dxa"/>
          </w:tcPr>
          <w:p w14:paraId="5FF32698" w14:textId="77777777" w:rsidR="00766284" w:rsidRPr="004F3DD7" w:rsidRDefault="00766284" w:rsidP="00FD4436">
            <w:pPr>
              <w:spacing w:line="20" w:lineRule="atLeast"/>
              <w:jc w:val="both"/>
              <w:rPr>
                <w:szCs w:val="28"/>
              </w:rPr>
            </w:pPr>
            <w:r w:rsidRPr="004F3DD7">
              <w:rPr>
                <w:szCs w:val="28"/>
              </w:rPr>
              <w:t>+</w:t>
            </w:r>
          </w:p>
        </w:tc>
        <w:tc>
          <w:tcPr>
            <w:tcW w:w="709" w:type="dxa"/>
          </w:tcPr>
          <w:p w14:paraId="0E1C870A" w14:textId="77777777" w:rsidR="00766284" w:rsidRPr="004F3DD7" w:rsidRDefault="00766284" w:rsidP="00FD4436">
            <w:pPr>
              <w:tabs>
                <w:tab w:val="left" w:pos="324"/>
              </w:tabs>
              <w:spacing w:line="20" w:lineRule="atLeast"/>
              <w:jc w:val="both"/>
              <w:rPr>
                <w:szCs w:val="28"/>
              </w:rPr>
            </w:pPr>
            <w:r w:rsidRPr="004F3DD7">
              <w:rPr>
                <w:szCs w:val="28"/>
              </w:rPr>
              <w:t>+</w:t>
            </w:r>
          </w:p>
        </w:tc>
      </w:tr>
      <w:tr w:rsidR="00766284" w:rsidRPr="004F3DD7" w14:paraId="3EA778B7" w14:textId="77777777" w:rsidTr="00FD4436">
        <w:trPr>
          <w:gridAfter w:val="1"/>
          <w:wAfter w:w="30" w:type="dxa"/>
          <w:trHeight w:val="210"/>
        </w:trPr>
        <w:tc>
          <w:tcPr>
            <w:tcW w:w="3828" w:type="dxa"/>
          </w:tcPr>
          <w:p w14:paraId="675B2FA9" w14:textId="77777777" w:rsidR="00766284" w:rsidRPr="004F3DD7" w:rsidRDefault="00766284" w:rsidP="00B277C0">
            <w:pPr>
              <w:pStyle w:val="Standard"/>
              <w:numPr>
                <w:ilvl w:val="0"/>
                <w:numId w:val="24"/>
              </w:numPr>
              <w:tabs>
                <w:tab w:val="left" w:pos="268"/>
              </w:tabs>
              <w:spacing w:line="20" w:lineRule="atLeast"/>
              <w:jc w:val="both"/>
              <w:textAlignment w:val="baseline"/>
              <w:rPr>
                <w:color w:val="000000"/>
                <w:szCs w:val="28"/>
                <w:lang w:val="uk-UA"/>
              </w:rPr>
            </w:pPr>
            <w:r w:rsidRPr="004F3DD7">
              <w:rPr>
                <w:color w:val="000000"/>
                <w:szCs w:val="28"/>
                <w:lang w:val="uk-UA"/>
              </w:rPr>
              <w:t xml:space="preserve">надання консультаційних послуг батькам дітей з особливими освітніми потребами, зокрема з інвалідністю, на базі закладів дошкільної, загальної середньої, позашкільної освіти, у яких </w:t>
            </w:r>
            <w:r w:rsidRPr="004F3DD7">
              <w:rPr>
                <w:color w:val="000000"/>
                <w:szCs w:val="28"/>
                <w:lang w:val="uk-UA"/>
              </w:rPr>
              <w:lastRenderedPageBreak/>
              <w:t>навчаються такі діти з використанням с</w:t>
            </w:r>
            <w:r>
              <w:rPr>
                <w:color w:val="000000"/>
                <w:szCs w:val="28"/>
                <w:lang w:val="uk-UA"/>
              </w:rPr>
              <w:t>учасних дистанційних технологій</w:t>
            </w:r>
          </w:p>
        </w:tc>
        <w:tc>
          <w:tcPr>
            <w:tcW w:w="1559" w:type="dxa"/>
          </w:tcPr>
          <w:p w14:paraId="30405FDB" w14:textId="77777777" w:rsidR="00766284" w:rsidRPr="004F3DD7" w:rsidRDefault="00766284" w:rsidP="00FD4436">
            <w:pPr>
              <w:pStyle w:val="Standard"/>
              <w:spacing w:line="20" w:lineRule="atLeast"/>
              <w:jc w:val="center"/>
              <w:rPr>
                <w:color w:val="000000"/>
                <w:szCs w:val="28"/>
                <w:lang w:val="uk-UA"/>
              </w:rPr>
            </w:pPr>
            <w:r w:rsidRPr="004F3DD7">
              <w:rPr>
                <w:color w:val="000000"/>
                <w:szCs w:val="28"/>
                <w:lang w:val="uk-UA"/>
              </w:rPr>
              <w:lastRenderedPageBreak/>
              <w:t>заклади освіти, КУ «ІРЦ»</w:t>
            </w:r>
          </w:p>
        </w:tc>
        <w:tc>
          <w:tcPr>
            <w:tcW w:w="709" w:type="dxa"/>
          </w:tcPr>
          <w:p w14:paraId="30AA18E5" w14:textId="77777777" w:rsidR="00766284" w:rsidRPr="004F3DD7" w:rsidRDefault="00766284" w:rsidP="00FD4436">
            <w:pPr>
              <w:spacing w:line="20" w:lineRule="atLeast"/>
              <w:rPr>
                <w:szCs w:val="28"/>
              </w:rPr>
            </w:pPr>
            <w:r w:rsidRPr="004F3DD7">
              <w:rPr>
                <w:szCs w:val="28"/>
              </w:rPr>
              <w:t>+</w:t>
            </w:r>
          </w:p>
        </w:tc>
        <w:tc>
          <w:tcPr>
            <w:tcW w:w="708" w:type="dxa"/>
          </w:tcPr>
          <w:p w14:paraId="0889D5D9" w14:textId="77777777" w:rsidR="00766284" w:rsidRPr="004F3DD7" w:rsidRDefault="00766284" w:rsidP="00FD4436">
            <w:pPr>
              <w:spacing w:line="20" w:lineRule="atLeast"/>
              <w:jc w:val="both"/>
              <w:rPr>
                <w:szCs w:val="28"/>
              </w:rPr>
            </w:pPr>
            <w:r w:rsidRPr="004F3DD7">
              <w:rPr>
                <w:szCs w:val="28"/>
              </w:rPr>
              <w:t>+</w:t>
            </w:r>
          </w:p>
        </w:tc>
        <w:tc>
          <w:tcPr>
            <w:tcW w:w="709" w:type="dxa"/>
          </w:tcPr>
          <w:p w14:paraId="2ADD9257" w14:textId="77777777" w:rsidR="00766284" w:rsidRPr="004F3DD7" w:rsidRDefault="00766284" w:rsidP="00FD4436">
            <w:pPr>
              <w:spacing w:line="20" w:lineRule="atLeast"/>
              <w:jc w:val="both"/>
              <w:rPr>
                <w:szCs w:val="28"/>
              </w:rPr>
            </w:pPr>
            <w:r w:rsidRPr="004F3DD7">
              <w:rPr>
                <w:szCs w:val="28"/>
              </w:rPr>
              <w:t>+</w:t>
            </w:r>
          </w:p>
        </w:tc>
        <w:tc>
          <w:tcPr>
            <w:tcW w:w="709" w:type="dxa"/>
          </w:tcPr>
          <w:p w14:paraId="1143E967" w14:textId="77777777" w:rsidR="00766284" w:rsidRPr="004F3DD7" w:rsidRDefault="00766284" w:rsidP="00FD4436">
            <w:pPr>
              <w:spacing w:line="20" w:lineRule="atLeast"/>
              <w:jc w:val="both"/>
              <w:rPr>
                <w:szCs w:val="28"/>
              </w:rPr>
            </w:pPr>
            <w:r w:rsidRPr="004F3DD7">
              <w:rPr>
                <w:szCs w:val="28"/>
              </w:rPr>
              <w:t>+</w:t>
            </w:r>
          </w:p>
        </w:tc>
        <w:tc>
          <w:tcPr>
            <w:tcW w:w="708" w:type="dxa"/>
          </w:tcPr>
          <w:p w14:paraId="755DC711" w14:textId="77777777" w:rsidR="00766284" w:rsidRPr="004F3DD7" w:rsidRDefault="00766284" w:rsidP="00FD4436">
            <w:pPr>
              <w:spacing w:line="20" w:lineRule="atLeast"/>
              <w:jc w:val="both"/>
              <w:rPr>
                <w:szCs w:val="28"/>
              </w:rPr>
            </w:pPr>
            <w:r w:rsidRPr="004F3DD7">
              <w:rPr>
                <w:szCs w:val="28"/>
              </w:rPr>
              <w:t>+</w:t>
            </w:r>
          </w:p>
        </w:tc>
        <w:tc>
          <w:tcPr>
            <w:tcW w:w="709" w:type="dxa"/>
          </w:tcPr>
          <w:p w14:paraId="29AACF4A" w14:textId="77777777" w:rsidR="00766284" w:rsidRPr="004F3DD7" w:rsidRDefault="00766284" w:rsidP="00FD4436">
            <w:pPr>
              <w:spacing w:line="20" w:lineRule="atLeast"/>
              <w:jc w:val="both"/>
              <w:rPr>
                <w:szCs w:val="28"/>
              </w:rPr>
            </w:pPr>
            <w:r w:rsidRPr="004F3DD7">
              <w:rPr>
                <w:szCs w:val="28"/>
              </w:rPr>
              <w:t>+</w:t>
            </w:r>
          </w:p>
        </w:tc>
        <w:tc>
          <w:tcPr>
            <w:tcW w:w="709" w:type="dxa"/>
          </w:tcPr>
          <w:p w14:paraId="18DF03F4" w14:textId="77777777" w:rsidR="00766284" w:rsidRPr="004F3DD7" w:rsidRDefault="00766284" w:rsidP="00FD4436">
            <w:pPr>
              <w:tabs>
                <w:tab w:val="left" w:pos="324"/>
              </w:tabs>
              <w:spacing w:line="20" w:lineRule="atLeast"/>
              <w:jc w:val="both"/>
              <w:rPr>
                <w:szCs w:val="28"/>
              </w:rPr>
            </w:pPr>
            <w:r w:rsidRPr="004F3DD7">
              <w:rPr>
                <w:szCs w:val="28"/>
              </w:rPr>
              <w:t>+</w:t>
            </w:r>
          </w:p>
        </w:tc>
      </w:tr>
      <w:tr w:rsidR="00766284" w:rsidRPr="004F3DD7" w14:paraId="6115E39B" w14:textId="77777777" w:rsidTr="00FD4436">
        <w:trPr>
          <w:gridAfter w:val="1"/>
          <w:wAfter w:w="30" w:type="dxa"/>
          <w:trHeight w:val="210"/>
        </w:trPr>
        <w:tc>
          <w:tcPr>
            <w:tcW w:w="3828" w:type="dxa"/>
          </w:tcPr>
          <w:p w14:paraId="39CECC7D" w14:textId="77777777" w:rsidR="00766284" w:rsidRPr="004F3DD7" w:rsidRDefault="00766284" w:rsidP="00B277C0">
            <w:pPr>
              <w:pStyle w:val="Standard"/>
              <w:numPr>
                <w:ilvl w:val="0"/>
                <w:numId w:val="24"/>
              </w:numPr>
              <w:tabs>
                <w:tab w:val="left" w:pos="268"/>
              </w:tabs>
              <w:spacing w:line="20" w:lineRule="atLeast"/>
              <w:jc w:val="both"/>
              <w:textAlignment w:val="baseline"/>
              <w:rPr>
                <w:color w:val="000000"/>
                <w:szCs w:val="28"/>
                <w:lang w:val="uk-UA"/>
              </w:rPr>
            </w:pPr>
            <w:r w:rsidRPr="004F3DD7">
              <w:rPr>
                <w:color w:val="000000"/>
                <w:szCs w:val="28"/>
                <w:lang w:val="uk-UA"/>
              </w:rPr>
              <w:t>вивчення та узагальнення кращого досвіду педагогічних колективів закладів дошкільної, загальної середньої, позашкільної освіти, які в</w:t>
            </w:r>
            <w:r>
              <w:rPr>
                <w:color w:val="000000"/>
                <w:szCs w:val="28"/>
                <w:lang w:val="uk-UA"/>
              </w:rPr>
              <w:t>проваджують інклюзивне навчання</w:t>
            </w:r>
          </w:p>
        </w:tc>
        <w:tc>
          <w:tcPr>
            <w:tcW w:w="1559" w:type="dxa"/>
          </w:tcPr>
          <w:p w14:paraId="4D87A03D" w14:textId="77777777" w:rsidR="00766284" w:rsidRPr="004F3DD7" w:rsidRDefault="00766284" w:rsidP="00FD4436">
            <w:pPr>
              <w:pStyle w:val="Standard"/>
              <w:spacing w:line="20" w:lineRule="atLeast"/>
              <w:jc w:val="center"/>
              <w:rPr>
                <w:color w:val="000000"/>
                <w:szCs w:val="28"/>
                <w:lang w:val="uk-UA"/>
              </w:rPr>
            </w:pPr>
            <w:r w:rsidRPr="004F3DD7">
              <w:rPr>
                <w:color w:val="000000"/>
                <w:szCs w:val="28"/>
                <w:lang w:val="uk-UA"/>
              </w:rPr>
              <w:t>заклади освіти</w:t>
            </w:r>
          </w:p>
        </w:tc>
        <w:tc>
          <w:tcPr>
            <w:tcW w:w="709" w:type="dxa"/>
          </w:tcPr>
          <w:p w14:paraId="671B3347" w14:textId="77777777" w:rsidR="00766284" w:rsidRPr="004F3DD7" w:rsidRDefault="00766284" w:rsidP="00FD4436">
            <w:pPr>
              <w:spacing w:line="20" w:lineRule="atLeast"/>
              <w:rPr>
                <w:szCs w:val="28"/>
              </w:rPr>
            </w:pPr>
            <w:r w:rsidRPr="004F3DD7">
              <w:rPr>
                <w:szCs w:val="28"/>
              </w:rPr>
              <w:t>+</w:t>
            </w:r>
          </w:p>
        </w:tc>
        <w:tc>
          <w:tcPr>
            <w:tcW w:w="708" w:type="dxa"/>
          </w:tcPr>
          <w:p w14:paraId="198B12F2" w14:textId="77777777" w:rsidR="00766284" w:rsidRPr="004F3DD7" w:rsidRDefault="00766284" w:rsidP="00FD4436">
            <w:pPr>
              <w:spacing w:line="20" w:lineRule="atLeast"/>
              <w:jc w:val="both"/>
              <w:rPr>
                <w:szCs w:val="28"/>
              </w:rPr>
            </w:pPr>
            <w:r w:rsidRPr="004F3DD7">
              <w:rPr>
                <w:szCs w:val="28"/>
              </w:rPr>
              <w:t>+</w:t>
            </w:r>
          </w:p>
        </w:tc>
        <w:tc>
          <w:tcPr>
            <w:tcW w:w="709" w:type="dxa"/>
          </w:tcPr>
          <w:p w14:paraId="076293D3" w14:textId="77777777" w:rsidR="00766284" w:rsidRPr="004F3DD7" w:rsidRDefault="00766284" w:rsidP="00FD4436">
            <w:pPr>
              <w:spacing w:line="20" w:lineRule="atLeast"/>
              <w:jc w:val="both"/>
              <w:rPr>
                <w:szCs w:val="28"/>
              </w:rPr>
            </w:pPr>
            <w:r w:rsidRPr="004F3DD7">
              <w:rPr>
                <w:szCs w:val="28"/>
              </w:rPr>
              <w:t>+</w:t>
            </w:r>
          </w:p>
        </w:tc>
        <w:tc>
          <w:tcPr>
            <w:tcW w:w="709" w:type="dxa"/>
          </w:tcPr>
          <w:p w14:paraId="6BCDCB2F" w14:textId="77777777" w:rsidR="00766284" w:rsidRPr="004F3DD7" w:rsidRDefault="00766284" w:rsidP="00FD4436">
            <w:pPr>
              <w:spacing w:line="20" w:lineRule="atLeast"/>
              <w:jc w:val="both"/>
              <w:rPr>
                <w:szCs w:val="28"/>
              </w:rPr>
            </w:pPr>
            <w:r w:rsidRPr="004F3DD7">
              <w:rPr>
                <w:szCs w:val="28"/>
              </w:rPr>
              <w:t>+</w:t>
            </w:r>
          </w:p>
        </w:tc>
        <w:tc>
          <w:tcPr>
            <w:tcW w:w="708" w:type="dxa"/>
          </w:tcPr>
          <w:p w14:paraId="50F8B97E" w14:textId="77777777" w:rsidR="00766284" w:rsidRPr="004F3DD7" w:rsidRDefault="00766284" w:rsidP="00FD4436">
            <w:pPr>
              <w:spacing w:line="20" w:lineRule="atLeast"/>
              <w:jc w:val="both"/>
              <w:rPr>
                <w:szCs w:val="28"/>
              </w:rPr>
            </w:pPr>
            <w:r w:rsidRPr="004F3DD7">
              <w:rPr>
                <w:szCs w:val="28"/>
              </w:rPr>
              <w:t>+</w:t>
            </w:r>
          </w:p>
        </w:tc>
        <w:tc>
          <w:tcPr>
            <w:tcW w:w="709" w:type="dxa"/>
          </w:tcPr>
          <w:p w14:paraId="70F0F482" w14:textId="77777777" w:rsidR="00766284" w:rsidRPr="004F3DD7" w:rsidRDefault="00766284" w:rsidP="00FD4436">
            <w:pPr>
              <w:spacing w:line="20" w:lineRule="atLeast"/>
              <w:jc w:val="both"/>
              <w:rPr>
                <w:szCs w:val="28"/>
              </w:rPr>
            </w:pPr>
            <w:r w:rsidRPr="004F3DD7">
              <w:rPr>
                <w:szCs w:val="28"/>
              </w:rPr>
              <w:t>+</w:t>
            </w:r>
          </w:p>
        </w:tc>
        <w:tc>
          <w:tcPr>
            <w:tcW w:w="709" w:type="dxa"/>
          </w:tcPr>
          <w:p w14:paraId="66E101FB" w14:textId="77777777" w:rsidR="00766284" w:rsidRPr="004F3DD7" w:rsidRDefault="00766284" w:rsidP="00FD4436">
            <w:pPr>
              <w:tabs>
                <w:tab w:val="left" w:pos="324"/>
              </w:tabs>
              <w:spacing w:line="20" w:lineRule="atLeast"/>
              <w:jc w:val="both"/>
              <w:rPr>
                <w:szCs w:val="28"/>
              </w:rPr>
            </w:pPr>
            <w:r w:rsidRPr="004F3DD7">
              <w:rPr>
                <w:szCs w:val="28"/>
              </w:rPr>
              <w:t>+</w:t>
            </w:r>
          </w:p>
        </w:tc>
      </w:tr>
      <w:tr w:rsidR="00766284" w:rsidRPr="004F3DD7" w14:paraId="66C2CB6C" w14:textId="77777777" w:rsidTr="00FD4436">
        <w:trPr>
          <w:gridAfter w:val="1"/>
          <w:wAfter w:w="30" w:type="dxa"/>
          <w:trHeight w:val="210"/>
        </w:trPr>
        <w:tc>
          <w:tcPr>
            <w:tcW w:w="3828" w:type="dxa"/>
          </w:tcPr>
          <w:p w14:paraId="1FC9A0F4" w14:textId="77777777" w:rsidR="00766284" w:rsidRPr="004F3DD7" w:rsidRDefault="00766284" w:rsidP="00B277C0">
            <w:pPr>
              <w:pStyle w:val="Standard"/>
              <w:numPr>
                <w:ilvl w:val="0"/>
                <w:numId w:val="24"/>
              </w:numPr>
              <w:tabs>
                <w:tab w:val="left" w:pos="268"/>
              </w:tabs>
              <w:spacing w:line="20" w:lineRule="atLeast"/>
              <w:ind w:left="-16" w:firstLine="16"/>
              <w:jc w:val="both"/>
              <w:textAlignment w:val="baseline"/>
              <w:rPr>
                <w:color w:val="000000"/>
                <w:szCs w:val="28"/>
                <w:lang w:val="uk-UA"/>
              </w:rPr>
            </w:pPr>
            <w:r w:rsidRPr="004F3DD7">
              <w:rPr>
                <w:color w:val="000000"/>
                <w:szCs w:val="28"/>
                <w:lang w:val="uk-UA"/>
              </w:rPr>
              <w:t>спеціалізованою навчальною літературою та технічними засобами навчання з урахуванням нозологій дітей з особливими освітніми потребами.</w:t>
            </w:r>
          </w:p>
        </w:tc>
        <w:tc>
          <w:tcPr>
            <w:tcW w:w="1559" w:type="dxa"/>
          </w:tcPr>
          <w:p w14:paraId="15307CD8" w14:textId="77777777" w:rsidR="00766284" w:rsidRPr="004F3DD7" w:rsidRDefault="00766284" w:rsidP="00FD4436">
            <w:pPr>
              <w:pStyle w:val="Standard"/>
              <w:spacing w:line="20" w:lineRule="atLeast"/>
              <w:jc w:val="center"/>
              <w:rPr>
                <w:color w:val="000000"/>
                <w:szCs w:val="28"/>
                <w:lang w:val="uk-UA"/>
              </w:rPr>
            </w:pPr>
            <w:r w:rsidRPr="004F3DD7">
              <w:rPr>
                <w:color w:val="000000"/>
                <w:szCs w:val="28"/>
                <w:lang w:val="uk-UA"/>
              </w:rPr>
              <w:t>Управління освіти, заклади освіти</w:t>
            </w:r>
          </w:p>
        </w:tc>
        <w:tc>
          <w:tcPr>
            <w:tcW w:w="709" w:type="dxa"/>
          </w:tcPr>
          <w:p w14:paraId="003239E6" w14:textId="77777777" w:rsidR="00766284" w:rsidRPr="004F3DD7" w:rsidRDefault="00766284" w:rsidP="00FD4436">
            <w:pPr>
              <w:spacing w:line="20" w:lineRule="atLeast"/>
              <w:rPr>
                <w:szCs w:val="28"/>
              </w:rPr>
            </w:pPr>
            <w:r w:rsidRPr="004F3DD7">
              <w:rPr>
                <w:szCs w:val="28"/>
              </w:rPr>
              <w:t>+</w:t>
            </w:r>
          </w:p>
        </w:tc>
        <w:tc>
          <w:tcPr>
            <w:tcW w:w="708" w:type="dxa"/>
          </w:tcPr>
          <w:p w14:paraId="21E3CE59" w14:textId="77777777" w:rsidR="00766284" w:rsidRPr="004F3DD7" w:rsidRDefault="00766284" w:rsidP="00FD4436">
            <w:pPr>
              <w:spacing w:line="20" w:lineRule="atLeast"/>
              <w:jc w:val="both"/>
              <w:rPr>
                <w:szCs w:val="28"/>
              </w:rPr>
            </w:pPr>
            <w:r w:rsidRPr="004F3DD7">
              <w:rPr>
                <w:szCs w:val="28"/>
              </w:rPr>
              <w:t>+</w:t>
            </w:r>
          </w:p>
        </w:tc>
        <w:tc>
          <w:tcPr>
            <w:tcW w:w="709" w:type="dxa"/>
          </w:tcPr>
          <w:p w14:paraId="3B70031A" w14:textId="77777777" w:rsidR="00766284" w:rsidRPr="004F3DD7" w:rsidRDefault="00766284" w:rsidP="00FD4436">
            <w:pPr>
              <w:spacing w:line="20" w:lineRule="atLeast"/>
              <w:jc w:val="both"/>
              <w:rPr>
                <w:szCs w:val="28"/>
              </w:rPr>
            </w:pPr>
            <w:r w:rsidRPr="004F3DD7">
              <w:rPr>
                <w:szCs w:val="28"/>
              </w:rPr>
              <w:t>+</w:t>
            </w:r>
          </w:p>
        </w:tc>
        <w:tc>
          <w:tcPr>
            <w:tcW w:w="709" w:type="dxa"/>
          </w:tcPr>
          <w:p w14:paraId="5333CB58" w14:textId="77777777" w:rsidR="00766284" w:rsidRPr="004F3DD7" w:rsidRDefault="00766284" w:rsidP="00FD4436">
            <w:pPr>
              <w:spacing w:line="20" w:lineRule="atLeast"/>
              <w:jc w:val="both"/>
              <w:rPr>
                <w:szCs w:val="28"/>
              </w:rPr>
            </w:pPr>
            <w:r w:rsidRPr="004F3DD7">
              <w:rPr>
                <w:szCs w:val="28"/>
              </w:rPr>
              <w:t>+</w:t>
            </w:r>
          </w:p>
        </w:tc>
        <w:tc>
          <w:tcPr>
            <w:tcW w:w="708" w:type="dxa"/>
          </w:tcPr>
          <w:p w14:paraId="050CD314" w14:textId="77777777" w:rsidR="00766284" w:rsidRPr="004F3DD7" w:rsidRDefault="00766284" w:rsidP="00FD4436">
            <w:pPr>
              <w:spacing w:line="20" w:lineRule="atLeast"/>
              <w:jc w:val="both"/>
              <w:rPr>
                <w:szCs w:val="28"/>
              </w:rPr>
            </w:pPr>
            <w:r w:rsidRPr="004F3DD7">
              <w:rPr>
                <w:szCs w:val="28"/>
              </w:rPr>
              <w:t>+</w:t>
            </w:r>
          </w:p>
        </w:tc>
        <w:tc>
          <w:tcPr>
            <w:tcW w:w="709" w:type="dxa"/>
          </w:tcPr>
          <w:p w14:paraId="580A4D27" w14:textId="77777777" w:rsidR="00766284" w:rsidRPr="004F3DD7" w:rsidRDefault="00766284" w:rsidP="00FD4436">
            <w:pPr>
              <w:spacing w:line="20" w:lineRule="atLeast"/>
              <w:jc w:val="both"/>
              <w:rPr>
                <w:szCs w:val="28"/>
              </w:rPr>
            </w:pPr>
            <w:r w:rsidRPr="004F3DD7">
              <w:rPr>
                <w:szCs w:val="28"/>
              </w:rPr>
              <w:t>+</w:t>
            </w:r>
          </w:p>
        </w:tc>
        <w:tc>
          <w:tcPr>
            <w:tcW w:w="709" w:type="dxa"/>
          </w:tcPr>
          <w:p w14:paraId="1E3EB56D" w14:textId="77777777" w:rsidR="00766284" w:rsidRPr="004F3DD7" w:rsidRDefault="00766284" w:rsidP="00FD4436">
            <w:pPr>
              <w:tabs>
                <w:tab w:val="left" w:pos="324"/>
              </w:tabs>
              <w:spacing w:line="20" w:lineRule="atLeast"/>
              <w:jc w:val="both"/>
              <w:rPr>
                <w:szCs w:val="28"/>
              </w:rPr>
            </w:pPr>
            <w:r w:rsidRPr="004F3DD7">
              <w:rPr>
                <w:szCs w:val="28"/>
              </w:rPr>
              <w:t>+</w:t>
            </w:r>
          </w:p>
        </w:tc>
      </w:tr>
      <w:tr w:rsidR="00766284" w:rsidRPr="004F3DD7" w14:paraId="3CCA78CF" w14:textId="77777777" w:rsidTr="00FD4436">
        <w:trPr>
          <w:gridAfter w:val="1"/>
          <w:wAfter w:w="30" w:type="dxa"/>
          <w:trHeight w:val="210"/>
        </w:trPr>
        <w:tc>
          <w:tcPr>
            <w:tcW w:w="3828" w:type="dxa"/>
          </w:tcPr>
          <w:p w14:paraId="5A02CA3F" w14:textId="77777777" w:rsidR="00766284" w:rsidRPr="004F3DD7" w:rsidRDefault="00766284" w:rsidP="00FD4436">
            <w:pPr>
              <w:pStyle w:val="Standard"/>
              <w:tabs>
                <w:tab w:val="left" w:pos="268"/>
              </w:tabs>
              <w:spacing w:line="20" w:lineRule="atLeast"/>
              <w:jc w:val="both"/>
              <w:rPr>
                <w:b/>
                <w:color w:val="000000"/>
                <w:szCs w:val="28"/>
                <w:lang w:val="uk-UA"/>
              </w:rPr>
            </w:pPr>
            <w:r w:rsidRPr="004F3DD7">
              <w:rPr>
                <w:b/>
                <w:color w:val="000000"/>
                <w:szCs w:val="28"/>
                <w:lang w:val="uk-UA"/>
              </w:rPr>
              <w:t>Запровадити:</w:t>
            </w:r>
          </w:p>
          <w:p w14:paraId="3815AED3" w14:textId="77777777" w:rsidR="00766284" w:rsidRPr="004F3DD7" w:rsidRDefault="00766284" w:rsidP="00FD4436">
            <w:pPr>
              <w:pStyle w:val="Standard"/>
              <w:tabs>
                <w:tab w:val="left" w:pos="268"/>
              </w:tabs>
              <w:spacing w:line="20" w:lineRule="atLeast"/>
              <w:jc w:val="both"/>
              <w:rPr>
                <w:color w:val="000000"/>
                <w:szCs w:val="28"/>
                <w:lang w:val="uk-UA"/>
              </w:rPr>
            </w:pPr>
            <w:r w:rsidRPr="004F3DD7">
              <w:rPr>
                <w:color w:val="000000"/>
                <w:szCs w:val="28"/>
                <w:lang w:val="uk-UA"/>
              </w:rPr>
              <w:t>-систему раннього виявлення й надання потрібної підтримки дітям з особливими освітніми потребами;</w:t>
            </w:r>
          </w:p>
        </w:tc>
        <w:tc>
          <w:tcPr>
            <w:tcW w:w="1559" w:type="dxa"/>
          </w:tcPr>
          <w:p w14:paraId="32E0A99F" w14:textId="77777777" w:rsidR="00766284" w:rsidRPr="004F3DD7" w:rsidRDefault="00766284" w:rsidP="00FD4436">
            <w:pPr>
              <w:pStyle w:val="Standard"/>
              <w:spacing w:line="20" w:lineRule="atLeast"/>
              <w:jc w:val="center"/>
              <w:rPr>
                <w:color w:val="000000"/>
                <w:szCs w:val="28"/>
                <w:lang w:val="uk-UA"/>
              </w:rPr>
            </w:pPr>
            <w:r w:rsidRPr="004F3DD7">
              <w:rPr>
                <w:color w:val="000000"/>
                <w:szCs w:val="28"/>
                <w:lang w:val="uk-UA"/>
              </w:rPr>
              <w:t>заклади освіти</w:t>
            </w:r>
          </w:p>
        </w:tc>
        <w:tc>
          <w:tcPr>
            <w:tcW w:w="709" w:type="dxa"/>
          </w:tcPr>
          <w:p w14:paraId="6FD811D9" w14:textId="77777777" w:rsidR="00766284" w:rsidRPr="004F3DD7" w:rsidRDefault="00766284" w:rsidP="00FD4436">
            <w:pPr>
              <w:spacing w:line="20" w:lineRule="atLeast"/>
              <w:rPr>
                <w:szCs w:val="28"/>
              </w:rPr>
            </w:pPr>
            <w:r w:rsidRPr="004F3DD7">
              <w:rPr>
                <w:szCs w:val="28"/>
              </w:rPr>
              <w:t>+</w:t>
            </w:r>
          </w:p>
        </w:tc>
        <w:tc>
          <w:tcPr>
            <w:tcW w:w="708" w:type="dxa"/>
          </w:tcPr>
          <w:p w14:paraId="4F31B0E9" w14:textId="77777777" w:rsidR="00766284" w:rsidRPr="004F3DD7" w:rsidRDefault="00766284" w:rsidP="00FD4436">
            <w:pPr>
              <w:spacing w:line="20" w:lineRule="atLeast"/>
              <w:jc w:val="both"/>
              <w:rPr>
                <w:szCs w:val="28"/>
              </w:rPr>
            </w:pPr>
          </w:p>
        </w:tc>
        <w:tc>
          <w:tcPr>
            <w:tcW w:w="709" w:type="dxa"/>
          </w:tcPr>
          <w:p w14:paraId="405CB6E2" w14:textId="77777777" w:rsidR="00766284" w:rsidRPr="004F3DD7" w:rsidRDefault="00766284" w:rsidP="00FD4436">
            <w:pPr>
              <w:spacing w:line="20" w:lineRule="atLeast"/>
              <w:jc w:val="both"/>
              <w:rPr>
                <w:szCs w:val="28"/>
              </w:rPr>
            </w:pPr>
          </w:p>
        </w:tc>
        <w:tc>
          <w:tcPr>
            <w:tcW w:w="709" w:type="dxa"/>
          </w:tcPr>
          <w:p w14:paraId="3FE0C695" w14:textId="77777777" w:rsidR="00766284" w:rsidRPr="004F3DD7" w:rsidRDefault="00766284" w:rsidP="00FD4436">
            <w:pPr>
              <w:spacing w:line="20" w:lineRule="atLeast"/>
              <w:jc w:val="both"/>
              <w:rPr>
                <w:szCs w:val="28"/>
              </w:rPr>
            </w:pPr>
          </w:p>
        </w:tc>
        <w:tc>
          <w:tcPr>
            <w:tcW w:w="708" w:type="dxa"/>
          </w:tcPr>
          <w:p w14:paraId="2D2F0ABC" w14:textId="77777777" w:rsidR="00766284" w:rsidRPr="004F3DD7" w:rsidRDefault="00766284" w:rsidP="00FD4436">
            <w:pPr>
              <w:spacing w:line="20" w:lineRule="atLeast"/>
              <w:jc w:val="both"/>
              <w:rPr>
                <w:szCs w:val="28"/>
              </w:rPr>
            </w:pPr>
          </w:p>
        </w:tc>
        <w:tc>
          <w:tcPr>
            <w:tcW w:w="709" w:type="dxa"/>
          </w:tcPr>
          <w:p w14:paraId="00BBA884" w14:textId="77777777" w:rsidR="00766284" w:rsidRPr="004F3DD7" w:rsidRDefault="00766284" w:rsidP="00FD4436">
            <w:pPr>
              <w:spacing w:line="20" w:lineRule="atLeast"/>
              <w:jc w:val="both"/>
              <w:rPr>
                <w:szCs w:val="28"/>
              </w:rPr>
            </w:pPr>
          </w:p>
        </w:tc>
        <w:tc>
          <w:tcPr>
            <w:tcW w:w="709" w:type="dxa"/>
          </w:tcPr>
          <w:p w14:paraId="3A3C77BE" w14:textId="77777777" w:rsidR="00766284" w:rsidRPr="004F3DD7" w:rsidRDefault="00766284" w:rsidP="00FD4436">
            <w:pPr>
              <w:tabs>
                <w:tab w:val="left" w:pos="324"/>
              </w:tabs>
              <w:spacing w:line="20" w:lineRule="atLeast"/>
              <w:jc w:val="both"/>
              <w:rPr>
                <w:szCs w:val="28"/>
              </w:rPr>
            </w:pPr>
          </w:p>
        </w:tc>
      </w:tr>
      <w:tr w:rsidR="00766284" w:rsidRPr="004F3DD7" w14:paraId="5F317299" w14:textId="77777777" w:rsidTr="00FD4436">
        <w:trPr>
          <w:gridAfter w:val="1"/>
          <w:wAfter w:w="30" w:type="dxa"/>
          <w:trHeight w:val="210"/>
        </w:trPr>
        <w:tc>
          <w:tcPr>
            <w:tcW w:w="3828" w:type="dxa"/>
            <w:vAlign w:val="center"/>
          </w:tcPr>
          <w:p w14:paraId="3E8978C3" w14:textId="77777777" w:rsidR="00766284" w:rsidRPr="004F3DD7" w:rsidRDefault="00766284" w:rsidP="00FD4436">
            <w:pPr>
              <w:pStyle w:val="Standard"/>
              <w:tabs>
                <w:tab w:val="left" w:pos="268"/>
              </w:tabs>
              <w:spacing w:line="20" w:lineRule="atLeast"/>
              <w:jc w:val="both"/>
              <w:rPr>
                <w:b/>
                <w:color w:val="000000"/>
                <w:szCs w:val="28"/>
                <w:lang w:val="uk-UA" w:eastAsia="ja-JP"/>
              </w:rPr>
            </w:pPr>
            <w:r w:rsidRPr="004F3DD7">
              <w:rPr>
                <w:b/>
                <w:color w:val="000000"/>
                <w:szCs w:val="28"/>
                <w:lang w:val="uk-UA" w:eastAsia="ja-JP"/>
              </w:rPr>
              <w:t>Проводити:</w:t>
            </w:r>
          </w:p>
          <w:p w14:paraId="3AEAA955" w14:textId="77777777" w:rsidR="00766284" w:rsidRPr="004F3DD7" w:rsidRDefault="00766284" w:rsidP="00B277C0">
            <w:pPr>
              <w:pStyle w:val="Standard"/>
              <w:numPr>
                <w:ilvl w:val="0"/>
                <w:numId w:val="26"/>
              </w:numPr>
              <w:tabs>
                <w:tab w:val="left" w:pos="268"/>
              </w:tabs>
              <w:spacing w:line="20" w:lineRule="atLeast"/>
              <w:jc w:val="both"/>
              <w:textAlignment w:val="baseline"/>
              <w:rPr>
                <w:color w:val="000000"/>
                <w:szCs w:val="28"/>
                <w:lang w:val="uk-UA" w:eastAsia="ja-JP"/>
              </w:rPr>
            </w:pPr>
            <w:r w:rsidRPr="004F3DD7">
              <w:rPr>
                <w:color w:val="000000"/>
                <w:szCs w:val="28"/>
                <w:lang w:val="uk-UA" w:eastAsia="ja-JP"/>
              </w:rPr>
              <w:t>щорічні моніторингові дослідження стану інклюзивної освіти.</w:t>
            </w:r>
          </w:p>
        </w:tc>
        <w:tc>
          <w:tcPr>
            <w:tcW w:w="1559" w:type="dxa"/>
          </w:tcPr>
          <w:p w14:paraId="576EE936" w14:textId="77777777" w:rsidR="00766284" w:rsidRPr="004F3DD7" w:rsidRDefault="00766284" w:rsidP="00FD4436">
            <w:pPr>
              <w:pStyle w:val="Standard"/>
              <w:spacing w:line="20" w:lineRule="atLeast"/>
              <w:jc w:val="center"/>
              <w:rPr>
                <w:color w:val="000000"/>
                <w:szCs w:val="28"/>
                <w:lang w:val="uk-UA"/>
              </w:rPr>
            </w:pPr>
            <w:r w:rsidRPr="004F3DD7">
              <w:rPr>
                <w:color w:val="000000"/>
                <w:szCs w:val="28"/>
                <w:lang w:val="uk-UA"/>
              </w:rPr>
              <w:t xml:space="preserve">Управління освіти </w:t>
            </w:r>
          </w:p>
        </w:tc>
        <w:tc>
          <w:tcPr>
            <w:tcW w:w="709" w:type="dxa"/>
          </w:tcPr>
          <w:p w14:paraId="54F59375" w14:textId="77777777" w:rsidR="00766284" w:rsidRPr="004F3DD7" w:rsidRDefault="00766284" w:rsidP="00FD4436">
            <w:pPr>
              <w:spacing w:line="20" w:lineRule="atLeast"/>
              <w:rPr>
                <w:szCs w:val="28"/>
              </w:rPr>
            </w:pPr>
            <w:r w:rsidRPr="004F3DD7">
              <w:rPr>
                <w:szCs w:val="28"/>
              </w:rPr>
              <w:t>+</w:t>
            </w:r>
          </w:p>
        </w:tc>
        <w:tc>
          <w:tcPr>
            <w:tcW w:w="708" w:type="dxa"/>
          </w:tcPr>
          <w:p w14:paraId="6C26DD59" w14:textId="77777777" w:rsidR="00766284" w:rsidRPr="004F3DD7" w:rsidRDefault="00766284" w:rsidP="00FD4436">
            <w:pPr>
              <w:spacing w:line="20" w:lineRule="atLeast"/>
              <w:jc w:val="both"/>
              <w:rPr>
                <w:szCs w:val="28"/>
              </w:rPr>
            </w:pPr>
            <w:r w:rsidRPr="004F3DD7">
              <w:rPr>
                <w:szCs w:val="28"/>
              </w:rPr>
              <w:t>+</w:t>
            </w:r>
          </w:p>
        </w:tc>
        <w:tc>
          <w:tcPr>
            <w:tcW w:w="709" w:type="dxa"/>
          </w:tcPr>
          <w:p w14:paraId="2A06841D" w14:textId="77777777" w:rsidR="00766284" w:rsidRPr="004F3DD7" w:rsidRDefault="00766284" w:rsidP="00FD4436">
            <w:pPr>
              <w:spacing w:line="20" w:lineRule="atLeast"/>
              <w:jc w:val="both"/>
              <w:rPr>
                <w:szCs w:val="28"/>
              </w:rPr>
            </w:pPr>
            <w:r w:rsidRPr="004F3DD7">
              <w:rPr>
                <w:szCs w:val="28"/>
              </w:rPr>
              <w:t>+</w:t>
            </w:r>
          </w:p>
        </w:tc>
        <w:tc>
          <w:tcPr>
            <w:tcW w:w="709" w:type="dxa"/>
          </w:tcPr>
          <w:p w14:paraId="57070BD9" w14:textId="77777777" w:rsidR="00766284" w:rsidRPr="004F3DD7" w:rsidRDefault="00766284" w:rsidP="00FD4436">
            <w:pPr>
              <w:spacing w:line="20" w:lineRule="atLeast"/>
              <w:jc w:val="both"/>
              <w:rPr>
                <w:szCs w:val="28"/>
              </w:rPr>
            </w:pPr>
            <w:r w:rsidRPr="004F3DD7">
              <w:rPr>
                <w:szCs w:val="28"/>
              </w:rPr>
              <w:t>+</w:t>
            </w:r>
          </w:p>
        </w:tc>
        <w:tc>
          <w:tcPr>
            <w:tcW w:w="708" w:type="dxa"/>
          </w:tcPr>
          <w:p w14:paraId="445E7054" w14:textId="77777777" w:rsidR="00766284" w:rsidRPr="004F3DD7" w:rsidRDefault="00766284" w:rsidP="00FD4436">
            <w:pPr>
              <w:spacing w:line="20" w:lineRule="atLeast"/>
              <w:jc w:val="both"/>
              <w:rPr>
                <w:szCs w:val="28"/>
              </w:rPr>
            </w:pPr>
            <w:r w:rsidRPr="004F3DD7">
              <w:rPr>
                <w:szCs w:val="28"/>
              </w:rPr>
              <w:t>+</w:t>
            </w:r>
          </w:p>
        </w:tc>
        <w:tc>
          <w:tcPr>
            <w:tcW w:w="709" w:type="dxa"/>
          </w:tcPr>
          <w:p w14:paraId="760820F3" w14:textId="77777777" w:rsidR="00766284" w:rsidRPr="004F3DD7" w:rsidRDefault="00766284" w:rsidP="00FD4436">
            <w:pPr>
              <w:spacing w:line="20" w:lineRule="atLeast"/>
              <w:jc w:val="both"/>
              <w:rPr>
                <w:szCs w:val="28"/>
              </w:rPr>
            </w:pPr>
            <w:r w:rsidRPr="004F3DD7">
              <w:rPr>
                <w:szCs w:val="28"/>
              </w:rPr>
              <w:t>+</w:t>
            </w:r>
          </w:p>
        </w:tc>
        <w:tc>
          <w:tcPr>
            <w:tcW w:w="709" w:type="dxa"/>
          </w:tcPr>
          <w:p w14:paraId="30E513B2" w14:textId="77777777" w:rsidR="00766284" w:rsidRPr="004F3DD7" w:rsidRDefault="00766284" w:rsidP="00FD4436">
            <w:pPr>
              <w:tabs>
                <w:tab w:val="left" w:pos="324"/>
              </w:tabs>
              <w:spacing w:line="20" w:lineRule="atLeast"/>
              <w:jc w:val="both"/>
              <w:rPr>
                <w:szCs w:val="28"/>
              </w:rPr>
            </w:pPr>
            <w:r w:rsidRPr="004F3DD7">
              <w:rPr>
                <w:szCs w:val="28"/>
              </w:rPr>
              <w:t>+</w:t>
            </w:r>
          </w:p>
        </w:tc>
      </w:tr>
    </w:tbl>
    <w:p w14:paraId="070636BF" w14:textId="77777777" w:rsidR="00766284" w:rsidRPr="004F3DD7" w:rsidRDefault="00766284" w:rsidP="00766284">
      <w:pPr>
        <w:spacing w:line="20" w:lineRule="atLeast"/>
      </w:pPr>
    </w:p>
    <w:p w14:paraId="146EE4BA" w14:textId="77777777" w:rsidR="00766284" w:rsidRPr="004F3DD7" w:rsidRDefault="00766284" w:rsidP="00766284">
      <w:pPr>
        <w:pStyle w:val="Standard"/>
        <w:spacing w:line="20" w:lineRule="atLeast"/>
        <w:rPr>
          <w:b/>
          <w:bCs/>
          <w:i/>
          <w:iCs/>
          <w:color w:val="000000"/>
          <w:sz w:val="28"/>
          <w:szCs w:val="28"/>
          <w:lang w:val="uk-UA"/>
        </w:rPr>
      </w:pPr>
      <w:r w:rsidRPr="004F3DD7">
        <w:rPr>
          <w:b/>
          <w:bCs/>
          <w:i/>
          <w:iCs/>
          <w:color w:val="000000"/>
          <w:sz w:val="28"/>
          <w:szCs w:val="28"/>
          <w:lang w:val="uk-UA"/>
        </w:rPr>
        <w:t>Очікувані результати:</w:t>
      </w:r>
    </w:p>
    <w:p w14:paraId="7D4974E8" w14:textId="77777777" w:rsidR="00766284" w:rsidRPr="004F3DD7" w:rsidRDefault="00766284" w:rsidP="00B277C0">
      <w:pPr>
        <w:pStyle w:val="12"/>
        <w:numPr>
          <w:ilvl w:val="0"/>
          <w:numId w:val="27"/>
        </w:numPr>
        <w:tabs>
          <w:tab w:val="left" w:pos="426"/>
        </w:tabs>
        <w:suppressAutoHyphens/>
        <w:autoSpaceDN w:val="0"/>
        <w:spacing w:line="20" w:lineRule="atLeast"/>
        <w:ind w:left="0" w:firstLine="709"/>
        <w:contextualSpacing w:val="0"/>
        <w:jc w:val="both"/>
        <w:textAlignment w:val="baseline"/>
        <w:rPr>
          <w:color w:val="000000"/>
          <w:sz w:val="28"/>
          <w:szCs w:val="28"/>
          <w:lang w:val="uk-UA"/>
        </w:rPr>
      </w:pPr>
      <w:r w:rsidRPr="004F3DD7">
        <w:rPr>
          <w:color w:val="000000"/>
          <w:sz w:val="28"/>
          <w:szCs w:val="28"/>
          <w:lang w:val="uk-UA"/>
        </w:rPr>
        <w:t>створено ефективну мережу закладів з  інклюзивною освітою на території Сіверської міської територіальної громади;</w:t>
      </w:r>
    </w:p>
    <w:p w14:paraId="0616D11C" w14:textId="77777777" w:rsidR="00766284" w:rsidRPr="004F3DD7" w:rsidRDefault="00766284" w:rsidP="00B277C0">
      <w:pPr>
        <w:pStyle w:val="12"/>
        <w:numPr>
          <w:ilvl w:val="0"/>
          <w:numId w:val="27"/>
        </w:numPr>
        <w:tabs>
          <w:tab w:val="left" w:pos="426"/>
        </w:tabs>
        <w:suppressAutoHyphens/>
        <w:autoSpaceDN w:val="0"/>
        <w:spacing w:line="20" w:lineRule="atLeast"/>
        <w:ind w:left="0" w:firstLine="709"/>
        <w:contextualSpacing w:val="0"/>
        <w:jc w:val="both"/>
        <w:textAlignment w:val="baseline"/>
        <w:rPr>
          <w:lang w:val="uk-UA"/>
        </w:rPr>
      </w:pPr>
      <w:r w:rsidRPr="004F3DD7">
        <w:rPr>
          <w:color w:val="000000"/>
          <w:sz w:val="28"/>
          <w:szCs w:val="28"/>
          <w:lang w:val="uk-UA"/>
        </w:rPr>
        <w:t>створено безпечне освітнє середовище, толерантне ставлення до дітей з особливими освітніми потребами з боку однолітків, педагогів, батьків, громадськості; сформовано навички вирішення конфліктів мирним шляхом, полегшено соціально-психологічну адаптацію та створено умови для самоактуалізації дітей в умовах закладу освіти;</w:t>
      </w:r>
    </w:p>
    <w:p w14:paraId="3460D725" w14:textId="77777777" w:rsidR="00766284" w:rsidRPr="004F3DD7" w:rsidRDefault="00766284" w:rsidP="00B277C0">
      <w:pPr>
        <w:pStyle w:val="af"/>
        <w:widowControl w:val="0"/>
        <w:numPr>
          <w:ilvl w:val="0"/>
          <w:numId w:val="27"/>
        </w:numPr>
        <w:tabs>
          <w:tab w:val="left" w:pos="426"/>
        </w:tabs>
        <w:suppressAutoHyphens/>
        <w:autoSpaceDN w:val="0"/>
        <w:spacing w:line="20" w:lineRule="atLeast"/>
        <w:ind w:left="0" w:firstLine="709"/>
        <w:contextualSpacing w:val="0"/>
        <w:jc w:val="both"/>
        <w:textAlignment w:val="baseline"/>
      </w:pPr>
      <w:r w:rsidRPr="004F3DD7">
        <w:rPr>
          <w:color w:val="000000"/>
          <w:sz w:val="28"/>
          <w:szCs w:val="28"/>
        </w:rPr>
        <w:t>посилено співпрацю та розвиток партнерських відносин закладів освіти з міжвідомчими службами, соціальними партнерами та КУ «ІРЦ м. Сіверськ».</w:t>
      </w:r>
    </w:p>
    <w:p w14:paraId="022A7439" w14:textId="77777777" w:rsidR="00766284" w:rsidRPr="004F3DD7" w:rsidRDefault="00766284" w:rsidP="00766284">
      <w:pPr>
        <w:pStyle w:val="af"/>
        <w:widowControl w:val="0"/>
        <w:tabs>
          <w:tab w:val="left" w:pos="426"/>
        </w:tabs>
        <w:suppressAutoHyphens/>
        <w:autoSpaceDN w:val="0"/>
        <w:spacing w:line="20" w:lineRule="atLeast"/>
        <w:ind w:left="0"/>
        <w:jc w:val="both"/>
        <w:textAlignment w:val="baseline"/>
      </w:pPr>
    </w:p>
    <w:p w14:paraId="31B950A7" w14:textId="77777777" w:rsidR="00766284" w:rsidRPr="004F3DD7" w:rsidRDefault="00766284" w:rsidP="00766284">
      <w:pPr>
        <w:tabs>
          <w:tab w:val="left" w:pos="3570"/>
        </w:tabs>
        <w:spacing w:line="20" w:lineRule="atLeast"/>
        <w:jc w:val="center"/>
        <w:rPr>
          <w:b/>
          <w:bCs/>
          <w:sz w:val="28"/>
          <w:szCs w:val="28"/>
        </w:rPr>
      </w:pPr>
      <w:r w:rsidRPr="004F3DD7">
        <w:rPr>
          <w:b/>
          <w:bCs/>
          <w:sz w:val="28"/>
          <w:szCs w:val="28"/>
        </w:rPr>
        <w:t>4. ВИХОВАННЯ НА ЦІННОСТЯХ СТАЛОГО РОЗВИТКУ</w:t>
      </w:r>
    </w:p>
    <w:p w14:paraId="2D57D503" w14:textId="77777777" w:rsidR="00766284" w:rsidRPr="00BD1141" w:rsidRDefault="00766284" w:rsidP="00766284">
      <w:pPr>
        <w:pStyle w:val="Standard"/>
        <w:spacing w:line="20" w:lineRule="atLeast"/>
        <w:jc w:val="center"/>
        <w:rPr>
          <w:b/>
          <w:bCs/>
          <w:i/>
          <w:sz w:val="28"/>
          <w:szCs w:val="28"/>
          <w:lang w:val="uk-UA"/>
        </w:rPr>
      </w:pPr>
      <w:r w:rsidRPr="00BD1141">
        <w:rPr>
          <w:b/>
          <w:bCs/>
          <w:i/>
          <w:sz w:val="28"/>
          <w:szCs w:val="28"/>
          <w:lang w:val="uk-UA"/>
        </w:rPr>
        <w:t>4.1. Проєкт «Позашкілля»</w:t>
      </w:r>
    </w:p>
    <w:p w14:paraId="1D93A35E" w14:textId="77777777" w:rsidR="00766284" w:rsidRPr="004F3DD7" w:rsidRDefault="00766284" w:rsidP="00766284">
      <w:pPr>
        <w:pStyle w:val="aff8"/>
        <w:spacing w:before="0" w:line="20" w:lineRule="atLeast"/>
        <w:ind w:left="0" w:right="-6" w:firstLine="709"/>
        <w:jc w:val="both"/>
      </w:pPr>
      <w:r w:rsidRPr="004F3DD7">
        <w:rPr>
          <w:bCs w:val="0"/>
          <w:iCs w:val="0"/>
        </w:rPr>
        <w:t>Завдання</w:t>
      </w:r>
      <w:r w:rsidRPr="004F3DD7">
        <w:t xml:space="preserve">: </w:t>
      </w:r>
      <w:r w:rsidRPr="004F3DD7">
        <w:rPr>
          <w:b w:val="0"/>
          <w:bCs w:val="0"/>
          <w:i w:val="0"/>
          <w:iCs w:val="0"/>
        </w:rPr>
        <w:t>розвиток позашкільної освіти на території Сіверської міської ОТГ, створення відповідних умов для всебічного гармонійного розвитку вихованців, задоволення їх інтересів, духовних запитів і потреб у професійному визначенні.</w:t>
      </w:r>
    </w:p>
    <w:tbl>
      <w:tblPr>
        <w:tblStyle w:val="af5"/>
        <w:tblW w:w="10094" w:type="dxa"/>
        <w:tblInd w:w="-289" w:type="dxa"/>
        <w:tblLayout w:type="fixed"/>
        <w:tblLook w:val="04A0" w:firstRow="1" w:lastRow="0" w:firstColumn="1" w:lastColumn="0" w:noHBand="0" w:noVBand="1"/>
      </w:tblPr>
      <w:tblGrid>
        <w:gridCol w:w="3544"/>
        <w:gridCol w:w="1559"/>
        <w:gridCol w:w="709"/>
        <w:gridCol w:w="708"/>
        <w:gridCol w:w="709"/>
        <w:gridCol w:w="709"/>
        <w:gridCol w:w="708"/>
        <w:gridCol w:w="709"/>
        <w:gridCol w:w="709"/>
        <w:gridCol w:w="30"/>
      </w:tblGrid>
      <w:tr w:rsidR="00766284" w:rsidRPr="00D30875" w14:paraId="0F0970FA" w14:textId="77777777" w:rsidTr="00FD4436">
        <w:trPr>
          <w:trHeight w:val="210"/>
        </w:trPr>
        <w:tc>
          <w:tcPr>
            <w:tcW w:w="3544" w:type="dxa"/>
            <w:vMerge w:val="restart"/>
          </w:tcPr>
          <w:p w14:paraId="43EF075E" w14:textId="77777777" w:rsidR="00766284" w:rsidRPr="00D30875" w:rsidRDefault="00766284" w:rsidP="00FD4436">
            <w:pPr>
              <w:spacing w:line="20" w:lineRule="atLeast"/>
              <w:jc w:val="both"/>
            </w:pPr>
            <w:r w:rsidRPr="00D30875">
              <w:t>Шляхи реалізації</w:t>
            </w:r>
          </w:p>
        </w:tc>
        <w:tc>
          <w:tcPr>
            <w:tcW w:w="1559" w:type="dxa"/>
            <w:vMerge w:val="restart"/>
          </w:tcPr>
          <w:p w14:paraId="43FA8028" w14:textId="77777777" w:rsidR="00766284" w:rsidRPr="00D30875" w:rsidRDefault="00766284" w:rsidP="00FD4436">
            <w:pPr>
              <w:spacing w:line="20" w:lineRule="atLeast"/>
              <w:jc w:val="both"/>
            </w:pPr>
            <w:r w:rsidRPr="00D30875">
              <w:t>Виконавці</w:t>
            </w:r>
          </w:p>
        </w:tc>
        <w:tc>
          <w:tcPr>
            <w:tcW w:w="4991" w:type="dxa"/>
            <w:gridSpan w:val="8"/>
          </w:tcPr>
          <w:p w14:paraId="7C1364A8" w14:textId="77777777" w:rsidR="00766284" w:rsidRPr="00D30875" w:rsidRDefault="00766284" w:rsidP="00FD4436">
            <w:pPr>
              <w:tabs>
                <w:tab w:val="left" w:pos="324"/>
              </w:tabs>
              <w:spacing w:line="20" w:lineRule="atLeast"/>
              <w:jc w:val="center"/>
            </w:pPr>
            <w:r w:rsidRPr="00D30875">
              <w:t>Термін виконання</w:t>
            </w:r>
          </w:p>
        </w:tc>
      </w:tr>
      <w:tr w:rsidR="00766284" w:rsidRPr="00D30875" w14:paraId="60F246B9" w14:textId="77777777" w:rsidTr="00FD4436">
        <w:trPr>
          <w:gridAfter w:val="1"/>
          <w:wAfter w:w="30" w:type="dxa"/>
          <w:trHeight w:val="210"/>
        </w:trPr>
        <w:tc>
          <w:tcPr>
            <w:tcW w:w="3544" w:type="dxa"/>
            <w:vMerge/>
          </w:tcPr>
          <w:p w14:paraId="783FE8AE" w14:textId="77777777" w:rsidR="00766284" w:rsidRPr="00D30875" w:rsidRDefault="00766284" w:rsidP="00FD4436">
            <w:pPr>
              <w:spacing w:line="20" w:lineRule="atLeast"/>
              <w:jc w:val="both"/>
            </w:pPr>
          </w:p>
        </w:tc>
        <w:tc>
          <w:tcPr>
            <w:tcW w:w="1559" w:type="dxa"/>
            <w:vMerge/>
          </w:tcPr>
          <w:p w14:paraId="46CE4E73" w14:textId="77777777" w:rsidR="00766284" w:rsidRPr="00D30875" w:rsidRDefault="00766284" w:rsidP="00FD4436">
            <w:pPr>
              <w:spacing w:line="20" w:lineRule="atLeast"/>
              <w:jc w:val="both"/>
            </w:pPr>
          </w:p>
        </w:tc>
        <w:tc>
          <w:tcPr>
            <w:tcW w:w="709" w:type="dxa"/>
          </w:tcPr>
          <w:p w14:paraId="73A479B3" w14:textId="77777777" w:rsidR="00766284" w:rsidRPr="00D30875" w:rsidRDefault="00766284" w:rsidP="00FD4436">
            <w:pPr>
              <w:spacing w:line="20" w:lineRule="atLeast"/>
              <w:ind w:left="-57" w:right="-57"/>
              <w:jc w:val="both"/>
            </w:pPr>
            <w:r w:rsidRPr="00D30875">
              <w:t>2021</w:t>
            </w:r>
          </w:p>
        </w:tc>
        <w:tc>
          <w:tcPr>
            <w:tcW w:w="708" w:type="dxa"/>
          </w:tcPr>
          <w:p w14:paraId="07DDC5C3" w14:textId="77777777" w:rsidR="00766284" w:rsidRPr="00D30875" w:rsidRDefault="00766284" w:rsidP="00FD4436">
            <w:pPr>
              <w:spacing w:line="20" w:lineRule="atLeast"/>
              <w:ind w:left="-57" w:right="-57"/>
              <w:jc w:val="both"/>
            </w:pPr>
            <w:r w:rsidRPr="00D30875">
              <w:t>2022</w:t>
            </w:r>
          </w:p>
        </w:tc>
        <w:tc>
          <w:tcPr>
            <w:tcW w:w="709" w:type="dxa"/>
          </w:tcPr>
          <w:p w14:paraId="61F87585" w14:textId="77777777" w:rsidR="00766284" w:rsidRPr="00D30875" w:rsidRDefault="00766284" w:rsidP="00FD4436">
            <w:pPr>
              <w:spacing w:line="20" w:lineRule="atLeast"/>
              <w:ind w:left="-57" w:right="-57"/>
              <w:jc w:val="both"/>
            </w:pPr>
            <w:r w:rsidRPr="00D30875">
              <w:t>2023</w:t>
            </w:r>
          </w:p>
        </w:tc>
        <w:tc>
          <w:tcPr>
            <w:tcW w:w="709" w:type="dxa"/>
          </w:tcPr>
          <w:p w14:paraId="13C16B8D" w14:textId="77777777" w:rsidR="00766284" w:rsidRPr="00D30875" w:rsidRDefault="00766284" w:rsidP="00FD4436">
            <w:pPr>
              <w:spacing w:line="20" w:lineRule="atLeast"/>
              <w:ind w:left="-57" w:right="-57"/>
              <w:jc w:val="both"/>
            </w:pPr>
            <w:r w:rsidRPr="00D30875">
              <w:t>2024</w:t>
            </w:r>
          </w:p>
        </w:tc>
        <w:tc>
          <w:tcPr>
            <w:tcW w:w="708" w:type="dxa"/>
          </w:tcPr>
          <w:p w14:paraId="7E47B9D7" w14:textId="77777777" w:rsidR="00766284" w:rsidRPr="00D30875" w:rsidRDefault="00766284" w:rsidP="00FD4436">
            <w:pPr>
              <w:spacing w:line="20" w:lineRule="atLeast"/>
              <w:ind w:left="-57" w:right="-57"/>
              <w:jc w:val="both"/>
            </w:pPr>
            <w:r w:rsidRPr="00D30875">
              <w:t>2025</w:t>
            </w:r>
          </w:p>
        </w:tc>
        <w:tc>
          <w:tcPr>
            <w:tcW w:w="709" w:type="dxa"/>
          </w:tcPr>
          <w:p w14:paraId="20B16119" w14:textId="77777777" w:rsidR="00766284" w:rsidRPr="00D30875" w:rsidRDefault="00766284" w:rsidP="00FD4436">
            <w:pPr>
              <w:spacing w:line="20" w:lineRule="atLeast"/>
              <w:ind w:left="-57" w:right="-57"/>
              <w:jc w:val="both"/>
            </w:pPr>
            <w:r w:rsidRPr="00D30875">
              <w:t>2026</w:t>
            </w:r>
          </w:p>
        </w:tc>
        <w:tc>
          <w:tcPr>
            <w:tcW w:w="709" w:type="dxa"/>
          </w:tcPr>
          <w:p w14:paraId="4FE6B673" w14:textId="77777777" w:rsidR="00766284" w:rsidRPr="00D30875" w:rsidRDefault="00766284" w:rsidP="00FD4436">
            <w:pPr>
              <w:tabs>
                <w:tab w:val="left" w:pos="324"/>
              </w:tabs>
              <w:spacing w:line="20" w:lineRule="atLeast"/>
              <w:ind w:left="-57" w:right="-57"/>
              <w:jc w:val="both"/>
            </w:pPr>
            <w:r w:rsidRPr="00D30875">
              <w:t>2027</w:t>
            </w:r>
          </w:p>
        </w:tc>
      </w:tr>
      <w:tr w:rsidR="00766284" w:rsidRPr="00D30875" w14:paraId="0E33B6E0" w14:textId="77777777" w:rsidTr="00FD4436">
        <w:trPr>
          <w:gridAfter w:val="1"/>
          <w:wAfter w:w="30" w:type="dxa"/>
          <w:trHeight w:val="815"/>
        </w:trPr>
        <w:tc>
          <w:tcPr>
            <w:tcW w:w="3544" w:type="dxa"/>
          </w:tcPr>
          <w:p w14:paraId="49900518" w14:textId="77777777" w:rsidR="00766284" w:rsidRPr="00D30875" w:rsidRDefault="00766284" w:rsidP="00FD4436">
            <w:pPr>
              <w:tabs>
                <w:tab w:val="left" w:pos="426"/>
              </w:tabs>
              <w:suppressAutoHyphens/>
              <w:spacing w:line="20" w:lineRule="atLeast"/>
              <w:jc w:val="both"/>
              <w:rPr>
                <w:b/>
              </w:rPr>
            </w:pPr>
            <w:r w:rsidRPr="00D30875">
              <w:t xml:space="preserve"> </w:t>
            </w:r>
            <w:r w:rsidRPr="00D30875">
              <w:rPr>
                <w:b/>
              </w:rPr>
              <w:t>Створити:</w:t>
            </w:r>
          </w:p>
          <w:p w14:paraId="3520340C" w14:textId="77777777" w:rsidR="00766284" w:rsidRPr="00D30875" w:rsidRDefault="00766284" w:rsidP="00B277C0">
            <w:pPr>
              <w:numPr>
                <w:ilvl w:val="0"/>
                <w:numId w:val="28"/>
              </w:numPr>
              <w:tabs>
                <w:tab w:val="left" w:pos="426"/>
              </w:tabs>
              <w:suppressAutoHyphens/>
              <w:spacing w:line="20" w:lineRule="atLeast"/>
              <w:ind w:left="0" w:firstLine="0"/>
              <w:jc w:val="both"/>
            </w:pPr>
            <w:r w:rsidRPr="00D30875">
              <w:t>умови по залученню фахівців різного профілю у розробленні освітнього</w:t>
            </w:r>
            <w:r>
              <w:t xml:space="preserve"> середовища з використанням ІКТ</w:t>
            </w:r>
          </w:p>
        </w:tc>
        <w:tc>
          <w:tcPr>
            <w:tcW w:w="1559" w:type="dxa"/>
            <w:vAlign w:val="center"/>
          </w:tcPr>
          <w:p w14:paraId="2F799165" w14:textId="77777777" w:rsidR="00766284" w:rsidRPr="00D30875" w:rsidRDefault="00766284" w:rsidP="00FD4436">
            <w:pPr>
              <w:spacing w:line="20" w:lineRule="atLeast"/>
              <w:jc w:val="center"/>
            </w:pPr>
            <w:r w:rsidRPr="00D30875">
              <w:t>Управління освіти, ЗПО</w:t>
            </w:r>
          </w:p>
        </w:tc>
        <w:tc>
          <w:tcPr>
            <w:tcW w:w="709" w:type="dxa"/>
          </w:tcPr>
          <w:p w14:paraId="65CB8BC8" w14:textId="77777777" w:rsidR="00766284" w:rsidRPr="00D30875" w:rsidRDefault="00766284" w:rsidP="00FD4436">
            <w:pPr>
              <w:spacing w:line="20" w:lineRule="atLeast"/>
            </w:pPr>
            <w:r w:rsidRPr="00D30875">
              <w:t>+</w:t>
            </w:r>
          </w:p>
        </w:tc>
        <w:tc>
          <w:tcPr>
            <w:tcW w:w="708" w:type="dxa"/>
          </w:tcPr>
          <w:p w14:paraId="4CBE6B6C" w14:textId="77777777" w:rsidR="00766284" w:rsidRPr="00D30875" w:rsidRDefault="00766284" w:rsidP="00FD4436">
            <w:pPr>
              <w:spacing w:line="20" w:lineRule="atLeast"/>
              <w:jc w:val="both"/>
            </w:pPr>
            <w:r w:rsidRPr="00D30875">
              <w:t>+</w:t>
            </w:r>
          </w:p>
        </w:tc>
        <w:tc>
          <w:tcPr>
            <w:tcW w:w="709" w:type="dxa"/>
          </w:tcPr>
          <w:p w14:paraId="402BDA10" w14:textId="77777777" w:rsidR="00766284" w:rsidRPr="00D30875" w:rsidRDefault="00766284" w:rsidP="00FD4436">
            <w:pPr>
              <w:spacing w:line="20" w:lineRule="atLeast"/>
              <w:jc w:val="both"/>
            </w:pPr>
            <w:r w:rsidRPr="00D30875">
              <w:t>+</w:t>
            </w:r>
          </w:p>
        </w:tc>
        <w:tc>
          <w:tcPr>
            <w:tcW w:w="709" w:type="dxa"/>
          </w:tcPr>
          <w:p w14:paraId="6D596AC1" w14:textId="77777777" w:rsidR="00766284" w:rsidRPr="00D30875" w:rsidRDefault="00766284" w:rsidP="00FD4436">
            <w:pPr>
              <w:spacing w:line="20" w:lineRule="atLeast"/>
              <w:jc w:val="both"/>
            </w:pPr>
            <w:r w:rsidRPr="00D30875">
              <w:t>+</w:t>
            </w:r>
          </w:p>
        </w:tc>
        <w:tc>
          <w:tcPr>
            <w:tcW w:w="708" w:type="dxa"/>
          </w:tcPr>
          <w:p w14:paraId="1A61713E" w14:textId="77777777" w:rsidR="00766284" w:rsidRPr="00D30875" w:rsidRDefault="00766284" w:rsidP="00FD4436">
            <w:pPr>
              <w:spacing w:line="20" w:lineRule="atLeast"/>
              <w:jc w:val="both"/>
            </w:pPr>
            <w:r w:rsidRPr="00D30875">
              <w:t>+</w:t>
            </w:r>
          </w:p>
        </w:tc>
        <w:tc>
          <w:tcPr>
            <w:tcW w:w="709" w:type="dxa"/>
          </w:tcPr>
          <w:p w14:paraId="27420635" w14:textId="77777777" w:rsidR="00766284" w:rsidRPr="00D30875" w:rsidRDefault="00766284" w:rsidP="00FD4436">
            <w:pPr>
              <w:spacing w:line="20" w:lineRule="atLeast"/>
              <w:jc w:val="both"/>
            </w:pPr>
            <w:r w:rsidRPr="00D30875">
              <w:t>+</w:t>
            </w:r>
          </w:p>
        </w:tc>
        <w:tc>
          <w:tcPr>
            <w:tcW w:w="709" w:type="dxa"/>
          </w:tcPr>
          <w:p w14:paraId="2AF4D8F3" w14:textId="77777777" w:rsidR="00766284" w:rsidRPr="00D30875" w:rsidRDefault="00766284" w:rsidP="00FD4436">
            <w:pPr>
              <w:tabs>
                <w:tab w:val="left" w:pos="324"/>
              </w:tabs>
              <w:spacing w:line="20" w:lineRule="atLeast"/>
              <w:jc w:val="both"/>
            </w:pPr>
            <w:r w:rsidRPr="00D30875">
              <w:t>+</w:t>
            </w:r>
          </w:p>
        </w:tc>
      </w:tr>
      <w:tr w:rsidR="00766284" w:rsidRPr="00D30875" w14:paraId="7D5603C9" w14:textId="77777777" w:rsidTr="00FD4436">
        <w:trPr>
          <w:gridAfter w:val="1"/>
          <w:wAfter w:w="30" w:type="dxa"/>
          <w:trHeight w:val="210"/>
        </w:trPr>
        <w:tc>
          <w:tcPr>
            <w:tcW w:w="3544" w:type="dxa"/>
          </w:tcPr>
          <w:p w14:paraId="70FB659F" w14:textId="77777777" w:rsidR="00766284" w:rsidRPr="00D30875" w:rsidRDefault="00766284" w:rsidP="00B277C0">
            <w:pPr>
              <w:numPr>
                <w:ilvl w:val="0"/>
                <w:numId w:val="28"/>
              </w:numPr>
              <w:tabs>
                <w:tab w:val="left" w:pos="426"/>
              </w:tabs>
              <w:suppressAutoHyphens/>
              <w:spacing w:line="20" w:lineRule="atLeast"/>
              <w:ind w:left="0" w:firstLine="0"/>
              <w:jc w:val="both"/>
            </w:pPr>
            <w:r w:rsidRPr="00D30875">
              <w:t xml:space="preserve">умови для забезпечення позашкільною освітою  закладів </w:t>
            </w:r>
            <w:r w:rsidRPr="00D30875">
              <w:lastRenderedPageBreak/>
              <w:t>загальної середньої освіти, розт</w:t>
            </w:r>
            <w:r>
              <w:t>ашованих в сільській місцевості</w:t>
            </w:r>
          </w:p>
        </w:tc>
        <w:tc>
          <w:tcPr>
            <w:tcW w:w="1559" w:type="dxa"/>
            <w:vAlign w:val="center"/>
          </w:tcPr>
          <w:p w14:paraId="77767214" w14:textId="77777777" w:rsidR="00766284" w:rsidRPr="00D30875" w:rsidRDefault="00766284" w:rsidP="00FD4436">
            <w:pPr>
              <w:spacing w:line="20" w:lineRule="atLeast"/>
              <w:jc w:val="center"/>
            </w:pPr>
            <w:r w:rsidRPr="00D30875">
              <w:lastRenderedPageBreak/>
              <w:t>Управління освіти, ЗПО</w:t>
            </w:r>
          </w:p>
        </w:tc>
        <w:tc>
          <w:tcPr>
            <w:tcW w:w="709" w:type="dxa"/>
          </w:tcPr>
          <w:p w14:paraId="16036A12" w14:textId="77777777" w:rsidR="00766284" w:rsidRPr="00D30875" w:rsidRDefault="00766284" w:rsidP="00FD4436">
            <w:pPr>
              <w:spacing w:line="20" w:lineRule="atLeast"/>
            </w:pPr>
            <w:r w:rsidRPr="00D30875">
              <w:t>+</w:t>
            </w:r>
          </w:p>
        </w:tc>
        <w:tc>
          <w:tcPr>
            <w:tcW w:w="708" w:type="dxa"/>
          </w:tcPr>
          <w:p w14:paraId="1C08F14F" w14:textId="77777777" w:rsidR="00766284" w:rsidRPr="00D30875" w:rsidRDefault="00766284" w:rsidP="00FD4436">
            <w:pPr>
              <w:spacing w:line="20" w:lineRule="atLeast"/>
              <w:jc w:val="both"/>
            </w:pPr>
            <w:r w:rsidRPr="00D30875">
              <w:t>+</w:t>
            </w:r>
          </w:p>
        </w:tc>
        <w:tc>
          <w:tcPr>
            <w:tcW w:w="709" w:type="dxa"/>
          </w:tcPr>
          <w:p w14:paraId="1E1E2317" w14:textId="77777777" w:rsidR="00766284" w:rsidRPr="00D30875" w:rsidRDefault="00766284" w:rsidP="00FD4436">
            <w:pPr>
              <w:spacing w:line="20" w:lineRule="atLeast"/>
              <w:jc w:val="both"/>
            </w:pPr>
            <w:r w:rsidRPr="00D30875">
              <w:t>+</w:t>
            </w:r>
          </w:p>
        </w:tc>
        <w:tc>
          <w:tcPr>
            <w:tcW w:w="709" w:type="dxa"/>
          </w:tcPr>
          <w:p w14:paraId="0534F676" w14:textId="77777777" w:rsidR="00766284" w:rsidRPr="00D30875" w:rsidRDefault="00766284" w:rsidP="00FD4436">
            <w:pPr>
              <w:spacing w:line="20" w:lineRule="atLeast"/>
              <w:jc w:val="both"/>
            </w:pPr>
            <w:r w:rsidRPr="00D30875">
              <w:t>+</w:t>
            </w:r>
          </w:p>
        </w:tc>
        <w:tc>
          <w:tcPr>
            <w:tcW w:w="708" w:type="dxa"/>
          </w:tcPr>
          <w:p w14:paraId="5BDFBCD2" w14:textId="77777777" w:rsidR="00766284" w:rsidRPr="00D30875" w:rsidRDefault="00766284" w:rsidP="00FD4436">
            <w:pPr>
              <w:spacing w:line="20" w:lineRule="atLeast"/>
              <w:jc w:val="both"/>
            </w:pPr>
            <w:r w:rsidRPr="00D30875">
              <w:t>+</w:t>
            </w:r>
          </w:p>
        </w:tc>
        <w:tc>
          <w:tcPr>
            <w:tcW w:w="709" w:type="dxa"/>
          </w:tcPr>
          <w:p w14:paraId="315BA7B8" w14:textId="77777777" w:rsidR="00766284" w:rsidRPr="00D30875" w:rsidRDefault="00766284" w:rsidP="00FD4436">
            <w:pPr>
              <w:spacing w:line="20" w:lineRule="atLeast"/>
              <w:jc w:val="both"/>
            </w:pPr>
            <w:r w:rsidRPr="00D30875">
              <w:t>+</w:t>
            </w:r>
          </w:p>
        </w:tc>
        <w:tc>
          <w:tcPr>
            <w:tcW w:w="709" w:type="dxa"/>
          </w:tcPr>
          <w:p w14:paraId="243E191C" w14:textId="77777777" w:rsidR="00766284" w:rsidRPr="00D30875" w:rsidRDefault="00766284" w:rsidP="00FD4436">
            <w:pPr>
              <w:tabs>
                <w:tab w:val="left" w:pos="324"/>
              </w:tabs>
              <w:spacing w:line="20" w:lineRule="atLeast"/>
              <w:jc w:val="both"/>
            </w:pPr>
            <w:r w:rsidRPr="00D30875">
              <w:t>+</w:t>
            </w:r>
          </w:p>
        </w:tc>
      </w:tr>
      <w:tr w:rsidR="00766284" w:rsidRPr="00D30875" w14:paraId="6967E973" w14:textId="77777777" w:rsidTr="00FD4436">
        <w:trPr>
          <w:gridAfter w:val="1"/>
          <w:wAfter w:w="30" w:type="dxa"/>
          <w:trHeight w:val="210"/>
        </w:trPr>
        <w:tc>
          <w:tcPr>
            <w:tcW w:w="3544" w:type="dxa"/>
          </w:tcPr>
          <w:p w14:paraId="67DC3432" w14:textId="77777777" w:rsidR="00766284" w:rsidRPr="00D30875" w:rsidRDefault="00766284" w:rsidP="00B277C0">
            <w:pPr>
              <w:numPr>
                <w:ilvl w:val="0"/>
                <w:numId w:val="28"/>
              </w:numPr>
              <w:tabs>
                <w:tab w:val="left" w:pos="426"/>
              </w:tabs>
              <w:suppressAutoHyphens/>
              <w:spacing w:line="20" w:lineRule="atLeast"/>
              <w:ind w:left="0" w:firstLine="0"/>
              <w:jc w:val="both"/>
            </w:pPr>
            <w:r w:rsidRPr="00D30875">
              <w:t>умови для поліпшення якості проведення змаган</w:t>
            </w:r>
            <w:r>
              <w:t>ь і спортивних свят усіх рівнів</w:t>
            </w:r>
          </w:p>
        </w:tc>
        <w:tc>
          <w:tcPr>
            <w:tcW w:w="1559" w:type="dxa"/>
            <w:vAlign w:val="center"/>
          </w:tcPr>
          <w:p w14:paraId="05CB5DE0" w14:textId="77777777" w:rsidR="00766284" w:rsidRPr="00D30875" w:rsidRDefault="00766284" w:rsidP="00FD4436">
            <w:pPr>
              <w:spacing w:line="20" w:lineRule="atLeast"/>
              <w:jc w:val="center"/>
            </w:pPr>
            <w:r w:rsidRPr="00D30875">
              <w:t>Управління освіти, ЗПО</w:t>
            </w:r>
          </w:p>
        </w:tc>
        <w:tc>
          <w:tcPr>
            <w:tcW w:w="709" w:type="dxa"/>
          </w:tcPr>
          <w:p w14:paraId="65DD0994" w14:textId="77777777" w:rsidR="00766284" w:rsidRPr="00D30875" w:rsidRDefault="00766284" w:rsidP="00FD4436">
            <w:pPr>
              <w:spacing w:line="20" w:lineRule="atLeast"/>
            </w:pPr>
            <w:r w:rsidRPr="00D30875">
              <w:t>+</w:t>
            </w:r>
          </w:p>
        </w:tc>
        <w:tc>
          <w:tcPr>
            <w:tcW w:w="708" w:type="dxa"/>
          </w:tcPr>
          <w:p w14:paraId="6BC55D3D" w14:textId="77777777" w:rsidR="00766284" w:rsidRPr="00D30875" w:rsidRDefault="00766284" w:rsidP="00FD4436">
            <w:pPr>
              <w:spacing w:line="20" w:lineRule="atLeast"/>
              <w:jc w:val="both"/>
            </w:pPr>
            <w:r w:rsidRPr="00D30875">
              <w:t>+</w:t>
            </w:r>
          </w:p>
        </w:tc>
        <w:tc>
          <w:tcPr>
            <w:tcW w:w="709" w:type="dxa"/>
          </w:tcPr>
          <w:p w14:paraId="0D96CB46" w14:textId="77777777" w:rsidR="00766284" w:rsidRPr="00D30875" w:rsidRDefault="00766284" w:rsidP="00FD4436">
            <w:pPr>
              <w:spacing w:line="20" w:lineRule="atLeast"/>
              <w:jc w:val="both"/>
            </w:pPr>
            <w:r w:rsidRPr="00D30875">
              <w:t>+</w:t>
            </w:r>
          </w:p>
        </w:tc>
        <w:tc>
          <w:tcPr>
            <w:tcW w:w="709" w:type="dxa"/>
          </w:tcPr>
          <w:p w14:paraId="6D00F54C" w14:textId="77777777" w:rsidR="00766284" w:rsidRPr="00D30875" w:rsidRDefault="00766284" w:rsidP="00FD4436">
            <w:pPr>
              <w:spacing w:line="20" w:lineRule="atLeast"/>
              <w:jc w:val="both"/>
            </w:pPr>
            <w:r w:rsidRPr="00D30875">
              <w:t>+</w:t>
            </w:r>
          </w:p>
        </w:tc>
        <w:tc>
          <w:tcPr>
            <w:tcW w:w="708" w:type="dxa"/>
          </w:tcPr>
          <w:p w14:paraId="58CF5FA4" w14:textId="77777777" w:rsidR="00766284" w:rsidRPr="00D30875" w:rsidRDefault="00766284" w:rsidP="00FD4436">
            <w:pPr>
              <w:spacing w:line="20" w:lineRule="atLeast"/>
              <w:jc w:val="both"/>
            </w:pPr>
            <w:r w:rsidRPr="00D30875">
              <w:t>+</w:t>
            </w:r>
          </w:p>
        </w:tc>
        <w:tc>
          <w:tcPr>
            <w:tcW w:w="709" w:type="dxa"/>
          </w:tcPr>
          <w:p w14:paraId="2694FA4F" w14:textId="77777777" w:rsidR="00766284" w:rsidRPr="00D30875" w:rsidRDefault="00766284" w:rsidP="00FD4436">
            <w:pPr>
              <w:spacing w:line="20" w:lineRule="atLeast"/>
              <w:jc w:val="both"/>
            </w:pPr>
            <w:r w:rsidRPr="00D30875">
              <w:t>+</w:t>
            </w:r>
          </w:p>
        </w:tc>
        <w:tc>
          <w:tcPr>
            <w:tcW w:w="709" w:type="dxa"/>
          </w:tcPr>
          <w:p w14:paraId="3C537979" w14:textId="77777777" w:rsidR="00766284" w:rsidRPr="00D30875" w:rsidRDefault="00766284" w:rsidP="00FD4436">
            <w:pPr>
              <w:tabs>
                <w:tab w:val="left" w:pos="324"/>
              </w:tabs>
              <w:spacing w:line="20" w:lineRule="atLeast"/>
              <w:jc w:val="both"/>
            </w:pPr>
            <w:r w:rsidRPr="00D30875">
              <w:t>+</w:t>
            </w:r>
          </w:p>
        </w:tc>
      </w:tr>
      <w:tr w:rsidR="00766284" w:rsidRPr="00D30875" w14:paraId="22F21B26" w14:textId="77777777" w:rsidTr="00FD4436">
        <w:trPr>
          <w:gridAfter w:val="1"/>
          <w:wAfter w:w="30" w:type="dxa"/>
          <w:trHeight w:val="210"/>
        </w:trPr>
        <w:tc>
          <w:tcPr>
            <w:tcW w:w="3544" w:type="dxa"/>
          </w:tcPr>
          <w:p w14:paraId="5273E074" w14:textId="77777777" w:rsidR="00766284" w:rsidRPr="00D30875" w:rsidRDefault="00766284" w:rsidP="00FD4436">
            <w:pPr>
              <w:tabs>
                <w:tab w:val="left" w:pos="284"/>
              </w:tabs>
              <w:suppressAutoHyphens/>
              <w:spacing w:line="20" w:lineRule="atLeast"/>
              <w:jc w:val="both"/>
              <w:rPr>
                <w:b/>
              </w:rPr>
            </w:pPr>
            <w:r w:rsidRPr="00D30875">
              <w:rPr>
                <w:b/>
              </w:rPr>
              <w:t>Запровадити:</w:t>
            </w:r>
          </w:p>
          <w:p w14:paraId="4276AFC3" w14:textId="77777777" w:rsidR="00766284" w:rsidRPr="00D30875" w:rsidRDefault="00766284" w:rsidP="00FD4436">
            <w:pPr>
              <w:tabs>
                <w:tab w:val="left" w:pos="284"/>
              </w:tabs>
              <w:suppressAutoHyphens/>
              <w:spacing w:line="20" w:lineRule="atLeast"/>
              <w:jc w:val="both"/>
            </w:pPr>
            <w:r w:rsidRPr="00D30875">
              <w:t>- співпрацю та взаємодію ЗПО Сіверської міської ОТГ із закладами подібного профілю з об</w:t>
            </w:r>
            <w:r>
              <w:t>ласті та інших регіонів України</w:t>
            </w:r>
          </w:p>
        </w:tc>
        <w:tc>
          <w:tcPr>
            <w:tcW w:w="1559" w:type="dxa"/>
          </w:tcPr>
          <w:p w14:paraId="5E419BB6" w14:textId="77777777" w:rsidR="00766284" w:rsidRPr="00D30875" w:rsidRDefault="00766284" w:rsidP="00FD4436">
            <w:pPr>
              <w:pStyle w:val="a8"/>
              <w:spacing w:line="20" w:lineRule="atLeast"/>
              <w:jc w:val="center"/>
              <w:rPr>
                <w:sz w:val="22"/>
                <w:szCs w:val="22"/>
                <w:lang w:val="uk-UA"/>
              </w:rPr>
            </w:pPr>
            <w:r w:rsidRPr="00D30875">
              <w:rPr>
                <w:sz w:val="22"/>
                <w:szCs w:val="22"/>
                <w:lang w:val="uk-UA"/>
              </w:rPr>
              <w:t>ЗПО</w:t>
            </w:r>
          </w:p>
        </w:tc>
        <w:tc>
          <w:tcPr>
            <w:tcW w:w="709" w:type="dxa"/>
          </w:tcPr>
          <w:p w14:paraId="15FF8716" w14:textId="77777777" w:rsidR="00766284" w:rsidRPr="00D30875" w:rsidRDefault="00766284" w:rsidP="00FD4436">
            <w:pPr>
              <w:spacing w:line="20" w:lineRule="atLeast"/>
            </w:pPr>
            <w:r w:rsidRPr="00D30875">
              <w:t>+</w:t>
            </w:r>
          </w:p>
        </w:tc>
        <w:tc>
          <w:tcPr>
            <w:tcW w:w="708" w:type="dxa"/>
          </w:tcPr>
          <w:p w14:paraId="06EE1509" w14:textId="77777777" w:rsidR="00766284" w:rsidRPr="00D30875" w:rsidRDefault="00766284" w:rsidP="00FD4436">
            <w:pPr>
              <w:spacing w:line="20" w:lineRule="atLeast"/>
              <w:jc w:val="both"/>
            </w:pPr>
            <w:r w:rsidRPr="00D30875">
              <w:t>+</w:t>
            </w:r>
          </w:p>
        </w:tc>
        <w:tc>
          <w:tcPr>
            <w:tcW w:w="709" w:type="dxa"/>
          </w:tcPr>
          <w:p w14:paraId="76A9BD07" w14:textId="77777777" w:rsidR="00766284" w:rsidRPr="00D30875" w:rsidRDefault="00766284" w:rsidP="00FD4436">
            <w:pPr>
              <w:spacing w:line="20" w:lineRule="atLeast"/>
              <w:jc w:val="both"/>
            </w:pPr>
            <w:r w:rsidRPr="00D30875">
              <w:t>+</w:t>
            </w:r>
          </w:p>
        </w:tc>
        <w:tc>
          <w:tcPr>
            <w:tcW w:w="709" w:type="dxa"/>
          </w:tcPr>
          <w:p w14:paraId="68C5AFAD" w14:textId="77777777" w:rsidR="00766284" w:rsidRPr="00D30875" w:rsidRDefault="00766284" w:rsidP="00FD4436">
            <w:pPr>
              <w:spacing w:line="20" w:lineRule="atLeast"/>
              <w:jc w:val="both"/>
            </w:pPr>
            <w:r w:rsidRPr="00D30875">
              <w:t>+</w:t>
            </w:r>
          </w:p>
        </w:tc>
        <w:tc>
          <w:tcPr>
            <w:tcW w:w="708" w:type="dxa"/>
          </w:tcPr>
          <w:p w14:paraId="02F15CB0" w14:textId="77777777" w:rsidR="00766284" w:rsidRPr="00D30875" w:rsidRDefault="00766284" w:rsidP="00FD4436">
            <w:pPr>
              <w:spacing w:line="20" w:lineRule="atLeast"/>
              <w:jc w:val="both"/>
            </w:pPr>
            <w:r w:rsidRPr="00D30875">
              <w:t>+</w:t>
            </w:r>
          </w:p>
        </w:tc>
        <w:tc>
          <w:tcPr>
            <w:tcW w:w="709" w:type="dxa"/>
          </w:tcPr>
          <w:p w14:paraId="007D8171" w14:textId="77777777" w:rsidR="00766284" w:rsidRPr="00D30875" w:rsidRDefault="00766284" w:rsidP="00FD4436">
            <w:pPr>
              <w:spacing w:line="20" w:lineRule="atLeast"/>
              <w:jc w:val="both"/>
            </w:pPr>
            <w:r w:rsidRPr="00D30875">
              <w:t>+</w:t>
            </w:r>
          </w:p>
        </w:tc>
        <w:tc>
          <w:tcPr>
            <w:tcW w:w="709" w:type="dxa"/>
          </w:tcPr>
          <w:p w14:paraId="69DB73B0" w14:textId="77777777" w:rsidR="00766284" w:rsidRPr="00D30875" w:rsidRDefault="00766284" w:rsidP="00FD4436">
            <w:pPr>
              <w:tabs>
                <w:tab w:val="left" w:pos="324"/>
              </w:tabs>
              <w:spacing w:line="20" w:lineRule="atLeast"/>
              <w:jc w:val="both"/>
            </w:pPr>
            <w:r w:rsidRPr="00D30875">
              <w:t>+</w:t>
            </w:r>
          </w:p>
        </w:tc>
      </w:tr>
      <w:tr w:rsidR="00766284" w:rsidRPr="00D30875" w14:paraId="0F8EDF92" w14:textId="77777777" w:rsidTr="00FD4436">
        <w:trPr>
          <w:gridAfter w:val="1"/>
          <w:wAfter w:w="30" w:type="dxa"/>
          <w:trHeight w:val="210"/>
        </w:trPr>
        <w:tc>
          <w:tcPr>
            <w:tcW w:w="3544" w:type="dxa"/>
          </w:tcPr>
          <w:p w14:paraId="3D083CF9" w14:textId="77777777" w:rsidR="00766284" w:rsidRPr="00D30875" w:rsidRDefault="00766284" w:rsidP="00B277C0">
            <w:pPr>
              <w:numPr>
                <w:ilvl w:val="0"/>
                <w:numId w:val="29"/>
              </w:numPr>
              <w:tabs>
                <w:tab w:val="left" w:pos="284"/>
              </w:tabs>
              <w:suppressAutoHyphens/>
              <w:spacing w:line="20" w:lineRule="atLeast"/>
              <w:ind w:left="0" w:firstLine="0"/>
              <w:jc w:val="both"/>
            </w:pPr>
            <w:r w:rsidRPr="00D30875">
              <w:t>співпрацю з закладами вищими ос</w:t>
            </w:r>
            <w:r>
              <w:t>віти та закладами профтехосвіти</w:t>
            </w:r>
          </w:p>
        </w:tc>
        <w:tc>
          <w:tcPr>
            <w:tcW w:w="1559" w:type="dxa"/>
          </w:tcPr>
          <w:p w14:paraId="0017F0D5" w14:textId="77777777" w:rsidR="00766284" w:rsidRPr="00D30875" w:rsidRDefault="00766284" w:rsidP="00FD4436">
            <w:pPr>
              <w:pStyle w:val="a8"/>
              <w:spacing w:line="20" w:lineRule="atLeast"/>
              <w:jc w:val="center"/>
              <w:rPr>
                <w:sz w:val="22"/>
                <w:szCs w:val="22"/>
                <w:lang w:val="uk-UA"/>
              </w:rPr>
            </w:pPr>
            <w:r w:rsidRPr="00D30875">
              <w:rPr>
                <w:sz w:val="22"/>
                <w:szCs w:val="22"/>
                <w:lang w:val="uk-UA"/>
              </w:rPr>
              <w:t>ЗПО</w:t>
            </w:r>
          </w:p>
        </w:tc>
        <w:tc>
          <w:tcPr>
            <w:tcW w:w="709" w:type="dxa"/>
          </w:tcPr>
          <w:p w14:paraId="317EBCB9" w14:textId="77777777" w:rsidR="00766284" w:rsidRPr="00D30875" w:rsidRDefault="00766284" w:rsidP="00FD4436">
            <w:pPr>
              <w:spacing w:line="20" w:lineRule="atLeast"/>
            </w:pPr>
            <w:r w:rsidRPr="00D30875">
              <w:t>+</w:t>
            </w:r>
          </w:p>
        </w:tc>
        <w:tc>
          <w:tcPr>
            <w:tcW w:w="708" w:type="dxa"/>
          </w:tcPr>
          <w:p w14:paraId="661AD887" w14:textId="77777777" w:rsidR="00766284" w:rsidRPr="00D30875" w:rsidRDefault="00766284" w:rsidP="00FD4436">
            <w:pPr>
              <w:spacing w:line="20" w:lineRule="atLeast"/>
              <w:jc w:val="both"/>
            </w:pPr>
            <w:r w:rsidRPr="00D30875">
              <w:t>+</w:t>
            </w:r>
          </w:p>
        </w:tc>
        <w:tc>
          <w:tcPr>
            <w:tcW w:w="709" w:type="dxa"/>
          </w:tcPr>
          <w:p w14:paraId="2EF199EC" w14:textId="77777777" w:rsidR="00766284" w:rsidRPr="00D30875" w:rsidRDefault="00766284" w:rsidP="00FD4436">
            <w:pPr>
              <w:spacing w:line="20" w:lineRule="atLeast"/>
              <w:jc w:val="both"/>
            </w:pPr>
            <w:r w:rsidRPr="00D30875">
              <w:t>+</w:t>
            </w:r>
          </w:p>
        </w:tc>
        <w:tc>
          <w:tcPr>
            <w:tcW w:w="709" w:type="dxa"/>
          </w:tcPr>
          <w:p w14:paraId="05AAB546" w14:textId="77777777" w:rsidR="00766284" w:rsidRPr="00D30875" w:rsidRDefault="00766284" w:rsidP="00FD4436">
            <w:pPr>
              <w:spacing w:line="20" w:lineRule="atLeast"/>
              <w:jc w:val="both"/>
            </w:pPr>
            <w:r w:rsidRPr="00D30875">
              <w:t>+</w:t>
            </w:r>
          </w:p>
        </w:tc>
        <w:tc>
          <w:tcPr>
            <w:tcW w:w="708" w:type="dxa"/>
          </w:tcPr>
          <w:p w14:paraId="00F8FD4C" w14:textId="77777777" w:rsidR="00766284" w:rsidRPr="00D30875" w:rsidRDefault="00766284" w:rsidP="00FD4436">
            <w:pPr>
              <w:spacing w:line="20" w:lineRule="atLeast"/>
              <w:jc w:val="both"/>
            </w:pPr>
            <w:r w:rsidRPr="00D30875">
              <w:t>+</w:t>
            </w:r>
          </w:p>
        </w:tc>
        <w:tc>
          <w:tcPr>
            <w:tcW w:w="709" w:type="dxa"/>
          </w:tcPr>
          <w:p w14:paraId="6B1A0F4B" w14:textId="77777777" w:rsidR="00766284" w:rsidRPr="00D30875" w:rsidRDefault="00766284" w:rsidP="00FD4436">
            <w:pPr>
              <w:spacing w:line="20" w:lineRule="atLeast"/>
              <w:jc w:val="both"/>
            </w:pPr>
            <w:r w:rsidRPr="00D30875">
              <w:t>+</w:t>
            </w:r>
          </w:p>
        </w:tc>
        <w:tc>
          <w:tcPr>
            <w:tcW w:w="709" w:type="dxa"/>
          </w:tcPr>
          <w:p w14:paraId="61C9A369" w14:textId="77777777" w:rsidR="00766284" w:rsidRPr="00D30875" w:rsidRDefault="00766284" w:rsidP="00FD4436">
            <w:pPr>
              <w:tabs>
                <w:tab w:val="left" w:pos="324"/>
              </w:tabs>
              <w:spacing w:line="20" w:lineRule="atLeast"/>
              <w:jc w:val="both"/>
            </w:pPr>
            <w:r w:rsidRPr="00D30875">
              <w:t>+</w:t>
            </w:r>
          </w:p>
        </w:tc>
      </w:tr>
      <w:tr w:rsidR="00766284" w:rsidRPr="00D30875" w14:paraId="3225573C" w14:textId="77777777" w:rsidTr="00FD4436">
        <w:trPr>
          <w:gridAfter w:val="1"/>
          <w:wAfter w:w="30" w:type="dxa"/>
          <w:trHeight w:val="210"/>
        </w:trPr>
        <w:tc>
          <w:tcPr>
            <w:tcW w:w="3544" w:type="dxa"/>
          </w:tcPr>
          <w:p w14:paraId="77239125" w14:textId="77777777" w:rsidR="00766284" w:rsidRPr="00D30875" w:rsidRDefault="00766284" w:rsidP="00FD4436">
            <w:pPr>
              <w:tabs>
                <w:tab w:val="left" w:pos="284"/>
              </w:tabs>
              <w:suppressAutoHyphens/>
              <w:spacing w:line="20" w:lineRule="atLeast"/>
              <w:jc w:val="both"/>
              <w:rPr>
                <w:b/>
              </w:rPr>
            </w:pPr>
            <w:r w:rsidRPr="00D30875">
              <w:rPr>
                <w:b/>
              </w:rPr>
              <w:t>Проводити:</w:t>
            </w:r>
          </w:p>
          <w:p w14:paraId="2A841F9F" w14:textId="77777777" w:rsidR="00766284" w:rsidRPr="00D30875" w:rsidRDefault="00766284" w:rsidP="00B277C0">
            <w:pPr>
              <w:numPr>
                <w:ilvl w:val="0"/>
                <w:numId w:val="29"/>
              </w:numPr>
              <w:tabs>
                <w:tab w:val="left" w:pos="284"/>
              </w:tabs>
              <w:suppressAutoHyphens/>
              <w:spacing w:line="20" w:lineRule="atLeast"/>
              <w:ind w:left="0" w:firstLine="0"/>
              <w:jc w:val="both"/>
            </w:pPr>
            <w:r w:rsidRPr="00D30875">
              <w:t>систематичний моніторинг потреб дітей і молоді у додатковій освіті з метою надання та на</w:t>
            </w:r>
            <w:r>
              <w:t>ближення послуг до потреб дітей</w:t>
            </w:r>
          </w:p>
        </w:tc>
        <w:tc>
          <w:tcPr>
            <w:tcW w:w="1559" w:type="dxa"/>
            <w:vAlign w:val="center"/>
          </w:tcPr>
          <w:p w14:paraId="29BDCEE2" w14:textId="77777777" w:rsidR="00766284" w:rsidRPr="00D30875" w:rsidRDefault="00766284" w:rsidP="00FD4436">
            <w:pPr>
              <w:spacing w:line="20" w:lineRule="atLeast"/>
              <w:jc w:val="center"/>
            </w:pPr>
            <w:r w:rsidRPr="00D30875">
              <w:t>Управління освіти, ЗПО</w:t>
            </w:r>
          </w:p>
        </w:tc>
        <w:tc>
          <w:tcPr>
            <w:tcW w:w="709" w:type="dxa"/>
          </w:tcPr>
          <w:p w14:paraId="71B68FD0" w14:textId="77777777" w:rsidR="00766284" w:rsidRPr="00D30875" w:rsidRDefault="00766284" w:rsidP="00FD4436">
            <w:pPr>
              <w:spacing w:line="20" w:lineRule="atLeast"/>
            </w:pPr>
            <w:r w:rsidRPr="00D30875">
              <w:t>+</w:t>
            </w:r>
          </w:p>
        </w:tc>
        <w:tc>
          <w:tcPr>
            <w:tcW w:w="708" w:type="dxa"/>
          </w:tcPr>
          <w:p w14:paraId="03B804FE" w14:textId="77777777" w:rsidR="00766284" w:rsidRPr="00D30875" w:rsidRDefault="00766284" w:rsidP="00FD4436">
            <w:pPr>
              <w:spacing w:line="20" w:lineRule="atLeast"/>
              <w:jc w:val="both"/>
            </w:pPr>
            <w:r w:rsidRPr="00D30875">
              <w:t>+</w:t>
            </w:r>
          </w:p>
        </w:tc>
        <w:tc>
          <w:tcPr>
            <w:tcW w:w="709" w:type="dxa"/>
          </w:tcPr>
          <w:p w14:paraId="45A44370" w14:textId="77777777" w:rsidR="00766284" w:rsidRPr="00D30875" w:rsidRDefault="00766284" w:rsidP="00FD4436">
            <w:pPr>
              <w:spacing w:line="20" w:lineRule="atLeast"/>
              <w:jc w:val="both"/>
            </w:pPr>
            <w:r w:rsidRPr="00D30875">
              <w:t>+</w:t>
            </w:r>
          </w:p>
        </w:tc>
        <w:tc>
          <w:tcPr>
            <w:tcW w:w="709" w:type="dxa"/>
          </w:tcPr>
          <w:p w14:paraId="49BBFE3F" w14:textId="77777777" w:rsidR="00766284" w:rsidRPr="00D30875" w:rsidRDefault="00766284" w:rsidP="00FD4436">
            <w:pPr>
              <w:spacing w:line="20" w:lineRule="atLeast"/>
              <w:jc w:val="both"/>
            </w:pPr>
            <w:r w:rsidRPr="00D30875">
              <w:t>+</w:t>
            </w:r>
          </w:p>
        </w:tc>
        <w:tc>
          <w:tcPr>
            <w:tcW w:w="708" w:type="dxa"/>
          </w:tcPr>
          <w:p w14:paraId="4C159991" w14:textId="77777777" w:rsidR="00766284" w:rsidRPr="00D30875" w:rsidRDefault="00766284" w:rsidP="00FD4436">
            <w:pPr>
              <w:spacing w:line="20" w:lineRule="atLeast"/>
              <w:jc w:val="both"/>
            </w:pPr>
            <w:r w:rsidRPr="00D30875">
              <w:t>+</w:t>
            </w:r>
          </w:p>
        </w:tc>
        <w:tc>
          <w:tcPr>
            <w:tcW w:w="709" w:type="dxa"/>
          </w:tcPr>
          <w:p w14:paraId="73B131FB" w14:textId="77777777" w:rsidR="00766284" w:rsidRPr="00D30875" w:rsidRDefault="00766284" w:rsidP="00FD4436">
            <w:pPr>
              <w:spacing w:line="20" w:lineRule="atLeast"/>
              <w:jc w:val="both"/>
            </w:pPr>
            <w:r w:rsidRPr="00D30875">
              <w:t>+</w:t>
            </w:r>
          </w:p>
        </w:tc>
        <w:tc>
          <w:tcPr>
            <w:tcW w:w="709" w:type="dxa"/>
          </w:tcPr>
          <w:p w14:paraId="6FD75002" w14:textId="77777777" w:rsidR="00766284" w:rsidRPr="00D30875" w:rsidRDefault="00766284" w:rsidP="00FD4436">
            <w:pPr>
              <w:tabs>
                <w:tab w:val="left" w:pos="324"/>
              </w:tabs>
              <w:spacing w:line="20" w:lineRule="atLeast"/>
              <w:jc w:val="both"/>
            </w:pPr>
            <w:r w:rsidRPr="00D30875">
              <w:t>+</w:t>
            </w:r>
          </w:p>
        </w:tc>
      </w:tr>
      <w:tr w:rsidR="00766284" w:rsidRPr="00D30875" w14:paraId="3519B277" w14:textId="77777777" w:rsidTr="00FD4436">
        <w:trPr>
          <w:gridAfter w:val="1"/>
          <w:wAfter w:w="30" w:type="dxa"/>
          <w:trHeight w:val="210"/>
        </w:trPr>
        <w:tc>
          <w:tcPr>
            <w:tcW w:w="3544" w:type="dxa"/>
          </w:tcPr>
          <w:p w14:paraId="5D907209" w14:textId="77777777" w:rsidR="00766284" w:rsidRPr="00D30875" w:rsidRDefault="00766284" w:rsidP="00B277C0">
            <w:pPr>
              <w:numPr>
                <w:ilvl w:val="0"/>
                <w:numId w:val="29"/>
              </w:numPr>
              <w:tabs>
                <w:tab w:val="left" w:pos="284"/>
              </w:tabs>
              <w:suppressAutoHyphens/>
              <w:spacing w:line="20" w:lineRule="atLeast"/>
              <w:ind w:left="0" w:firstLine="0"/>
              <w:jc w:val="both"/>
            </w:pPr>
            <w:r w:rsidRPr="00D30875">
              <w:t xml:space="preserve">профорієнтаційну роботу з підлітками </w:t>
            </w:r>
          </w:p>
        </w:tc>
        <w:tc>
          <w:tcPr>
            <w:tcW w:w="1559" w:type="dxa"/>
          </w:tcPr>
          <w:p w14:paraId="0973A9ED" w14:textId="77777777" w:rsidR="00766284" w:rsidRPr="00D30875" w:rsidRDefault="00766284" w:rsidP="00FD4436">
            <w:pPr>
              <w:pStyle w:val="a8"/>
              <w:spacing w:line="20" w:lineRule="atLeast"/>
              <w:jc w:val="center"/>
              <w:rPr>
                <w:sz w:val="22"/>
                <w:szCs w:val="22"/>
                <w:lang w:val="uk-UA"/>
              </w:rPr>
            </w:pPr>
            <w:r w:rsidRPr="00D30875">
              <w:rPr>
                <w:sz w:val="22"/>
                <w:szCs w:val="22"/>
                <w:lang w:val="uk-UA"/>
              </w:rPr>
              <w:t>ЗПО</w:t>
            </w:r>
          </w:p>
        </w:tc>
        <w:tc>
          <w:tcPr>
            <w:tcW w:w="709" w:type="dxa"/>
          </w:tcPr>
          <w:p w14:paraId="354A96BB" w14:textId="77777777" w:rsidR="00766284" w:rsidRPr="00D30875" w:rsidRDefault="00766284" w:rsidP="00FD4436">
            <w:pPr>
              <w:spacing w:line="20" w:lineRule="atLeast"/>
            </w:pPr>
            <w:r w:rsidRPr="00D30875">
              <w:t>+</w:t>
            </w:r>
          </w:p>
        </w:tc>
        <w:tc>
          <w:tcPr>
            <w:tcW w:w="708" w:type="dxa"/>
          </w:tcPr>
          <w:p w14:paraId="09854F2A" w14:textId="77777777" w:rsidR="00766284" w:rsidRPr="00D30875" w:rsidRDefault="00766284" w:rsidP="00FD4436">
            <w:pPr>
              <w:spacing w:line="20" w:lineRule="atLeast"/>
              <w:jc w:val="both"/>
            </w:pPr>
            <w:r w:rsidRPr="00D30875">
              <w:t>+</w:t>
            </w:r>
          </w:p>
        </w:tc>
        <w:tc>
          <w:tcPr>
            <w:tcW w:w="709" w:type="dxa"/>
          </w:tcPr>
          <w:p w14:paraId="5A3ABFD2" w14:textId="77777777" w:rsidR="00766284" w:rsidRPr="00D30875" w:rsidRDefault="00766284" w:rsidP="00FD4436">
            <w:pPr>
              <w:spacing w:line="20" w:lineRule="atLeast"/>
              <w:jc w:val="both"/>
            </w:pPr>
            <w:r w:rsidRPr="00D30875">
              <w:t>+</w:t>
            </w:r>
          </w:p>
        </w:tc>
        <w:tc>
          <w:tcPr>
            <w:tcW w:w="709" w:type="dxa"/>
          </w:tcPr>
          <w:p w14:paraId="1ADDB2A8" w14:textId="77777777" w:rsidR="00766284" w:rsidRPr="00D30875" w:rsidRDefault="00766284" w:rsidP="00FD4436">
            <w:pPr>
              <w:spacing w:line="20" w:lineRule="atLeast"/>
              <w:jc w:val="both"/>
            </w:pPr>
            <w:r w:rsidRPr="00D30875">
              <w:t>+</w:t>
            </w:r>
          </w:p>
        </w:tc>
        <w:tc>
          <w:tcPr>
            <w:tcW w:w="708" w:type="dxa"/>
          </w:tcPr>
          <w:p w14:paraId="461BA8EE" w14:textId="77777777" w:rsidR="00766284" w:rsidRPr="00D30875" w:rsidRDefault="00766284" w:rsidP="00FD4436">
            <w:pPr>
              <w:spacing w:line="20" w:lineRule="atLeast"/>
              <w:jc w:val="both"/>
            </w:pPr>
            <w:r w:rsidRPr="00D30875">
              <w:t>+</w:t>
            </w:r>
          </w:p>
        </w:tc>
        <w:tc>
          <w:tcPr>
            <w:tcW w:w="709" w:type="dxa"/>
          </w:tcPr>
          <w:p w14:paraId="2E2C7A65" w14:textId="77777777" w:rsidR="00766284" w:rsidRPr="00D30875" w:rsidRDefault="00766284" w:rsidP="00FD4436">
            <w:pPr>
              <w:spacing w:line="20" w:lineRule="atLeast"/>
              <w:jc w:val="both"/>
            </w:pPr>
            <w:r w:rsidRPr="00D30875">
              <w:t>+</w:t>
            </w:r>
          </w:p>
        </w:tc>
        <w:tc>
          <w:tcPr>
            <w:tcW w:w="709" w:type="dxa"/>
          </w:tcPr>
          <w:p w14:paraId="7B60368D" w14:textId="77777777" w:rsidR="00766284" w:rsidRPr="00D30875" w:rsidRDefault="00766284" w:rsidP="00FD4436">
            <w:pPr>
              <w:tabs>
                <w:tab w:val="left" w:pos="324"/>
              </w:tabs>
              <w:spacing w:line="20" w:lineRule="atLeast"/>
              <w:jc w:val="both"/>
            </w:pPr>
            <w:r w:rsidRPr="00D30875">
              <w:t>+</w:t>
            </w:r>
          </w:p>
        </w:tc>
      </w:tr>
      <w:tr w:rsidR="00766284" w:rsidRPr="00D30875" w14:paraId="609ABEDE" w14:textId="77777777" w:rsidTr="00FD4436">
        <w:trPr>
          <w:gridAfter w:val="1"/>
          <w:wAfter w:w="30" w:type="dxa"/>
          <w:trHeight w:val="210"/>
        </w:trPr>
        <w:tc>
          <w:tcPr>
            <w:tcW w:w="3544" w:type="dxa"/>
          </w:tcPr>
          <w:p w14:paraId="35E040CB" w14:textId="77777777" w:rsidR="00766284" w:rsidRPr="00D30875" w:rsidRDefault="00766284" w:rsidP="00B277C0">
            <w:pPr>
              <w:numPr>
                <w:ilvl w:val="0"/>
                <w:numId w:val="30"/>
              </w:numPr>
              <w:tabs>
                <w:tab w:val="left" w:pos="284"/>
              </w:tabs>
              <w:suppressAutoHyphens/>
              <w:spacing w:line="20" w:lineRule="atLeast"/>
              <w:ind w:left="0" w:firstLine="0"/>
              <w:jc w:val="both"/>
            </w:pPr>
            <w:r w:rsidRPr="00D30875">
              <w:t>семінари, тренінги, круглі столи мет</w:t>
            </w:r>
            <w:r>
              <w:t>одичні об’єднання педагогів ЗПО</w:t>
            </w:r>
          </w:p>
        </w:tc>
        <w:tc>
          <w:tcPr>
            <w:tcW w:w="1559" w:type="dxa"/>
            <w:vAlign w:val="center"/>
          </w:tcPr>
          <w:p w14:paraId="7722831C" w14:textId="77777777" w:rsidR="00766284" w:rsidRPr="00D30875" w:rsidRDefault="00766284" w:rsidP="00FD4436">
            <w:pPr>
              <w:spacing w:line="20" w:lineRule="atLeast"/>
              <w:jc w:val="center"/>
            </w:pPr>
            <w:r w:rsidRPr="00D30875">
              <w:t>ЗПО</w:t>
            </w:r>
          </w:p>
        </w:tc>
        <w:tc>
          <w:tcPr>
            <w:tcW w:w="709" w:type="dxa"/>
          </w:tcPr>
          <w:p w14:paraId="020CC170" w14:textId="77777777" w:rsidR="00766284" w:rsidRPr="00D30875" w:rsidRDefault="00766284" w:rsidP="00FD4436">
            <w:pPr>
              <w:spacing w:line="20" w:lineRule="atLeast"/>
            </w:pPr>
            <w:r w:rsidRPr="00D30875">
              <w:t>+</w:t>
            </w:r>
          </w:p>
        </w:tc>
        <w:tc>
          <w:tcPr>
            <w:tcW w:w="708" w:type="dxa"/>
          </w:tcPr>
          <w:p w14:paraId="3E658755" w14:textId="77777777" w:rsidR="00766284" w:rsidRPr="00D30875" w:rsidRDefault="00766284" w:rsidP="00FD4436">
            <w:pPr>
              <w:spacing w:line="20" w:lineRule="atLeast"/>
              <w:jc w:val="both"/>
            </w:pPr>
            <w:r w:rsidRPr="00D30875">
              <w:t>+</w:t>
            </w:r>
          </w:p>
        </w:tc>
        <w:tc>
          <w:tcPr>
            <w:tcW w:w="709" w:type="dxa"/>
          </w:tcPr>
          <w:p w14:paraId="580590B6" w14:textId="77777777" w:rsidR="00766284" w:rsidRPr="00D30875" w:rsidRDefault="00766284" w:rsidP="00FD4436">
            <w:pPr>
              <w:spacing w:line="20" w:lineRule="atLeast"/>
              <w:jc w:val="both"/>
            </w:pPr>
            <w:r w:rsidRPr="00D30875">
              <w:t>+</w:t>
            </w:r>
          </w:p>
        </w:tc>
        <w:tc>
          <w:tcPr>
            <w:tcW w:w="709" w:type="dxa"/>
          </w:tcPr>
          <w:p w14:paraId="688D75E0" w14:textId="77777777" w:rsidR="00766284" w:rsidRPr="00D30875" w:rsidRDefault="00766284" w:rsidP="00FD4436">
            <w:pPr>
              <w:spacing w:line="20" w:lineRule="atLeast"/>
              <w:jc w:val="both"/>
            </w:pPr>
            <w:r w:rsidRPr="00D30875">
              <w:t>+</w:t>
            </w:r>
          </w:p>
        </w:tc>
        <w:tc>
          <w:tcPr>
            <w:tcW w:w="708" w:type="dxa"/>
          </w:tcPr>
          <w:p w14:paraId="15EFF176" w14:textId="77777777" w:rsidR="00766284" w:rsidRPr="00D30875" w:rsidRDefault="00766284" w:rsidP="00FD4436">
            <w:pPr>
              <w:spacing w:line="20" w:lineRule="atLeast"/>
              <w:jc w:val="both"/>
            </w:pPr>
            <w:r w:rsidRPr="00D30875">
              <w:t>+</w:t>
            </w:r>
          </w:p>
        </w:tc>
        <w:tc>
          <w:tcPr>
            <w:tcW w:w="709" w:type="dxa"/>
          </w:tcPr>
          <w:p w14:paraId="310F029A" w14:textId="77777777" w:rsidR="00766284" w:rsidRPr="00D30875" w:rsidRDefault="00766284" w:rsidP="00FD4436">
            <w:pPr>
              <w:spacing w:line="20" w:lineRule="atLeast"/>
              <w:jc w:val="both"/>
            </w:pPr>
            <w:r w:rsidRPr="00D30875">
              <w:t>+</w:t>
            </w:r>
          </w:p>
        </w:tc>
        <w:tc>
          <w:tcPr>
            <w:tcW w:w="709" w:type="dxa"/>
          </w:tcPr>
          <w:p w14:paraId="27E39368" w14:textId="77777777" w:rsidR="00766284" w:rsidRPr="00D30875" w:rsidRDefault="00766284" w:rsidP="00FD4436">
            <w:pPr>
              <w:tabs>
                <w:tab w:val="left" w:pos="324"/>
              </w:tabs>
              <w:spacing w:line="20" w:lineRule="atLeast"/>
              <w:jc w:val="both"/>
            </w:pPr>
            <w:r w:rsidRPr="00D30875">
              <w:t>+</w:t>
            </w:r>
          </w:p>
        </w:tc>
      </w:tr>
      <w:tr w:rsidR="00766284" w:rsidRPr="00D30875" w14:paraId="137D8DEC" w14:textId="77777777" w:rsidTr="00FD4436">
        <w:trPr>
          <w:gridAfter w:val="1"/>
          <w:wAfter w:w="30" w:type="dxa"/>
          <w:trHeight w:val="210"/>
        </w:trPr>
        <w:tc>
          <w:tcPr>
            <w:tcW w:w="3544" w:type="dxa"/>
          </w:tcPr>
          <w:p w14:paraId="2B992C6E" w14:textId="77777777" w:rsidR="00766284" w:rsidRPr="00D30875" w:rsidRDefault="00766284" w:rsidP="00B277C0">
            <w:pPr>
              <w:numPr>
                <w:ilvl w:val="0"/>
                <w:numId w:val="31"/>
              </w:numPr>
              <w:tabs>
                <w:tab w:val="left" w:pos="284"/>
              </w:tabs>
              <w:spacing w:line="20" w:lineRule="atLeast"/>
              <w:ind w:left="0" w:firstLine="0"/>
              <w:jc w:val="both"/>
            </w:pPr>
            <w:r w:rsidRPr="00D30875">
              <w:t>спільні методичні  заходи (семінари, тренінги, практикуми), спрямовані на підвищення рівня співпраці ЗПО та ЗЗСО.</w:t>
            </w:r>
          </w:p>
        </w:tc>
        <w:tc>
          <w:tcPr>
            <w:tcW w:w="1559" w:type="dxa"/>
            <w:vAlign w:val="center"/>
          </w:tcPr>
          <w:p w14:paraId="2E4A5360" w14:textId="77777777" w:rsidR="00766284" w:rsidRPr="00D30875" w:rsidRDefault="00766284" w:rsidP="00FD4436">
            <w:pPr>
              <w:spacing w:line="20" w:lineRule="atLeast"/>
              <w:jc w:val="center"/>
            </w:pPr>
            <w:r w:rsidRPr="00D30875">
              <w:t>ЗПО</w:t>
            </w:r>
          </w:p>
        </w:tc>
        <w:tc>
          <w:tcPr>
            <w:tcW w:w="709" w:type="dxa"/>
          </w:tcPr>
          <w:p w14:paraId="746D546D" w14:textId="77777777" w:rsidR="00766284" w:rsidRPr="00D30875" w:rsidRDefault="00766284" w:rsidP="00FD4436">
            <w:pPr>
              <w:spacing w:line="20" w:lineRule="atLeast"/>
            </w:pPr>
            <w:r w:rsidRPr="00D30875">
              <w:t>+</w:t>
            </w:r>
          </w:p>
        </w:tc>
        <w:tc>
          <w:tcPr>
            <w:tcW w:w="708" w:type="dxa"/>
          </w:tcPr>
          <w:p w14:paraId="214CCF89" w14:textId="77777777" w:rsidR="00766284" w:rsidRPr="00D30875" w:rsidRDefault="00766284" w:rsidP="00FD4436">
            <w:pPr>
              <w:spacing w:line="20" w:lineRule="atLeast"/>
              <w:jc w:val="both"/>
            </w:pPr>
            <w:r w:rsidRPr="00D30875">
              <w:t>+</w:t>
            </w:r>
          </w:p>
        </w:tc>
        <w:tc>
          <w:tcPr>
            <w:tcW w:w="709" w:type="dxa"/>
          </w:tcPr>
          <w:p w14:paraId="1AC29104" w14:textId="77777777" w:rsidR="00766284" w:rsidRPr="00D30875" w:rsidRDefault="00766284" w:rsidP="00FD4436">
            <w:pPr>
              <w:spacing w:line="20" w:lineRule="atLeast"/>
              <w:jc w:val="both"/>
            </w:pPr>
            <w:r w:rsidRPr="00D30875">
              <w:t>+</w:t>
            </w:r>
          </w:p>
        </w:tc>
        <w:tc>
          <w:tcPr>
            <w:tcW w:w="709" w:type="dxa"/>
          </w:tcPr>
          <w:p w14:paraId="3541FC8D" w14:textId="77777777" w:rsidR="00766284" w:rsidRPr="00D30875" w:rsidRDefault="00766284" w:rsidP="00FD4436">
            <w:pPr>
              <w:spacing w:line="20" w:lineRule="atLeast"/>
              <w:jc w:val="both"/>
            </w:pPr>
            <w:r w:rsidRPr="00D30875">
              <w:t>+</w:t>
            </w:r>
          </w:p>
        </w:tc>
        <w:tc>
          <w:tcPr>
            <w:tcW w:w="708" w:type="dxa"/>
          </w:tcPr>
          <w:p w14:paraId="3F828C9B" w14:textId="77777777" w:rsidR="00766284" w:rsidRPr="00D30875" w:rsidRDefault="00766284" w:rsidP="00FD4436">
            <w:pPr>
              <w:spacing w:line="20" w:lineRule="atLeast"/>
              <w:jc w:val="both"/>
            </w:pPr>
            <w:r w:rsidRPr="00D30875">
              <w:t>+</w:t>
            </w:r>
          </w:p>
        </w:tc>
        <w:tc>
          <w:tcPr>
            <w:tcW w:w="709" w:type="dxa"/>
          </w:tcPr>
          <w:p w14:paraId="0E58F8EB" w14:textId="77777777" w:rsidR="00766284" w:rsidRPr="00D30875" w:rsidRDefault="00766284" w:rsidP="00FD4436">
            <w:pPr>
              <w:spacing w:line="20" w:lineRule="atLeast"/>
              <w:jc w:val="both"/>
            </w:pPr>
            <w:r w:rsidRPr="00D30875">
              <w:t>+</w:t>
            </w:r>
          </w:p>
        </w:tc>
        <w:tc>
          <w:tcPr>
            <w:tcW w:w="709" w:type="dxa"/>
          </w:tcPr>
          <w:p w14:paraId="06520459" w14:textId="77777777" w:rsidR="00766284" w:rsidRPr="00D30875" w:rsidRDefault="00766284" w:rsidP="00FD4436">
            <w:pPr>
              <w:tabs>
                <w:tab w:val="left" w:pos="324"/>
              </w:tabs>
              <w:spacing w:line="20" w:lineRule="atLeast"/>
              <w:jc w:val="both"/>
            </w:pPr>
            <w:r w:rsidRPr="00D30875">
              <w:t>+</w:t>
            </w:r>
          </w:p>
        </w:tc>
      </w:tr>
      <w:tr w:rsidR="00766284" w:rsidRPr="00D30875" w14:paraId="3E85A987" w14:textId="77777777" w:rsidTr="00FD4436">
        <w:trPr>
          <w:gridAfter w:val="1"/>
          <w:wAfter w:w="30" w:type="dxa"/>
          <w:trHeight w:val="210"/>
        </w:trPr>
        <w:tc>
          <w:tcPr>
            <w:tcW w:w="3544" w:type="dxa"/>
          </w:tcPr>
          <w:p w14:paraId="52BA4411" w14:textId="77777777" w:rsidR="00766284" w:rsidRPr="00D30875" w:rsidRDefault="00766284" w:rsidP="00FD4436">
            <w:pPr>
              <w:tabs>
                <w:tab w:val="left" w:pos="284"/>
              </w:tabs>
              <w:suppressAutoHyphens/>
              <w:spacing w:line="20" w:lineRule="atLeast"/>
              <w:jc w:val="both"/>
              <w:rPr>
                <w:b/>
              </w:rPr>
            </w:pPr>
            <w:r w:rsidRPr="00D30875">
              <w:rPr>
                <w:b/>
              </w:rPr>
              <w:t>Сприяти:</w:t>
            </w:r>
          </w:p>
          <w:p w14:paraId="4ED215E5" w14:textId="77777777" w:rsidR="00766284" w:rsidRPr="00D30875" w:rsidRDefault="00766284" w:rsidP="00B277C0">
            <w:pPr>
              <w:numPr>
                <w:ilvl w:val="0"/>
                <w:numId w:val="30"/>
              </w:numPr>
              <w:tabs>
                <w:tab w:val="left" w:pos="284"/>
              </w:tabs>
              <w:suppressAutoHyphens/>
              <w:spacing w:line="20" w:lineRule="atLeast"/>
              <w:ind w:left="0" w:firstLine="0"/>
              <w:jc w:val="both"/>
            </w:pPr>
            <w:r w:rsidRPr="00D30875">
              <w:t>проходженню педагогічними працівниками курсів підвищення кваліфікації керівних і педагогічних кадрів ЗПО;</w:t>
            </w:r>
          </w:p>
        </w:tc>
        <w:tc>
          <w:tcPr>
            <w:tcW w:w="1559" w:type="dxa"/>
            <w:vAlign w:val="center"/>
          </w:tcPr>
          <w:p w14:paraId="6C9EC43C" w14:textId="77777777" w:rsidR="00766284" w:rsidRPr="00D30875" w:rsidRDefault="00766284" w:rsidP="00FD4436">
            <w:pPr>
              <w:spacing w:line="20" w:lineRule="atLeast"/>
              <w:jc w:val="center"/>
            </w:pPr>
            <w:r w:rsidRPr="00D30875">
              <w:t>Управління освіти, ЗПО</w:t>
            </w:r>
          </w:p>
        </w:tc>
        <w:tc>
          <w:tcPr>
            <w:tcW w:w="709" w:type="dxa"/>
          </w:tcPr>
          <w:p w14:paraId="21DB2E08" w14:textId="77777777" w:rsidR="00766284" w:rsidRPr="00D30875" w:rsidRDefault="00766284" w:rsidP="00FD4436">
            <w:pPr>
              <w:spacing w:line="20" w:lineRule="atLeast"/>
            </w:pPr>
            <w:r w:rsidRPr="00D30875">
              <w:t>+</w:t>
            </w:r>
          </w:p>
        </w:tc>
        <w:tc>
          <w:tcPr>
            <w:tcW w:w="708" w:type="dxa"/>
          </w:tcPr>
          <w:p w14:paraId="7081A2AC" w14:textId="77777777" w:rsidR="00766284" w:rsidRPr="00D30875" w:rsidRDefault="00766284" w:rsidP="00FD4436">
            <w:pPr>
              <w:spacing w:line="20" w:lineRule="atLeast"/>
              <w:jc w:val="both"/>
            </w:pPr>
            <w:r w:rsidRPr="00D30875">
              <w:t>+</w:t>
            </w:r>
          </w:p>
        </w:tc>
        <w:tc>
          <w:tcPr>
            <w:tcW w:w="709" w:type="dxa"/>
          </w:tcPr>
          <w:p w14:paraId="384AA269" w14:textId="77777777" w:rsidR="00766284" w:rsidRPr="00D30875" w:rsidRDefault="00766284" w:rsidP="00FD4436">
            <w:pPr>
              <w:spacing w:line="20" w:lineRule="atLeast"/>
              <w:jc w:val="both"/>
            </w:pPr>
            <w:r w:rsidRPr="00D30875">
              <w:t>+</w:t>
            </w:r>
          </w:p>
        </w:tc>
        <w:tc>
          <w:tcPr>
            <w:tcW w:w="709" w:type="dxa"/>
          </w:tcPr>
          <w:p w14:paraId="22456EC9" w14:textId="77777777" w:rsidR="00766284" w:rsidRPr="00D30875" w:rsidRDefault="00766284" w:rsidP="00FD4436">
            <w:pPr>
              <w:spacing w:line="20" w:lineRule="atLeast"/>
              <w:jc w:val="both"/>
            </w:pPr>
            <w:r w:rsidRPr="00D30875">
              <w:t>+</w:t>
            </w:r>
          </w:p>
        </w:tc>
        <w:tc>
          <w:tcPr>
            <w:tcW w:w="708" w:type="dxa"/>
          </w:tcPr>
          <w:p w14:paraId="5CB7EA49" w14:textId="77777777" w:rsidR="00766284" w:rsidRPr="00D30875" w:rsidRDefault="00766284" w:rsidP="00FD4436">
            <w:pPr>
              <w:spacing w:line="20" w:lineRule="atLeast"/>
              <w:jc w:val="both"/>
            </w:pPr>
            <w:r w:rsidRPr="00D30875">
              <w:t>+</w:t>
            </w:r>
          </w:p>
        </w:tc>
        <w:tc>
          <w:tcPr>
            <w:tcW w:w="709" w:type="dxa"/>
          </w:tcPr>
          <w:p w14:paraId="16A3E77C" w14:textId="77777777" w:rsidR="00766284" w:rsidRPr="00D30875" w:rsidRDefault="00766284" w:rsidP="00FD4436">
            <w:pPr>
              <w:spacing w:line="20" w:lineRule="atLeast"/>
              <w:jc w:val="both"/>
            </w:pPr>
            <w:r w:rsidRPr="00D30875">
              <w:t>+</w:t>
            </w:r>
          </w:p>
        </w:tc>
        <w:tc>
          <w:tcPr>
            <w:tcW w:w="709" w:type="dxa"/>
          </w:tcPr>
          <w:p w14:paraId="28F44848" w14:textId="77777777" w:rsidR="00766284" w:rsidRPr="00D30875" w:rsidRDefault="00766284" w:rsidP="00FD4436">
            <w:pPr>
              <w:tabs>
                <w:tab w:val="left" w:pos="324"/>
              </w:tabs>
              <w:spacing w:line="20" w:lineRule="atLeast"/>
              <w:jc w:val="both"/>
            </w:pPr>
            <w:r w:rsidRPr="00D30875">
              <w:t>+</w:t>
            </w:r>
          </w:p>
        </w:tc>
      </w:tr>
      <w:tr w:rsidR="00766284" w:rsidRPr="00D30875" w14:paraId="0AFF3BA4" w14:textId="77777777" w:rsidTr="00FD4436">
        <w:trPr>
          <w:gridAfter w:val="1"/>
          <w:wAfter w:w="30" w:type="dxa"/>
          <w:trHeight w:val="210"/>
        </w:trPr>
        <w:tc>
          <w:tcPr>
            <w:tcW w:w="3544" w:type="dxa"/>
          </w:tcPr>
          <w:p w14:paraId="28C582CD" w14:textId="77777777" w:rsidR="00766284" w:rsidRPr="00D30875" w:rsidRDefault="00766284" w:rsidP="00B277C0">
            <w:pPr>
              <w:numPr>
                <w:ilvl w:val="0"/>
                <w:numId w:val="30"/>
              </w:numPr>
              <w:tabs>
                <w:tab w:val="left" w:pos="284"/>
              </w:tabs>
              <w:suppressAutoHyphens/>
              <w:spacing w:line="20" w:lineRule="atLeast"/>
              <w:ind w:left="0" w:firstLine="0"/>
              <w:jc w:val="both"/>
            </w:pPr>
            <w:r w:rsidRPr="00D30875">
              <w:t xml:space="preserve">розвитку творчих здібностей, обдарувань учнів закладів освіти віддалених населених пунктів Сіверської міської ОТГ </w:t>
            </w:r>
          </w:p>
        </w:tc>
        <w:tc>
          <w:tcPr>
            <w:tcW w:w="1559" w:type="dxa"/>
            <w:vAlign w:val="center"/>
          </w:tcPr>
          <w:p w14:paraId="3C37B562" w14:textId="77777777" w:rsidR="00766284" w:rsidRPr="00D30875" w:rsidRDefault="00766284" w:rsidP="00FD4436">
            <w:pPr>
              <w:spacing w:line="20" w:lineRule="atLeast"/>
              <w:jc w:val="center"/>
            </w:pPr>
            <w:r w:rsidRPr="00D30875">
              <w:t>Управління освіти, ЗПО</w:t>
            </w:r>
          </w:p>
        </w:tc>
        <w:tc>
          <w:tcPr>
            <w:tcW w:w="709" w:type="dxa"/>
          </w:tcPr>
          <w:p w14:paraId="4036524F" w14:textId="77777777" w:rsidR="00766284" w:rsidRPr="00D30875" w:rsidRDefault="00766284" w:rsidP="00FD4436">
            <w:pPr>
              <w:spacing w:line="20" w:lineRule="atLeast"/>
            </w:pPr>
            <w:r w:rsidRPr="00D30875">
              <w:t>+</w:t>
            </w:r>
          </w:p>
        </w:tc>
        <w:tc>
          <w:tcPr>
            <w:tcW w:w="708" w:type="dxa"/>
          </w:tcPr>
          <w:p w14:paraId="7F007524" w14:textId="77777777" w:rsidR="00766284" w:rsidRPr="00D30875" w:rsidRDefault="00766284" w:rsidP="00FD4436">
            <w:pPr>
              <w:spacing w:line="20" w:lineRule="atLeast"/>
              <w:jc w:val="both"/>
            </w:pPr>
            <w:r w:rsidRPr="00D30875">
              <w:t>+</w:t>
            </w:r>
          </w:p>
        </w:tc>
        <w:tc>
          <w:tcPr>
            <w:tcW w:w="709" w:type="dxa"/>
          </w:tcPr>
          <w:p w14:paraId="4F9ADB1E" w14:textId="77777777" w:rsidR="00766284" w:rsidRPr="00D30875" w:rsidRDefault="00766284" w:rsidP="00FD4436">
            <w:pPr>
              <w:spacing w:line="20" w:lineRule="atLeast"/>
              <w:jc w:val="both"/>
            </w:pPr>
            <w:r w:rsidRPr="00D30875">
              <w:t>+</w:t>
            </w:r>
          </w:p>
        </w:tc>
        <w:tc>
          <w:tcPr>
            <w:tcW w:w="709" w:type="dxa"/>
          </w:tcPr>
          <w:p w14:paraId="02D4DD40" w14:textId="77777777" w:rsidR="00766284" w:rsidRPr="00D30875" w:rsidRDefault="00766284" w:rsidP="00FD4436">
            <w:pPr>
              <w:spacing w:line="20" w:lineRule="atLeast"/>
              <w:jc w:val="both"/>
            </w:pPr>
            <w:r w:rsidRPr="00D30875">
              <w:t>+</w:t>
            </w:r>
          </w:p>
        </w:tc>
        <w:tc>
          <w:tcPr>
            <w:tcW w:w="708" w:type="dxa"/>
          </w:tcPr>
          <w:p w14:paraId="3B38A170" w14:textId="77777777" w:rsidR="00766284" w:rsidRPr="00D30875" w:rsidRDefault="00766284" w:rsidP="00FD4436">
            <w:pPr>
              <w:spacing w:line="20" w:lineRule="atLeast"/>
              <w:jc w:val="both"/>
            </w:pPr>
            <w:r w:rsidRPr="00D30875">
              <w:t>+</w:t>
            </w:r>
          </w:p>
        </w:tc>
        <w:tc>
          <w:tcPr>
            <w:tcW w:w="709" w:type="dxa"/>
          </w:tcPr>
          <w:p w14:paraId="06962095" w14:textId="77777777" w:rsidR="00766284" w:rsidRPr="00D30875" w:rsidRDefault="00766284" w:rsidP="00FD4436">
            <w:pPr>
              <w:spacing w:line="20" w:lineRule="atLeast"/>
              <w:jc w:val="both"/>
            </w:pPr>
            <w:r w:rsidRPr="00D30875">
              <w:t>+</w:t>
            </w:r>
          </w:p>
        </w:tc>
        <w:tc>
          <w:tcPr>
            <w:tcW w:w="709" w:type="dxa"/>
          </w:tcPr>
          <w:p w14:paraId="486CA4E8" w14:textId="77777777" w:rsidR="00766284" w:rsidRPr="00D30875" w:rsidRDefault="00766284" w:rsidP="00FD4436">
            <w:pPr>
              <w:tabs>
                <w:tab w:val="left" w:pos="324"/>
              </w:tabs>
              <w:spacing w:line="20" w:lineRule="atLeast"/>
              <w:jc w:val="both"/>
            </w:pPr>
            <w:r w:rsidRPr="00D30875">
              <w:t>+</w:t>
            </w:r>
          </w:p>
        </w:tc>
      </w:tr>
      <w:tr w:rsidR="00766284" w:rsidRPr="00D30875" w14:paraId="79C36E67" w14:textId="77777777" w:rsidTr="00FD4436">
        <w:trPr>
          <w:gridAfter w:val="1"/>
          <w:wAfter w:w="30" w:type="dxa"/>
          <w:trHeight w:val="210"/>
        </w:trPr>
        <w:tc>
          <w:tcPr>
            <w:tcW w:w="3544" w:type="dxa"/>
          </w:tcPr>
          <w:p w14:paraId="7C9FB081" w14:textId="77777777" w:rsidR="00766284" w:rsidRPr="00D30875" w:rsidRDefault="00766284" w:rsidP="00B277C0">
            <w:pPr>
              <w:numPr>
                <w:ilvl w:val="0"/>
                <w:numId w:val="30"/>
              </w:numPr>
              <w:tabs>
                <w:tab w:val="left" w:pos="284"/>
              </w:tabs>
              <w:suppressAutoHyphens/>
              <w:spacing w:line="20" w:lineRule="atLeast"/>
              <w:ind w:left="0" w:firstLine="0"/>
              <w:jc w:val="both"/>
            </w:pPr>
            <w:r w:rsidRPr="00D30875">
              <w:t>участі педагогів ЗПО в обласних технопарках з обміну досвідом щодо інновацій</w:t>
            </w:r>
            <w:r>
              <w:t>них форм навчання та виховання</w:t>
            </w:r>
          </w:p>
        </w:tc>
        <w:tc>
          <w:tcPr>
            <w:tcW w:w="1559" w:type="dxa"/>
            <w:vAlign w:val="center"/>
          </w:tcPr>
          <w:p w14:paraId="15435255" w14:textId="77777777" w:rsidR="00766284" w:rsidRPr="00D30875" w:rsidRDefault="00766284" w:rsidP="00FD4436">
            <w:pPr>
              <w:spacing w:line="20" w:lineRule="atLeast"/>
              <w:jc w:val="center"/>
            </w:pPr>
            <w:r w:rsidRPr="00D30875">
              <w:t>ЗПО</w:t>
            </w:r>
          </w:p>
        </w:tc>
        <w:tc>
          <w:tcPr>
            <w:tcW w:w="709" w:type="dxa"/>
          </w:tcPr>
          <w:p w14:paraId="52BA37F5" w14:textId="77777777" w:rsidR="00766284" w:rsidRPr="00D30875" w:rsidRDefault="00766284" w:rsidP="00FD4436">
            <w:pPr>
              <w:spacing w:line="20" w:lineRule="atLeast"/>
            </w:pPr>
            <w:r w:rsidRPr="00D30875">
              <w:t>+</w:t>
            </w:r>
          </w:p>
        </w:tc>
        <w:tc>
          <w:tcPr>
            <w:tcW w:w="708" w:type="dxa"/>
          </w:tcPr>
          <w:p w14:paraId="4D018ADE" w14:textId="77777777" w:rsidR="00766284" w:rsidRPr="00D30875" w:rsidRDefault="00766284" w:rsidP="00FD4436">
            <w:pPr>
              <w:spacing w:line="20" w:lineRule="atLeast"/>
              <w:jc w:val="both"/>
            </w:pPr>
            <w:r w:rsidRPr="00D30875">
              <w:t>+</w:t>
            </w:r>
          </w:p>
        </w:tc>
        <w:tc>
          <w:tcPr>
            <w:tcW w:w="709" w:type="dxa"/>
          </w:tcPr>
          <w:p w14:paraId="4F3950D2" w14:textId="77777777" w:rsidR="00766284" w:rsidRPr="00D30875" w:rsidRDefault="00766284" w:rsidP="00FD4436">
            <w:pPr>
              <w:spacing w:line="20" w:lineRule="atLeast"/>
              <w:jc w:val="both"/>
            </w:pPr>
            <w:r w:rsidRPr="00D30875">
              <w:t>+</w:t>
            </w:r>
          </w:p>
        </w:tc>
        <w:tc>
          <w:tcPr>
            <w:tcW w:w="709" w:type="dxa"/>
          </w:tcPr>
          <w:p w14:paraId="64DE70E3" w14:textId="77777777" w:rsidR="00766284" w:rsidRPr="00D30875" w:rsidRDefault="00766284" w:rsidP="00FD4436">
            <w:pPr>
              <w:spacing w:line="20" w:lineRule="atLeast"/>
              <w:jc w:val="both"/>
            </w:pPr>
            <w:r w:rsidRPr="00D30875">
              <w:t>+</w:t>
            </w:r>
          </w:p>
        </w:tc>
        <w:tc>
          <w:tcPr>
            <w:tcW w:w="708" w:type="dxa"/>
          </w:tcPr>
          <w:p w14:paraId="449DA42F" w14:textId="77777777" w:rsidR="00766284" w:rsidRPr="00D30875" w:rsidRDefault="00766284" w:rsidP="00FD4436">
            <w:pPr>
              <w:spacing w:line="20" w:lineRule="atLeast"/>
              <w:jc w:val="both"/>
            </w:pPr>
            <w:r w:rsidRPr="00D30875">
              <w:t>+</w:t>
            </w:r>
          </w:p>
        </w:tc>
        <w:tc>
          <w:tcPr>
            <w:tcW w:w="709" w:type="dxa"/>
          </w:tcPr>
          <w:p w14:paraId="6EB0723E" w14:textId="77777777" w:rsidR="00766284" w:rsidRPr="00D30875" w:rsidRDefault="00766284" w:rsidP="00FD4436">
            <w:pPr>
              <w:spacing w:line="20" w:lineRule="atLeast"/>
              <w:jc w:val="both"/>
            </w:pPr>
            <w:r w:rsidRPr="00D30875">
              <w:t>+</w:t>
            </w:r>
          </w:p>
        </w:tc>
        <w:tc>
          <w:tcPr>
            <w:tcW w:w="709" w:type="dxa"/>
          </w:tcPr>
          <w:p w14:paraId="021BA632" w14:textId="77777777" w:rsidR="00766284" w:rsidRPr="00D30875" w:rsidRDefault="00766284" w:rsidP="00FD4436">
            <w:pPr>
              <w:tabs>
                <w:tab w:val="left" w:pos="324"/>
              </w:tabs>
              <w:spacing w:line="20" w:lineRule="atLeast"/>
              <w:jc w:val="both"/>
            </w:pPr>
            <w:r w:rsidRPr="00D30875">
              <w:t>+</w:t>
            </w:r>
          </w:p>
        </w:tc>
      </w:tr>
      <w:tr w:rsidR="00766284" w:rsidRPr="00D30875" w14:paraId="004FE35F" w14:textId="77777777" w:rsidTr="00FD4436">
        <w:trPr>
          <w:gridAfter w:val="1"/>
          <w:wAfter w:w="30" w:type="dxa"/>
          <w:trHeight w:val="210"/>
        </w:trPr>
        <w:tc>
          <w:tcPr>
            <w:tcW w:w="3544" w:type="dxa"/>
          </w:tcPr>
          <w:p w14:paraId="596F65FF" w14:textId="77777777" w:rsidR="00766284" w:rsidRPr="00D30875" w:rsidRDefault="00766284" w:rsidP="00B277C0">
            <w:pPr>
              <w:numPr>
                <w:ilvl w:val="0"/>
                <w:numId w:val="30"/>
              </w:numPr>
              <w:tabs>
                <w:tab w:val="left" w:pos="284"/>
              </w:tabs>
              <w:suppressAutoHyphens/>
              <w:spacing w:line="20" w:lineRule="atLeast"/>
              <w:ind w:left="0" w:firstLine="0"/>
              <w:jc w:val="both"/>
            </w:pPr>
            <w:r w:rsidRPr="00D30875">
              <w:t>участі педагогів ЗПО у</w:t>
            </w:r>
            <w:r>
              <w:t xml:space="preserve"> конкурсах фахової майстерності</w:t>
            </w:r>
          </w:p>
        </w:tc>
        <w:tc>
          <w:tcPr>
            <w:tcW w:w="1559" w:type="dxa"/>
          </w:tcPr>
          <w:p w14:paraId="21A8CCDE" w14:textId="77777777" w:rsidR="00766284" w:rsidRPr="00D30875" w:rsidRDefault="00766284" w:rsidP="00FD4436">
            <w:pPr>
              <w:pStyle w:val="a8"/>
              <w:spacing w:line="20" w:lineRule="atLeast"/>
              <w:jc w:val="center"/>
              <w:rPr>
                <w:sz w:val="22"/>
                <w:szCs w:val="22"/>
                <w:lang w:val="uk-UA"/>
              </w:rPr>
            </w:pPr>
            <w:r w:rsidRPr="00D30875">
              <w:rPr>
                <w:sz w:val="22"/>
                <w:szCs w:val="22"/>
                <w:lang w:val="uk-UA"/>
              </w:rPr>
              <w:t>ЗПО</w:t>
            </w:r>
          </w:p>
        </w:tc>
        <w:tc>
          <w:tcPr>
            <w:tcW w:w="709" w:type="dxa"/>
          </w:tcPr>
          <w:p w14:paraId="63C82355" w14:textId="77777777" w:rsidR="00766284" w:rsidRPr="00D30875" w:rsidRDefault="00766284" w:rsidP="00FD4436">
            <w:pPr>
              <w:spacing w:line="20" w:lineRule="atLeast"/>
            </w:pPr>
            <w:r w:rsidRPr="00D30875">
              <w:t>+</w:t>
            </w:r>
          </w:p>
        </w:tc>
        <w:tc>
          <w:tcPr>
            <w:tcW w:w="708" w:type="dxa"/>
          </w:tcPr>
          <w:p w14:paraId="1000670C" w14:textId="77777777" w:rsidR="00766284" w:rsidRPr="00D30875" w:rsidRDefault="00766284" w:rsidP="00FD4436">
            <w:pPr>
              <w:spacing w:line="20" w:lineRule="atLeast"/>
              <w:jc w:val="both"/>
            </w:pPr>
            <w:r w:rsidRPr="00D30875">
              <w:t>+</w:t>
            </w:r>
          </w:p>
        </w:tc>
        <w:tc>
          <w:tcPr>
            <w:tcW w:w="709" w:type="dxa"/>
          </w:tcPr>
          <w:p w14:paraId="7A7DF1CD" w14:textId="77777777" w:rsidR="00766284" w:rsidRPr="00D30875" w:rsidRDefault="00766284" w:rsidP="00FD4436">
            <w:pPr>
              <w:spacing w:line="20" w:lineRule="atLeast"/>
              <w:jc w:val="both"/>
            </w:pPr>
            <w:r w:rsidRPr="00D30875">
              <w:t>+</w:t>
            </w:r>
          </w:p>
        </w:tc>
        <w:tc>
          <w:tcPr>
            <w:tcW w:w="709" w:type="dxa"/>
          </w:tcPr>
          <w:p w14:paraId="4CB23963" w14:textId="77777777" w:rsidR="00766284" w:rsidRPr="00D30875" w:rsidRDefault="00766284" w:rsidP="00FD4436">
            <w:pPr>
              <w:spacing w:line="20" w:lineRule="atLeast"/>
              <w:jc w:val="both"/>
            </w:pPr>
            <w:r w:rsidRPr="00D30875">
              <w:t>+</w:t>
            </w:r>
          </w:p>
        </w:tc>
        <w:tc>
          <w:tcPr>
            <w:tcW w:w="708" w:type="dxa"/>
          </w:tcPr>
          <w:p w14:paraId="6C5064CD" w14:textId="77777777" w:rsidR="00766284" w:rsidRPr="00D30875" w:rsidRDefault="00766284" w:rsidP="00FD4436">
            <w:pPr>
              <w:spacing w:line="20" w:lineRule="atLeast"/>
              <w:jc w:val="both"/>
            </w:pPr>
            <w:r w:rsidRPr="00D30875">
              <w:t>+</w:t>
            </w:r>
          </w:p>
        </w:tc>
        <w:tc>
          <w:tcPr>
            <w:tcW w:w="709" w:type="dxa"/>
          </w:tcPr>
          <w:p w14:paraId="63380482" w14:textId="77777777" w:rsidR="00766284" w:rsidRPr="00D30875" w:rsidRDefault="00766284" w:rsidP="00FD4436">
            <w:pPr>
              <w:spacing w:line="20" w:lineRule="atLeast"/>
              <w:jc w:val="both"/>
            </w:pPr>
            <w:r w:rsidRPr="00D30875">
              <w:t>+</w:t>
            </w:r>
          </w:p>
        </w:tc>
        <w:tc>
          <w:tcPr>
            <w:tcW w:w="709" w:type="dxa"/>
          </w:tcPr>
          <w:p w14:paraId="7711C8C3" w14:textId="77777777" w:rsidR="00766284" w:rsidRPr="00D30875" w:rsidRDefault="00766284" w:rsidP="00FD4436">
            <w:pPr>
              <w:tabs>
                <w:tab w:val="left" w:pos="324"/>
              </w:tabs>
              <w:spacing w:line="20" w:lineRule="atLeast"/>
              <w:jc w:val="both"/>
            </w:pPr>
            <w:r w:rsidRPr="00D30875">
              <w:t>+</w:t>
            </w:r>
          </w:p>
        </w:tc>
      </w:tr>
      <w:tr w:rsidR="00766284" w:rsidRPr="00D30875" w14:paraId="706A2108" w14:textId="77777777" w:rsidTr="00FD4436">
        <w:trPr>
          <w:gridAfter w:val="1"/>
          <w:wAfter w:w="30" w:type="dxa"/>
          <w:trHeight w:val="210"/>
        </w:trPr>
        <w:tc>
          <w:tcPr>
            <w:tcW w:w="3544" w:type="dxa"/>
          </w:tcPr>
          <w:p w14:paraId="13D250D0" w14:textId="77777777" w:rsidR="00766284" w:rsidRPr="00D30875" w:rsidRDefault="00766284" w:rsidP="00B277C0">
            <w:pPr>
              <w:numPr>
                <w:ilvl w:val="0"/>
                <w:numId w:val="30"/>
              </w:numPr>
              <w:tabs>
                <w:tab w:val="left" w:pos="284"/>
              </w:tabs>
              <w:suppressAutoHyphens/>
              <w:spacing w:line="20" w:lineRule="atLeast"/>
              <w:ind w:left="0" w:firstLine="0"/>
              <w:jc w:val="both"/>
            </w:pPr>
            <w:r w:rsidRPr="00D30875">
              <w:t>покращенню матеріально-технічно ба</w:t>
            </w:r>
            <w:r>
              <w:t>зи закладів позашкільної освіти</w:t>
            </w:r>
          </w:p>
        </w:tc>
        <w:tc>
          <w:tcPr>
            <w:tcW w:w="1559" w:type="dxa"/>
          </w:tcPr>
          <w:p w14:paraId="0672EFDE" w14:textId="77777777" w:rsidR="00766284" w:rsidRPr="00D30875" w:rsidRDefault="00766284" w:rsidP="00FD4436">
            <w:pPr>
              <w:pStyle w:val="a8"/>
              <w:spacing w:line="20" w:lineRule="atLeast"/>
              <w:jc w:val="center"/>
              <w:rPr>
                <w:sz w:val="22"/>
                <w:szCs w:val="22"/>
                <w:lang w:val="uk-UA"/>
              </w:rPr>
            </w:pPr>
            <w:r w:rsidRPr="00D30875">
              <w:rPr>
                <w:sz w:val="22"/>
                <w:szCs w:val="22"/>
                <w:lang w:val="uk-UA"/>
              </w:rPr>
              <w:t>Управління освіти, ЗПО</w:t>
            </w:r>
          </w:p>
        </w:tc>
        <w:tc>
          <w:tcPr>
            <w:tcW w:w="709" w:type="dxa"/>
          </w:tcPr>
          <w:p w14:paraId="0268D141" w14:textId="77777777" w:rsidR="00766284" w:rsidRPr="00D30875" w:rsidRDefault="00766284" w:rsidP="00FD4436">
            <w:pPr>
              <w:spacing w:line="20" w:lineRule="atLeast"/>
            </w:pPr>
            <w:r w:rsidRPr="00D30875">
              <w:t>+</w:t>
            </w:r>
          </w:p>
        </w:tc>
        <w:tc>
          <w:tcPr>
            <w:tcW w:w="708" w:type="dxa"/>
          </w:tcPr>
          <w:p w14:paraId="0A3059BA" w14:textId="77777777" w:rsidR="00766284" w:rsidRPr="00D30875" w:rsidRDefault="00766284" w:rsidP="00FD4436">
            <w:pPr>
              <w:spacing w:line="20" w:lineRule="atLeast"/>
              <w:jc w:val="both"/>
            </w:pPr>
            <w:r w:rsidRPr="00D30875">
              <w:t>+</w:t>
            </w:r>
          </w:p>
        </w:tc>
        <w:tc>
          <w:tcPr>
            <w:tcW w:w="709" w:type="dxa"/>
          </w:tcPr>
          <w:p w14:paraId="7BEEF98F" w14:textId="77777777" w:rsidR="00766284" w:rsidRPr="00D30875" w:rsidRDefault="00766284" w:rsidP="00FD4436">
            <w:pPr>
              <w:spacing w:line="20" w:lineRule="atLeast"/>
              <w:jc w:val="both"/>
            </w:pPr>
            <w:r w:rsidRPr="00D30875">
              <w:t>+</w:t>
            </w:r>
          </w:p>
        </w:tc>
        <w:tc>
          <w:tcPr>
            <w:tcW w:w="709" w:type="dxa"/>
          </w:tcPr>
          <w:p w14:paraId="19E8E6CC" w14:textId="77777777" w:rsidR="00766284" w:rsidRPr="00D30875" w:rsidRDefault="00766284" w:rsidP="00FD4436">
            <w:pPr>
              <w:spacing w:line="20" w:lineRule="atLeast"/>
              <w:jc w:val="both"/>
            </w:pPr>
            <w:r w:rsidRPr="00D30875">
              <w:t>+</w:t>
            </w:r>
          </w:p>
        </w:tc>
        <w:tc>
          <w:tcPr>
            <w:tcW w:w="708" w:type="dxa"/>
          </w:tcPr>
          <w:p w14:paraId="16EAE69F" w14:textId="77777777" w:rsidR="00766284" w:rsidRPr="00D30875" w:rsidRDefault="00766284" w:rsidP="00FD4436">
            <w:pPr>
              <w:spacing w:line="20" w:lineRule="atLeast"/>
              <w:jc w:val="both"/>
            </w:pPr>
            <w:r w:rsidRPr="00D30875">
              <w:t>+</w:t>
            </w:r>
          </w:p>
        </w:tc>
        <w:tc>
          <w:tcPr>
            <w:tcW w:w="709" w:type="dxa"/>
          </w:tcPr>
          <w:p w14:paraId="4C9E1251" w14:textId="77777777" w:rsidR="00766284" w:rsidRPr="00D30875" w:rsidRDefault="00766284" w:rsidP="00FD4436">
            <w:pPr>
              <w:spacing w:line="20" w:lineRule="atLeast"/>
              <w:jc w:val="both"/>
            </w:pPr>
            <w:r w:rsidRPr="00D30875">
              <w:t>+</w:t>
            </w:r>
          </w:p>
        </w:tc>
        <w:tc>
          <w:tcPr>
            <w:tcW w:w="709" w:type="dxa"/>
          </w:tcPr>
          <w:p w14:paraId="67317BE0" w14:textId="77777777" w:rsidR="00766284" w:rsidRPr="00D30875" w:rsidRDefault="00766284" w:rsidP="00FD4436">
            <w:pPr>
              <w:tabs>
                <w:tab w:val="left" w:pos="324"/>
              </w:tabs>
              <w:spacing w:line="20" w:lineRule="atLeast"/>
              <w:jc w:val="both"/>
            </w:pPr>
            <w:r w:rsidRPr="00D30875">
              <w:t>+</w:t>
            </w:r>
          </w:p>
        </w:tc>
      </w:tr>
    </w:tbl>
    <w:p w14:paraId="328215E3" w14:textId="77777777" w:rsidR="00766284" w:rsidRPr="004F3DD7" w:rsidRDefault="00766284" w:rsidP="00766284">
      <w:pPr>
        <w:pStyle w:val="aff8"/>
        <w:spacing w:before="0" w:line="20" w:lineRule="atLeast"/>
        <w:ind w:left="0" w:firstLine="720"/>
        <w:jc w:val="both"/>
      </w:pPr>
    </w:p>
    <w:p w14:paraId="438E612F" w14:textId="77777777" w:rsidR="00766284" w:rsidRPr="004F3DD7" w:rsidRDefault="00766284" w:rsidP="00766284">
      <w:pPr>
        <w:pStyle w:val="aff8"/>
        <w:spacing w:before="0" w:line="20" w:lineRule="atLeast"/>
        <w:ind w:left="0" w:firstLine="720"/>
        <w:jc w:val="both"/>
      </w:pPr>
      <w:r w:rsidRPr="004F3DD7">
        <w:t>Очікувані результати:</w:t>
      </w:r>
    </w:p>
    <w:p w14:paraId="483318FF" w14:textId="77777777" w:rsidR="00766284" w:rsidRPr="004F3DD7" w:rsidRDefault="00766284" w:rsidP="00B277C0">
      <w:pPr>
        <w:numPr>
          <w:ilvl w:val="0"/>
          <w:numId w:val="32"/>
        </w:numPr>
        <w:tabs>
          <w:tab w:val="clear" w:pos="720"/>
          <w:tab w:val="left" w:pos="993"/>
        </w:tabs>
        <w:suppressAutoHyphens/>
        <w:spacing w:line="20" w:lineRule="atLeast"/>
        <w:ind w:left="0" w:firstLine="709"/>
        <w:jc w:val="both"/>
        <w:rPr>
          <w:sz w:val="28"/>
          <w:szCs w:val="28"/>
        </w:rPr>
      </w:pPr>
      <w:r w:rsidRPr="004F3DD7">
        <w:rPr>
          <w:sz w:val="28"/>
          <w:szCs w:val="28"/>
        </w:rPr>
        <w:t>задоволення потреб учнівської молоді в додатковій освіті, держави та суспільства – у висококваліфікованих фахівцях;</w:t>
      </w:r>
    </w:p>
    <w:p w14:paraId="6B52CF11" w14:textId="77777777" w:rsidR="00766284" w:rsidRPr="004F3DD7" w:rsidRDefault="00766284" w:rsidP="00B277C0">
      <w:pPr>
        <w:numPr>
          <w:ilvl w:val="0"/>
          <w:numId w:val="32"/>
        </w:numPr>
        <w:tabs>
          <w:tab w:val="clear" w:pos="720"/>
          <w:tab w:val="left" w:pos="993"/>
          <w:tab w:val="left" w:pos="1276"/>
        </w:tabs>
        <w:suppressAutoHyphens/>
        <w:spacing w:line="20" w:lineRule="atLeast"/>
        <w:ind w:left="0" w:firstLine="709"/>
        <w:jc w:val="both"/>
        <w:rPr>
          <w:sz w:val="28"/>
          <w:szCs w:val="28"/>
        </w:rPr>
      </w:pPr>
      <w:r w:rsidRPr="004F3DD7">
        <w:rPr>
          <w:sz w:val="28"/>
          <w:szCs w:val="28"/>
        </w:rPr>
        <w:t>підвищення поінформованості про досягнення і проблеми ЗПО родин вихованців, бізнес-структур, неурядових організацій, з метою налагодження партнерських відносин та залучення їх до освітнього процесу;</w:t>
      </w:r>
    </w:p>
    <w:p w14:paraId="62DEB69C" w14:textId="77777777" w:rsidR="00766284" w:rsidRPr="004F3DD7" w:rsidRDefault="00766284" w:rsidP="00B277C0">
      <w:pPr>
        <w:numPr>
          <w:ilvl w:val="0"/>
          <w:numId w:val="32"/>
        </w:numPr>
        <w:tabs>
          <w:tab w:val="clear" w:pos="720"/>
          <w:tab w:val="left" w:pos="993"/>
        </w:tabs>
        <w:suppressAutoHyphens/>
        <w:spacing w:line="20" w:lineRule="atLeast"/>
        <w:ind w:left="0" w:firstLine="709"/>
        <w:jc w:val="both"/>
        <w:rPr>
          <w:sz w:val="28"/>
          <w:szCs w:val="28"/>
        </w:rPr>
      </w:pPr>
      <w:r w:rsidRPr="004F3DD7">
        <w:rPr>
          <w:sz w:val="28"/>
          <w:szCs w:val="28"/>
        </w:rPr>
        <w:t>підвищення рівня інформаціно-комунікативної компетентності педагогів, щодо надання якісних освітніх послуг у дистанційному форматі;</w:t>
      </w:r>
    </w:p>
    <w:p w14:paraId="15106D32" w14:textId="77777777" w:rsidR="00766284" w:rsidRPr="004F3DD7" w:rsidRDefault="00766284" w:rsidP="00B277C0">
      <w:pPr>
        <w:numPr>
          <w:ilvl w:val="0"/>
          <w:numId w:val="32"/>
        </w:numPr>
        <w:tabs>
          <w:tab w:val="clear" w:pos="720"/>
          <w:tab w:val="left" w:pos="993"/>
        </w:tabs>
        <w:suppressAutoHyphens/>
        <w:spacing w:line="20" w:lineRule="atLeast"/>
        <w:ind w:left="0" w:firstLine="709"/>
        <w:jc w:val="both"/>
        <w:rPr>
          <w:sz w:val="28"/>
          <w:szCs w:val="28"/>
        </w:rPr>
      </w:pPr>
      <w:r w:rsidRPr="004F3DD7">
        <w:rPr>
          <w:sz w:val="28"/>
          <w:szCs w:val="28"/>
        </w:rPr>
        <w:t>здобуття вихованцями, первинних професійних навичок і вмінь, необхідних для їхньої соціалізації, подальшої самореалізації та професійної діяльності;</w:t>
      </w:r>
    </w:p>
    <w:p w14:paraId="3239C792" w14:textId="77777777" w:rsidR="00766284" w:rsidRPr="004F3DD7" w:rsidRDefault="00766284" w:rsidP="00B277C0">
      <w:pPr>
        <w:numPr>
          <w:ilvl w:val="0"/>
          <w:numId w:val="32"/>
        </w:numPr>
        <w:tabs>
          <w:tab w:val="clear" w:pos="720"/>
          <w:tab w:val="left" w:pos="993"/>
        </w:tabs>
        <w:suppressAutoHyphens/>
        <w:spacing w:line="20" w:lineRule="atLeast"/>
        <w:ind w:left="0" w:firstLine="709"/>
        <w:jc w:val="both"/>
        <w:rPr>
          <w:sz w:val="28"/>
          <w:szCs w:val="28"/>
        </w:rPr>
      </w:pPr>
      <w:r w:rsidRPr="004F3DD7">
        <w:rPr>
          <w:sz w:val="28"/>
          <w:szCs w:val="28"/>
        </w:rPr>
        <w:t>зростання іміджу закладів позашкільної освіти;</w:t>
      </w:r>
    </w:p>
    <w:p w14:paraId="6DA9EC8D" w14:textId="77777777" w:rsidR="00766284" w:rsidRPr="004F3DD7" w:rsidRDefault="00766284" w:rsidP="00B277C0">
      <w:pPr>
        <w:numPr>
          <w:ilvl w:val="0"/>
          <w:numId w:val="32"/>
        </w:numPr>
        <w:tabs>
          <w:tab w:val="clear" w:pos="720"/>
          <w:tab w:val="left" w:pos="993"/>
        </w:tabs>
        <w:suppressAutoHyphens/>
        <w:spacing w:line="20" w:lineRule="atLeast"/>
        <w:ind w:left="0" w:firstLine="709"/>
        <w:jc w:val="both"/>
      </w:pPr>
      <w:r w:rsidRPr="004F3DD7">
        <w:rPr>
          <w:sz w:val="28"/>
          <w:szCs w:val="28"/>
        </w:rPr>
        <w:t>підвищення рівня професійної компетентності педагогів ЗПО.</w:t>
      </w:r>
    </w:p>
    <w:p w14:paraId="2AE4C620" w14:textId="77777777" w:rsidR="00766284" w:rsidRPr="004F3DD7" w:rsidRDefault="00766284" w:rsidP="00766284">
      <w:pPr>
        <w:spacing w:line="20" w:lineRule="atLeast"/>
        <w:jc w:val="center"/>
        <w:rPr>
          <w:b/>
          <w:bCs/>
          <w:sz w:val="28"/>
          <w:szCs w:val="28"/>
        </w:rPr>
      </w:pPr>
    </w:p>
    <w:p w14:paraId="2591787E" w14:textId="77777777" w:rsidR="00766284" w:rsidRPr="00BD1141" w:rsidRDefault="00766284" w:rsidP="00766284">
      <w:pPr>
        <w:tabs>
          <w:tab w:val="left" w:pos="4125"/>
        </w:tabs>
        <w:spacing w:line="20" w:lineRule="atLeast"/>
        <w:jc w:val="center"/>
        <w:rPr>
          <w:b/>
          <w:bCs/>
          <w:i/>
          <w:sz w:val="28"/>
          <w:szCs w:val="28"/>
        </w:rPr>
      </w:pPr>
      <w:r w:rsidRPr="00BD1141">
        <w:rPr>
          <w:b/>
          <w:bCs/>
          <w:i/>
          <w:sz w:val="28"/>
          <w:szCs w:val="28"/>
        </w:rPr>
        <w:t>4.2. Проєкт «Учнівське самоврядування»</w:t>
      </w:r>
    </w:p>
    <w:p w14:paraId="58C83C75" w14:textId="77777777" w:rsidR="00766284" w:rsidRPr="004F3DD7" w:rsidRDefault="00766284" w:rsidP="00766284">
      <w:pPr>
        <w:pStyle w:val="aff8"/>
        <w:spacing w:before="0" w:line="20" w:lineRule="atLeast"/>
        <w:ind w:left="0" w:right="-6" w:firstLine="709"/>
        <w:jc w:val="both"/>
        <w:rPr>
          <w:b w:val="0"/>
          <w:bCs w:val="0"/>
          <w:i w:val="0"/>
          <w:iCs w:val="0"/>
        </w:rPr>
      </w:pPr>
      <w:r w:rsidRPr="004F3DD7">
        <w:rPr>
          <w:bCs w:val="0"/>
          <w:iCs w:val="0"/>
        </w:rPr>
        <w:t>Завдання</w:t>
      </w:r>
      <w:r w:rsidRPr="004F3DD7">
        <w:t xml:space="preserve">: </w:t>
      </w:r>
      <w:r w:rsidRPr="004F3DD7">
        <w:rPr>
          <w:b w:val="0"/>
          <w:bCs w:val="0"/>
          <w:i w:val="0"/>
          <w:iCs w:val="0"/>
        </w:rPr>
        <w:t>забезпечення розвитку й модернізації системи учнівського самоврядування в розрізі сучасних вимог.</w:t>
      </w:r>
    </w:p>
    <w:tbl>
      <w:tblPr>
        <w:tblStyle w:val="af5"/>
        <w:tblW w:w="10229" w:type="dxa"/>
        <w:tblInd w:w="-431" w:type="dxa"/>
        <w:tblLayout w:type="fixed"/>
        <w:tblLook w:val="04A0" w:firstRow="1" w:lastRow="0" w:firstColumn="1" w:lastColumn="0" w:noHBand="0" w:noVBand="1"/>
      </w:tblPr>
      <w:tblGrid>
        <w:gridCol w:w="3545"/>
        <w:gridCol w:w="1559"/>
        <w:gridCol w:w="709"/>
        <w:gridCol w:w="708"/>
        <w:gridCol w:w="709"/>
        <w:gridCol w:w="851"/>
        <w:gridCol w:w="708"/>
        <w:gridCol w:w="709"/>
        <w:gridCol w:w="709"/>
        <w:gridCol w:w="22"/>
      </w:tblGrid>
      <w:tr w:rsidR="00766284" w:rsidRPr="00A44CB6" w14:paraId="2F80C7DB" w14:textId="77777777" w:rsidTr="00FD4436">
        <w:trPr>
          <w:trHeight w:val="210"/>
        </w:trPr>
        <w:tc>
          <w:tcPr>
            <w:tcW w:w="3545" w:type="dxa"/>
            <w:vMerge w:val="restart"/>
          </w:tcPr>
          <w:p w14:paraId="14C447AC" w14:textId="77777777" w:rsidR="00766284" w:rsidRPr="00A44CB6" w:rsidRDefault="00766284" w:rsidP="00FD4436">
            <w:pPr>
              <w:spacing w:line="20" w:lineRule="atLeast"/>
              <w:ind w:left="-57" w:right="-57"/>
              <w:jc w:val="both"/>
            </w:pPr>
            <w:r w:rsidRPr="00A44CB6">
              <w:t>Шляхи реалізації</w:t>
            </w:r>
          </w:p>
        </w:tc>
        <w:tc>
          <w:tcPr>
            <w:tcW w:w="1559" w:type="dxa"/>
            <w:vMerge w:val="restart"/>
          </w:tcPr>
          <w:p w14:paraId="48FE4BEE" w14:textId="77777777" w:rsidR="00766284" w:rsidRPr="00A44CB6" w:rsidRDefault="00766284" w:rsidP="00FD4436">
            <w:pPr>
              <w:spacing w:line="20" w:lineRule="atLeast"/>
              <w:ind w:left="-57" w:right="-57"/>
              <w:jc w:val="both"/>
            </w:pPr>
            <w:r w:rsidRPr="00A44CB6">
              <w:t>Виконавці</w:t>
            </w:r>
          </w:p>
        </w:tc>
        <w:tc>
          <w:tcPr>
            <w:tcW w:w="5125" w:type="dxa"/>
            <w:gridSpan w:val="8"/>
          </w:tcPr>
          <w:p w14:paraId="5EB3B703" w14:textId="77777777" w:rsidR="00766284" w:rsidRPr="00A44CB6" w:rsidRDefault="00766284" w:rsidP="00FD4436">
            <w:pPr>
              <w:tabs>
                <w:tab w:val="left" w:pos="324"/>
              </w:tabs>
              <w:spacing w:line="20" w:lineRule="atLeast"/>
              <w:ind w:left="-57" w:right="-57"/>
              <w:jc w:val="center"/>
            </w:pPr>
            <w:r w:rsidRPr="00A44CB6">
              <w:t>Термін виконання</w:t>
            </w:r>
          </w:p>
        </w:tc>
      </w:tr>
      <w:tr w:rsidR="00766284" w:rsidRPr="00A44CB6" w14:paraId="3E8C6DE9" w14:textId="77777777" w:rsidTr="00FD4436">
        <w:trPr>
          <w:gridAfter w:val="1"/>
          <w:wAfter w:w="22" w:type="dxa"/>
          <w:trHeight w:val="210"/>
        </w:trPr>
        <w:tc>
          <w:tcPr>
            <w:tcW w:w="3545" w:type="dxa"/>
            <w:vMerge/>
          </w:tcPr>
          <w:p w14:paraId="7A7FE742" w14:textId="77777777" w:rsidR="00766284" w:rsidRPr="00A44CB6" w:rsidRDefault="00766284" w:rsidP="00FD4436">
            <w:pPr>
              <w:spacing w:line="20" w:lineRule="atLeast"/>
              <w:ind w:left="-57" w:right="-57"/>
              <w:jc w:val="both"/>
            </w:pPr>
          </w:p>
        </w:tc>
        <w:tc>
          <w:tcPr>
            <w:tcW w:w="1559" w:type="dxa"/>
            <w:vMerge/>
          </w:tcPr>
          <w:p w14:paraId="17D7D2DA" w14:textId="77777777" w:rsidR="00766284" w:rsidRPr="00A44CB6" w:rsidRDefault="00766284" w:rsidP="00FD4436">
            <w:pPr>
              <w:spacing w:line="20" w:lineRule="atLeast"/>
              <w:ind w:left="-57" w:right="-57"/>
              <w:jc w:val="both"/>
            </w:pPr>
          </w:p>
        </w:tc>
        <w:tc>
          <w:tcPr>
            <w:tcW w:w="709" w:type="dxa"/>
          </w:tcPr>
          <w:p w14:paraId="4DC0C30C" w14:textId="77777777" w:rsidR="00766284" w:rsidRPr="00A44CB6" w:rsidRDefault="00766284" w:rsidP="00FD4436">
            <w:pPr>
              <w:spacing w:line="20" w:lineRule="atLeast"/>
              <w:ind w:left="-57" w:right="-57"/>
              <w:jc w:val="both"/>
            </w:pPr>
            <w:r w:rsidRPr="00A44CB6">
              <w:t>2021</w:t>
            </w:r>
          </w:p>
        </w:tc>
        <w:tc>
          <w:tcPr>
            <w:tcW w:w="708" w:type="dxa"/>
          </w:tcPr>
          <w:p w14:paraId="770772A1" w14:textId="77777777" w:rsidR="00766284" w:rsidRPr="00A44CB6" w:rsidRDefault="00766284" w:rsidP="00FD4436">
            <w:pPr>
              <w:spacing w:line="20" w:lineRule="atLeast"/>
              <w:ind w:left="-57" w:right="-57"/>
              <w:jc w:val="both"/>
            </w:pPr>
            <w:r w:rsidRPr="00A44CB6">
              <w:t>2022</w:t>
            </w:r>
          </w:p>
        </w:tc>
        <w:tc>
          <w:tcPr>
            <w:tcW w:w="709" w:type="dxa"/>
          </w:tcPr>
          <w:p w14:paraId="73C5916E" w14:textId="77777777" w:rsidR="00766284" w:rsidRPr="00A44CB6" w:rsidRDefault="00766284" w:rsidP="00FD4436">
            <w:pPr>
              <w:spacing w:line="20" w:lineRule="atLeast"/>
              <w:ind w:left="-57" w:right="-57"/>
              <w:jc w:val="both"/>
            </w:pPr>
            <w:r w:rsidRPr="00A44CB6">
              <w:t>2023</w:t>
            </w:r>
          </w:p>
        </w:tc>
        <w:tc>
          <w:tcPr>
            <w:tcW w:w="851" w:type="dxa"/>
          </w:tcPr>
          <w:p w14:paraId="7D692E68" w14:textId="77777777" w:rsidR="00766284" w:rsidRPr="00A44CB6" w:rsidRDefault="00766284" w:rsidP="00FD4436">
            <w:pPr>
              <w:spacing w:line="20" w:lineRule="atLeast"/>
              <w:ind w:left="-57" w:right="-57"/>
              <w:jc w:val="both"/>
            </w:pPr>
            <w:r w:rsidRPr="00A44CB6">
              <w:t>2024</w:t>
            </w:r>
          </w:p>
        </w:tc>
        <w:tc>
          <w:tcPr>
            <w:tcW w:w="708" w:type="dxa"/>
          </w:tcPr>
          <w:p w14:paraId="472638F4" w14:textId="77777777" w:rsidR="00766284" w:rsidRPr="00A44CB6" w:rsidRDefault="00766284" w:rsidP="00FD4436">
            <w:pPr>
              <w:spacing w:line="20" w:lineRule="atLeast"/>
              <w:ind w:left="-57" w:right="-57"/>
              <w:jc w:val="both"/>
            </w:pPr>
            <w:r w:rsidRPr="00A44CB6">
              <w:t>2025</w:t>
            </w:r>
          </w:p>
        </w:tc>
        <w:tc>
          <w:tcPr>
            <w:tcW w:w="709" w:type="dxa"/>
          </w:tcPr>
          <w:p w14:paraId="2063B525" w14:textId="77777777" w:rsidR="00766284" w:rsidRPr="00A44CB6" w:rsidRDefault="00766284" w:rsidP="00FD4436">
            <w:pPr>
              <w:spacing w:line="20" w:lineRule="atLeast"/>
              <w:ind w:left="-57" w:right="-57"/>
              <w:jc w:val="both"/>
            </w:pPr>
            <w:r w:rsidRPr="00A44CB6">
              <w:t>2026</w:t>
            </w:r>
          </w:p>
        </w:tc>
        <w:tc>
          <w:tcPr>
            <w:tcW w:w="709" w:type="dxa"/>
          </w:tcPr>
          <w:p w14:paraId="2C291161" w14:textId="77777777" w:rsidR="00766284" w:rsidRPr="00A44CB6" w:rsidRDefault="00766284" w:rsidP="00FD4436">
            <w:pPr>
              <w:tabs>
                <w:tab w:val="left" w:pos="324"/>
              </w:tabs>
              <w:spacing w:line="20" w:lineRule="atLeast"/>
              <w:ind w:left="-57" w:right="-57"/>
              <w:jc w:val="both"/>
            </w:pPr>
            <w:r w:rsidRPr="00A44CB6">
              <w:t>2027</w:t>
            </w:r>
          </w:p>
        </w:tc>
      </w:tr>
      <w:tr w:rsidR="00766284" w:rsidRPr="00A44CB6" w14:paraId="173EED3C" w14:textId="77777777" w:rsidTr="00FD4436">
        <w:trPr>
          <w:gridAfter w:val="1"/>
          <w:wAfter w:w="22" w:type="dxa"/>
          <w:trHeight w:val="70"/>
        </w:trPr>
        <w:tc>
          <w:tcPr>
            <w:tcW w:w="3545" w:type="dxa"/>
          </w:tcPr>
          <w:p w14:paraId="2C615BE9" w14:textId="77777777" w:rsidR="00766284" w:rsidRPr="00A44CB6" w:rsidRDefault="00766284" w:rsidP="00FD4436">
            <w:pPr>
              <w:tabs>
                <w:tab w:val="left" w:pos="284"/>
              </w:tabs>
              <w:suppressAutoHyphens/>
              <w:spacing w:line="20" w:lineRule="atLeast"/>
              <w:jc w:val="both"/>
              <w:rPr>
                <w:b/>
              </w:rPr>
            </w:pPr>
            <w:r w:rsidRPr="00A44CB6">
              <w:t xml:space="preserve"> </w:t>
            </w:r>
            <w:r w:rsidRPr="00A44CB6">
              <w:rPr>
                <w:b/>
              </w:rPr>
              <w:t>Створити:</w:t>
            </w:r>
          </w:p>
          <w:p w14:paraId="2E0FD270" w14:textId="77777777" w:rsidR="00766284" w:rsidRPr="00A44CB6" w:rsidRDefault="00766284" w:rsidP="00B277C0">
            <w:pPr>
              <w:numPr>
                <w:ilvl w:val="0"/>
                <w:numId w:val="33"/>
              </w:numPr>
              <w:tabs>
                <w:tab w:val="clear" w:pos="0"/>
                <w:tab w:val="left" w:pos="284"/>
              </w:tabs>
              <w:suppressAutoHyphens/>
              <w:spacing w:line="20" w:lineRule="atLeast"/>
              <w:ind w:left="0" w:firstLine="0"/>
              <w:jc w:val="both"/>
            </w:pPr>
            <w:r w:rsidRPr="00A44CB6">
              <w:t>дієву систему міських органів учнівського самоврядування з урахуванням вимог децентралізації;</w:t>
            </w:r>
          </w:p>
        </w:tc>
        <w:tc>
          <w:tcPr>
            <w:tcW w:w="1559" w:type="dxa"/>
            <w:vAlign w:val="center"/>
          </w:tcPr>
          <w:p w14:paraId="3008CF88" w14:textId="77777777" w:rsidR="00766284" w:rsidRPr="00A44CB6" w:rsidRDefault="00766284" w:rsidP="00FD4436">
            <w:pPr>
              <w:spacing w:line="20" w:lineRule="atLeast"/>
              <w:jc w:val="center"/>
            </w:pPr>
            <w:r w:rsidRPr="00A44CB6">
              <w:t>Управління освіти, ЗПО, ЗЗСО</w:t>
            </w:r>
          </w:p>
        </w:tc>
        <w:tc>
          <w:tcPr>
            <w:tcW w:w="709" w:type="dxa"/>
          </w:tcPr>
          <w:p w14:paraId="5D0E5AC3" w14:textId="77777777" w:rsidR="00766284" w:rsidRPr="00A44CB6" w:rsidRDefault="00766284" w:rsidP="00FD4436">
            <w:pPr>
              <w:spacing w:line="20" w:lineRule="atLeast"/>
            </w:pPr>
            <w:r w:rsidRPr="00A44CB6">
              <w:t>+</w:t>
            </w:r>
          </w:p>
          <w:p w14:paraId="0ABCDA30" w14:textId="77777777" w:rsidR="00766284" w:rsidRPr="00A44CB6" w:rsidRDefault="00766284" w:rsidP="00FD4436">
            <w:pPr>
              <w:spacing w:line="20" w:lineRule="atLeast"/>
            </w:pPr>
          </w:p>
          <w:p w14:paraId="0A0B13C5" w14:textId="77777777" w:rsidR="00766284" w:rsidRPr="00A44CB6" w:rsidRDefault="00766284" w:rsidP="00FD4436">
            <w:pPr>
              <w:spacing w:line="20" w:lineRule="atLeast"/>
            </w:pPr>
          </w:p>
          <w:p w14:paraId="6602261C" w14:textId="77777777" w:rsidR="00766284" w:rsidRPr="00A44CB6" w:rsidRDefault="00766284" w:rsidP="00FD4436">
            <w:pPr>
              <w:spacing w:line="20" w:lineRule="atLeast"/>
            </w:pPr>
          </w:p>
          <w:p w14:paraId="7B7CED30" w14:textId="77777777" w:rsidR="00766284" w:rsidRPr="00A44CB6" w:rsidRDefault="00766284" w:rsidP="00FD4436">
            <w:pPr>
              <w:spacing w:line="20" w:lineRule="atLeast"/>
            </w:pPr>
          </w:p>
        </w:tc>
        <w:tc>
          <w:tcPr>
            <w:tcW w:w="708" w:type="dxa"/>
          </w:tcPr>
          <w:p w14:paraId="02A455A9" w14:textId="77777777" w:rsidR="00766284" w:rsidRPr="00A44CB6" w:rsidRDefault="00766284" w:rsidP="00FD4436">
            <w:pPr>
              <w:spacing w:line="20" w:lineRule="atLeast"/>
              <w:jc w:val="both"/>
            </w:pPr>
          </w:p>
        </w:tc>
        <w:tc>
          <w:tcPr>
            <w:tcW w:w="709" w:type="dxa"/>
          </w:tcPr>
          <w:p w14:paraId="7576D463" w14:textId="77777777" w:rsidR="00766284" w:rsidRPr="00A44CB6" w:rsidRDefault="00766284" w:rsidP="00FD4436">
            <w:pPr>
              <w:spacing w:line="20" w:lineRule="atLeast"/>
              <w:jc w:val="both"/>
            </w:pPr>
          </w:p>
        </w:tc>
        <w:tc>
          <w:tcPr>
            <w:tcW w:w="851" w:type="dxa"/>
          </w:tcPr>
          <w:p w14:paraId="6ABEC94F" w14:textId="77777777" w:rsidR="00766284" w:rsidRPr="00A44CB6" w:rsidRDefault="00766284" w:rsidP="00FD4436">
            <w:pPr>
              <w:spacing w:line="20" w:lineRule="atLeast"/>
              <w:jc w:val="both"/>
            </w:pPr>
          </w:p>
        </w:tc>
        <w:tc>
          <w:tcPr>
            <w:tcW w:w="708" w:type="dxa"/>
          </w:tcPr>
          <w:p w14:paraId="343DC978" w14:textId="77777777" w:rsidR="00766284" w:rsidRPr="00A44CB6" w:rsidRDefault="00766284" w:rsidP="00FD4436">
            <w:pPr>
              <w:spacing w:line="20" w:lineRule="atLeast"/>
              <w:jc w:val="both"/>
            </w:pPr>
          </w:p>
        </w:tc>
        <w:tc>
          <w:tcPr>
            <w:tcW w:w="709" w:type="dxa"/>
          </w:tcPr>
          <w:p w14:paraId="4166DE67" w14:textId="77777777" w:rsidR="00766284" w:rsidRPr="00A44CB6" w:rsidRDefault="00766284" w:rsidP="00FD4436">
            <w:pPr>
              <w:spacing w:line="20" w:lineRule="atLeast"/>
              <w:jc w:val="both"/>
            </w:pPr>
          </w:p>
        </w:tc>
        <w:tc>
          <w:tcPr>
            <w:tcW w:w="709" w:type="dxa"/>
          </w:tcPr>
          <w:p w14:paraId="226EFF25" w14:textId="77777777" w:rsidR="00766284" w:rsidRPr="00A44CB6" w:rsidRDefault="00766284" w:rsidP="00FD4436">
            <w:pPr>
              <w:tabs>
                <w:tab w:val="left" w:pos="324"/>
              </w:tabs>
              <w:spacing w:line="20" w:lineRule="atLeast"/>
              <w:jc w:val="both"/>
            </w:pPr>
          </w:p>
        </w:tc>
      </w:tr>
      <w:tr w:rsidR="00766284" w:rsidRPr="00A44CB6" w14:paraId="55B18539" w14:textId="77777777" w:rsidTr="00FD4436">
        <w:trPr>
          <w:gridAfter w:val="1"/>
          <w:wAfter w:w="22" w:type="dxa"/>
          <w:trHeight w:val="210"/>
        </w:trPr>
        <w:tc>
          <w:tcPr>
            <w:tcW w:w="3545" w:type="dxa"/>
          </w:tcPr>
          <w:p w14:paraId="641FD283" w14:textId="77777777" w:rsidR="00766284" w:rsidRPr="00A44CB6" w:rsidRDefault="00766284" w:rsidP="00B277C0">
            <w:pPr>
              <w:numPr>
                <w:ilvl w:val="0"/>
                <w:numId w:val="33"/>
              </w:numPr>
              <w:tabs>
                <w:tab w:val="clear" w:pos="0"/>
                <w:tab w:val="left" w:pos="284"/>
              </w:tabs>
              <w:suppressAutoHyphens/>
              <w:spacing w:line="20" w:lineRule="atLeast"/>
              <w:ind w:left="0" w:firstLine="0"/>
              <w:jc w:val="both"/>
            </w:pPr>
            <w:r w:rsidRPr="00A44CB6">
              <w:t>методичні рекомендації з організації учнівського самоврядування всіх рівнів для педагогів, вихователів, керівників Сіверської міської ОТГ;</w:t>
            </w:r>
          </w:p>
        </w:tc>
        <w:tc>
          <w:tcPr>
            <w:tcW w:w="1559" w:type="dxa"/>
            <w:vAlign w:val="center"/>
          </w:tcPr>
          <w:p w14:paraId="33DBE2E0" w14:textId="77777777" w:rsidR="00766284" w:rsidRPr="00A44CB6" w:rsidRDefault="00766284" w:rsidP="00FD4436">
            <w:pPr>
              <w:spacing w:line="20" w:lineRule="atLeast"/>
              <w:jc w:val="center"/>
              <w:rPr>
                <w:color w:val="FF0000"/>
              </w:rPr>
            </w:pPr>
            <w:r w:rsidRPr="00A44CB6">
              <w:t>ЗПО</w:t>
            </w:r>
          </w:p>
        </w:tc>
        <w:tc>
          <w:tcPr>
            <w:tcW w:w="709" w:type="dxa"/>
          </w:tcPr>
          <w:p w14:paraId="159B8BD0" w14:textId="77777777" w:rsidR="00766284" w:rsidRPr="00A44CB6" w:rsidRDefault="00766284" w:rsidP="00FD4436">
            <w:pPr>
              <w:spacing w:line="20" w:lineRule="atLeast"/>
            </w:pPr>
            <w:r w:rsidRPr="00A44CB6">
              <w:t>+</w:t>
            </w:r>
          </w:p>
        </w:tc>
        <w:tc>
          <w:tcPr>
            <w:tcW w:w="708" w:type="dxa"/>
          </w:tcPr>
          <w:p w14:paraId="0B4F5546" w14:textId="77777777" w:rsidR="00766284" w:rsidRPr="00A44CB6" w:rsidRDefault="00766284" w:rsidP="00FD4436">
            <w:pPr>
              <w:spacing w:line="20" w:lineRule="atLeast"/>
              <w:jc w:val="both"/>
            </w:pPr>
            <w:r w:rsidRPr="00A44CB6">
              <w:t>+</w:t>
            </w:r>
          </w:p>
        </w:tc>
        <w:tc>
          <w:tcPr>
            <w:tcW w:w="709" w:type="dxa"/>
          </w:tcPr>
          <w:p w14:paraId="7D87266F" w14:textId="77777777" w:rsidR="00766284" w:rsidRPr="00A44CB6" w:rsidRDefault="00766284" w:rsidP="00FD4436">
            <w:pPr>
              <w:spacing w:line="20" w:lineRule="atLeast"/>
              <w:jc w:val="both"/>
            </w:pPr>
            <w:r>
              <w:t>+</w:t>
            </w:r>
          </w:p>
        </w:tc>
        <w:tc>
          <w:tcPr>
            <w:tcW w:w="851" w:type="dxa"/>
          </w:tcPr>
          <w:p w14:paraId="44DA5F85" w14:textId="77777777" w:rsidR="00766284" w:rsidRPr="00A44CB6" w:rsidRDefault="00766284" w:rsidP="00FD4436">
            <w:pPr>
              <w:spacing w:line="20" w:lineRule="atLeast"/>
              <w:jc w:val="both"/>
            </w:pPr>
            <w:r>
              <w:t>+</w:t>
            </w:r>
          </w:p>
        </w:tc>
        <w:tc>
          <w:tcPr>
            <w:tcW w:w="708" w:type="dxa"/>
          </w:tcPr>
          <w:p w14:paraId="088F3A13" w14:textId="77777777" w:rsidR="00766284" w:rsidRPr="00A44CB6" w:rsidRDefault="00766284" w:rsidP="00FD4436">
            <w:pPr>
              <w:spacing w:line="20" w:lineRule="atLeast"/>
              <w:jc w:val="both"/>
            </w:pPr>
            <w:r>
              <w:t>+</w:t>
            </w:r>
          </w:p>
        </w:tc>
        <w:tc>
          <w:tcPr>
            <w:tcW w:w="709" w:type="dxa"/>
          </w:tcPr>
          <w:p w14:paraId="79B3ACB0" w14:textId="77777777" w:rsidR="00766284" w:rsidRPr="00A44CB6" w:rsidRDefault="00766284" w:rsidP="00FD4436">
            <w:pPr>
              <w:spacing w:line="20" w:lineRule="atLeast"/>
              <w:jc w:val="both"/>
            </w:pPr>
            <w:r>
              <w:t>+</w:t>
            </w:r>
          </w:p>
        </w:tc>
        <w:tc>
          <w:tcPr>
            <w:tcW w:w="709" w:type="dxa"/>
          </w:tcPr>
          <w:p w14:paraId="7CF4C835" w14:textId="77777777" w:rsidR="00766284" w:rsidRPr="00A44CB6" w:rsidRDefault="00766284" w:rsidP="00FD4436">
            <w:pPr>
              <w:tabs>
                <w:tab w:val="left" w:pos="324"/>
              </w:tabs>
              <w:spacing w:line="20" w:lineRule="atLeast"/>
              <w:jc w:val="both"/>
            </w:pPr>
            <w:r>
              <w:t>+</w:t>
            </w:r>
          </w:p>
        </w:tc>
      </w:tr>
      <w:tr w:rsidR="00766284" w:rsidRPr="00A44CB6" w14:paraId="29F4EEE2" w14:textId="77777777" w:rsidTr="00FD4436">
        <w:trPr>
          <w:gridAfter w:val="1"/>
          <w:wAfter w:w="22" w:type="dxa"/>
          <w:trHeight w:val="210"/>
        </w:trPr>
        <w:tc>
          <w:tcPr>
            <w:tcW w:w="3545" w:type="dxa"/>
          </w:tcPr>
          <w:p w14:paraId="1650D22C" w14:textId="77777777" w:rsidR="00766284" w:rsidRPr="00A44CB6" w:rsidRDefault="00766284" w:rsidP="00B277C0">
            <w:pPr>
              <w:numPr>
                <w:ilvl w:val="0"/>
                <w:numId w:val="33"/>
              </w:numPr>
              <w:tabs>
                <w:tab w:val="clear" w:pos="0"/>
                <w:tab w:val="left" w:pos="284"/>
              </w:tabs>
              <w:suppressAutoHyphens/>
              <w:spacing w:line="20" w:lineRule="atLeast"/>
              <w:ind w:left="0" w:firstLine="0"/>
              <w:jc w:val="both"/>
            </w:pPr>
            <w:r w:rsidRPr="00A44CB6">
              <w:t>умови для набуття учнями навичок парламентаризму, умінь відстоювати власну позицію демократичними засобами через долучення їх до участі в тренінгах та освітніх проектах.</w:t>
            </w:r>
          </w:p>
        </w:tc>
        <w:tc>
          <w:tcPr>
            <w:tcW w:w="1559" w:type="dxa"/>
            <w:vAlign w:val="center"/>
          </w:tcPr>
          <w:p w14:paraId="359B9C21" w14:textId="77777777" w:rsidR="00766284" w:rsidRPr="00A44CB6" w:rsidRDefault="00766284" w:rsidP="00FD4436">
            <w:pPr>
              <w:spacing w:line="20" w:lineRule="atLeast"/>
              <w:jc w:val="center"/>
            </w:pPr>
            <w:r w:rsidRPr="00A44CB6">
              <w:t>Управління освіти, ЗПО, ЗЗСО</w:t>
            </w:r>
          </w:p>
        </w:tc>
        <w:tc>
          <w:tcPr>
            <w:tcW w:w="709" w:type="dxa"/>
          </w:tcPr>
          <w:p w14:paraId="2DC17608" w14:textId="77777777" w:rsidR="00766284" w:rsidRPr="00A44CB6" w:rsidRDefault="00766284" w:rsidP="00FD4436">
            <w:pPr>
              <w:spacing w:line="20" w:lineRule="atLeast"/>
            </w:pPr>
            <w:r w:rsidRPr="00A44CB6">
              <w:t>+</w:t>
            </w:r>
          </w:p>
        </w:tc>
        <w:tc>
          <w:tcPr>
            <w:tcW w:w="708" w:type="dxa"/>
          </w:tcPr>
          <w:p w14:paraId="71D9D4CA" w14:textId="77777777" w:rsidR="00766284" w:rsidRPr="00A44CB6" w:rsidRDefault="00766284" w:rsidP="00FD4436">
            <w:pPr>
              <w:spacing w:line="20" w:lineRule="atLeast"/>
              <w:jc w:val="both"/>
            </w:pPr>
            <w:r w:rsidRPr="00A44CB6">
              <w:t>+</w:t>
            </w:r>
          </w:p>
        </w:tc>
        <w:tc>
          <w:tcPr>
            <w:tcW w:w="709" w:type="dxa"/>
          </w:tcPr>
          <w:p w14:paraId="4CC538F3" w14:textId="77777777" w:rsidR="00766284" w:rsidRPr="00A44CB6" w:rsidRDefault="00766284" w:rsidP="00FD4436">
            <w:pPr>
              <w:spacing w:line="20" w:lineRule="atLeast"/>
              <w:jc w:val="both"/>
            </w:pPr>
            <w:r w:rsidRPr="00A44CB6">
              <w:t>+</w:t>
            </w:r>
          </w:p>
        </w:tc>
        <w:tc>
          <w:tcPr>
            <w:tcW w:w="851" w:type="dxa"/>
          </w:tcPr>
          <w:p w14:paraId="4526ADF3" w14:textId="77777777" w:rsidR="00766284" w:rsidRPr="00A44CB6" w:rsidRDefault="00766284" w:rsidP="00FD4436">
            <w:pPr>
              <w:spacing w:line="20" w:lineRule="atLeast"/>
              <w:jc w:val="both"/>
            </w:pPr>
            <w:r w:rsidRPr="00A44CB6">
              <w:t>+</w:t>
            </w:r>
          </w:p>
        </w:tc>
        <w:tc>
          <w:tcPr>
            <w:tcW w:w="708" w:type="dxa"/>
          </w:tcPr>
          <w:p w14:paraId="77EC1DCA" w14:textId="77777777" w:rsidR="00766284" w:rsidRPr="00A44CB6" w:rsidRDefault="00766284" w:rsidP="00FD4436">
            <w:pPr>
              <w:spacing w:line="20" w:lineRule="atLeast"/>
              <w:jc w:val="both"/>
            </w:pPr>
            <w:r w:rsidRPr="00A44CB6">
              <w:t>+</w:t>
            </w:r>
          </w:p>
        </w:tc>
        <w:tc>
          <w:tcPr>
            <w:tcW w:w="709" w:type="dxa"/>
          </w:tcPr>
          <w:p w14:paraId="383FB868" w14:textId="77777777" w:rsidR="00766284" w:rsidRPr="00A44CB6" w:rsidRDefault="00766284" w:rsidP="00FD4436">
            <w:pPr>
              <w:spacing w:line="20" w:lineRule="atLeast"/>
              <w:jc w:val="both"/>
            </w:pPr>
            <w:r w:rsidRPr="00A44CB6">
              <w:t>+</w:t>
            </w:r>
          </w:p>
        </w:tc>
        <w:tc>
          <w:tcPr>
            <w:tcW w:w="709" w:type="dxa"/>
          </w:tcPr>
          <w:p w14:paraId="7F924884" w14:textId="77777777" w:rsidR="00766284" w:rsidRPr="00A44CB6" w:rsidRDefault="00766284" w:rsidP="00FD4436">
            <w:pPr>
              <w:tabs>
                <w:tab w:val="left" w:pos="324"/>
              </w:tabs>
              <w:spacing w:line="20" w:lineRule="atLeast"/>
              <w:jc w:val="both"/>
            </w:pPr>
            <w:r w:rsidRPr="00A44CB6">
              <w:t>+</w:t>
            </w:r>
          </w:p>
        </w:tc>
      </w:tr>
      <w:tr w:rsidR="00766284" w:rsidRPr="00A44CB6" w14:paraId="7E320CBF" w14:textId="77777777" w:rsidTr="00FD4436">
        <w:trPr>
          <w:gridAfter w:val="1"/>
          <w:wAfter w:w="22" w:type="dxa"/>
          <w:trHeight w:val="210"/>
        </w:trPr>
        <w:tc>
          <w:tcPr>
            <w:tcW w:w="3545" w:type="dxa"/>
          </w:tcPr>
          <w:p w14:paraId="347D228D" w14:textId="77777777" w:rsidR="00766284" w:rsidRPr="00A44CB6" w:rsidRDefault="00766284" w:rsidP="00FD4436">
            <w:pPr>
              <w:tabs>
                <w:tab w:val="left" w:pos="284"/>
              </w:tabs>
              <w:suppressAutoHyphens/>
              <w:spacing w:line="20" w:lineRule="atLeast"/>
              <w:jc w:val="both"/>
              <w:rPr>
                <w:b/>
              </w:rPr>
            </w:pPr>
            <w:r w:rsidRPr="00A44CB6">
              <w:rPr>
                <w:b/>
              </w:rPr>
              <w:t>Запровадити:</w:t>
            </w:r>
          </w:p>
          <w:p w14:paraId="3FA35BE1" w14:textId="77777777" w:rsidR="00766284" w:rsidRPr="00A44CB6" w:rsidRDefault="00766284" w:rsidP="00B277C0">
            <w:pPr>
              <w:numPr>
                <w:ilvl w:val="0"/>
                <w:numId w:val="34"/>
              </w:numPr>
              <w:tabs>
                <w:tab w:val="clear" w:pos="0"/>
                <w:tab w:val="left" w:pos="284"/>
              </w:tabs>
              <w:suppressAutoHyphens/>
              <w:spacing w:line="20" w:lineRule="atLeast"/>
              <w:ind w:left="0" w:firstLine="0"/>
              <w:jc w:val="both"/>
            </w:pPr>
            <w:r w:rsidRPr="00A44CB6">
              <w:t>співпрацю органів учнівського самоврядування Сіверської міської територіальної громади та інших регіонів країни;</w:t>
            </w:r>
          </w:p>
        </w:tc>
        <w:tc>
          <w:tcPr>
            <w:tcW w:w="1559" w:type="dxa"/>
            <w:vAlign w:val="center"/>
          </w:tcPr>
          <w:p w14:paraId="7908ACB6" w14:textId="77777777" w:rsidR="00766284" w:rsidRPr="00A44CB6" w:rsidRDefault="00766284" w:rsidP="00FD4436">
            <w:pPr>
              <w:spacing w:line="20" w:lineRule="atLeast"/>
              <w:jc w:val="center"/>
            </w:pPr>
            <w:r w:rsidRPr="00A44CB6">
              <w:t>Управління освіти, ЗПО, ЗЗСО</w:t>
            </w:r>
          </w:p>
        </w:tc>
        <w:tc>
          <w:tcPr>
            <w:tcW w:w="709" w:type="dxa"/>
          </w:tcPr>
          <w:p w14:paraId="5CD6CA7C" w14:textId="77777777" w:rsidR="00766284" w:rsidRPr="00A44CB6" w:rsidRDefault="00766284" w:rsidP="00FD4436">
            <w:pPr>
              <w:spacing w:line="20" w:lineRule="atLeast"/>
            </w:pPr>
            <w:r>
              <w:t>+</w:t>
            </w:r>
          </w:p>
        </w:tc>
        <w:tc>
          <w:tcPr>
            <w:tcW w:w="708" w:type="dxa"/>
          </w:tcPr>
          <w:p w14:paraId="3722E75E" w14:textId="77777777" w:rsidR="00766284" w:rsidRPr="00A44CB6" w:rsidRDefault="00766284" w:rsidP="00FD4436">
            <w:pPr>
              <w:spacing w:line="20" w:lineRule="atLeast"/>
              <w:jc w:val="both"/>
            </w:pPr>
            <w:r>
              <w:t>+</w:t>
            </w:r>
          </w:p>
        </w:tc>
        <w:tc>
          <w:tcPr>
            <w:tcW w:w="709" w:type="dxa"/>
          </w:tcPr>
          <w:p w14:paraId="5112BF57" w14:textId="77777777" w:rsidR="00766284" w:rsidRPr="00A44CB6" w:rsidRDefault="00766284" w:rsidP="00FD4436">
            <w:pPr>
              <w:spacing w:line="20" w:lineRule="atLeast"/>
              <w:jc w:val="both"/>
            </w:pPr>
            <w:r w:rsidRPr="00A44CB6">
              <w:t>+</w:t>
            </w:r>
          </w:p>
        </w:tc>
        <w:tc>
          <w:tcPr>
            <w:tcW w:w="851" w:type="dxa"/>
          </w:tcPr>
          <w:p w14:paraId="57433D4D" w14:textId="77777777" w:rsidR="00766284" w:rsidRPr="00A44CB6" w:rsidRDefault="00766284" w:rsidP="00FD4436">
            <w:pPr>
              <w:spacing w:line="20" w:lineRule="atLeast"/>
              <w:jc w:val="both"/>
            </w:pPr>
            <w:r>
              <w:t>+</w:t>
            </w:r>
          </w:p>
        </w:tc>
        <w:tc>
          <w:tcPr>
            <w:tcW w:w="708" w:type="dxa"/>
          </w:tcPr>
          <w:p w14:paraId="4993A4DD" w14:textId="77777777" w:rsidR="00766284" w:rsidRPr="00A44CB6" w:rsidRDefault="00766284" w:rsidP="00FD4436">
            <w:pPr>
              <w:spacing w:line="20" w:lineRule="atLeast"/>
              <w:jc w:val="both"/>
            </w:pPr>
            <w:r w:rsidRPr="00A44CB6">
              <w:t>+</w:t>
            </w:r>
          </w:p>
        </w:tc>
        <w:tc>
          <w:tcPr>
            <w:tcW w:w="709" w:type="dxa"/>
          </w:tcPr>
          <w:p w14:paraId="40288FB9" w14:textId="77777777" w:rsidR="00766284" w:rsidRPr="00A44CB6" w:rsidRDefault="00766284" w:rsidP="00FD4436">
            <w:pPr>
              <w:spacing w:line="20" w:lineRule="atLeast"/>
              <w:jc w:val="both"/>
            </w:pPr>
            <w:r>
              <w:t>+</w:t>
            </w:r>
          </w:p>
        </w:tc>
        <w:tc>
          <w:tcPr>
            <w:tcW w:w="709" w:type="dxa"/>
          </w:tcPr>
          <w:p w14:paraId="6F1E7316" w14:textId="77777777" w:rsidR="00766284" w:rsidRPr="00A44CB6" w:rsidRDefault="00766284" w:rsidP="00FD4436">
            <w:pPr>
              <w:tabs>
                <w:tab w:val="left" w:pos="324"/>
              </w:tabs>
              <w:spacing w:line="20" w:lineRule="atLeast"/>
              <w:jc w:val="both"/>
            </w:pPr>
            <w:r>
              <w:t>+</w:t>
            </w:r>
          </w:p>
        </w:tc>
      </w:tr>
      <w:tr w:rsidR="00766284" w:rsidRPr="00A44CB6" w14:paraId="4DA1262F" w14:textId="77777777" w:rsidTr="00FD4436">
        <w:trPr>
          <w:gridAfter w:val="1"/>
          <w:wAfter w:w="22" w:type="dxa"/>
          <w:trHeight w:val="210"/>
        </w:trPr>
        <w:tc>
          <w:tcPr>
            <w:tcW w:w="3545" w:type="dxa"/>
          </w:tcPr>
          <w:p w14:paraId="61200208" w14:textId="77777777" w:rsidR="00766284" w:rsidRPr="00A44CB6" w:rsidRDefault="00766284" w:rsidP="00B277C0">
            <w:pPr>
              <w:numPr>
                <w:ilvl w:val="0"/>
                <w:numId w:val="34"/>
              </w:numPr>
              <w:tabs>
                <w:tab w:val="clear" w:pos="0"/>
                <w:tab w:val="left" w:pos="284"/>
              </w:tabs>
              <w:suppressAutoHyphens/>
              <w:spacing w:line="20" w:lineRule="atLeast"/>
              <w:ind w:left="0" w:firstLine="0"/>
              <w:jc w:val="both"/>
            </w:pPr>
            <w:r w:rsidRPr="00A44CB6">
              <w:t>тренінгові заняття для набуття учнями та вихованцями навичок суб’єкта громадянського суспільства та правової держави на засадах ідей сталого розвитку;</w:t>
            </w:r>
          </w:p>
        </w:tc>
        <w:tc>
          <w:tcPr>
            <w:tcW w:w="1559" w:type="dxa"/>
            <w:vAlign w:val="center"/>
          </w:tcPr>
          <w:p w14:paraId="23FAD67B" w14:textId="77777777" w:rsidR="00766284" w:rsidRPr="00A44CB6" w:rsidRDefault="00766284" w:rsidP="00FD4436">
            <w:pPr>
              <w:spacing w:line="20" w:lineRule="atLeast"/>
              <w:jc w:val="center"/>
              <w:rPr>
                <w:color w:val="FF0000"/>
              </w:rPr>
            </w:pPr>
            <w:r w:rsidRPr="00A44CB6">
              <w:t>Управління освіти, ЗПО</w:t>
            </w:r>
          </w:p>
        </w:tc>
        <w:tc>
          <w:tcPr>
            <w:tcW w:w="709" w:type="dxa"/>
          </w:tcPr>
          <w:p w14:paraId="690303E6" w14:textId="77777777" w:rsidR="00766284" w:rsidRPr="00A44CB6" w:rsidRDefault="00766284" w:rsidP="00FD4436">
            <w:pPr>
              <w:spacing w:line="20" w:lineRule="atLeast"/>
            </w:pPr>
            <w:r w:rsidRPr="00A44CB6">
              <w:t>+</w:t>
            </w:r>
          </w:p>
        </w:tc>
        <w:tc>
          <w:tcPr>
            <w:tcW w:w="708" w:type="dxa"/>
          </w:tcPr>
          <w:p w14:paraId="33B978E1" w14:textId="77777777" w:rsidR="00766284" w:rsidRPr="00A44CB6" w:rsidRDefault="00766284" w:rsidP="00FD4436">
            <w:pPr>
              <w:spacing w:line="20" w:lineRule="atLeast"/>
              <w:jc w:val="both"/>
            </w:pPr>
            <w:r w:rsidRPr="00A44CB6">
              <w:t>+</w:t>
            </w:r>
          </w:p>
        </w:tc>
        <w:tc>
          <w:tcPr>
            <w:tcW w:w="709" w:type="dxa"/>
          </w:tcPr>
          <w:p w14:paraId="6D5F1FE9" w14:textId="77777777" w:rsidR="00766284" w:rsidRPr="00A44CB6" w:rsidRDefault="00766284" w:rsidP="00FD4436">
            <w:pPr>
              <w:spacing w:line="20" w:lineRule="atLeast"/>
              <w:jc w:val="both"/>
            </w:pPr>
            <w:r w:rsidRPr="00A44CB6">
              <w:t>+</w:t>
            </w:r>
          </w:p>
        </w:tc>
        <w:tc>
          <w:tcPr>
            <w:tcW w:w="851" w:type="dxa"/>
          </w:tcPr>
          <w:p w14:paraId="7558151E" w14:textId="77777777" w:rsidR="00766284" w:rsidRPr="00A44CB6" w:rsidRDefault="00766284" w:rsidP="00FD4436">
            <w:pPr>
              <w:spacing w:line="20" w:lineRule="atLeast"/>
              <w:jc w:val="both"/>
            </w:pPr>
            <w:r w:rsidRPr="00A44CB6">
              <w:t>+</w:t>
            </w:r>
          </w:p>
        </w:tc>
        <w:tc>
          <w:tcPr>
            <w:tcW w:w="708" w:type="dxa"/>
          </w:tcPr>
          <w:p w14:paraId="4F2F1A41" w14:textId="77777777" w:rsidR="00766284" w:rsidRPr="00A44CB6" w:rsidRDefault="00766284" w:rsidP="00FD4436">
            <w:pPr>
              <w:spacing w:line="20" w:lineRule="atLeast"/>
              <w:jc w:val="both"/>
            </w:pPr>
            <w:r w:rsidRPr="00A44CB6">
              <w:t>+</w:t>
            </w:r>
          </w:p>
        </w:tc>
        <w:tc>
          <w:tcPr>
            <w:tcW w:w="709" w:type="dxa"/>
          </w:tcPr>
          <w:p w14:paraId="5D0F2147" w14:textId="77777777" w:rsidR="00766284" w:rsidRPr="00A44CB6" w:rsidRDefault="00766284" w:rsidP="00FD4436">
            <w:pPr>
              <w:spacing w:line="20" w:lineRule="atLeast"/>
              <w:jc w:val="both"/>
            </w:pPr>
            <w:r w:rsidRPr="00A44CB6">
              <w:t>+</w:t>
            </w:r>
          </w:p>
        </w:tc>
        <w:tc>
          <w:tcPr>
            <w:tcW w:w="709" w:type="dxa"/>
          </w:tcPr>
          <w:p w14:paraId="287C8FB0" w14:textId="77777777" w:rsidR="00766284" w:rsidRPr="00A44CB6" w:rsidRDefault="00766284" w:rsidP="00FD4436">
            <w:pPr>
              <w:tabs>
                <w:tab w:val="left" w:pos="324"/>
              </w:tabs>
              <w:spacing w:line="20" w:lineRule="atLeast"/>
              <w:jc w:val="both"/>
            </w:pPr>
            <w:r w:rsidRPr="00A44CB6">
              <w:t>+</w:t>
            </w:r>
          </w:p>
        </w:tc>
      </w:tr>
      <w:tr w:rsidR="00766284" w:rsidRPr="00A44CB6" w14:paraId="32811821" w14:textId="77777777" w:rsidTr="00FD4436">
        <w:trPr>
          <w:gridAfter w:val="1"/>
          <w:wAfter w:w="22" w:type="dxa"/>
          <w:trHeight w:val="210"/>
        </w:trPr>
        <w:tc>
          <w:tcPr>
            <w:tcW w:w="3545" w:type="dxa"/>
          </w:tcPr>
          <w:p w14:paraId="3A42AB59" w14:textId="77777777" w:rsidR="00766284" w:rsidRPr="00A44CB6" w:rsidRDefault="00766284" w:rsidP="00FD4436">
            <w:pPr>
              <w:tabs>
                <w:tab w:val="left" w:pos="284"/>
              </w:tabs>
              <w:suppressAutoHyphens/>
              <w:spacing w:line="20" w:lineRule="atLeast"/>
              <w:jc w:val="both"/>
              <w:rPr>
                <w:b/>
              </w:rPr>
            </w:pPr>
            <w:r w:rsidRPr="00A44CB6">
              <w:rPr>
                <w:b/>
              </w:rPr>
              <w:t>Сприяти:</w:t>
            </w:r>
          </w:p>
          <w:p w14:paraId="2AB439BE" w14:textId="77777777" w:rsidR="00766284" w:rsidRPr="00A44CB6" w:rsidRDefault="00766284" w:rsidP="00FD4436">
            <w:pPr>
              <w:tabs>
                <w:tab w:val="left" w:pos="284"/>
              </w:tabs>
              <w:suppressAutoHyphens/>
              <w:spacing w:line="20" w:lineRule="atLeast"/>
              <w:jc w:val="both"/>
            </w:pPr>
            <w:r w:rsidRPr="00A44CB6">
              <w:t>участі педагогічних працівників у конкурсах на кращу модель учнівського самоврядування навчального закладу;</w:t>
            </w:r>
          </w:p>
        </w:tc>
        <w:tc>
          <w:tcPr>
            <w:tcW w:w="1559" w:type="dxa"/>
            <w:vAlign w:val="center"/>
          </w:tcPr>
          <w:p w14:paraId="5F1801A4" w14:textId="77777777" w:rsidR="00766284" w:rsidRPr="00A44CB6" w:rsidRDefault="00766284" w:rsidP="00FD4436">
            <w:pPr>
              <w:spacing w:line="20" w:lineRule="atLeast"/>
              <w:jc w:val="center"/>
            </w:pPr>
            <w:r w:rsidRPr="00A44CB6">
              <w:t xml:space="preserve">ЗПО, </w:t>
            </w:r>
          </w:p>
          <w:p w14:paraId="3703E5B1" w14:textId="77777777" w:rsidR="00766284" w:rsidRPr="00A44CB6" w:rsidRDefault="00766284" w:rsidP="00FD4436">
            <w:pPr>
              <w:spacing w:line="20" w:lineRule="atLeast"/>
              <w:jc w:val="center"/>
            </w:pPr>
            <w:r w:rsidRPr="00A44CB6">
              <w:t>ЗЗСО</w:t>
            </w:r>
          </w:p>
        </w:tc>
        <w:tc>
          <w:tcPr>
            <w:tcW w:w="709" w:type="dxa"/>
          </w:tcPr>
          <w:p w14:paraId="2B8F8D78" w14:textId="77777777" w:rsidR="00766284" w:rsidRPr="00A44CB6" w:rsidRDefault="00766284" w:rsidP="00FD4436">
            <w:pPr>
              <w:spacing w:line="20" w:lineRule="atLeast"/>
            </w:pPr>
            <w:r w:rsidRPr="00A44CB6">
              <w:t>+</w:t>
            </w:r>
          </w:p>
        </w:tc>
        <w:tc>
          <w:tcPr>
            <w:tcW w:w="708" w:type="dxa"/>
          </w:tcPr>
          <w:p w14:paraId="3D330A16" w14:textId="77777777" w:rsidR="00766284" w:rsidRPr="00A44CB6" w:rsidRDefault="00766284" w:rsidP="00FD4436">
            <w:pPr>
              <w:spacing w:line="20" w:lineRule="atLeast"/>
              <w:jc w:val="both"/>
            </w:pPr>
            <w:r w:rsidRPr="00A44CB6">
              <w:t>+</w:t>
            </w:r>
          </w:p>
        </w:tc>
        <w:tc>
          <w:tcPr>
            <w:tcW w:w="709" w:type="dxa"/>
          </w:tcPr>
          <w:p w14:paraId="6A16D17F" w14:textId="77777777" w:rsidR="00766284" w:rsidRPr="00A44CB6" w:rsidRDefault="00766284" w:rsidP="00FD4436">
            <w:pPr>
              <w:spacing w:line="20" w:lineRule="atLeast"/>
              <w:jc w:val="both"/>
            </w:pPr>
            <w:r w:rsidRPr="00A44CB6">
              <w:t>+</w:t>
            </w:r>
          </w:p>
        </w:tc>
        <w:tc>
          <w:tcPr>
            <w:tcW w:w="851" w:type="dxa"/>
          </w:tcPr>
          <w:p w14:paraId="086FD75F" w14:textId="77777777" w:rsidR="00766284" w:rsidRPr="00A44CB6" w:rsidRDefault="00766284" w:rsidP="00FD4436">
            <w:pPr>
              <w:spacing w:line="20" w:lineRule="atLeast"/>
              <w:jc w:val="both"/>
            </w:pPr>
            <w:r w:rsidRPr="00A44CB6">
              <w:t>+</w:t>
            </w:r>
          </w:p>
        </w:tc>
        <w:tc>
          <w:tcPr>
            <w:tcW w:w="708" w:type="dxa"/>
          </w:tcPr>
          <w:p w14:paraId="45A61002" w14:textId="77777777" w:rsidR="00766284" w:rsidRPr="00A44CB6" w:rsidRDefault="00766284" w:rsidP="00FD4436">
            <w:pPr>
              <w:spacing w:line="20" w:lineRule="atLeast"/>
              <w:jc w:val="both"/>
            </w:pPr>
            <w:r w:rsidRPr="00A44CB6">
              <w:t>+</w:t>
            </w:r>
          </w:p>
        </w:tc>
        <w:tc>
          <w:tcPr>
            <w:tcW w:w="709" w:type="dxa"/>
          </w:tcPr>
          <w:p w14:paraId="0EC0F4EC" w14:textId="77777777" w:rsidR="00766284" w:rsidRPr="00A44CB6" w:rsidRDefault="00766284" w:rsidP="00FD4436">
            <w:pPr>
              <w:spacing w:line="20" w:lineRule="atLeast"/>
              <w:jc w:val="both"/>
            </w:pPr>
            <w:r w:rsidRPr="00A44CB6">
              <w:t>+</w:t>
            </w:r>
          </w:p>
        </w:tc>
        <w:tc>
          <w:tcPr>
            <w:tcW w:w="709" w:type="dxa"/>
          </w:tcPr>
          <w:p w14:paraId="1B80AD32" w14:textId="77777777" w:rsidR="00766284" w:rsidRPr="00A44CB6" w:rsidRDefault="00766284" w:rsidP="00FD4436">
            <w:pPr>
              <w:tabs>
                <w:tab w:val="left" w:pos="324"/>
              </w:tabs>
              <w:spacing w:line="20" w:lineRule="atLeast"/>
              <w:jc w:val="both"/>
            </w:pPr>
            <w:r w:rsidRPr="00A44CB6">
              <w:t>+</w:t>
            </w:r>
          </w:p>
        </w:tc>
      </w:tr>
      <w:tr w:rsidR="00766284" w:rsidRPr="00A44CB6" w14:paraId="3B6697F2" w14:textId="77777777" w:rsidTr="00FD4436">
        <w:trPr>
          <w:gridAfter w:val="1"/>
          <w:wAfter w:w="22" w:type="dxa"/>
          <w:trHeight w:val="210"/>
        </w:trPr>
        <w:tc>
          <w:tcPr>
            <w:tcW w:w="3545" w:type="dxa"/>
          </w:tcPr>
          <w:p w14:paraId="1D876FF9" w14:textId="77777777" w:rsidR="00766284" w:rsidRPr="00A44CB6" w:rsidRDefault="00766284" w:rsidP="00B277C0">
            <w:pPr>
              <w:numPr>
                <w:ilvl w:val="0"/>
                <w:numId w:val="34"/>
              </w:numPr>
              <w:tabs>
                <w:tab w:val="left" w:pos="284"/>
              </w:tabs>
              <w:suppressAutoHyphens/>
              <w:spacing w:line="20" w:lineRule="atLeast"/>
              <w:ind w:left="0" w:firstLine="0"/>
              <w:jc w:val="both"/>
            </w:pPr>
            <w:r w:rsidRPr="00A44CB6">
              <w:t>участі у засіданнях та зльотах органів учнівського само</w:t>
            </w:r>
            <w:r w:rsidRPr="00A44CB6">
              <w:softHyphen/>
              <w:t>вря</w:t>
            </w:r>
            <w:r w:rsidRPr="00A44CB6">
              <w:softHyphen/>
              <w:t>ду</w:t>
            </w:r>
            <w:r w:rsidRPr="00A44CB6">
              <w:softHyphen/>
              <w:t>вання на всіх рівнях (навчальний заклад – місто - громада – область);</w:t>
            </w:r>
          </w:p>
        </w:tc>
        <w:tc>
          <w:tcPr>
            <w:tcW w:w="1559" w:type="dxa"/>
            <w:vAlign w:val="center"/>
          </w:tcPr>
          <w:p w14:paraId="6FDF6FF5" w14:textId="77777777" w:rsidR="00766284" w:rsidRPr="00A44CB6" w:rsidRDefault="00766284" w:rsidP="00FD4436">
            <w:pPr>
              <w:spacing w:line="20" w:lineRule="atLeast"/>
              <w:jc w:val="center"/>
            </w:pPr>
            <w:r w:rsidRPr="00A44CB6">
              <w:t>Управління освіти, ЗЗСО, ЗПО</w:t>
            </w:r>
          </w:p>
        </w:tc>
        <w:tc>
          <w:tcPr>
            <w:tcW w:w="709" w:type="dxa"/>
          </w:tcPr>
          <w:p w14:paraId="69D6F54D" w14:textId="77777777" w:rsidR="00766284" w:rsidRPr="00A44CB6" w:rsidRDefault="00766284" w:rsidP="00FD4436">
            <w:pPr>
              <w:spacing w:line="20" w:lineRule="atLeast"/>
            </w:pPr>
            <w:r w:rsidRPr="00A44CB6">
              <w:t>+</w:t>
            </w:r>
          </w:p>
        </w:tc>
        <w:tc>
          <w:tcPr>
            <w:tcW w:w="708" w:type="dxa"/>
          </w:tcPr>
          <w:p w14:paraId="768D6901" w14:textId="77777777" w:rsidR="00766284" w:rsidRPr="00A44CB6" w:rsidRDefault="00766284" w:rsidP="00FD4436">
            <w:pPr>
              <w:spacing w:line="20" w:lineRule="atLeast"/>
              <w:jc w:val="both"/>
            </w:pPr>
            <w:r w:rsidRPr="00A44CB6">
              <w:t>+</w:t>
            </w:r>
          </w:p>
        </w:tc>
        <w:tc>
          <w:tcPr>
            <w:tcW w:w="709" w:type="dxa"/>
          </w:tcPr>
          <w:p w14:paraId="2A0249FE" w14:textId="77777777" w:rsidR="00766284" w:rsidRPr="00A44CB6" w:rsidRDefault="00766284" w:rsidP="00FD4436">
            <w:pPr>
              <w:spacing w:line="20" w:lineRule="atLeast"/>
              <w:jc w:val="both"/>
            </w:pPr>
            <w:r w:rsidRPr="00A44CB6">
              <w:t>+</w:t>
            </w:r>
          </w:p>
        </w:tc>
        <w:tc>
          <w:tcPr>
            <w:tcW w:w="851" w:type="dxa"/>
          </w:tcPr>
          <w:p w14:paraId="34DD6E37" w14:textId="77777777" w:rsidR="00766284" w:rsidRPr="00A44CB6" w:rsidRDefault="00766284" w:rsidP="00FD4436">
            <w:pPr>
              <w:spacing w:line="20" w:lineRule="atLeast"/>
              <w:jc w:val="both"/>
            </w:pPr>
            <w:r w:rsidRPr="00A44CB6">
              <w:t>+</w:t>
            </w:r>
          </w:p>
        </w:tc>
        <w:tc>
          <w:tcPr>
            <w:tcW w:w="708" w:type="dxa"/>
          </w:tcPr>
          <w:p w14:paraId="2DD9FEC3" w14:textId="77777777" w:rsidR="00766284" w:rsidRPr="00A44CB6" w:rsidRDefault="00766284" w:rsidP="00FD4436">
            <w:pPr>
              <w:spacing w:line="20" w:lineRule="atLeast"/>
              <w:jc w:val="both"/>
            </w:pPr>
            <w:r w:rsidRPr="00A44CB6">
              <w:t>+</w:t>
            </w:r>
          </w:p>
        </w:tc>
        <w:tc>
          <w:tcPr>
            <w:tcW w:w="709" w:type="dxa"/>
          </w:tcPr>
          <w:p w14:paraId="1F0F3CF5" w14:textId="77777777" w:rsidR="00766284" w:rsidRPr="00A44CB6" w:rsidRDefault="00766284" w:rsidP="00FD4436">
            <w:pPr>
              <w:spacing w:line="20" w:lineRule="atLeast"/>
              <w:jc w:val="both"/>
            </w:pPr>
            <w:r w:rsidRPr="00A44CB6">
              <w:t>+</w:t>
            </w:r>
          </w:p>
        </w:tc>
        <w:tc>
          <w:tcPr>
            <w:tcW w:w="709" w:type="dxa"/>
          </w:tcPr>
          <w:p w14:paraId="26A24CBC" w14:textId="77777777" w:rsidR="00766284" w:rsidRPr="00A44CB6" w:rsidRDefault="00766284" w:rsidP="00FD4436">
            <w:pPr>
              <w:tabs>
                <w:tab w:val="left" w:pos="324"/>
              </w:tabs>
              <w:spacing w:line="20" w:lineRule="atLeast"/>
              <w:jc w:val="both"/>
            </w:pPr>
            <w:r w:rsidRPr="00A44CB6">
              <w:t>+</w:t>
            </w:r>
          </w:p>
        </w:tc>
      </w:tr>
      <w:tr w:rsidR="00766284" w:rsidRPr="00A44CB6" w14:paraId="10A7E99C" w14:textId="77777777" w:rsidTr="00FD4436">
        <w:trPr>
          <w:gridAfter w:val="1"/>
          <w:wAfter w:w="22" w:type="dxa"/>
          <w:trHeight w:val="210"/>
        </w:trPr>
        <w:tc>
          <w:tcPr>
            <w:tcW w:w="3545" w:type="dxa"/>
          </w:tcPr>
          <w:p w14:paraId="69DFFBF9" w14:textId="77777777" w:rsidR="00766284" w:rsidRPr="00A44CB6" w:rsidRDefault="00766284" w:rsidP="00B277C0">
            <w:pPr>
              <w:numPr>
                <w:ilvl w:val="0"/>
                <w:numId w:val="34"/>
              </w:numPr>
              <w:tabs>
                <w:tab w:val="left" w:pos="284"/>
              </w:tabs>
              <w:suppressAutoHyphens/>
              <w:spacing w:line="20" w:lineRule="atLeast"/>
              <w:ind w:left="0" w:firstLine="0"/>
              <w:jc w:val="both"/>
            </w:pPr>
            <w:r w:rsidRPr="00A44CB6">
              <w:t>співпраці органів учнівського самоврядування Сіверської міської ОТГ з місцевими громадськими організаціями;</w:t>
            </w:r>
          </w:p>
        </w:tc>
        <w:tc>
          <w:tcPr>
            <w:tcW w:w="1559" w:type="dxa"/>
            <w:vAlign w:val="center"/>
          </w:tcPr>
          <w:p w14:paraId="50D27039" w14:textId="77777777" w:rsidR="00766284" w:rsidRPr="00A44CB6" w:rsidRDefault="00766284" w:rsidP="00FD4436">
            <w:pPr>
              <w:spacing w:line="20" w:lineRule="atLeast"/>
              <w:jc w:val="center"/>
            </w:pPr>
            <w:r w:rsidRPr="00A44CB6">
              <w:t>Управління освіти, ЗПО, ЗЗСО</w:t>
            </w:r>
          </w:p>
        </w:tc>
        <w:tc>
          <w:tcPr>
            <w:tcW w:w="709" w:type="dxa"/>
          </w:tcPr>
          <w:p w14:paraId="342822B5" w14:textId="77777777" w:rsidR="00766284" w:rsidRPr="00A44CB6" w:rsidRDefault="00766284" w:rsidP="00FD4436">
            <w:pPr>
              <w:spacing w:line="20" w:lineRule="atLeast"/>
            </w:pPr>
            <w:r w:rsidRPr="00A44CB6">
              <w:t>+</w:t>
            </w:r>
          </w:p>
        </w:tc>
        <w:tc>
          <w:tcPr>
            <w:tcW w:w="708" w:type="dxa"/>
          </w:tcPr>
          <w:p w14:paraId="02C85818" w14:textId="77777777" w:rsidR="00766284" w:rsidRPr="00A44CB6" w:rsidRDefault="00766284" w:rsidP="00FD4436">
            <w:pPr>
              <w:spacing w:line="20" w:lineRule="atLeast"/>
              <w:jc w:val="both"/>
            </w:pPr>
            <w:r w:rsidRPr="00A44CB6">
              <w:t>+</w:t>
            </w:r>
          </w:p>
        </w:tc>
        <w:tc>
          <w:tcPr>
            <w:tcW w:w="709" w:type="dxa"/>
          </w:tcPr>
          <w:p w14:paraId="5AE83821" w14:textId="77777777" w:rsidR="00766284" w:rsidRPr="00A44CB6" w:rsidRDefault="00766284" w:rsidP="00FD4436">
            <w:pPr>
              <w:spacing w:line="20" w:lineRule="atLeast"/>
              <w:jc w:val="both"/>
            </w:pPr>
            <w:r w:rsidRPr="00A44CB6">
              <w:t>+</w:t>
            </w:r>
          </w:p>
        </w:tc>
        <w:tc>
          <w:tcPr>
            <w:tcW w:w="851" w:type="dxa"/>
          </w:tcPr>
          <w:p w14:paraId="19BE38AA" w14:textId="77777777" w:rsidR="00766284" w:rsidRPr="00A44CB6" w:rsidRDefault="00766284" w:rsidP="00FD4436">
            <w:pPr>
              <w:spacing w:line="20" w:lineRule="atLeast"/>
              <w:jc w:val="both"/>
            </w:pPr>
            <w:r w:rsidRPr="00A44CB6">
              <w:t>+</w:t>
            </w:r>
          </w:p>
        </w:tc>
        <w:tc>
          <w:tcPr>
            <w:tcW w:w="708" w:type="dxa"/>
          </w:tcPr>
          <w:p w14:paraId="319080BD" w14:textId="77777777" w:rsidR="00766284" w:rsidRPr="00A44CB6" w:rsidRDefault="00766284" w:rsidP="00FD4436">
            <w:pPr>
              <w:spacing w:line="20" w:lineRule="atLeast"/>
              <w:jc w:val="both"/>
            </w:pPr>
            <w:r w:rsidRPr="00A44CB6">
              <w:t>+</w:t>
            </w:r>
          </w:p>
        </w:tc>
        <w:tc>
          <w:tcPr>
            <w:tcW w:w="709" w:type="dxa"/>
          </w:tcPr>
          <w:p w14:paraId="0FA7A83B" w14:textId="77777777" w:rsidR="00766284" w:rsidRPr="00A44CB6" w:rsidRDefault="00766284" w:rsidP="00FD4436">
            <w:pPr>
              <w:spacing w:line="20" w:lineRule="atLeast"/>
              <w:jc w:val="both"/>
            </w:pPr>
            <w:r w:rsidRPr="00A44CB6">
              <w:t>+</w:t>
            </w:r>
          </w:p>
        </w:tc>
        <w:tc>
          <w:tcPr>
            <w:tcW w:w="709" w:type="dxa"/>
          </w:tcPr>
          <w:p w14:paraId="2DEDA38B" w14:textId="77777777" w:rsidR="00766284" w:rsidRPr="00A44CB6" w:rsidRDefault="00766284" w:rsidP="00FD4436">
            <w:pPr>
              <w:tabs>
                <w:tab w:val="left" w:pos="324"/>
              </w:tabs>
              <w:spacing w:line="20" w:lineRule="atLeast"/>
              <w:jc w:val="both"/>
            </w:pPr>
            <w:r w:rsidRPr="00A44CB6">
              <w:t>+</w:t>
            </w:r>
          </w:p>
        </w:tc>
      </w:tr>
      <w:tr w:rsidR="00766284" w:rsidRPr="00A44CB6" w14:paraId="6FAFCE75" w14:textId="77777777" w:rsidTr="00FD4436">
        <w:trPr>
          <w:gridAfter w:val="1"/>
          <w:wAfter w:w="22" w:type="dxa"/>
          <w:trHeight w:val="210"/>
        </w:trPr>
        <w:tc>
          <w:tcPr>
            <w:tcW w:w="3545" w:type="dxa"/>
          </w:tcPr>
          <w:p w14:paraId="14B9BE8C" w14:textId="77777777" w:rsidR="00766284" w:rsidRPr="00A44CB6" w:rsidRDefault="00766284" w:rsidP="00B277C0">
            <w:pPr>
              <w:numPr>
                <w:ilvl w:val="0"/>
                <w:numId w:val="34"/>
              </w:numPr>
              <w:tabs>
                <w:tab w:val="left" w:pos="284"/>
              </w:tabs>
              <w:suppressAutoHyphens/>
              <w:spacing w:line="20" w:lineRule="atLeast"/>
              <w:ind w:left="0" w:firstLine="0"/>
              <w:jc w:val="both"/>
            </w:pPr>
            <w:r w:rsidRPr="00A44CB6">
              <w:t>участі учнівської молоді у туристичних походах для вивчення природи, історії та культури рідного краю.</w:t>
            </w:r>
          </w:p>
        </w:tc>
        <w:tc>
          <w:tcPr>
            <w:tcW w:w="1559" w:type="dxa"/>
            <w:vAlign w:val="center"/>
          </w:tcPr>
          <w:p w14:paraId="34CFAF2B" w14:textId="77777777" w:rsidR="00766284" w:rsidRPr="00A44CB6" w:rsidRDefault="00766284" w:rsidP="00FD4436">
            <w:pPr>
              <w:spacing w:line="20" w:lineRule="atLeast"/>
              <w:jc w:val="center"/>
            </w:pPr>
            <w:r w:rsidRPr="00A44CB6">
              <w:t>ЗПО, ЗЗСО</w:t>
            </w:r>
          </w:p>
        </w:tc>
        <w:tc>
          <w:tcPr>
            <w:tcW w:w="709" w:type="dxa"/>
          </w:tcPr>
          <w:p w14:paraId="1E7FC1D7" w14:textId="77777777" w:rsidR="00766284" w:rsidRPr="00A44CB6" w:rsidRDefault="00766284" w:rsidP="00FD4436">
            <w:pPr>
              <w:spacing w:line="20" w:lineRule="atLeast"/>
            </w:pPr>
            <w:r w:rsidRPr="00A44CB6">
              <w:t>+</w:t>
            </w:r>
          </w:p>
        </w:tc>
        <w:tc>
          <w:tcPr>
            <w:tcW w:w="708" w:type="dxa"/>
          </w:tcPr>
          <w:p w14:paraId="263C17F2" w14:textId="77777777" w:rsidR="00766284" w:rsidRPr="00A44CB6" w:rsidRDefault="00766284" w:rsidP="00FD4436">
            <w:pPr>
              <w:spacing w:line="20" w:lineRule="atLeast"/>
              <w:jc w:val="both"/>
            </w:pPr>
            <w:r w:rsidRPr="00A44CB6">
              <w:t>+</w:t>
            </w:r>
          </w:p>
        </w:tc>
        <w:tc>
          <w:tcPr>
            <w:tcW w:w="709" w:type="dxa"/>
          </w:tcPr>
          <w:p w14:paraId="6A6F5349" w14:textId="77777777" w:rsidR="00766284" w:rsidRPr="00A44CB6" w:rsidRDefault="00766284" w:rsidP="00FD4436">
            <w:pPr>
              <w:spacing w:line="20" w:lineRule="atLeast"/>
              <w:jc w:val="both"/>
            </w:pPr>
            <w:r w:rsidRPr="00A44CB6">
              <w:t>+</w:t>
            </w:r>
          </w:p>
        </w:tc>
        <w:tc>
          <w:tcPr>
            <w:tcW w:w="851" w:type="dxa"/>
          </w:tcPr>
          <w:p w14:paraId="4BDB1673" w14:textId="77777777" w:rsidR="00766284" w:rsidRPr="00A44CB6" w:rsidRDefault="00766284" w:rsidP="00FD4436">
            <w:pPr>
              <w:spacing w:line="20" w:lineRule="atLeast"/>
              <w:jc w:val="both"/>
            </w:pPr>
            <w:r w:rsidRPr="00A44CB6">
              <w:t>+</w:t>
            </w:r>
          </w:p>
        </w:tc>
        <w:tc>
          <w:tcPr>
            <w:tcW w:w="708" w:type="dxa"/>
          </w:tcPr>
          <w:p w14:paraId="2EF90814" w14:textId="77777777" w:rsidR="00766284" w:rsidRPr="00A44CB6" w:rsidRDefault="00766284" w:rsidP="00FD4436">
            <w:pPr>
              <w:spacing w:line="20" w:lineRule="atLeast"/>
              <w:jc w:val="both"/>
            </w:pPr>
            <w:r w:rsidRPr="00A44CB6">
              <w:t>+</w:t>
            </w:r>
          </w:p>
        </w:tc>
        <w:tc>
          <w:tcPr>
            <w:tcW w:w="709" w:type="dxa"/>
          </w:tcPr>
          <w:p w14:paraId="22B7B9FD" w14:textId="77777777" w:rsidR="00766284" w:rsidRPr="00A44CB6" w:rsidRDefault="00766284" w:rsidP="00FD4436">
            <w:pPr>
              <w:spacing w:line="20" w:lineRule="atLeast"/>
              <w:jc w:val="both"/>
            </w:pPr>
            <w:r w:rsidRPr="00A44CB6">
              <w:t>+</w:t>
            </w:r>
          </w:p>
        </w:tc>
        <w:tc>
          <w:tcPr>
            <w:tcW w:w="709" w:type="dxa"/>
          </w:tcPr>
          <w:p w14:paraId="7D66E6C3" w14:textId="77777777" w:rsidR="00766284" w:rsidRPr="00A44CB6" w:rsidRDefault="00766284" w:rsidP="00FD4436">
            <w:pPr>
              <w:tabs>
                <w:tab w:val="left" w:pos="324"/>
              </w:tabs>
              <w:spacing w:line="20" w:lineRule="atLeast"/>
              <w:jc w:val="both"/>
            </w:pPr>
            <w:r w:rsidRPr="00A44CB6">
              <w:t>+</w:t>
            </w:r>
          </w:p>
        </w:tc>
      </w:tr>
      <w:tr w:rsidR="00766284" w:rsidRPr="00A44CB6" w14:paraId="1D6F99E9" w14:textId="77777777" w:rsidTr="00FD4436">
        <w:trPr>
          <w:gridAfter w:val="1"/>
          <w:wAfter w:w="22" w:type="dxa"/>
          <w:trHeight w:val="210"/>
        </w:trPr>
        <w:tc>
          <w:tcPr>
            <w:tcW w:w="3545" w:type="dxa"/>
          </w:tcPr>
          <w:p w14:paraId="46905604" w14:textId="77777777" w:rsidR="00766284" w:rsidRPr="00A44CB6" w:rsidRDefault="00766284" w:rsidP="00B277C0">
            <w:pPr>
              <w:numPr>
                <w:ilvl w:val="0"/>
                <w:numId w:val="34"/>
              </w:numPr>
              <w:tabs>
                <w:tab w:val="clear" w:pos="0"/>
                <w:tab w:val="left" w:pos="284"/>
              </w:tabs>
              <w:suppressAutoHyphens/>
              <w:spacing w:line="20" w:lineRule="atLeast"/>
              <w:ind w:left="0" w:firstLine="0"/>
              <w:jc w:val="both"/>
            </w:pPr>
            <w:r w:rsidRPr="00A44CB6">
              <w:t>розвитку учнівських клубів за інтересами, що ґрунтуються на концепції сталого розвитку.</w:t>
            </w:r>
          </w:p>
        </w:tc>
        <w:tc>
          <w:tcPr>
            <w:tcW w:w="1559" w:type="dxa"/>
            <w:vAlign w:val="center"/>
          </w:tcPr>
          <w:p w14:paraId="2A40A681" w14:textId="77777777" w:rsidR="00766284" w:rsidRPr="00A44CB6" w:rsidRDefault="00766284" w:rsidP="00FD4436">
            <w:pPr>
              <w:spacing w:line="20" w:lineRule="atLeast"/>
              <w:jc w:val="center"/>
            </w:pPr>
            <w:r w:rsidRPr="00A44CB6">
              <w:t>ЗПО, ЗЗСО</w:t>
            </w:r>
          </w:p>
        </w:tc>
        <w:tc>
          <w:tcPr>
            <w:tcW w:w="709" w:type="dxa"/>
          </w:tcPr>
          <w:p w14:paraId="0D406E8B" w14:textId="77777777" w:rsidR="00766284" w:rsidRPr="00A44CB6" w:rsidRDefault="00766284" w:rsidP="00FD4436">
            <w:pPr>
              <w:spacing w:line="20" w:lineRule="atLeast"/>
            </w:pPr>
            <w:r w:rsidRPr="00A44CB6">
              <w:t>+</w:t>
            </w:r>
          </w:p>
        </w:tc>
        <w:tc>
          <w:tcPr>
            <w:tcW w:w="708" w:type="dxa"/>
          </w:tcPr>
          <w:p w14:paraId="7BDD8F80" w14:textId="77777777" w:rsidR="00766284" w:rsidRPr="00A44CB6" w:rsidRDefault="00766284" w:rsidP="00FD4436">
            <w:pPr>
              <w:spacing w:line="20" w:lineRule="atLeast"/>
              <w:jc w:val="both"/>
            </w:pPr>
            <w:r w:rsidRPr="00A44CB6">
              <w:t>+</w:t>
            </w:r>
          </w:p>
        </w:tc>
        <w:tc>
          <w:tcPr>
            <w:tcW w:w="709" w:type="dxa"/>
          </w:tcPr>
          <w:p w14:paraId="7DD72CDD" w14:textId="77777777" w:rsidR="00766284" w:rsidRPr="00A44CB6" w:rsidRDefault="00766284" w:rsidP="00FD4436">
            <w:pPr>
              <w:spacing w:line="20" w:lineRule="atLeast"/>
              <w:jc w:val="both"/>
            </w:pPr>
            <w:r w:rsidRPr="00A44CB6">
              <w:t>+</w:t>
            </w:r>
          </w:p>
        </w:tc>
        <w:tc>
          <w:tcPr>
            <w:tcW w:w="851" w:type="dxa"/>
          </w:tcPr>
          <w:p w14:paraId="42E114CB" w14:textId="77777777" w:rsidR="00766284" w:rsidRPr="00A44CB6" w:rsidRDefault="00766284" w:rsidP="00FD4436">
            <w:pPr>
              <w:spacing w:line="20" w:lineRule="atLeast"/>
              <w:jc w:val="both"/>
            </w:pPr>
            <w:r w:rsidRPr="00A44CB6">
              <w:t>+</w:t>
            </w:r>
          </w:p>
        </w:tc>
        <w:tc>
          <w:tcPr>
            <w:tcW w:w="708" w:type="dxa"/>
          </w:tcPr>
          <w:p w14:paraId="4FE788FC" w14:textId="77777777" w:rsidR="00766284" w:rsidRPr="00A44CB6" w:rsidRDefault="00766284" w:rsidP="00FD4436">
            <w:pPr>
              <w:spacing w:line="20" w:lineRule="atLeast"/>
              <w:jc w:val="both"/>
            </w:pPr>
            <w:r w:rsidRPr="00A44CB6">
              <w:t>+</w:t>
            </w:r>
          </w:p>
        </w:tc>
        <w:tc>
          <w:tcPr>
            <w:tcW w:w="709" w:type="dxa"/>
          </w:tcPr>
          <w:p w14:paraId="007F1234" w14:textId="77777777" w:rsidR="00766284" w:rsidRPr="00A44CB6" w:rsidRDefault="00766284" w:rsidP="00FD4436">
            <w:pPr>
              <w:spacing w:line="20" w:lineRule="atLeast"/>
              <w:jc w:val="both"/>
            </w:pPr>
            <w:r w:rsidRPr="00A44CB6">
              <w:t>+</w:t>
            </w:r>
          </w:p>
        </w:tc>
        <w:tc>
          <w:tcPr>
            <w:tcW w:w="709" w:type="dxa"/>
          </w:tcPr>
          <w:p w14:paraId="25EA0286" w14:textId="77777777" w:rsidR="00766284" w:rsidRPr="00A44CB6" w:rsidRDefault="00766284" w:rsidP="00FD4436">
            <w:pPr>
              <w:tabs>
                <w:tab w:val="left" w:pos="324"/>
              </w:tabs>
              <w:spacing w:line="20" w:lineRule="atLeast"/>
              <w:jc w:val="both"/>
            </w:pPr>
            <w:r w:rsidRPr="00A44CB6">
              <w:t>+</w:t>
            </w:r>
          </w:p>
        </w:tc>
      </w:tr>
      <w:tr w:rsidR="00766284" w:rsidRPr="00A44CB6" w14:paraId="0D0420B5" w14:textId="77777777" w:rsidTr="00FD4436">
        <w:trPr>
          <w:gridAfter w:val="1"/>
          <w:wAfter w:w="22" w:type="dxa"/>
          <w:trHeight w:val="210"/>
        </w:trPr>
        <w:tc>
          <w:tcPr>
            <w:tcW w:w="3545" w:type="dxa"/>
          </w:tcPr>
          <w:p w14:paraId="5D704CB5" w14:textId="77777777" w:rsidR="00766284" w:rsidRPr="00A44CB6" w:rsidRDefault="00766284" w:rsidP="00FD4436">
            <w:pPr>
              <w:tabs>
                <w:tab w:val="left" w:pos="284"/>
              </w:tabs>
              <w:suppressAutoHyphens/>
              <w:spacing w:line="20" w:lineRule="atLeast"/>
              <w:jc w:val="both"/>
            </w:pPr>
            <w:r w:rsidRPr="00A44CB6">
              <w:rPr>
                <w:b/>
                <w:bCs/>
              </w:rPr>
              <w:t>Висвітлювати</w:t>
            </w:r>
            <w:r w:rsidRPr="00A44CB6">
              <w:t xml:space="preserve"> інформацію щодо діяльності учнівського самоврядування Сіверської міської ОТГ через Інтернет-ресурси.</w:t>
            </w:r>
          </w:p>
        </w:tc>
        <w:tc>
          <w:tcPr>
            <w:tcW w:w="1559" w:type="dxa"/>
            <w:vAlign w:val="center"/>
          </w:tcPr>
          <w:p w14:paraId="383BA1C5" w14:textId="77777777" w:rsidR="00766284" w:rsidRPr="00A44CB6" w:rsidRDefault="00766284" w:rsidP="00FD4436">
            <w:pPr>
              <w:spacing w:line="20" w:lineRule="atLeast"/>
              <w:jc w:val="center"/>
            </w:pPr>
            <w:r w:rsidRPr="00A44CB6">
              <w:t>Управління освіти, ЗПО</w:t>
            </w:r>
          </w:p>
        </w:tc>
        <w:tc>
          <w:tcPr>
            <w:tcW w:w="709" w:type="dxa"/>
          </w:tcPr>
          <w:p w14:paraId="62B9D4D6" w14:textId="77777777" w:rsidR="00766284" w:rsidRPr="00A44CB6" w:rsidRDefault="00766284" w:rsidP="00FD4436">
            <w:pPr>
              <w:spacing w:line="20" w:lineRule="atLeast"/>
            </w:pPr>
            <w:r w:rsidRPr="00A44CB6">
              <w:t>+</w:t>
            </w:r>
          </w:p>
        </w:tc>
        <w:tc>
          <w:tcPr>
            <w:tcW w:w="708" w:type="dxa"/>
          </w:tcPr>
          <w:p w14:paraId="0E270085" w14:textId="77777777" w:rsidR="00766284" w:rsidRPr="00A44CB6" w:rsidRDefault="00766284" w:rsidP="00FD4436">
            <w:pPr>
              <w:spacing w:line="20" w:lineRule="atLeast"/>
              <w:jc w:val="both"/>
            </w:pPr>
            <w:r w:rsidRPr="00A44CB6">
              <w:t>+</w:t>
            </w:r>
          </w:p>
        </w:tc>
        <w:tc>
          <w:tcPr>
            <w:tcW w:w="709" w:type="dxa"/>
          </w:tcPr>
          <w:p w14:paraId="094B9B94" w14:textId="77777777" w:rsidR="00766284" w:rsidRPr="00A44CB6" w:rsidRDefault="00766284" w:rsidP="00FD4436">
            <w:pPr>
              <w:spacing w:line="20" w:lineRule="atLeast"/>
              <w:jc w:val="both"/>
            </w:pPr>
            <w:r w:rsidRPr="00A44CB6">
              <w:t>+</w:t>
            </w:r>
          </w:p>
        </w:tc>
        <w:tc>
          <w:tcPr>
            <w:tcW w:w="851" w:type="dxa"/>
          </w:tcPr>
          <w:p w14:paraId="349C2527" w14:textId="77777777" w:rsidR="00766284" w:rsidRPr="00A44CB6" w:rsidRDefault="00766284" w:rsidP="00FD4436">
            <w:pPr>
              <w:spacing w:line="20" w:lineRule="atLeast"/>
              <w:jc w:val="both"/>
            </w:pPr>
            <w:r w:rsidRPr="00A44CB6">
              <w:t>+</w:t>
            </w:r>
          </w:p>
        </w:tc>
        <w:tc>
          <w:tcPr>
            <w:tcW w:w="708" w:type="dxa"/>
          </w:tcPr>
          <w:p w14:paraId="654A1F55" w14:textId="77777777" w:rsidR="00766284" w:rsidRPr="00A44CB6" w:rsidRDefault="00766284" w:rsidP="00FD4436">
            <w:pPr>
              <w:spacing w:line="20" w:lineRule="atLeast"/>
              <w:jc w:val="both"/>
            </w:pPr>
            <w:r w:rsidRPr="00A44CB6">
              <w:t>+</w:t>
            </w:r>
          </w:p>
        </w:tc>
        <w:tc>
          <w:tcPr>
            <w:tcW w:w="709" w:type="dxa"/>
          </w:tcPr>
          <w:p w14:paraId="67A0FBBC" w14:textId="77777777" w:rsidR="00766284" w:rsidRPr="00A44CB6" w:rsidRDefault="00766284" w:rsidP="00FD4436">
            <w:pPr>
              <w:spacing w:line="20" w:lineRule="atLeast"/>
              <w:jc w:val="both"/>
            </w:pPr>
            <w:r w:rsidRPr="00A44CB6">
              <w:t>+</w:t>
            </w:r>
          </w:p>
        </w:tc>
        <w:tc>
          <w:tcPr>
            <w:tcW w:w="709" w:type="dxa"/>
          </w:tcPr>
          <w:p w14:paraId="25E63ECE" w14:textId="77777777" w:rsidR="00766284" w:rsidRPr="00A44CB6" w:rsidRDefault="00766284" w:rsidP="00FD4436">
            <w:pPr>
              <w:tabs>
                <w:tab w:val="left" w:pos="324"/>
              </w:tabs>
              <w:spacing w:line="20" w:lineRule="atLeast"/>
              <w:jc w:val="both"/>
            </w:pPr>
            <w:r w:rsidRPr="00A44CB6">
              <w:t>+</w:t>
            </w:r>
          </w:p>
        </w:tc>
      </w:tr>
    </w:tbl>
    <w:p w14:paraId="7267783F" w14:textId="77777777" w:rsidR="00766284" w:rsidRPr="004F3DD7" w:rsidRDefault="00766284" w:rsidP="00766284">
      <w:pPr>
        <w:pStyle w:val="aff8"/>
        <w:spacing w:before="0" w:line="20" w:lineRule="atLeast"/>
        <w:ind w:left="0" w:firstLine="720"/>
        <w:jc w:val="both"/>
      </w:pPr>
    </w:p>
    <w:p w14:paraId="067D0772" w14:textId="77777777" w:rsidR="00766284" w:rsidRPr="004F3DD7" w:rsidRDefault="00766284" w:rsidP="00766284">
      <w:pPr>
        <w:pStyle w:val="aff8"/>
        <w:spacing w:before="0" w:line="20" w:lineRule="atLeast"/>
        <w:ind w:left="0" w:firstLine="720"/>
        <w:jc w:val="both"/>
      </w:pPr>
      <w:r w:rsidRPr="004F3DD7">
        <w:t>Очікувані результати:</w:t>
      </w:r>
    </w:p>
    <w:p w14:paraId="05934BF4" w14:textId="77777777" w:rsidR="00766284" w:rsidRPr="004F3DD7" w:rsidRDefault="00766284" w:rsidP="00B277C0">
      <w:pPr>
        <w:pStyle w:val="12"/>
        <w:numPr>
          <w:ilvl w:val="0"/>
          <w:numId w:val="35"/>
        </w:numPr>
        <w:spacing w:line="20" w:lineRule="atLeast"/>
        <w:ind w:left="0" w:firstLine="360"/>
        <w:contextualSpacing w:val="0"/>
        <w:jc w:val="both"/>
        <w:rPr>
          <w:sz w:val="28"/>
          <w:szCs w:val="28"/>
          <w:lang w:val="uk-UA"/>
        </w:rPr>
      </w:pPr>
      <w:r w:rsidRPr="004F3DD7">
        <w:rPr>
          <w:sz w:val="28"/>
          <w:szCs w:val="28"/>
          <w:lang w:val="uk-UA"/>
        </w:rPr>
        <w:t>створено дієву систему міських органів учнівського самоврядування в умовах децентралізації;</w:t>
      </w:r>
    </w:p>
    <w:p w14:paraId="7ED57134" w14:textId="77777777" w:rsidR="00766284" w:rsidRPr="004F3DD7" w:rsidRDefault="00766284" w:rsidP="00B277C0">
      <w:pPr>
        <w:pStyle w:val="12"/>
        <w:numPr>
          <w:ilvl w:val="0"/>
          <w:numId w:val="35"/>
        </w:numPr>
        <w:spacing w:line="20" w:lineRule="atLeast"/>
        <w:ind w:left="0" w:firstLine="360"/>
        <w:contextualSpacing w:val="0"/>
        <w:jc w:val="both"/>
        <w:rPr>
          <w:sz w:val="28"/>
          <w:szCs w:val="28"/>
          <w:lang w:val="uk-UA"/>
        </w:rPr>
      </w:pPr>
      <w:r w:rsidRPr="004F3DD7">
        <w:rPr>
          <w:sz w:val="28"/>
          <w:szCs w:val="28"/>
          <w:lang w:val="uk-UA"/>
        </w:rPr>
        <w:lastRenderedPageBreak/>
        <w:t>впроваджено реалізацію спільних проектів і заходів учнівського самоврядування з батьківською громадою та громадськими організаціями;</w:t>
      </w:r>
    </w:p>
    <w:p w14:paraId="5D64E67A" w14:textId="77777777" w:rsidR="00766284" w:rsidRPr="004F3DD7" w:rsidRDefault="00766284" w:rsidP="00B277C0">
      <w:pPr>
        <w:pStyle w:val="12"/>
        <w:numPr>
          <w:ilvl w:val="0"/>
          <w:numId w:val="35"/>
        </w:numPr>
        <w:spacing w:line="20" w:lineRule="atLeast"/>
        <w:ind w:left="0" w:firstLine="360"/>
        <w:contextualSpacing w:val="0"/>
        <w:jc w:val="both"/>
        <w:rPr>
          <w:sz w:val="28"/>
          <w:szCs w:val="28"/>
          <w:lang w:val="uk-UA"/>
        </w:rPr>
      </w:pPr>
      <w:r w:rsidRPr="004F3DD7">
        <w:rPr>
          <w:sz w:val="28"/>
          <w:szCs w:val="28"/>
          <w:lang w:val="uk-UA"/>
        </w:rPr>
        <w:t>відповідність способу життя учнівської молоді, принципам сталого розвитку.</w:t>
      </w:r>
    </w:p>
    <w:p w14:paraId="02EAC9A4" w14:textId="77777777" w:rsidR="00766284" w:rsidRPr="004F3DD7" w:rsidRDefault="00766284" w:rsidP="00766284">
      <w:pPr>
        <w:pStyle w:val="12"/>
        <w:spacing w:line="20" w:lineRule="atLeast"/>
        <w:jc w:val="both"/>
        <w:rPr>
          <w:sz w:val="28"/>
          <w:szCs w:val="28"/>
          <w:lang w:val="uk-UA"/>
        </w:rPr>
      </w:pPr>
    </w:p>
    <w:p w14:paraId="04463A99" w14:textId="77777777" w:rsidR="00766284" w:rsidRPr="004F3DD7" w:rsidRDefault="00766284" w:rsidP="00766284">
      <w:pPr>
        <w:pStyle w:val="af"/>
        <w:tabs>
          <w:tab w:val="left" w:pos="2685"/>
        </w:tabs>
        <w:spacing w:line="20" w:lineRule="atLeast"/>
        <w:jc w:val="center"/>
        <w:rPr>
          <w:b/>
          <w:caps/>
          <w:sz w:val="28"/>
          <w:szCs w:val="28"/>
        </w:rPr>
      </w:pPr>
      <w:r w:rsidRPr="004F3DD7">
        <w:rPr>
          <w:b/>
          <w:caps/>
          <w:sz w:val="28"/>
          <w:szCs w:val="28"/>
        </w:rPr>
        <w:t>5. Матеріально-технічне та фінансове забезпечення</w:t>
      </w:r>
    </w:p>
    <w:p w14:paraId="1542C4E5" w14:textId="77777777" w:rsidR="00766284" w:rsidRPr="00675C91" w:rsidRDefault="00766284" w:rsidP="00766284">
      <w:pPr>
        <w:pStyle w:val="af"/>
        <w:spacing w:line="20" w:lineRule="atLeast"/>
        <w:jc w:val="center"/>
        <w:rPr>
          <w:b/>
          <w:bCs/>
          <w:i/>
          <w:color w:val="000000"/>
          <w:sz w:val="28"/>
          <w:szCs w:val="28"/>
        </w:rPr>
      </w:pPr>
      <w:r w:rsidRPr="00675C91">
        <w:rPr>
          <w:b/>
          <w:bCs/>
          <w:i/>
          <w:color w:val="000000"/>
          <w:sz w:val="28"/>
          <w:szCs w:val="28"/>
        </w:rPr>
        <w:t>5.1. Проєкт «Матеріально-технічна база закладів освіти»</w:t>
      </w:r>
    </w:p>
    <w:p w14:paraId="3D885056" w14:textId="77777777" w:rsidR="00766284" w:rsidRPr="004F3DD7" w:rsidRDefault="00766284" w:rsidP="00766284">
      <w:pPr>
        <w:spacing w:line="20" w:lineRule="atLeast"/>
        <w:ind w:firstLine="709"/>
        <w:jc w:val="both"/>
        <w:rPr>
          <w:b/>
          <w:bCs/>
          <w:i/>
          <w:iCs/>
          <w:color w:val="000000"/>
          <w:sz w:val="28"/>
          <w:szCs w:val="28"/>
        </w:rPr>
      </w:pPr>
      <w:r w:rsidRPr="004F3DD7">
        <w:rPr>
          <w:b/>
          <w:bCs/>
          <w:i/>
          <w:iCs/>
          <w:color w:val="000000"/>
          <w:sz w:val="28"/>
          <w:szCs w:val="28"/>
        </w:rPr>
        <w:t xml:space="preserve">Завдання: </w:t>
      </w:r>
      <w:r w:rsidRPr="004F3DD7">
        <w:rPr>
          <w:color w:val="000000"/>
          <w:sz w:val="28"/>
          <w:szCs w:val="28"/>
        </w:rPr>
        <w:t>створення  комфортних  умов  для  перебування  дітей  у  закладах освіти,  поліпшення  організації  їх  харчування  та  обслуговування, виконання санітарно-гігієнічних вимог</w:t>
      </w:r>
    </w:p>
    <w:tbl>
      <w:tblPr>
        <w:tblStyle w:val="af5"/>
        <w:tblW w:w="10632" w:type="dxa"/>
        <w:tblInd w:w="-714" w:type="dxa"/>
        <w:tblLayout w:type="fixed"/>
        <w:tblLook w:val="04A0" w:firstRow="1" w:lastRow="0" w:firstColumn="1" w:lastColumn="0" w:noHBand="0" w:noVBand="1"/>
      </w:tblPr>
      <w:tblGrid>
        <w:gridCol w:w="3403"/>
        <w:gridCol w:w="1559"/>
        <w:gridCol w:w="850"/>
        <w:gridCol w:w="993"/>
        <w:gridCol w:w="850"/>
        <w:gridCol w:w="851"/>
        <w:gridCol w:w="708"/>
        <w:gridCol w:w="709"/>
        <w:gridCol w:w="709"/>
      </w:tblGrid>
      <w:tr w:rsidR="00766284" w:rsidRPr="00A44CB6" w14:paraId="7379DBF4" w14:textId="77777777" w:rsidTr="00FD4436">
        <w:trPr>
          <w:trHeight w:val="210"/>
        </w:trPr>
        <w:tc>
          <w:tcPr>
            <w:tcW w:w="3403" w:type="dxa"/>
            <w:vMerge w:val="restart"/>
          </w:tcPr>
          <w:p w14:paraId="317EC4F4" w14:textId="77777777" w:rsidR="00766284" w:rsidRPr="00A44CB6" w:rsidRDefault="00766284" w:rsidP="00FD4436">
            <w:pPr>
              <w:spacing w:line="20" w:lineRule="atLeast"/>
              <w:jc w:val="both"/>
            </w:pPr>
            <w:r w:rsidRPr="00A44CB6">
              <w:t>Шляхи реалізації</w:t>
            </w:r>
          </w:p>
        </w:tc>
        <w:tc>
          <w:tcPr>
            <w:tcW w:w="1559" w:type="dxa"/>
            <w:vMerge w:val="restart"/>
          </w:tcPr>
          <w:p w14:paraId="67568E5E" w14:textId="77777777" w:rsidR="00766284" w:rsidRPr="00A44CB6" w:rsidRDefault="00766284" w:rsidP="00FD4436">
            <w:pPr>
              <w:spacing w:line="20" w:lineRule="atLeast"/>
              <w:jc w:val="both"/>
            </w:pPr>
            <w:r w:rsidRPr="00A44CB6">
              <w:t>Виконавці</w:t>
            </w:r>
          </w:p>
        </w:tc>
        <w:tc>
          <w:tcPr>
            <w:tcW w:w="5670" w:type="dxa"/>
            <w:gridSpan w:val="7"/>
          </w:tcPr>
          <w:p w14:paraId="7EA0A228" w14:textId="77777777" w:rsidR="00766284" w:rsidRPr="00A44CB6" w:rsidRDefault="00766284" w:rsidP="00FD4436">
            <w:pPr>
              <w:tabs>
                <w:tab w:val="left" w:pos="324"/>
              </w:tabs>
              <w:spacing w:line="20" w:lineRule="atLeast"/>
              <w:jc w:val="center"/>
            </w:pPr>
            <w:r w:rsidRPr="00A44CB6">
              <w:t>Термін виконання</w:t>
            </w:r>
          </w:p>
        </w:tc>
      </w:tr>
      <w:tr w:rsidR="00766284" w:rsidRPr="00A44CB6" w14:paraId="6BAC15F5" w14:textId="77777777" w:rsidTr="00FD4436">
        <w:trPr>
          <w:trHeight w:val="210"/>
        </w:trPr>
        <w:tc>
          <w:tcPr>
            <w:tcW w:w="3403" w:type="dxa"/>
            <w:vMerge/>
          </w:tcPr>
          <w:p w14:paraId="24F8108F" w14:textId="77777777" w:rsidR="00766284" w:rsidRPr="00A44CB6" w:rsidRDefault="00766284" w:rsidP="00FD4436">
            <w:pPr>
              <w:spacing w:line="20" w:lineRule="atLeast"/>
              <w:jc w:val="both"/>
            </w:pPr>
          </w:p>
        </w:tc>
        <w:tc>
          <w:tcPr>
            <w:tcW w:w="1559" w:type="dxa"/>
            <w:vMerge/>
          </w:tcPr>
          <w:p w14:paraId="5BA00D99" w14:textId="77777777" w:rsidR="00766284" w:rsidRPr="00A44CB6" w:rsidRDefault="00766284" w:rsidP="00FD4436">
            <w:pPr>
              <w:spacing w:line="20" w:lineRule="atLeast"/>
              <w:jc w:val="both"/>
            </w:pPr>
          </w:p>
        </w:tc>
        <w:tc>
          <w:tcPr>
            <w:tcW w:w="850" w:type="dxa"/>
          </w:tcPr>
          <w:p w14:paraId="263683A5" w14:textId="77777777" w:rsidR="00766284" w:rsidRPr="00A44CB6" w:rsidRDefault="00766284" w:rsidP="00FD4436">
            <w:pPr>
              <w:spacing w:line="20" w:lineRule="atLeast"/>
              <w:jc w:val="both"/>
            </w:pPr>
            <w:r w:rsidRPr="00A44CB6">
              <w:t>2021</w:t>
            </w:r>
          </w:p>
        </w:tc>
        <w:tc>
          <w:tcPr>
            <w:tcW w:w="993" w:type="dxa"/>
          </w:tcPr>
          <w:p w14:paraId="14651B59" w14:textId="77777777" w:rsidR="00766284" w:rsidRPr="00A44CB6" w:rsidRDefault="00766284" w:rsidP="00FD4436">
            <w:pPr>
              <w:spacing w:line="20" w:lineRule="atLeast"/>
              <w:jc w:val="both"/>
            </w:pPr>
            <w:r w:rsidRPr="00A44CB6">
              <w:t>2022</w:t>
            </w:r>
          </w:p>
        </w:tc>
        <w:tc>
          <w:tcPr>
            <w:tcW w:w="850" w:type="dxa"/>
          </w:tcPr>
          <w:p w14:paraId="05D6E6F9" w14:textId="77777777" w:rsidR="00766284" w:rsidRPr="00A44CB6" w:rsidRDefault="00766284" w:rsidP="00FD4436">
            <w:pPr>
              <w:spacing w:line="20" w:lineRule="atLeast"/>
              <w:jc w:val="both"/>
            </w:pPr>
            <w:r w:rsidRPr="00A44CB6">
              <w:t>2023</w:t>
            </w:r>
          </w:p>
        </w:tc>
        <w:tc>
          <w:tcPr>
            <w:tcW w:w="851" w:type="dxa"/>
          </w:tcPr>
          <w:p w14:paraId="2067966E" w14:textId="77777777" w:rsidR="00766284" w:rsidRPr="00A44CB6" w:rsidRDefault="00766284" w:rsidP="00FD4436">
            <w:pPr>
              <w:spacing w:line="20" w:lineRule="atLeast"/>
              <w:jc w:val="both"/>
            </w:pPr>
            <w:r w:rsidRPr="00A44CB6">
              <w:t>2024</w:t>
            </w:r>
          </w:p>
        </w:tc>
        <w:tc>
          <w:tcPr>
            <w:tcW w:w="708" w:type="dxa"/>
          </w:tcPr>
          <w:p w14:paraId="4102C7BD" w14:textId="77777777" w:rsidR="00766284" w:rsidRPr="00A44CB6" w:rsidRDefault="00766284" w:rsidP="00FD4436">
            <w:pPr>
              <w:spacing w:line="20" w:lineRule="atLeast"/>
              <w:jc w:val="both"/>
            </w:pPr>
            <w:r w:rsidRPr="00A44CB6">
              <w:t>2025</w:t>
            </w:r>
          </w:p>
        </w:tc>
        <w:tc>
          <w:tcPr>
            <w:tcW w:w="709" w:type="dxa"/>
          </w:tcPr>
          <w:p w14:paraId="22B565F8" w14:textId="77777777" w:rsidR="00766284" w:rsidRPr="00A44CB6" w:rsidRDefault="00766284" w:rsidP="00FD4436">
            <w:pPr>
              <w:spacing w:line="20" w:lineRule="atLeast"/>
              <w:jc w:val="both"/>
            </w:pPr>
            <w:r w:rsidRPr="00A44CB6">
              <w:t>2026</w:t>
            </w:r>
          </w:p>
        </w:tc>
        <w:tc>
          <w:tcPr>
            <w:tcW w:w="709" w:type="dxa"/>
          </w:tcPr>
          <w:p w14:paraId="24159970" w14:textId="77777777" w:rsidR="00766284" w:rsidRPr="00A44CB6" w:rsidRDefault="00766284" w:rsidP="00FD4436">
            <w:pPr>
              <w:tabs>
                <w:tab w:val="left" w:pos="324"/>
              </w:tabs>
              <w:spacing w:line="20" w:lineRule="atLeast"/>
              <w:jc w:val="both"/>
            </w:pPr>
            <w:r w:rsidRPr="00A44CB6">
              <w:t>2027</w:t>
            </w:r>
          </w:p>
        </w:tc>
      </w:tr>
      <w:tr w:rsidR="00766284" w:rsidRPr="00A44CB6" w14:paraId="77E6DF43" w14:textId="77777777" w:rsidTr="00FD4436">
        <w:trPr>
          <w:trHeight w:val="409"/>
        </w:trPr>
        <w:tc>
          <w:tcPr>
            <w:tcW w:w="3403" w:type="dxa"/>
          </w:tcPr>
          <w:p w14:paraId="43D341A7" w14:textId="77777777" w:rsidR="00766284" w:rsidRPr="00A44CB6" w:rsidRDefault="00766284" w:rsidP="00FD4436">
            <w:pPr>
              <w:spacing w:line="20" w:lineRule="atLeast"/>
              <w:jc w:val="both"/>
              <w:rPr>
                <w:b/>
                <w:bCs/>
                <w:color w:val="000000"/>
              </w:rPr>
            </w:pPr>
            <w:r w:rsidRPr="00A44CB6">
              <w:rPr>
                <w:b/>
                <w:bCs/>
                <w:color w:val="000000"/>
              </w:rPr>
              <w:t xml:space="preserve"> Забезпечити:</w:t>
            </w:r>
          </w:p>
          <w:p w14:paraId="1A8A8201" w14:textId="77777777" w:rsidR="00766284" w:rsidRPr="00A44CB6" w:rsidRDefault="00766284" w:rsidP="00B277C0">
            <w:pPr>
              <w:pStyle w:val="af"/>
              <w:numPr>
                <w:ilvl w:val="0"/>
                <w:numId w:val="36"/>
              </w:numPr>
              <w:tabs>
                <w:tab w:val="left" w:pos="171"/>
              </w:tabs>
              <w:snapToGrid w:val="0"/>
              <w:spacing w:line="20" w:lineRule="atLeast"/>
              <w:ind w:left="29" w:firstLine="0"/>
              <w:rPr>
                <w:color w:val="000000"/>
              </w:rPr>
            </w:pPr>
            <w:r w:rsidRPr="00A44CB6">
              <w:rPr>
                <w:color w:val="000000"/>
              </w:rPr>
              <w:t>Комфортні умови перебування учнів та вихованців у закладах освіти</w:t>
            </w:r>
          </w:p>
        </w:tc>
        <w:tc>
          <w:tcPr>
            <w:tcW w:w="1559" w:type="dxa"/>
            <w:vAlign w:val="center"/>
          </w:tcPr>
          <w:p w14:paraId="4EAA2E23" w14:textId="77777777" w:rsidR="00766284" w:rsidRPr="00A44CB6" w:rsidRDefault="00766284" w:rsidP="00FD4436">
            <w:pPr>
              <w:spacing w:line="20" w:lineRule="atLeast"/>
              <w:jc w:val="center"/>
            </w:pPr>
            <w:r w:rsidRPr="00A44CB6">
              <w:t>Управління освіти</w:t>
            </w:r>
          </w:p>
        </w:tc>
        <w:tc>
          <w:tcPr>
            <w:tcW w:w="850" w:type="dxa"/>
          </w:tcPr>
          <w:p w14:paraId="71B8E362" w14:textId="77777777" w:rsidR="00766284" w:rsidRPr="00A44CB6" w:rsidRDefault="00766284" w:rsidP="00FD4436">
            <w:pPr>
              <w:spacing w:line="20" w:lineRule="atLeast"/>
            </w:pPr>
            <w:r w:rsidRPr="00A44CB6">
              <w:t>+</w:t>
            </w:r>
          </w:p>
          <w:p w14:paraId="5CF80B4E" w14:textId="77777777" w:rsidR="00766284" w:rsidRPr="00A44CB6" w:rsidRDefault="00766284" w:rsidP="00FD4436">
            <w:pPr>
              <w:spacing w:line="20" w:lineRule="atLeast"/>
            </w:pPr>
          </w:p>
          <w:p w14:paraId="32D68DF9" w14:textId="77777777" w:rsidR="00766284" w:rsidRPr="00A44CB6" w:rsidRDefault="00766284" w:rsidP="00FD4436">
            <w:pPr>
              <w:spacing w:line="20" w:lineRule="atLeast"/>
            </w:pPr>
          </w:p>
          <w:p w14:paraId="6C114CBE" w14:textId="77777777" w:rsidR="00766284" w:rsidRPr="00A44CB6" w:rsidRDefault="00766284" w:rsidP="00FD4436">
            <w:pPr>
              <w:spacing w:line="20" w:lineRule="atLeast"/>
            </w:pPr>
          </w:p>
        </w:tc>
        <w:tc>
          <w:tcPr>
            <w:tcW w:w="993" w:type="dxa"/>
          </w:tcPr>
          <w:p w14:paraId="6EB9F335" w14:textId="77777777" w:rsidR="00766284" w:rsidRPr="00A44CB6" w:rsidRDefault="00766284" w:rsidP="00FD4436">
            <w:pPr>
              <w:spacing w:line="20" w:lineRule="atLeast"/>
              <w:jc w:val="both"/>
            </w:pPr>
            <w:r w:rsidRPr="00A44CB6">
              <w:t>+</w:t>
            </w:r>
          </w:p>
        </w:tc>
        <w:tc>
          <w:tcPr>
            <w:tcW w:w="850" w:type="dxa"/>
          </w:tcPr>
          <w:p w14:paraId="6EB41E87" w14:textId="77777777" w:rsidR="00766284" w:rsidRPr="00A44CB6" w:rsidRDefault="00766284" w:rsidP="00FD4436">
            <w:pPr>
              <w:spacing w:line="20" w:lineRule="atLeast"/>
              <w:jc w:val="both"/>
            </w:pPr>
            <w:r w:rsidRPr="00A44CB6">
              <w:t>+</w:t>
            </w:r>
          </w:p>
        </w:tc>
        <w:tc>
          <w:tcPr>
            <w:tcW w:w="851" w:type="dxa"/>
          </w:tcPr>
          <w:p w14:paraId="0F041F00" w14:textId="77777777" w:rsidR="00766284" w:rsidRPr="00A44CB6" w:rsidRDefault="00766284" w:rsidP="00FD4436">
            <w:pPr>
              <w:spacing w:line="20" w:lineRule="atLeast"/>
              <w:jc w:val="both"/>
            </w:pPr>
            <w:r w:rsidRPr="00A44CB6">
              <w:t>+</w:t>
            </w:r>
          </w:p>
        </w:tc>
        <w:tc>
          <w:tcPr>
            <w:tcW w:w="708" w:type="dxa"/>
          </w:tcPr>
          <w:p w14:paraId="2C260384" w14:textId="77777777" w:rsidR="00766284" w:rsidRPr="00A44CB6" w:rsidRDefault="00766284" w:rsidP="00FD4436">
            <w:pPr>
              <w:spacing w:line="20" w:lineRule="atLeast"/>
              <w:jc w:val="both"/>
            </w:pPr>
            <w:r w:rsidRPr="00A44CB6">
              <w:t>+</w:t>
            </w:r>
          </w:p>
        </w:tc>
        <w:tc>
          <w:tcPr>
            <w:tcW w:w="709" w:type="dxa"/>
          </w:tcPr>
          <w:p w14:paraId="4961A17D" w14:textId="77777777" w:rsidR="00766284" w:rsidRPr="00A44CB6" w:rsidRDefault="00766284" w:rsidP="00FD4436">
            <w:pPr>
              <w:spacing w:line="20" w:lineRule="atLeast"/>
              <w:jc w:val="both"/>
            </w:pPr>
            <w:r w:rsidRPr="00A44CB6">
              <w:t>+</w:t>
            </w:r>
          </w:p>
        </w:tc>
        <w:tc>
          <w:tcPr>
            <w:tcW w:w="709" w:type="dxa"/>
          </w:tcPr>
          <w:p w14:paraId="417D1DA3" w14:textId="77777777" w:rsidR="00766284" w:rsidRPr="00A44CB6" w:rsidRDefault="00766284" w:rsidP="00FD4436">
            <w:pPr>
              <w:tabs>
                <w:tab w:val="left" w:pos="324"/>
              </w:tabs>
              <w:spacing w:line="20" w:lineRule="atLeast"/>
              <w:jc w:val="both"/>
            </w:pPr>
            <w:r w:rsidRPr="00A44CB6">
              <w:t>+</w:t>
            </w:r>
          </w:p>
        </w:tc>
      </w:tr>
      <w:tr w:rsidR="00766284" w:rsidRPr="00A44CB6" w14:paraId="63746432" w14:textId="77777777" w:rsidTr="00FD4436">
        <w:trPr>
          <w:trHeight w:val="210"/>
        </w:trPr>
        <w:tc>
          <w:tcPr>
            <w:tcW w:w="3403" w:type="dxa"/>
          </w:tcPr>
          <w:p w14:paraId="6F100081" w14:textId="77777777" w:rsidR="00766284" w:rsidRPr="00A44CB6" w:rsidRDefault="00766284" w:rsidP="00FD4436">
            <w:pPr>
              <w:spacing w:line="20" w:lineRule="atLeast"/>
            </w:pPr>
            <w:r w:rsidRPr="00A44CB6">
              <w:t>- Оновлення в закладах освіти твердого інвентарю:</w:t>
            </w:r>
          </w:p>
          <w:p w14:paraId="53F035BF" w14:textId="77777777" w:rsidR="00766284" w:rsidRPr="00A44CB6" w:rsidRDefault="00766284" w:rsidP="00FD4436">
            <w:pPr>
              <w:spacing w:line="20" w:lineRule="atLeast"/>
            </w:pPr>
            <w:r w:rsidRPr="00A44CB6">
              <w:t>- меблів;</w:t>
            </w:r>
          </w:p>
          <w:p w14:paraId="414AB4FB" w14:textId="77777777" w:rsidR="00766284" w:rsidRPr="00A44CB6" w:rsidRDefault="00766284" w:rsidP="00FD4436">
            <w:pPr>
              <w:spacing w:line="20" w:lineRule="atLeast"/>
            </w:pPr>
            <w:r w:rsidRPr="00A44CB6">
              <w:t>- спортивного інвентарю;</w:t>
            </w:r>
          </w:p>
          <w:p w14:paraId="6A0DDDCB" w14:textId="77777777" w:rsidR="00766284" w:rsidRPr="00A44CB6" w:rsidRDefault="00766284" w:rsidP="00FD4436">
            <w:pPr>
              <w:spacing w:line="20" w:lineRule="atLeast"/>
            </w:pPr>
            <w:r w:rsidRPr="00A44CB6">
              <w:t xml:space="preserve">- господарського інвентарю </w:t>
            </w:r>
          </w:p>
        </w:tc>
        <w:tc>
          <w:tcPr>
            <w:tcW w:w="1559" w:type="dxa"/>
          </w:tcPr>
          <w:p w14:paraId="3102A211" w14:textId="77777777" w:rsidR="00766284" w:rsidRPr="00A44CB6" w:rsidRDefault="00766284" w:rsidP="00FD4436">
            <w:pPr>
              <w:spacing w:line="20" w:lineRule="atLeast"/>
            </w:pPr>
            <w:r w:rsidRPr="00A44CB6">
              <w:t>Управління освіти</w:t>
            </w:r>
          </w:p>
        </w:tc>
        <w:tc>
          <w:tcPr>
            <w:tcW w:w="850" w:type="dxa"/>
          </w:tcPr>
          <w:p w14:paraId="4D10408A" w14:textId="77777777" w:rsidR="00766284" w:rsidRPr="00A44CB6" w:rsidRDefault="00766284" w:rsidP="00FD4436">
            <w:pPr>
              <w:spacing w:line="20" w:lineRule="atLeast"/>
            </w:pPr>
            <w:r w:rsidRPr="00A44CB6">
              <w:t>+</w:t>
            </w:r>
          </w:p>
        </w:tc>
        <w:tc>
          <w:tcPr>
            <w:tcW w:w="993" w:type="dxa"/>
          </w:tcPr>
          <w:p w14:paraId="0388CA39" w14:textId="77777777" w:rsidR="00766284" w:rsidRPr="00A44CB6" w:rsidRDefault="00766284" w:rsidP="00FD4436">
            <w:pPr>
              <w:spacing w:line="20" w:lineRule="atLeast"/>
              <w:jc w:val="both"/>
            </w:pPr>
            <w:r w:rsidRPr="00A44CB6">
              <w:t>+</w:t>
            </w:r>
          </w:p>
        </w:tc>
        <w:tc>
          <w:tcPr>
            <w:tcW w:w="850" w:type="dxa"/>
          </w:tcPr>
          <w:p w14:paraId="31C2A940" w14:textId="77777777" w:rsidR="00766284" w:rsidRPr="00A44CB6" w:rsidRDefault="00766284" w:rsidP="00FD4436">
            <w:pPr>
              <w:spacing w:line="20" w:lineRule="atLeast"/>
              <w:jc w:val="both"/>
            </w:pPr>
            <w:r w:rsidRPr="00A44CB6">
              <w:t>+</w:t>
            </w:r>
          </w:p>
        </w:tc>
        <w:tc>
          <w:tcPr>
            <w:tcW w:w="851" w:type="dxa"/>
          </w:tcPr>
          <w:p w14:paraId="13E3CD1A" w14:textId="77777777" w:rsidR="00766284" w:rsidRPr="00A44CB6" w:rsidRDefault="00766284" w:rsidP="00FD4436">
            <w:pPr>
              <w:spacing w:line="20" w:lineRule="atLeast"/>
              <w:jc w:val="both"/>
            </w:pPr>
            <w:r w:rsidRPr="00A44CB6">
              <w:t>+</w:t>
            </w:r>
          </w:p>
        </w:tc>
        <w:tc>
          <w:tcPr>
            <w:tcW w:w="708" w:type="dxa"/>
          </w:tcPr>
          <w:p w14:paraId="2540118C" w14:textId="77777777" w:rsidR="00766284" w:rsidRPr="00A44CB6" w:rsidRDefault="00766284" w:rsidP="00FD4436">
            <w:pPr>
              <w:spacing w:line="20" w:lineRule="atLeast"/>
              <w:jc w:val="both"/>
            </w:pPr>
            <w:r w:rsidRPr="00A44CB6">
              <w:t>+</w:t>
            </w:r>
          </w:p>
        </w:tc>
        <w:tc>
          <w:tcPr>
            <w:tcW w:w="709" w:type="dxa"/>
          </w:tcPr>
          <w:p w14:paraId="25EDFD0E" w14:textId="77777777" w:rsidR="00766284" w:rsidRPr="00A44CB6" w:rsidRDefault="00766284" w:rsidP="00FD4436">
            <w:pPr>
              <w:spacing w:line="20" w:lineRule="atLeast"/>
              <w:jc w:val="both"/>
            </w:pPr>
            <w:r w:rsidRPr="00A44CB6">
              <w:t>+</w:t>
            </w:r>
          </w:p>
        </w:tc>
        <w:tc>
          <w:tcPr>
            <w:tcW w:w="709" w:type="dxa"/>
          </w:tcPr>
          <w:p w14:paraId="3611C9B8" w14:textId="77777777" w:rsidR="00766284" w:rsidRPr="00A44CB6" w:rsidRDefault="00766284" w:rsidP="00FD4436">
            <w:pPr>
              <w:tabs>
                <w:tab w:val="left" w:pos="324"/>
              </w:tabs>
              <w:spacing w:line="20" w:lineRule="atLeast"/>
              <w:jc w:val="both"/>
            </w:pPr>
            <w:r w:rsidRPr="00A44CB6">
              <w:t>+</w:t>
            </w:r>
          </w:p>
        </w:tc>
      </w:tr>
      <w:tr w:rsidR="00766284" w:rsidRPr="00A44CB6" w14:paraId="71012DB9" w14:textId="77777777" w:rsidTr="00FD4436">
        <w:trPr>
          <w:trHeight w:val="210"/>
        </w:trPr>
        <w:tc>
          <w:tcPr>
            <w:tcW w:w="3403" w:type="dxa"/>
          </w:tcPr>
          <w:p w14:paraId="0334AF87" w14:textId="77777777" w:rsidR="00766284" w:rsidRPr="00A44CB6" w:rsidRDefault="00766284" w:rsidP="00FD4436">
            <w:pPr>
              <w:spacing w:line="20" w:lineRule="atLeast"/>
              <w:jc w:val="both"/>
              <w:rPr>
                <w:b/>
                <w:bCs/>
                <w:color w:val="000000"/>
              </w:rPr>
            </w:pPr>
            <w:r w:rsidRPr="00A44CB6">
              <w:rPr>
                <w:b/>
                <w:bCs/>
                <w:color w:val="000000"/>
              </w:rPr>
              <w:t>Здійснювати:</w:t>
            </w:r>
          </w:p>
          <w:p w14:paraId="173E8DF6" w14:textId="77777777" w:rsidR="00766284" w:rsidRPr="00A44CB6" w:rsidRDefault="00766284" w:rsidP="00FD4436">
            <w:pPr>
              <w:tabs>
                <w:tab w:val="left" w:pos="0"/>
              </w:tabs>
              <w:spacing w:line="20" w:lineRule="atLeast"/>
              <w:ind w:firstLine="171"/>
              <w:jc w:val="both"/>
              <w:rPr>
                <w:color w:val="000000"/>
              </w:rPr>
            </w:pPr>
            <w:r w:rsidRPr="00A44CB6">
              <w:t>-</w:t>
            </w:r>
            <w:r w:rsidRPr="00A44CB6">
              <w:rPr>
                <w:rFonts w:eastAsia="SimSun"/>
                <w:kern w:val="3"/>
                <w:lang w:bidi="hi-IN"/>
              </w:rPr>
              <w:t xml:space="preserve"> Узагальнення та аналіз інформації про стан забезпечення  меблями, та іншим інвентарем закладів освіти</w:t>
            </w:r>
            <w:r w:rsidRPr="00A44CB6">
              <w:rPr>
                <w:lang w:eastAsia="uk-UA"/>
              </w:rPr>
              <w:t xml:space="preserve"> </w:t>
            </w:r>
          </w:p>
        </w:tc>
        <w:tc>
          <w:tcPr>
            <w:tcW w:w="1559" w:type="dxa"/>
          </w:tcPr>
          <w:p w14:paraId="55D8C786" w14:textId="77777777" w:rsidR="00766284" w:rsidRPr="00A44CB6" w:rsidRDefault="00766284" w:rsidP="00FD4436">
            <w:pPr>
              <w:spacing w:line="20" w:lineRule="atLeast"/>
            </w:pPr>
            <w:r w:rsidRPr="00A44CB6">
              <w:t>Управління освіти</w:t>
            </w:r>
          </w:p>
        </w:tc>
        <w:tc>
          <w:tcPr>
            <w:tcW w:w="850" w:type="dxa"/>
          </w:tcPr>
          <w:p w14:paraId="786B3026" w14:textId="77777777" w:rsidR="00766284" w:rsidRPr="00A44CB6" w:rsidRDefault="00766284" w:rsidP="00FD4436">
            <w:pPr>
              <w:spacing w:line="20" w:lineRule="atLeast"/>
            </w:pPr>
            <w:r w:rsidRPr="00A44CB6">
              <w:t>+</w:t>
            </w:r>
          </w:p>
        </w:tc>
        <w:tc>
          <w:tcPr>
            <w:tcW w:w="993" w:type="dxa"/>
          </w:tcPr>
          <w:p w14:paraId="43232527" w14:textId="77777777" w:rsidR="00766284" w:rsidRPr="00A44CB6" w:rsidRDefault="00766284" w:rsidP="00FD4436">
            <w:pPr>
              <w:spacing w:line="20" w:lineRule="atLeast"/>
              <w:jc w:val="both"/>
            </w:pPr>
            <w:r w:rsidRPr="00A44CB6">
              <w:t>+</w:t>
            </w:r>
          </w:p>
        </w:tc>
        <w:tc>
          <w:tcPr>
            <w:tcW w:w="850" w:type="dxa"/>
          </w:tcPr>
          <w:p w14:paraId="3655330B" w14:textId="77777777" w:rsidR="00766284" w:rsidRPr="00A44CB6" w:rsidRDefault="00766284" w:rsidP="00FD4436">
            <w:pPr>
              <w:spacing w:line="20" w:lineRule="atLeast"/>
              <w:jc w:val="both"/>
            </w:pPr>
            <w:r w:rsidRPr="00A44CB6">
              <w:t>+</w:t>
            </w:r>
          </w:p>
        </w:tc>
        <w:tc>
          <w:tcPr>
            <w:tcW w:w="851" w:type="dxa"/>
          </w:tcPr>
          <w:p w14:paraId="7D93F9B8" w14:textId="77777777" w:rsidR="00766284" w:rsidRPr="00A44CB6" w:rsidRDefault="00766284" w:rsidP="00FD4436">
            <w:pPr>
              <w:spacing w:line="20" w:lineRule="atLeast"/>
              <w:jc w:val="both"/>
            </w:pPr>
            <w:r w:rsidRPr="00A44CB6">
              <w:t>+</w:t>
            </w:r>
          </w:p>
        </w:tc>
        <w:tc>
          <w:tcPr>
            <w:tcW w:w="708" w:type="dxa"/>
          </w:tcPr>
          <w:p w14:paraId="30E0080C" w14:textId="77777777" w:rsidR="00766284" w:rsidRPr="00A44CB6" w:rsidRDefault="00766284" w:rsidP="00FD4436">
            <w:pPr>
              <w:spacing w:line="20" w:lineRule="atLeast"/>
              <w:jc w:val="both"/>
            </w:pPr>
            <w:r w:rsidRPr="00A44CB6">
              <w:t>+</w:t>
            </w:r>
          </w:p>
        </w:tc>
        <w:tc>
          <w:tcPr>
            <w:tcW w:w="709" w:type="dxa"/>
          </w:tcPr>
          <w:p w14:paraId="1DA1861C" w14:textId="77777777" w:rsidR="00766284" w:rsidRPr="00A44CB6" w:rsidRDefault="00766284" w:rsidP="00FD4436">
            <w:pPr>
              <w:spacing w:line="20" w:lineRule="atLeast"/>
              <w:jc w:val="both"/>
            </w:pPr>
            <w:r w:rsidRPr="00A44CB6">
              <w:t>+</w:t>
            </w:r>
          </w:p>
        </w:tc>
        <w:tc>
          <w:tcPr>
            <w:tcW w:w="709" w:type="dxa"/>
          </w:tcPr>
          <w:p w14:paraId="58A29A2A" w14:textId="77777777" w:rsidR="00766284" w:rsidRPr="00A44CB6" w:rsidRDefault="00766284" w:rsidP="00FD4436">
            <w:pPr>
              <w:tabs>
                <w:tab w:val="left" w:pos="324"/>
              </w:tabs>
              <w:spacing w:line="20" w:lineRule="atLeast"/>
              <w:jc w:val="both"/>
            </w:pPr>
            <w:r w:rsidRPr="00A44CB6">
              <w:t>+</w:t>
            </w:r>
          </w:p>
        </w:tc>
      </w:tr>
      <w:tr w:rsidR="00766284" w:rsidRPr="00A44CB6" w14:paraId="1C6D4FBC" w14:textId="77777777" w:rsidTr="00FD4436">
        <w:trPr>
          <w:trHeight w:val="210"/>
        </w:trPr>
        <w:tc>
          <w:tcPr>
            <w:tcW w:w="3403" w:type="dxa"/>
          </w:tcPr>
          <w:p w14:paraId="554404B2" w14:textId="77777777" w:rsidR="00766284" w:rsidRPr="00A44CB6" w:rsidRDefault="00766284" w:rsidP="00FD4436">
            <w:pPr>
              <w:spacing w:line="20" w:lineRule="atLeast"/>
              <w:ind w:left="-55"/>
              <w:jc w:val="both"/>
              <w:rPr>
                <w:b/>
                <w:bCs/>
                <w:color w:val="000000"/>
              </w:rPr>
            </w:pPr>
            <w:r w:rsidRPr="00A44CB6">
              <w:rPr>
                <w:b/>
                <w:bCs/>
                <w:color w:val="000000"/>
              </w:rPr>
              <w:t xml:space="preserve">Висвітлювати </w:t>
            </w:r>
          </w:p>
          <w:p w14:paraId="2D750F7C" w14:textId="77777777" w:rsidR="00766284" w:rsidRPr="00A44CB6" w:rsidRDefault="00766284" w:rsidP="00FD4436">
            <w:pPr>
              <w:spacing w:line="20" w:lineRule="atLeast"/>
              <w:ind w:left="-55"/>
              <w:jc w:val="both"/>
              <w:rPr>
                <w:color w:val="000000"/>
              </w:rPr>
            </w:pPr>
            <w:r w:rsidRPr="00A44CB6">
              <w:rPr>
                <w:b/>
                <w:bCs/>
                <w:color w:val="000000"/>
              </w:rPr>
              <w:t>-</w:t>
            </w:r>
            <w:r w:rsidRPr="00A44CB6">
              <w:rPr>
                <w:color w:val="000000"/>
              </w:rPr>
              <w:t xml:space="preserve"> Заходи щодо безпечного, комфортного середовища в закладах освіти в Інтернет-джерелах, і</w:t>
            </w:r>
            <w:r>
              <w:rPr>
                <w:color w:val="000000"/>
              </w:rPr>
              <w:t>нших засобах масової інформації</w:t>
            </w:r>
          </w:p>
        </w:tc>
        <w:tc>
          <w:tcPr>
            <w:tcW w:w="1559" w:type="dxa"/>
          </w:tcPr>
          <w:p w14:paraId="7EDFD452" w14:textId="77777777" w:rsidR="00766284" w:rsidRPr="00A44CB6" w:rsidRDefault="00766284" w:rsidP="00FD4436">
            <w:pPr>
              <w:spacing w:line="20" w:lineRule="atLeast"/>
            </w:pPr>
            <w:r w:rsidRPr="00A44CB6">
              <w:t>Управління освіти</w:t>
            </w:r>
          </w:p>
        </w:tc>
        <w:tc>
          <w:tcPr>
            <w:tcW w:w="850" w:type="dxa"/>
          </w:tcPr>
          <w:p w14:paraId="6BE14A8B" w14:textId="77777777" w:rsidR="00766284" w:rsidRPr="00A44CB6" w:rsidRDefault="00766284" w:rsidP="00FD4436">
            <w:pPr>
              <w:spacing w:line="20" w:lineRule="atLeast"/>
            </w:pPr>
            <w:r w:rsidRPr="00A44CB6">
              <w:t>+</w:t>
            </w:r>
          </w:p>
        </w:tc>
        <w:tc>
          <w:tcPr>
            <w:tcW w:w="993" w:type="dxa"/>
          </w:tcPr>
          <w:p w14:paraId="3CF5A0F8" w14:textId="77777777" w:rsidR="00766284" w:rsidRPr="00A44CB6" w:rsidRDefault="00766284" w:rsidP="00FD4436">
            <w:pPr>
              <w:spacing w:line="20" w:lineRule="atLeast"/>
              <w:jc w:val="both"/>
            </w:pPr>
            <w:r w:rsidRPr="00A44CB6">
              <w:t>+</w:t>
            </w:r>
          </w:p>
        </w:tc>
        <w:tc>
          <w:tcPr>
            <w:tcW w:w="850" w:type="dxa"/>
          </w:tcPr>
          <w:p w14:paraId="362D2848" w14:textId="77777777" w:rsidR="00766284" w:rsidRPr="00A44CB6" w:rsidRDefault="00766284" w:rsidP="00FD4436">
            <w:pPr>
              <w:spacing w:line="20" w:lineRule="atLeast"/>
              <w:jc w:val="both"/>
            </w:pPr>
            <w:r w:rsidRPr="00A44CB6">
              <w:t>+</w:t>
            </w:r>
          </w:p>
        </w:tc>
        <w:tc>
          <w:tcPr>
            <w:tcW w:w="851" w:type="dxa"/>
          </w:tcPr>
          <w:p w14:paraId="7D6F11FE" w14:textId="77777777" w:rsidR="00766284" w:rsidRPr="00A44CB6" w:rsidRDefault="00766284" w:rsidP="00FD4436">
            <w:pPr>
              <w:spacing w:line="20" w:lineRule="atLeast"/>
              <w:jc w:val="both"/>
            </w:pPr>
            <w:r w:rsidRPr="00A44CB6">
              <w:t>+</w:t>
            </w:r>
          </w:p>
        </w:tc>
        <w:tc>
          <w:tcPr>
            <w:tcW w:w="708" w:type="dxa"/>
          </w:tcPr>
          <w:p w14:paraId="29123430" w14:textId="77777777" w:rsidR="00766284" w:rsidRPr="00A44CB6" w:rsidRDefault="00766284" w:rsidP="00FD4436">
            <w:pPr>
              <w:spacing w:line="20" w:lineRule="atLeast"/>
              <w:jc w:val="both"/>
            </w:pPr>
            <w:r w:rsidRPr="00A44CB6">
              <w:t>+</w:t>
            </w:r>
          </w:p>
        </w:tc>
        <w:tc>
          <w:tcPr>
            <w:tcW w:w="709" w:type="dxa"/>
          </w:tcPr>
          <w:p w14:paraId="3A68D31B" w14:textId="77777777" w:rsidR="00766284" w:rsidRPr="00A44CB6" w:rsidRDefault="00766284" w:rsidP="00FD4436">
            <w:pPr>
              <w:spacing w:line="20" w:lineRule="atLeast"/>
              <w:jc w:val="both"/>
            </w:pPr>
            <w:r w:rsidRPr="00A44CB6">
              <w:t>+</w:t>
            </w:r>
          </w:p>
        </w:tc>
        <w:tc>
          <w:tcPr>
            <w:tcW w:w="709" w:type="dxa"/>
          </w:tcPr>
          <w:p w14:paraId="62777917" w14:textId="77777777" w:rsidR="00766284" w:rsidRPr="00A44CB6" w:rsidRDefault="00766284" w:rsidP="00FD4436">
            <w:pPr>
              <w:tabs>
                <w:tab w:val="left" w:pos="324"/>
              </w:tabs>
              <w:spacing w:line="20" w:lineRule="atLeast"/>
              <w:jc w:val="both"/>
            </w:pPr>
            <w:r w:rsidRPr="00A44CB6">
              <w:t>+</w:t>
            </w:r>
          </w:p>
        </w:tc>
      </w:tr>
      <w:tr w:rsidR="00766284" w:rsidRPr="00A44CB6" w14:paraId="2FA11F93" w14:textId="77777777" w:rsidTr="00FD4436">
        <w:trPr>
          <w:trHeight w:val="210"/>
        </w:trPr>
        <w:tc>
          <w:tcPr>
            <w:tcW w:w="3403" w:type="dxa"/>
          </w:tcPr>
          <w:p w14:paraId="289893C0" w14:textId="77777777" w:rsidR="00766284" w:rsidRPr="00A44CB6" w:rsidRDefault="00766284" w:rsidP="00B277C0">
            <w:pPr>
              <w:pStyle w:val="af"/>
              <w:numPr>
                <w:ilvl w:val="0"/>
                <w:numId w:val="36"/>
              </w:numPr>
              <w:tabs>
                <w:tab w:val="left" w:pos="171"/>
              </w:tabs>
              <w:snapToGrid w:val="0"/>
              <w:spacing w:line="20" w:lineRule="atLeast"/>
              <w:ind w:left="29" w:firstLine="0"/>
              <w:rPr>
                <w:color w:val="000000"/>
              </w:rPr>
            </w:pPr>
            <w:r w:rsidRPr="00A44CB6">
              <w:rPr>
                <w:color w:val="000000"/>
              </w:rPr>
              <w:t>Комфортні умови перебування учнів та вихованців у закладах освіти</w:t>
            </w:r>
          </w:p>
        </w:tc>
        <w:tc>
          <w:tcPr>
            <w:tcW w:w="1559" w:type="dxa"/>
          </w:tcPr>
          <w:p w14:paraId="0068E5ED" w14:textId="77777777" w:rsidR="00766284" w:rsidRPr="00A44CB6" w:rsidRDefault="00766284" w:rsidP="00FD4436">
            <w:pPr>
              <w:spacing w:line="20" w:lineRule="atLeast"/>
            </w:pPr>
            <w:r w:rsidRPr="00A44CB6">
              <w:t>Управління освіти</w:t>
            </w:r>
          </w:p>
        </w:tc>
        <w:tc>
          <w:tcPr>
            <w:tcW w:w="850" w:type="dxa"/>
          </w:tcPr>
          <w:p w14:paraId="534958EA" w14:textId="77777777" w:rsidR="00766284" w:rsidRPr="00A44CB6" w:rsidRDefault="00766284" w:rsidP="00FD4436">
            <w:pPr>
              <w:spacing w:line="20" w:lineRule="atLeast"/>
            </w:pPr>
            <w:r w:rsidRPr="00A44CB6">
              <w:t>+</w:t>
            </w:r>
          </w:p>
        </w:tc>
        <w:tc>
          <w:tcPr>
            <w:tcW w:w="993" w:type="dxa"/>
          </w:tcPr>
          <w:p w14:paraId="3FE4DC1B" w14:textId="77777777" w:rsidR="00766284" w:rsidRPr="00A44CB6" w:rsidRDefault="00766284" w:rsidP="00FD4436">
            <w:pPr>
              <w:spacing w:line="20" w:lineRule="atLeast"/>
              <w:jc w:val="both"/>
            </w:pPr>
            <w:r w:rsidRPr="00A44CB6">
              <w:t>+</w:t>
            </w:r>
          </w:p>
        </w:tc>
        <w:tc>
          <w:tcPr>
            <w:tcW w:w="850" w:type="dxa"/>
          </w:tcPr>
          <w:p w14:paraId="49DCCA87" w14:textId="77777777" w:rsidR="00766284" w:rsidRPr="00A44CB6" w:rsidRDefault="00766284" w:rsidP="00FD4436">
            <w:pPr>
              <w:spacing w:line="20" w:lineRule="atLeast"/>
              <w:jc w:val="both"/>
            </w:pPr>
            <w:r w:rsidRPr="00A44CB6">
              <w:t>+</w:t>
            </w:r>
          </w:p>
        </w:tc>
        <w:tc>
          <w:tcPr>
            <w:tcW w:w="851" w:type="dxa"/>
          </w:tcPr>
          <w:p w14:paraId="36528B43" w14:textId="77777777" w:rsidR="00766284" w:rsidRPr="00A44CB6" w:rsidRDefault="00766284" w:rsidP="00FD4436">
            <w:pPr>
              <w:spacing w:line="20" w:lineRule="atLeast"/>
              <w:jc w:val="both"/>
            </w:pPr>
            <w:r w:rsidRPr="00A44CB6">
              <w:t>+</w:t>
            </w:r>
          </w:p>
        </w:tc>
        <w:tc>
          <w:tcPr>
            <w:tcW w:w="708" w:type="dxa"/>
          </w:tcPr>
          <w:p w14:paraId="17B56A99" w14:textId="77777777" w:rsidR="00766284" w:rsidRPr="00A44CB6" w:rsidRDefault="00766284" w:rsidP="00FD4436">
            <w:pPr>
              <w:spacing w:line="20" w:lineRule="atLeast"/>
              <w:jc w:val="both"/>
            </w:pPr>
            <w:r w:rsidRPr="00A44CB6">
              <w:t>+</w:t>
            </w:r>
          </w:p>
        </w:tc>
        <w:tc>
          <w:tcPr>
            <w:tcW w:w="709" w:type="dxa"/>
          </w:tcPr>
          <w:p w14:paraId="25C74095" w14:textId="77777777" w:rsidR="00766284" w:rsidRPr="00A44CB6" w:rsidRDefault="00766284" w:rsidP="00FD4436">
            <w:pPr>
              <w:spacing w:line="20" w:lineRule="atLeast"/>
              <w:jc w:val="both"/>
            </w:pPr>
            <w:r w:rsidRPr="00A44CB6">
              <w:t>+</w:t>
            </w:r>
          </w:p>
        </w:tc>
        <w:tc>
          <w:tcPr>
            <w:tcW w:w="709" w:type="dxa"/>
          </w:tcPr>
          <w:p w14:paraId="6805552A" w14:textId="77777777" w:rsidR="00766284" w:rsidRPr="00A44CB6" w:rsidRDefault="00766284" w:rsidP="00FD4436">
            <w:pPr>
              <w:tabs>
                <w:tab w:val="left" w:pos="324"/>
              </w:tabs>
              <w:spacing w:line="20" w:lineRule="atLeast"/>
              <w:jc w:val="both"/>
            </w:pPr>
            <w:r w:rsidRPr="00A44CB6">
              <w:t>+</w:t>
            </w:r>
          </w:p>
        </w:tc>
      </w:tr>
    </w:tbl>
    <w:p w14:paraId="534512C8" w14:textId="77777777" w:rsidR="00766284" w:rsidRPr="004F3DD7" w:rsidRDefault="00766284" w:rsidP="00766284">
      <w:pPr>
        <w:spacing w:line="20" w:lineRule="atLeast"/>
        <w:ind w:left="360"/>
        <w:rPr>
          <w:b/>
          <w:bCs/>
          <w:i/>
          <w:iCs/>
          <w:color w:val="000000"/>
          <w:sz w:val="28"/>
          <w:szCs w:val="28"/>
        </w:rPr>
      </w:pPr>
    </w:p>
    <w:p w14:paraId="1BEE6E55" w14:textId="77777777" w:rsidR="00766284" w:rsidRPr="004F3DD7" w:rsidRDefault="00766284" w:rsidP="00766284">
      <w:pPr>
        <w:spacing w:line="20" w:lineRule="atLeast"/>
        <w:rPr>
          <w:color w:val="000000"/>
          <w:sz w:val="28"/>
          <w:szCs w:val="28"/>
        </w:rPr>
      </w:pPr>
      <w:r w:rsidRPr="004F3DD7">
        <w:rPr>
          <w:b/>
          <w:bCs/>
          <w:i/>
          <w:iCs/>
          <w:color w:val="000000"/>
          <w:sz w:val="28"/>
          <w:szCs w:val="28"/>
        </w:rPr>
        <w:t>Очікувані результати:</w:t>
      </w:r>
    </w:p>
    <w:p w14:paraId="250B6708" w14:textId="77777777" w:rsidR="00766284" w:rsidRPr="004F3DD7" w:rsidRDefault="00766284" w:rsidP="00B277C0">
      <w:pPr>
        <w:numPr>
          <w:ilvl w:val="1"/>
          <w:numId w:val="22"/>
        </w:numPr>
        <w:shd w:val="clear" w:color="auto" w:fill="FFFFFF"/>
        <w:tabs>
          <w:tab w:val="clear" w:pos="1807"/>
          <w:tab w:val="left" w:pos="993"/>
        </w:tabs>
        <w:suppressAutoHyphens/>
        <w:spacing w:line="20" w:lineRule="atLeast"/>
        <w:ind w:left="0" w:right="86" w:firstLine="709"/>
        <w:jc w:val="both"/>
        <w:rPr>
          <w:color w:val="000000"/>
          <w:sz w:val="28"/>
          <w:szCs w:val="28"/>
        </w:rPr>
      </w:pPr>
      <w:r w:rsidRPr="004F3DD7">
        <w:rPr>
          <w:color w:val="000000"/>
          <w:sz w:val="28"/>
          <w:szCs w:val="28"/>
        </w:rPr>
        <w:t>оптимізовано діяльність закладів освіти, підпорядкованих</w:t>
      </w:r>
    </w:p>
    <w:p w14:paraId="417C6191" w14:textId="77777777" w:rsidR="00766284" w:rsidRPr="004F3DD7" w:rsidRDefault="00766284" w:rsidP="00766284">
      <w:pPr>
        <w:shd w:val="clear" w:color="auto" w:fill="FFFFFF"/>
        <w:tabs>
          <w:tab w:val="left" w:pos="993"/>
        </w:tabs>
        <w:suppressAutoHyphens/>
        <w:spacing w:line="20" w:lineRule="atLeast"/>
        <w:ind w:right="86" w:firstLine="709"/>
        <w:jc w:val="both"/>
        <w:rPr>
          <w:color w:val="000000"/>
          <w:sz w:val="28"/>
          <w:szCs w:val="28"/>
        </w:rPr>
      </w:pPr>
      <w:r w:rsidRPr="004F3DD7">
        <w:rPr>
          <w:color w:val="000000"/>
          <w:sz w:val="28"/>
          <w:szCs w:val="28"/>
        </w:rPr>
        <w:t>Управлінню освіти з питань охорони праці, цивільного захисту, безпеки життєдіяльності;</w:t>
      </w:r>
    </w:p>
    <w:p w14:paraId="5BB7D256" w14:textId="77777777" w:rsidR="00766284" w:rsidRPr="004F3DD7" w:rsidRDefault="00766284" w:rsidP="00B277C0">
      <w:pPr>
        <w:numPr>
          <w:ilvl w:val="1"/>
          <w:numId w:val="22"/>
        </w:numPr>
        <w:shd w:val="clear" w:color="auto" w:fill="FFFFFF"/>
        <w:tabs>
          <w:tab w:val="clear" w:pos="1807"/>
          <w:tab w:val="left" w:pos="993"/>
          <w:tab w:val="num" w:pos="1447"/>
        </w:tabs>
        <w:suppressAutoHyphens/>
        <w:spacing w:line="20" w:lineRule="atLeast"/>
        <w:ind w:left="0" w:right="86" w:firstLine="709"/>
        <w:jc w:val="both"/>
        <w:rPr>
          <w:color w:val="000000"/>
          <w:sz w:val="28"/>
          <w:szCs w:val="28"/>
        </w:rPr>
      </w:pPr>
      <w:r w:rsidRPr="004F3DD7">
        <w:rPr>
          <w:color w:val="000000"/>
          <w:sz w:val="28"/>
          <w:szCs w:val="28"/>
        </w:rPr>
        <w:t>покращено безпечні і сприятливі умови проведення освітнього процесу здобувачів освіти, розвинена спортивна та ігрова база для фізичного виховання дітей,</w:t>
      </w:r>
      <w:r w:rsidRPr="004F3DD7">
        <w:rPr>
          <w:sz w:val="28"/>
          <w:szCs w:val="28"/>
        </w:rPr>
        <w:t xml:space="preserve"> покращення естетичний вигляд територій закладів освіти</w:t>
      </w:r>
      <w:r w:rsidRPr="004F3DD7">
        <w:rPr>
          <w:color w:val="000000"/>
          <w:sz w:val="28"/>
          <w:szCs w:val="28"/>
        </w:rPr>
        <w:t xml:space="preserve"> .</w:t>
      </w:r>
    </w:p>
    <w:p w14:paraId="360D2534" w14:textId="77777777" w:rsidR="00766284" w:rsidRPr="004F3DD7" w:rsidRDefault="00766284" w:rsidP="00766284">
      <w:pPr>
        <w:shd w:val="clear" w:color="auto" w:fill="FFFFFF"/>
        <w:tabs>
          <w:tab w:val="left" w:pos="284"/>
        </w:tabs>
        <w:suppressAutoHyphens/>
        <w:spacing w:line="20" w:lineRule="atLeast"/>
        <w:ind w:right="86"/>
        <w:jc w:val="both"/>
        <w:rPr>
          <w:color w:val="000000"/>
          <w:sz w:val="28"/>
          <w:szCs w:val="28"/>
        </w:rPr>
      </w:pPr>
    </w:p>
    <w:p w14:paraId="31590E50" w14:textId="77777777" w:rsidR="00766284" w:rsidRPr="008B5231" w:rsidRDefault="00766284" w:rsidP="00766284">
      <w:pPr>
        <w:spacing w:line="20" w:lineRule="atLeast"/>
        <w:ind w:firstLine="709"/>
        <w:jc w:val="both"/>
        <w:rPr>
          <w:sz w:val="24"/>
          <w:szCs w:val="28"/>
        </w:rPr>
      </w:pPr>
      <w:r w:rsidRPr="008B5231">
        <w:rPr>
          <w:sz w:val="24"/>
          <w:szCs w:val="28"/>
        </w:rPr>
        <w:t>Додаток 1 «Напрямки реалізації програми» до Програми розвитку освіти на території Сіверської міської об`єднаної територіальної громади на 2021-2027 роки підготовлено Управлінням освіти Сіверської міської ради</w:t>
      </w:r>
    </w:p>
    <w:p w14:paraId="4086E569" w14:textId="77777777" w:rsidR="00766284" w:rsidRDefault="00766284" w:rsidP="00766284">
      <w:pPr>
        <w:spacing w:line="20" w:lineRule="atLeast"/>
        <w:jc w:val="both"/>
      </w:pPr>
    </w:p>
    <w:p w14:paraId="121BB887" w14:textId="77777777" w:rsidR="00766284" w:rsidRPr="004F3DD7" w:rsidRDefault="00766284" w:rsidP="00766284">
      <w:pPr>
        <w:spacing w:line="20" w:lineRule="atLeast"/>
        <w:jc w:val="both"/>
      </w:pPr>
    </w:p>
    <w:p w14:paraId="4C82BC2E" w14:textId="77777777" w:rsidR="00766284" w:rsidRPr="004F3DD7" w:rsidRDefault="00766284" w:rsidP="00766284">
      <w:pPr>
        <w:rPr>
          <w:sz w:val="28"/>
        </w:rPr>
      </w:pPr>
      <w:r w:rsidRPr="004F3DD7">
        <w:rPr>
          <w:sz w:val="28"/>
        </w:rPr>
        <w:t>Начальник Управління освіти                                                 Світлана ЗОЗУЛЯ</w:t>
      </w:r>
    </w:p>
    <w:p w14:paraId="2638BBD3" w14:textId="77777777" w:rsidR="00766284" w:rsidRDefault="00766284" w:rsidP="00722E12">
      <w:pPr>
        <w:rPr>
          <w:color w:val="000000"/>
          <w:sz w:val="28"/>
          <w:szCs w:val="28"/>
        </w:rPr>
      </w:pPr>
    </w:p>
    <w:p w14:paraId="4E79FFD6" w14:textId="77777777" w:rsidR="00766284" w:rsidRDefault="00766284" w:rsidP="00722E12">
      <w:pPr>
        <w:rPr>
          <w:color w:val="000000"/>
          <w:sz w:val="28"/>
          <w:szCs w:val="28"/>
        </w:rPr>
      </w:pPr>
    </w:p>
    <w:p w14:paraId="39588764" w14:textId="77777777" w:rsidR="00766284" w:rsidRDefault="00766284" w:rsidP="00722E12">
      <w:pPr>
        <w:rPr>
          <w:color w:val="000000"/>
          <w:sz w:val="28"/>
          <w:szCs w:val="28"/>
        </w:rPr>
      </w:pPr>
    </w:p>
    <w:p w14:paraId="0C3D8180" w14:textId="77777777" w:rsidR="00766284" w:rsidRDefault="00766284" w:rsidP="00722E12">
      <w:pPr>
        <w:rPr>
          <w:color w:val="000000"/>
          <w:sz w:val="28"/>
          <w:szCs w:val="28"/>
        </w:rPr>
        <w:sectPr w:rsidR="00766284" w:rsidSect="00B82E72">
          <w:pgSz w:w="11906" w:h="16838"/>
          <w:pgMar w:top="1134" w:right="567" w:bottom="1134" w:left="1701" w:header="709" w:footer="709" w:gutter="0"/>
          <w:cols w:space="708"/>
          <w:docGrid w:linePitch="360"/>
        </w:sectPr>
      </w:pPr>
    </w:p>
    <w:p w14:paraId="2E1AD72D" w14:textId="77777777" w:rsidR="00766284" w:rsidRDefault="00766284" w:rsidP="00722E12">
      <w:pPr>
        <w:rPr>
          <w:color w:val="000000"/>
          <w:sz w:val="28"/>
          <w:szCs w:val="28"/>
        </w:rPr>
        <w:sectPr w:rsidR="00766284" w:rsidSect="00B82E72">
          <w:pgSz w:w="11906" w:h="16838"/>
          <w:pgMar w:top="1134" w:right="567" w:bottom="1134" w:left="1701" w:header="709" w:footer="709" w:gutter="0"/>
          <w:cols w:space="708"/>
          <w:docGrid w:linePitch="360"/>
        </w:sectPr>
      </w:pPr>
      <w:r>
        <w:rPr>
          <w:color w:val="000000"/>
          <w:sz w:val="28"/>
          <w:szCs w:val="28"/>
        </w:rPr>
        <w:lastRenderedPageBreak/>
        <w:br w:type="page"/>
      </w:r>
    </w:p>
    <w:p w14:paraId="15853DE5" w14:textId="77777777" w:rsidR="00766284" w:rsidRPr="005862E1" w:rsidRDefault="00766284" w:rsidP="00766284">
      <w:pPr>
        <w:spacing w:line="20" w:lineRule="atLeast"/>
        <w:ind w:left="10773"/>
        <w:jc w:val="both"/>
        <w:rPr>
          <w:sz w:val="24"/>
        </w:rPr>
      </w:pPr>
      <w:r w:rsidRPr="005862E1">
        <w:rPr>
          <w:sz w:val="24"/>
        </w:rPr>
        <w:lastRenderedPageBreak/>
        <w:t xml:space="preserve">Додаток 2 </w:t>
      </w:r>
    </w:p>
    <w:p w14:paraId="33A4244D" w14:textId="77777777" w:rsidR="00766284" w:rsidRPr="005862E1" w:rsidRDefault="00766284" w:rsidP="00766284">
      <w:pPr>
        <w:spacing w:line="20" w:lineRule="atLeast"/>
        <w:ind w:left="10773"/>
        <w:jc w:val="both"/>
        <w:rPr>
          <w:sz w:val="24"/>
        </w:rPr>
      </w:pPr>
      <w:r w:rsidRPr="005862E1">
        <w:rPr>
          <w:sz w:val="24"/>
        </w:rPr>
        <w:t xml:space="preserve">до Програми розвитку освіти на </w:t>
      </w:r>
    </w:p>
    <w:p w14:paraId="3B117AF6" w14:textId="77777777" w:rsidR="00766284" w:rsidRPr="005862E1" w:rsidRDefault="00766284" w:rsidP="00766284">
      <w:pPr>
        <w:spacing w:line="20" w:lineRule="atLeast"/>
        <w:ind w:left="10773"/>
        <w:jc w:val="both"/>
        <w:rPr>
          <w:sz w:val="24"/>
        </w:rPr>
      </w:pPr>
      <w:r w:rsidRPr="005862E1">
        <w:rPr>
          <w:sz w:val="24"/>
        </w:rPr>
        <w:t xml:space="preserve">території Сіверської міської об'єднаної </w:t>
      </w:r>
    </w:p>
    <w:p w14:paraId="28A6F2CE" w14:textId="77777777" w:rsidR="00766284" w:rsidRPr="005862E1" w:rsidRDefault="00766284" w:rsidP="00766284">
      <w:pPr>
        <w:spacing w:line="20" w:lineRule="atLeast"/>
        <w:ind w:left="10773"/>
        <w:jc w:val="both"/>
        <w:rPr>
          <w:sz w:val="24"/>
        </w:rPr>
      </w:pPr>
      <w:r w:rsidRPr="005862E1">
        <w:rPr>
          <w:sz w:val="24"/>
        </w:rPr>
        <w:t>територіальної громади на 2021-2027</w:t>
      </w:r>
    </w:p>
    <w:p w14:paraId="27BD8E99" w14:textId="77777777" w:rsidR="00766284" w:rsidRPr="005862E1" w:rsidRDefault="00766284" w:rsidP="00766284">
      <w:pPr>
        <w:spacing w:line="20" w:lineRule="atLeast"/>
        <w:ind w:left="10773"/>
        <w:jc w:val="both"/>
        <w:rPr>
          <w:sz w:val="24"/>
        </w:rPr>
      </w:pPr>
      <w:r w:rsidRPr="005862E1">
        <w:rPr>
          <w:sz w:val="24"/>
        </w:rPr>
        <w:t xml:space="preserve">роки, затвердженої рішенням </w:t>
      </w:r>
    </w:p>
    <w:p w14:paraId="2E143B2E" w14:textId="77777777" w:rsidR="00766284" w:rsidRDefault="00766284" w:rsidP="00766284">
      <w:pPr>
        <w:spacing w:line="20" w:lineRule="atLeast"/>
        <w:ind w:left="10773"/>
        <w:jc w:val="both"/>
        <w:rPr>
          <w:sz w:val="24"/>
        </w:rPr>
      </w:pPr>
      <w:r w:rsidRPr="005862E1">
        <w:rPr>
          <w:sz w:val="24"/>
        </w:rPr>
        <w:t xml:space="preserve">Сіверської міської ради </w:t>
      </w:r>
    </w:p>
    <w:p w14:paraId="592F2502" w14:textId="77777777" w:rsidR="00766284" w:rsidRPr="005862E1" w:rsidRDefault="00766284" w:rsidP="00766284">
      <w:pPr>
        <w:spacing w:line="20" w:lineRule="atLeast"/>
        <w:ind w:left="10773"/>
        <w:jc w:val="both"/>
        <w:rPr>
          <w:sz w:val="24"/>
        </w:rPr>
      </w:pPr>
      <w:r w:rsidRPr="005862E1">
        <w:rPr>
          <w:sz w:val="24"/>
        </w:rPr>
        <w:t>_______________</w:t>
      </w:r>
      <w:r>
        <w:rPr>
          <w:sz w:val="24"/>
        </w:rPr>
        <w:t>__________________</w:t>
      </w:r>
    </w:p>
    <w:p w14:paraId="00AB9AA4" w14:textId="77777777" w:rsidR="00766284" w:rsidRPr="005862E1" w:rsidRDefault="00766284" w:rsidP="00766284">
      <w:pPr>
        <w:spacing w:line="20" w:lineRule="atLeast"/>
        <w:jc w:val="center"/>
        <w:rPr>
          <w:sz w:val="24"/>
        </w:rPr>
      </w:pPr>
    </w:p>
    <w:p w14:paraId="5258420B" w14:textId="77777777" w:rsidR="00766284" w:rsidRPr="005862E1" w:rsidRDefault="00766284" w:rsidP="00766284">
      <w:pPr>
        <w:spacing w:line="20" w:lineRule="atLeast"/>
        <w:jc w:val="center"/>
        <w:rPr>
          <w:b/>
          <w:sz w:val="24"/>
        </w:rPr>
      </w:pPr>
      <w:r w:rsidRPr="005862E1">
        <w:rPr>
          <w:b/>
          <w:sz w:val="24"/>
        </w:rPr>
        <w:t>ЗАХОДИ З РЕАЛІЗАЦІЇ ПРОГРАМИ</w:t>
      </w:r>
    </w:p>
    <w:p w14:paraId="1EEA903E" w14:textId="77777777" w:rsidR="00766284" w:rsidRPr="005862E1" w:rsidRDefault="00766284" w:rsidP="00766284">
      <w:pPr>
        <w:spacing w:line="20" w:lineRule="atLeast"/>
        <w:ind w:left="142"/>
        <w:rPr>
          <w:b/>
          <w:i/>
          <w:color w:val="000000"/>
          <w:sz w:val="24"/>
          <w:szCs w:val="24"/>
        </w:rPr>
      </w:pPr>
    </w:p>
    <w:tbl>
      <w:tblPr>
        <w:tblpPr w:leftFromText="180" w:rightFromText="180" w:vertAnchor="text" w:tblpX="-714" w:tblpY="1"/>
        <w:tblOverlap w:val="never"/>
        <w:tblW w:w="16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3969"/>
        <w:gridCol w:w="1422"/>
        <w:gridCol w:w="100"/>
        <w:gridCol w:w="1318"/>
        <w:gridCol w:w="7"/>
        <w:gridCol w:w="1050"/>
        <w:gridCol w:w="22"/>
        <w:gridCol w:w="24"/>
        <w:gridCol w:w="961"/>
        <w:gridCol w:w="7"/>
        <w:gridCol w:w="55"/>
        <w:gridCol w:w="962"/>
        <w:gridCol w:w="15"/>
        <w:gridCol w:w="64"/>
        <w:gridCol w:w="914"/>
        <w:gridCol w:w="15"/>
        <w:gridCol w:w="64"/>
        <w:gridCol w:w="920"/>
        <w:gridCol w:w="7"/>
        <w:gridCol w:w="62"/>
        <w:gridCol w:w="926"/>
        <w:gridCol w:w="16"/>
        <w:gridCol w:w="62"/>
        <w:gridCol w:w="1068"/>
        <w:gridCol w:w="44"/>
        <w:gridCol w:w="15"/>
        <w:gridCol w:w="1244"/>
        <w:gridCol w:w="44"/>
        <w:gridCol w:w="15"/>
        <w:gridCol w:w="84"/>
      </w:tblGrid>
      <w:tr w:rsidR="00766284" w:rsidRPr="00046C12" w14:paraId="2A7B059A" w14:textId="77777777" w:rsidTr="00FD4436">
        <w:trPr>
          <w:gridAfter w:val="2"/>
          <w:wAfter w:w="99" w:type="dxa"/>
          <w:trHeight w:val="322"/>
          <w:tblHeader/>
        </w:trPr>
        <w:tc>
          <w:tcPr>
            <w:tcW w:w="557" w:type="dxa"/>
            <w:vMerge w:val="restart"/>
            <w:shd w:val="clear" w:color="auto" w:fill="auto"/>
            <w:vAlign w:val="center"/>
          </w:tcPr>
          <w:p w14:paraId="27AC5D36" w14:textId="77777777" w:rsidR="00766284" w:rsidRPr="00046C12" w:rsidRDefault="00766284" w:rsidP="00FD4436">
            <w:pPr>
              <w:spacing w:line="20" w:lineRule="atLeast"/>
              <w:jc w:val="center"/>
              <w:rPr>
                <w:b/>
                <w:color w:val="000000" w:themeColor="text1"/>
              </w:rPr>
            </w:pPr>
            <w:r w:rsidRPr="00046C12">
              <w:rPr>
                <w:b/>
                <w:color w:val="000000" w:themeColor="text1"/>
              </w:rPr>
              <w:t>№</w:t>
            </w:r>
          </w:p>
        </w:tc>
        <w:tc>
          <w:tcPr>
            <w:tcW w:w="3969" w:type="dxa"/>
            <w:vMerge w:val="restart"/>
            <w:shd w:val="clear" w:color="auto" w:fill="auto"/>
            <w:vAlign w:val="center"/>
          </w:tcPr>
          <w:p w14:paraId="1A80AD6C" w14:textId="77777777" w:rsidR="00766284" w:rsidRPr="00046C12" w:rsidRDefault="00766284" w:rsidP="00FD4436">
            <w:pPr>
              <w:spacing w:line="20" w:lineRule="atLeast"/>
              <w:jc w:val="center"/>
              <w:rPr>
                <w:b/>
                <w:color w:val="000000" w:themeColor="text1"/>
              </w:rPr>
            </w:pPr>
            <w:r w:rsidRPr="00046C12">
              <w:rPr>
                <w:b/>
                <w:color w:val="000000" w:themeColor="text1"/>
              </w:rPr>
              <w:t>Показники</w:t>
            </w:r>
          </w:p>
        </w:tc>
        <w:tc>
          <w:tcPr>
            <w:tcW w:w="1422" w:type="dxa"/>
            <w:vMerge w:val="restart"/>
            <w:shd w:val="clear" w:color="auto" w:fill="auto"/>
            <w:vAlign w:val="center"/>
          </w:tcPr>
          <w:p w14:paraId="5589C2AD" w14:textId="77777777" w:rsidR="00766284" w:rsidRPr="00046C12" w:rsidRDefault="00766284" w:rsidP="00FD4436">
            <w:pPr>
              <w:spacing w:line="20" w:lineRule="atLeast"/>
              <w:jc w:val="center"/>
              <w:rPr>
                <w:b/>
                <w:color w:val="000000" w:themeColor="text1"/>
              </w:rPr>
            </w:pPr>
            <w:r w:rsidRPr="00046C12">
              <w:rPr>
                <w:b/>
                <w:color w:val="000000" w:themeColor="text1"/>
              </w:rPr>
              <w:t>Найменування показника</w:t>
            </w:r>
          </w:p>
        </w:tc>
        <w:tc>
          <w:tcPr>
            <w:tcW w:w="1417" w:type="dxa"/>
            <w:gridSpan w:val="2"/>
            <w:vMerge w:val="restart"/>
            <w:shd w:val="clear" w:color="auto" w:fill="auto"/>
            <w:vAlign w:val="center"/>
          </w:tcPr>
          <w:p w14:paraId="20FE5AC4" w14:textId="77777777" w:rsidR="00766284" w:rsidRPr="00046C12" w:rsidRDefault="00766284" w:rsidP="00FD4436">
            <w:pPr>
              <w:spacing w:line="20" w:lineRule="atLeast"/>
              <w:jc w:val="center"/>
              <w:rPr>
                <w:b/>
                <w:color w:val="000000" w:themeColor="text1"/>
              </w:rPr>
            </w:pPr>
            <w:r w:rsidRPr="00046C12">
              <w:rPr>
                <w:b/>
                <w:color w:val="000000" w:themeColor="text1"/>
              </w:rPr>
              <w:t>Значення показника</w:t>
            </w:r>
          </w:p>
        </w:tc>
        <w:tc>
          <w:tcPr>
            <w:tcW w:w="7265" w:type="dxa"/>
            <w:gridSpan w:val="21"/>
            <w:shd w:val="clear" w:color="auto" w:fill="auto"/>
            <w:vAlign w:val="center"/>
          </w:tcPr>
          <w:p w14:paraId="58ECC49A" w14:textId="77777777" w:rsidR="00766284" w:rsidRPr="00046C12" w:rsidRDefault="00766284" w:rsidP="00FD4436">
            <w:pPr>
              <w:spacing w:line="20" w:lineRule="atLeast"/>
              <w:jc w:val="center"/>
              <w:rPr>
                <w:b/>
                <w:color w:val="000000" w:themeColor="text1"/>
              </w:rPr>
            </w:pPr>
            <w:r w:rsidRPr="00046C12">
              <w:rPr>
                <w:b/>
                <w:color w:val="000000" w:themeColor="text1"/>
              </w:rPr>
              <w:t>Етапи виконання напряму</w:t>
            </w:r>
          </w:p>
        </w:tc>
        <w:tc>
          <w:tcPr>
            <w:tcW w:w="1303" w:type="dxa"/>
            <w:gridSpan w:val="3"/>
            <w:shd w:val="clear" w:color="auto" w:fill="auto"/>
          </w:tcPr>
          <w:p w14:paraId="0E3F3904" w14:textId="77777777" w:rsidR="00766284" w:rsidRPr="00046C12" w:rsidRDefault="00766284" w:rsidP="00FD4436">
            <w:pPr>
              <w:spacing w:line="20" w:lineRule="atLeast"/>
              <w:jc w:val="center"/>
              <w:rPr>
                <w:b/>
                <w:color w:val="000000" w:themeColor="text1"/>
              </w:rPr>
            </w:pPr>
            <w:r w:rsidRPr="00046C12">
              <w:rPr>
                <w:b/>
                <w:color w:val="000000" w:themeColor="text1"/>
              </w:rPr>
              <w:t>Всього витрат на виконання програми</w:t>
            </w:r>
          </w:p>
        </w:tc>
      </w:tr>
      <w:tr w:rsidR="00766284" w:rsidRPr="00046C12" w14:paraId="37BD11A5" w14:textId="77777777" w:rsidTr="00FD4436">
        <w:trPr>
          <w:gridAfter w:val="3"/>
          <w:wAfter w:w="143" w:type="dxa"/>
          <w:trHeight w:val="301"/>
        </w:trPr>
        <w:tc>
          <w:tcPr>
            <w:tcW w:w="557" w:type="dxa"/>
            <w:vMerge/>
            <w:shd w:val="clear" w:color="auto" w:fill="auto"/>
            <w:vAlign w:val="center"/>
          </w:tcPr>
          <w:p w14:paraId="4C92B2CC" w14:textId="77777777" w:rsidR="00766284" w:rsidRPr="00046C12" w:rsidRDefault="00766284" w:rsidP="00FD4436">
            <w:pPr>
              <w:spacing w:line="20" w:lineRule="atLeast"/>
              <w:rPr>
                <w:color w:val="000000" w:themeColor="text1"/>
              </w:rPr>
            </w:pPr>
          </w:p>
        </w:tc>
        <w:tc>
          <w:tcPr>
            <w:tcW w:w="3969" w:type="dxa"/>
            <w:vMerge/>
            <w:shd w:val="clear" w:color="auto" w:fill="auto"/>
            <w:vAlign w:val="center"/>
          </w:tcPr>
          <w:p w14:paraId="32E20B62" w14:textId="77777777" w:rsidR="00766284" w:rsidRPr="00046C12" w:rsidRDefault="00766284" w:rsidP="00FD4436">
            <w:pPr>
              <w:spacing w:line="20" w:lineRule="atLeast"/>
              <w:rPr>
                <w:color w:val="000000" w:themeColor="text1"/>
              </w:rPr>
            </w:pPr>
          </w:p>
        </w:tc>
        <w:tc>
          <w:tcPr>
            <w:tcW w:w="1422" w:type="dxa"/>
            <w:vMerge/>
            <w:shd w:val="clear" w:color="auto" w:fill="auto"/>
          </w:tcPr>
          <w:p w14:paraId="24DB8F30" w14:textId="77777777" w:rsidR="00766284" w:rsidRPr="00046C12" w:rsidRDefault="00766284" w:rsidP="00FD4436">
            <w:pPr>
              <w:spacing w:line="20" w:lineRule="atLeast"/>
              <w:rPr>
                <w:b/>
                <w:color w:val="000000" w:themeColor="text1"/>
              </w:rPr>
            </w:pPr>
          </w:p>
        </w:tc>
        <w:tc>
          <w:tcPr>
            <w:tcW w:w="1417" w:type="dxa"/>
            <w:gridSpan w:val="2"/>
            <w:vMerge/>
            <w:shd w:val="clear" w:color="auto" w:fill="auto"/>
          </w:tcPr>
          <w:p w14:paraId="1610DD16" w14:textId="77777777" w:rsidR="00766284" w:rsidRPr="00046C12" w:rsidRDefault="00766284" w:rsidP="00FD4436">
            <w:pPr>
              <w:spacing w:line="20" w:lineRule="atLeast"/>
              <w:rPr>
                <w:b/>
                <w:color w:val="000000" w:themeColor="text1"/>
              </w:rPr>
            </w:pPr>
          </w:p>
        </w:tc>
        <w:tc>
          <w:tcPr>
            <w:tcW w:w="1079" w:type="dxa"/>
            <w:gridSpan w:val="3"/>
            <w:shd w:val="clear" w:color="auto" w:fill="auto"/>
          </w:tcPr>
          <w:p w14:paraId="1FFE54C2" w14:textId="77777777" w:rsidR="00766284" w:rsidRPr="00046C12" w:rsidRDefault="00766284" w:rsidP="00FD4436">
            <w:pPr>
              <w:spacing w:line="20" w:lineRule="atLeast"/>
              <w:jc w:val="center"/>
              <w:rPr>
                <w:b/>
                <w:color w:val="000000" w:themeColor="text1"/>
              </w:rPr>
            </w:pPr>
            <w:r w:rsidRPr="00046C12">
              <w:rPr>
                <w:b/>
                <w:color w:val="000000" w:themeColor="text1"/>
              </w:rPr>
              <w:t>2021</w:t>
            </w:r>
          </w:p>
        </w:tc>
        <w:tc>
          <w:tcPr>
            <w:tcW w:w="985" w:type="dxa"/>
            <w:gridSpan w:val="2"/>
            <w:shd w:val="clear" w:color="auto" w:fill="auto"/>
          </w:tcPr>
          <w:p w14:paraId="7B06600E" w14:textId="77777777" w:rsidR="00766284" w:rsidRPr="00046C12" w:rsidRDefault="00766284" w:rsidP="00FD4436">
            <w:pPr>
              <w:spacing w:line="20" w:lineRule="atLeast"/>
              <w:jc w:val="center"/>
              <w:rPr>
                <w:b/>
                <w:color w:val="000000" w:themeColor="text1"/>
              </w:rPr>
            </w:pPr>
            <w:r w:rsidRPr="00046C12">
              <w:rPr>
                <w:b/>
                <w:color w:val="000000" w:themeColor="text1"/>
              </w:rPr>
              <w:t>2022</w:t>
            </w:r>
          </w:p>
        </w:tc>
        <w:tc>
          <w:tcPr>
            <w:tcW w:w="1024" w:type="dxa"/>
            <w:gridSpan w:val="3"/>
            <w:shd w:val="clear" w:color="auto" w:fill="auto"/>
          </w:tcPr>
          <w:p w14:paraId="3E9FE129" w14:textId="77777777" w:rsidR="00766284" w:rsidRPr="00046C12" w:rsidRDefault="00766284" w:rsidP="00FD4436">
            <w:pPr>
              <w:spacing w:line="20" w:lineRule="atLeast"/>
              <w:jc w:val="center"/>
              <w:rPr>
                <w:b/>
                <w:color w:val="000000" w:themeColor="text1"/>
              </w:rPr>
            </w:pPr>
            <w:r w:rsidRPr="00046C12">
              <w:rPr>
                <w:b/>
                <w:color w:val="000000" w:themeColor="text1"/>
              </w:rPr>
              <w:t>2023</w:t>
            </w:r>
          </w:p>
        </w:tc>
        <w:tc>
          <w:tcPr>
            <w:tcW w:w="993" w:type="dxa"/>
            <w:gridSpan w:val="3"/>
            <w:shd w:val="clear" w:color="auto" w:fill="auto"/>
          </w:tcPr>
          <w:p w14:paraId="168DC746" w14:textId="77777777" w:rsidR="00766284" w:rsidRPr="00046C12" w:rsidRDefault="00766284" w:rsidP="00FD4436">
            <w:pPr>
              <w:spacing w:line="20" w:lineRule="atLeast"/>
              <w:jc w:val="center"/>
              <w:rPr>
                <w:b/>
                <w:color w:val="000000" w:themeColor="text1"/>
              </w:rPr>
            </w:pPr>
            <w:r w:rsidRPr="00046C12">
              <w:rPr>
                <w:b/>
                <w:color w:val="000000" w:themeColor="text1"/>
              </w:rPr>
              <w:t>2024</w:t>
            </w:r>
          </w:p>
        </w:tc>
        <w:tc>
          <w:tcPr>
            <w:tcW w:w="999" w:type="dxa"/>
            <w:gridSpan w:val="3"/>
            <w:shd w:val="clear" w:color="auto" w:fill="auto"/>
          </w:tcPr>
          <w:p w14:paraId="5822990D" w14:textId="77777777" w:rsidR="00766284" w:rsidRPr="00046C12" w:rsidRDefault="00766284" w:rsidP="00FD4436">
            <w:pPr>
              <w:spacing w:line="20" w:lineRule="atLeast"/>
              <w:jc w:val="center"/>
              <w:rPr>
                <w:b/>
                <w:color w:val="000000" w:themeColor="text1"/>
              </w:rPr>
            </w:pPr>
            <w:r w:rsidRPr="00046C12">
              <w:rPr>
                <w:b/>
                <w:color w:val="000000" w:themeColor="text1"/>
              </w:rPr>
              <w:t>2025</w:t>
            </w:r>
          </w:p>
        </w:tc>
        <w:tc>
          <w:tcPr>
            <w:tcW w:w="995" w:type="dxa"/>
            <w:gridSpan w:val="3"/>
            <w:shd w:val="clear" w:color="auto" w:fill="auto"/>
          </w:tcPr>
          <w:p w14:paraId="425672A5" w14:textId="77777777" w:rsidR="00766284" w:rsidRPr="00046C12" w:rsidRDefault="00766284" w:rsidP="00FD4436">
            <w:pPr>
              <w:spacing w:line="20" w:lineRule="atLeast"/>
              <w:jc w:val="center"/>
              <w:rPr>
                <w:b/>
                <w:color w:val="000000" w:themeColor="text1"/>
              </w:rPr>
            </w:pPr>
            <w:r w:rsidRPr="00046C12">
              <w:rPr>
                <w:b/>
                <w:color w:val="000000" w:themeColor="text1"/>
              </w:rPr>
              <w:t>2026</w:t>
            </w:r>
          </w:p>
        </w:tc>
        <w:tc>
          <w:tcPr>
            <w:tcW w:w="1146" w:type="dxa"/>
            <w:gridSpan w:val="3"/>
            <w:shd w:val="clear" w:color="auto" w:fill="auto"/>
          </w:tcPr>
          <w:p w14:paraId="09790580" w14:textId="77777777" w:rsidR="00766284" w:rsidRPr="00046C12" w:rsidRDefault="00766284" w:rsidP="00FD4436">
            <w:pPr>
              <w:spacing w:line="20" w:lineRule="atLeast"/>
              <w:jc w:val="center"/>
              <w:rPr>
                <w:b/>
                <w:color w:val="000000" w:themeColor="text1"/>
              </w:rPr>
            </w:pPr>
            <w:r w:rsidRPr="00046C12">
              <w:rPr>
                <w:b/>
                <w:color w:val="000000" w:themeColor="text1"/>
              </w:rPr>
              <w:t>2027</w:t>
            </w:r>
          </w:p>
        </w:tc>
        <w:tc>
          <w:tcPr>
            <w:tcW w:w="1303" w:type="dxa"/>
            <w:gridSpan w:val="3"/>
            <w:shd w:val="clear" w:color="auto" w:fill="auto"/>
          </w:tcPr>
          <w:p w14:paraId="02D4C603" w14:textId="77777777" w:rsidR="00766284" w:rsidRPr="00046C12" w:rsidRDefault="00766284" w:rsidP="00FD4436">
            <w:pPr>
              <w:spacing w:line="20" w:lineRule="atLeast"/>
              <w:rPr>
                <w:b/>
                <w:color w:val="000000" w:themeColor="text1"/>
              </w:rPr>
            </w:pPr>
          </w:p>
        </w:tc>
      </w:tr>
      <w:tr w:rsidR="00766284" w:rsidRPr="00046C12" w14:paraId="11EDB4FE" w14:textId="77777777" w:rsidTr="00FD4436">
        <w:trPr>
          <w:trHeight w:val="233"/>
        </w:trPr>
        <w:tc>
          <w:tcPr>
            <w:tcW w:w="16032" w:type="dxa"/>
            <w:gridSpan w:val="31"/>
            <w:shd w:val="clear" w:color="auto" w:fill="auto"/>
            <w:vAlign w:val="center"/>
          </w:tcPr>
          <w:p w14:paraId="6B5AB564" w14:textId="77777777" w:rsidR="00766284" w:rsidRPr="00046C12" w:rsidRDefault="00766284" w:rsidP="00FD4436">
            <w:pPr>
              <w:spacing w:line="20" w:lineRule="atLeast"/>
              <w:jc w:val="center"/>
              <w:rPr>
                <w:b/>
                <w:color w:val="000000" w:themeColor="text1"/>
              </w:rPr>
            </w:pPr>
            <w:r w:rsidRPr="00046C12">
              <w:rPr>
                <w:b/>
                <w:color w:val="000000" w:themeColor="text1"/>
              </w:rPr>
              <w:t>Показники продукту Програми</w:t>
            </w:r>
          </w:p>
        </w:tc>
      </w:tr>
      <w:tr w:rsidR="00766284" w:rsidRPr="00046C12" w14:paraId="198C3478" w14:textId="77777777" w:rsidTr="00FD4436">
        <w:trPr>
          <w:gridAfter w:val="3"/>
          <w:wAfter w:w="143" w:type="dxa"/>
        </w:trPr>
        <w:tc>
          <w:tcPr>
            <w:tcW w:w="557" w:type="dxa"/>
            <w:shd w:val="clear" w:color="auto" w:fill="auto"/>
          </w:tcPr>
          <w:p w14:paraId="67452AE5" w14:textId="77777777" w:rsidR="00766284" w:rsidRPr="00046C12" w:rsidRDefault="00766284" w:rsidP="00FD4436">
            <w:pPr>
              <w:spacing w:line="20" w:lineRule="atLeast"/>
              <w:jc w:val="center"/>
              <w:rPr>
                <w:color w:val="000000" w:themeColor="text1"/>
              </w:rPr>
            </w:pPr>
            <w:r w:rsidRPr="00046C12">
              <w:rPr>
                <w:color w:val="000000" w:themeColor="text1"/>
              </w:rPr>
              <w:t>1</w:t>
            </w:r>
          </w:p>
        </w:tc>
        <w:tc>
          <w:tcPr>
            <w:tcW w:w="3969" w:type="dxa"/>
            <w:shd w:val="clear" w:color="auto" w:fill="auto"/>
          </w:tcPr>
          <w:p w14:paraId="638B7CFD" w14:textId="77777777" w:rsidR="00766284" w:rsidRPr="00046C12" w:rsidRDefault="00766284" w:rsidP="00FD4436">
            <w:pPr>
              <w:spacing w:line="20" w:lineRule="atLeast"/>
              <w:rPr>
                <w:color w:val="000000" w:themeColor="text1"/>
              </w:rPr>
            </w:pPr>
            <w:r w:rsidRPr="00046C12">
              <w:rPr>
                <w:color w:val="000000" w:themeColor="text1"/>
              </w:rPr>
              <w:t>Кількість закладів</w:t>
            </w:r>
          </w:p>
          <w:p w14:paraId="7946E207" w14:textId="77777777" w:rsidR="00766284" w:rsidRPr="00046C12" w:rsidRDefault="00766284" w:rsidP="00FD4436">
            <w:pPr>
              <w:spacing w:line="20" w:lineRule="atLeast"/>
              <w:rPr>
                <w:color w:val="000000" w:themeColor="text1"/>
              </w:rPr>
            </w:pPr>
            <w:r w:rsidRPr="00046C12">
              <w:rPr>
                <w:color w:val="000000" w:themeColor="text1"/>
              </w:rPr>
              <w:t>дошкільної освіти, з них:</w:t>
            </w:r>
          </w:p>
        </w:tc>
        <w:tc>
          <w:tcPr>
            <w:tcW w:w="1422" w:type="dxa"/>
            <w:shd w:val="clear" w:color="auto" w:fill="auto"/>
          </w:tcPr>
          <w:p w14:paraId="2F5A2ADE" w14:textId="77777777" w:rsidR="00766284" w:rsidRPr="00046C12" w:rsidRDefault="00766284" w:rsidP="00FD4436">
            <w:pPr>
              <w:spacing w:line="20" w:lineRule="atLeast"/>
              <w:jc w:val="center"/>
              <w:rPr>
                <w:color w:val="000000" w:themeColor="text1"/>
              </w:rPr>
            </w:pPr>
            <w:r w:rsidRPr="00046C12">
              <w:rPr>
                <w:color w:val="000000" w:themeColor="text1"/>
              </w:rPr>
              <w:t>од.</w:t>
            </w:r>
          </w:p>
        </w:tc>
        <w:tc>
          <w:tcPr>
            <w:tcW w:w="1417" w:type="dxa"/>
            <w:gridSpan w:val="2"/>
            <w:shd w:val="clear" w:color="auto" w:fill="auto"/>
          </w:tcPr>
          <w:p w14:paraId="312B5819" w14:textId="77777777" w:rsidR="00766284" w:rsidRPr="00046C12" w:rsidRDefault="00766284" w:rsidP="00FD4436">
            <w:pPr>
              <w:spacing w:line="20" w:lineRule="atLeast"/>
              <w:jc w:val="center"/>
              <w:rPr>
                <w:color w:val="000000" w:themeColor="text1"/>
              </w:rPr>
            </w:pPr>
            <w:r w:rsidRPr="00046C12">
              <w:rPr>
                <w:color w:val="000000" w:themeColor="text1"/>
              </w:rPr>
              <w:t>5</w:t>
            </w:r>
          </w:p>
        </w:tc>
        <w:tc>
          <w:tcPr>
            <w:tcW w:w="1079" w:type="dxa"/>
            <w:gridSpan w:val="3"/>
            <w:shd w:val="clear" w:color="auto" w:fill="auto"/>
          </w:tcPr>
          <w:p w14:paraId="66DF7B90" w14:textId="77777777" w:rsidR="00766284" w:rsidRPr="00046C12" w:rsidRDefault="00766284" w:rsidP="00FD4436">
            <w:pPr>
              <w:spacing w:line="20" w:lineRule="atLeast"/>
              <w:jc w:val="center"/>
              <w:rPr>
                <w:color w:val="000000" w:themeColor="text1"/>
              </w:rPr>
            </w:pPr>
          </w:p>
        </w:tc>
        <w:tc>
          <w:tcPr>
            <w:tcW w:w="985" w:type="dxa"/>
            <w:gridSpan w:val="2"/>
            <w:shd w:val="clear" w:color="auto" w:fill="auto"/>
          </w:tcPr>
          <w:p w14:paraId="26944444" w14:textId="77777777" w:rsidR="00766284" w:rsidRPr="00046C12" w:rsidRDefault="00766284" w:rsidP="00FD4436">
            <w:pPr>
              <w:spacing w:line="20" w:lineRule="atLeast"/>
              <w:jc w:val="center"/>
              <w:rPr>
                <w:color w:val="000000" w:themeColor="text1"/>
              </w:rPr>
            </w:pPr>
          </w:p>
        </w:tc>
        <w:tc>
          <w:tcPr>
            <w:tcW w:w="1024" w:type="dxa"/>
            <w:gridSpan w:val="3"/>
            <w:shd w:val="clear" w:color="auto" w:fill="auto"/>
          </w:tcPr>
          <w:p w14:paraId="210BAF55" w14:textId="77777777" w:rsidR="00766284" w:rsidRPr="00046C12" w:rsidRDefault="00766284" w:rsidP="00FD4436">
            <w:pPr>
              <w:spacing w:line="20" w:lineRule="atLeast"/>
              <w:jc w:val="center"/>
              <w:rPr>
                <w:color w:val="000000" w:themeColor="text1"/>
              </w:rPr>
            </w:pPr>
          </w:p>
        </w:tc>
        <w:tc>
          <w:tcPr>
            <w:tcW w:w="993" w:type="dxa"/>
            <w:gridSpan w:val="3"/>
            <w:shd w:val="clear" w:color="auto" w:fill="auto"/>
          </w:tcPr>
          <w:p w14:paraId="5852266C" w14:textId="77777777" w:rsidR="00766284" w:rsidRPr="00046C12" w:rsidRDefault="00766284" w:rsidP="00FD4436">
            <w:pPr>
              <w:spacing w:line="20" w:lineRule="atLeast"/>
              <w:jc w:val="center"/>
              <w:rPr>
                <w:color w:val="000000" w:themeColor="text1"/>
              </w:rPr>
            </w:pPr>
          </w:p>
        </w:tc>
        <w:tc>
          <w:tcPr>
            <w:tcW w:w="999" w:type="dxa"/>
            <w:gridSpan w:val="3"/>
            <w:shd w:val="clear" w:color="auto" w:fill="auto"/>
          </w:tcPr>
          <w:p w14:paraId="6298CF34" w14:textId="77777777" w:rsidR="00766284" w:rsidRPr="00046C12" w:rsidRDefault="00766284" w:rsidP="00FD4436">
            <w:pPr>
              <w:spacing w:line="20" w:lineRule="atLeast"/>
              <w:jc w:val="center"/>
              <w:rPr>
                <w:color w:val="000000" w:themeColor="text1"/>
              </w:rPr>
            </w:pPr>
          </w:p>
        </w:tc>
        <w:tc>
          <w:tcPr>
            <w:tcW w:w="995" w:type="dxa"/>
            <w:gridSpan w:val="3"/>
            <w:shd w:val="clear" w:color="auto" w:fill="auto"/>
          </w:tcPr>
          <w:p w14:paraId="1B51F328" w14:textId="77777777" w:rsidR="00766284" w:rsidRPr="00046C12" w:rsidRDefault="00766284" w:rsidP="00FD4436">
            <w:pPr>
              <w:spacing w:line="20" w:lineRule="atLeast"/>
              <w:jc w:val="center"/>
              <w:rPr>
                <w:color w:val="000000" w:themeColor="text1"/>
              </w:rPr>
            </w:pPr>
          </w:p>
        </w:tc>
        <w:tc>
          <w:tcPr>
            <w:tcW w:w="1146" w:type="dxa"/>
            <w:gridSpan w:val="3"/>
            <w:shd w:val="clear" w:color="auto" w:fill="auto"/>
          </w:tcPr>
          <w:p w14:paraId="31EA0346" w14:textId="77777777" w:rsidR="00766284" w:rsidRPr="00046C12" w:rsidRDefault="00766284" w:rsidP="00FD4436">
            <w:pPr>
              <w:spacing w:line="20" w:lineRule="atLeast"/>
              <w:jc w:val="center"/>
              <w:rPr>
                <w:color w:val="000000" w:themeColor="text1"/>
              </w:rPr>
            </w:pPr>
          </w:p>
        </w:tc>
        <w:tc>
          <w:tcPr>
            <w:tcW w:w="1303" w:type="dxa"/>
            <w:gridSpan w:val="3"/>
            <w:shd w:val="clear" w:color="auto" w:fill="auto"/>
          </w:tcPr>
          <w:p w14:paraId="798C61AD" w14:textId="77777777" w:rsidR="00766284" w:rsidRPr="00046C12" w:rsidRDefault="00766284" w:rsidP="00FD4436">
            <w:pPr>
              <w:spacing w:line="20" w:lineRule="atLeast"/>
              <w:rPr>
                <w:b/>
                <w:color w:val="000000" w:themeColor="text1"/>
              </w:rPr>
            </w:pPr>
          </w:p>
        </w:tc>
      </w:tr>
      <w:tr w:rsidR="00766284" w:rsidRPr="00046C12" w14:paraId="548D7566" w14:textId="77777777" w:rsidTr="00FD4436">
        <w:trPr>
          <w:gridAfter w:val="3"/>
          <w:wAfter w:w="143" w:type="dxa"/>
        </w:trPr>
        <w:tc>
          <w:tcPr>
            <w:tcW w:w="557" w:type="dxa"/>
            <w:shd w:val="clear" w:color="auto" w:fill="auto"/>
          </w:tcPr>
          <w:p w14:paraId="32C59492" w14:textId="77777777" w:rsidR="00766284" w:rsidRPr="00046C12" w:rsidRDefault="00766284" w:rsidP="00FD4436">
            <w:pPr>
              <w:spacing w:line="20" w:lineRule="atLeast"/>
              <w:jc w:val="center"/>
              <w:rPr>
                <w:color w:val="000000" w:themeColor="text1"/>
              </w:rPr>
            </w:pPr>
            <w:r>
              <w:rPr>
                <w:color w:val="000000" w:themeColor="text1"/>
              </w:rPr>
              <w:t>2</w:t>
            </w:r>
          </w:p>
        </w:tc>
        <w:tc>
          <w:tcPr>
            <w:tcW w:w="3969" w:type="dxa"/>
            <w:shd w:val="clear" w:color="auto" w:fill="auto"/>
          </w:tcPr>
          <w:p w14:paraId="60E1689F" w14:textId="77777777" w:rsidR="00766284" w:rsidRPr="00046C12" w:rsidRDefault="00766284" w:rsidP="00FD4436">
            <w:pPr>
              <w:spacing w:line="20" w:lineRule="atLeast"/>
              <w:rPr>
                <w:color w:val="000000" w:themeColor="text1"/>
              </w:rPr>
            </w:pPr>
            <w:r>
              <w:rPr>
                <w:color w:val="000000" w:themeColor="text1"/>
              </w:rPr>
              <w:t>Кількість закладів загальної середньої освіти, з них</w:t>
            </w:r>
          </w:p>
        </w:tc>
        <w:tc>
          <w:tcPr>
            <w:tcW w:w="1422" w:type="dxa"/>
            <w:shd w:val="clear" w:color="auto" w:fill="auto"/>
          </w:tcPr>
          <w:p w14:paraId="427795D2" w14:textId="77777777" w:rsidR="00766284" w:rsidRPr="00046C12" w:rsidRDefault="00766284" w:rsidP="00FD4436">
            <w:pPr>
              <w:spacing w:line="20" w:lineRule="atLeast"/>
              <w:jc w:val="center"/>
              <w:rPr>
                <w:color w:val="000000" w:themeColor="text1"/>
              </w:rPr>
            </w:pPr>
            <w:r>
              <w:rPr>
                <w:color w:val="000000" w:themeColor="text1"/>
              </w:rPr>
              <w:t>од.</w:t>
            </w:r>
          </w:p>
        </w:tc>
        <w:tc>
          <w:tcPr>
            <w:tcW w:w="1417" w:type="dxa"/>
            <w:gridSpan w:val="2"/>
            <w:shd w:val="clear" w:color="auto" w:fill="auto"/>
          </w:tcPr>
          <w:p w14:paraId="00BB6F03" w14:textId="77777777" w:rsidR="00766284" w:rsidRPr="00046C12" w:rsidRDefault="00766284" w:rsidP="00FD4436">
            <w:pPr>
              <w:spacing w:line="20" w:lineRule="atLeast"/>
              <w:jc w:val="center"/>
              <w:rPr>
                <w:color w:val="000000" w:themeColor="text1"/>
              </w:rPr>
            </w:pPr>
            <w:r>
              <w:rPr>
                <w:color w:val="000000" w:themeColor="text1"/>
              </w:rPr>
              <w:t>5</w:t>
            </w:r>
          </w:p>
        </w:tc>
        <w:tc>
          <w:tcPr>
            <w:tcW w:w="1079" w:type="dxa"/>
            <w:gridSpan w:val="3"/>
            <w:shd w:val="clear" w:color="auto" w:fill="auto"/>
          </w:tcPr>
          <w:p w14:paraId="319E71C6" w14:textId="77777777" w:rsidR="00766284" w:rsidRPr="00046C12" w:rsidRDefault="00766284" w:rsidP="00FD4436">
            <w:pPr>
              <w:spacing w:line="20" w:lineRule="atLeast"/>
              <w:jc w:val="center"/>
              <w:rPr>
                <w:color w:val="000000" w:themeColor="text1"/>
              </w:rPr>
            </w:pPr>
          </w:p>
        </w:tc>
        <w:tc>
          <w:tcPr>
            <w:tcW w:w="985" w:type="dxa"/>
            <w:gridSpan w:val="2"/>
            <w:shd w:val="clear" w:color="auto" w:fill="auto"/>
          </w:tcPr>
          <w:p w14:paraId="267F8ECD" w14:textId="77777777" w:rsidR="00766284" w:rsidRPr="00046C12" w:rsidRDefault="00766284" w:rsidP="00FD4436">
            <w:pPr>
              <w:spacing w:line="20" w:lineRule="atLeast"/>
              <w:jc w:val="center"/>
              <w:rPr>
                <w:color w:val="000000" w:themeColor="text1"/>
              </w:rPr>
            </w:pPr>
          </w:p>
        </w:tc>
        <w:tc>
          <w:tcPr>
            <w:tcW w:w="1024" w:type="dxa"/>
            <w:gridSpan w:val="3"/>
            <w:shd w:val="clear" w:color="auto" w:fill="auto"/>
          </w:tcPr>
          <w:p w14:paraId="06961399" w14:textId="77777777" w:rsidR="00766284" w:rsidRPr="00046C12" w:rsidRDefault="00766284" w:rsidP="00FD4436">
            <w:pPr>
              <w:spacing w:line="20" w:lineRule="atLeast"/>
              <w:jc w:val="center"/>
              <w:rPr>
                <w:color w:val="000000" w:themeColor="text1"/>
              </w:rPr>
            </w:pPr>
          </w:p>
        </w:tc>
        <w:tc>
          <w:tcPr>
            <w:tcW w:w="993" w:type="dxa"/>
            <w:gridSpan w:val="3"/>
            <w:shd w:val="clear" w:color="auto" w:fill="auto"/>
          </w:tcPr>
          <w:p w14:paraId="467A8A7E" w14:textId="77777777" w:rsidR="00766284" w:rsidRPr="00046C12" w:rsidRDefault="00766284" w:rsidP="00FD4436">
            <w:pPr>
              <w:spacing w:line="20" w:lineRule="atLeast"/>
              <w:jc w:val="center"/>
              <w:rPr>
                <w:color w:val="000000" w:themeColor="text1"/>
              </w:rPr>
            </w:pPr>
          </w:p>
        </w:tc>
        <w:tc>
          <w:tcPr>
            <w:tcW w:w="999" w:type="dxa"/>
            <w:gridSpan w:val="3"/>
            <w:shd w:val="clear" w:color="auto" w:fill="auto"/>
          </w:tcPr>
          <w:p w14:paraId="661FE4EA" w14:textId="77777777" w:rsidR="00766284" w:rsidRPr="00046C12" w:rsidRDefault="00766284" w:rsidP="00FD4436">
            <w:pPr>
              <w:spacing w:line="20" w:lineRule="atLeast"/>
              <w:jc w:val="center"/>
              <w:rPr>
                <w:color w:val="000000" w:themeColor="text1"/>
              </w:rPr>
            </w:pPr>
          </w:p>
        </w:tc>
        <w:tc>
          <w:tcPr>
            <w:tcW w:w="995" w:type="dxa"/>
            <w:gridSpan w:val="3"/>
            <w:shd w:val="clear" w:color="auto" w:fill="auto"/>
          </w:tcPr>
          <w:p w14:paraId="709DE522" w14:textId="77777777" w:rsidR="00766284" w:rsidRPr="00046C12" w:rsidRDefault="00766284" w:rsidP="00FD4436">
            <w:pPr>
              <w:spacing w:line="20" w:lineRule="atLeast"/>
              <w:jc w:val="center"/>
              <w:rPr>
                <w:color w:val="000000" w:themeColor="text1"/>
              </w:rPr>
            </w:pPr>
          </w:p>
        </w:tc>
        <w:tc>
          <w:tcPr>
            <w:tcW w:w="1146" w:type="dxa"/>
            <w:gridSpan w:val="3"/>
            <w:shd w:val="clear" w:color="auto" w:fill="auto"/>
          </w:tcPr>
          <w:p w14:paraId="746C3A6A" w14:textId="77777777" w:rsidR="00766284" w:rsidRPr="00046C12" w:rsidRDefault="00766284" w:rsidP="00FD4436">
            <w:pPr>
              <w:spacing w:line="20" w:lineRule="atLeast"/>
              <w:jc w:val="center"/>
              <w:rPr>
                <w:color w:val="000000" w:themeColor="text1"/>
              </w:rPr>
            </w:pPr>
          </w:p>
        </w:tc>
        <w:tc>
          <w:tcPr>
            <w:tcW w:w="1303" w:type="dxa"/>
            <w:gridSpan w:val="3"/>
            <w:shd w:val="clear" w:color="auto" w:fill="auto"/>
          </w:tcPr>
          <w:p w14:paraId="7709F874" w14:textId="77777777" w:rsidR="00766284" w:rsidRPr="00046C12" w:rsidRDefault="00766284" w:rsidP="00FD4436">
            <w:pPr>
              <w:spacing w:line="20" w:lineRule="atLeast"/>
              <w:rPr>
                <w:b/>
                <w:color w:val="000000" w:themeColor="text1"/>
              </w:rPr>
            </w:pPr>
          </w:p>
        </w:tc>
      </w:tr>
      <w:tr w:rsidR="00766284" w:rsidRPr="00046C12" w14:paraId="4FB0CBDF" w14:textId="77777777" w:rsidTr="00FD4436">
        <w:trPr>
          <w:gridAfter w:val="3"/>
          <w:wAfter w:w="143" w:type="dxa"/>
        </w:trPr>
        <w:tc>
          <w:tcPr>
            <w:tcW w:w="557" w:type="dxa"/>
            <w:shd w:val="clear" w:color="auto" w:fill="auto"/>
          </w:tcPr>
          <w:p w14:paraId="51DD9C40" w14:textId="77777777" w:rsidR="00766284" w:rsidRPr="00046C12" w:rsidRDefault="00766284" w:rsidP="00FD4436">
            <w:pPr>
              <w:spacing w:line="20" w:lineRule="atLeast"/>
              <w:jc w:val="center"/>
              <w:rPr>
                <w:color w:val="000000" w:themeColor="text1"/>
              </w:rPr>
            </w:pPr>
            <w:r>
              <w:rPr>
                <w:color w:val="000000" w:themeColor="text1"/>
              </w:rPr>
              <w:t>2</w:t>
            </w:r>
            <w:r w:rsidRPr="00046C12">
              <w:rPr>
                <w:color w:val="000000" w:themeColor="text1"/>
              </w:rPr>
              <w:t>.1.</w:t>
            </w:r>
          </w:p>
        </w:tc>
        <w:tc>
          <w:tcPr>
            <w:tcW w:w="3969" w:type="dxa"/>
            <w:shd w:val="clear" w:color="auto" w:fill="auto"/>
          </w:tcPr>
          <w:p w14:paraId="3DC0270E" w14:textId="77777777" w:rsidR="00766284" w:rsidRPr="00046C12" w:rsidRDefault="00766284" w:rsidP="00FD4436">
            <w:pPr>
              <w:spacing w:line="20" w:lineRule="atLeast"/>
              <w:rPr>
                <w:color w:val="000000" w:themeColor="text1"/>
              </w:rPr>
            </w:pPr>
            <w:r w:rsidRPr="00046C12">
              <w:rPr>
                <w:color w:val="000000" w:themeColor="text1"/>
              </w:rPr>
              <w:t>Опорний заклад освіти</w:t>
            </w:r>
          </w:p>
        </w:tc>
        <w:tc>
          <w:tcPr>
            <w:tcW w:w="1422" w:type="dxa"/>
            <w:shd w:val="clear" w:color="auto" w:fill="auto"/>
          </w:tcPr>
          <w:p w14:paraId="0FA71BD5" w14:textId="77777777" w:rsidR="00766284" w:rsidRPr="00046C12" w:rsidRDefault="00766284" w:rsidP="00FD4436">
            <w:pPr>
              <w:spacing w:line="20" w:lineRule="atLeast"/>
              <w:jc w:val="center"/>
              <w:rPr>
                <w:color w:val="000000" w:themeColor="text1"/>
              </w:rPr>
            </w:pPr>
            <w:r w:rsidRPr="00046C12">
              <w:rPr>
                <w:color w:val="000000" w:themeColor="text1"/>
              </w:rPr>
              <w:t>од.</w:t>
            </w:r>
          </w:p>
        </w:tc>
        <w:tc>
          <w:tcPr>
            <w:tcW w:w="1417" w:type="dxa"/>
            <w:gridSpan w:val="2"/>
            <w:shd w:val="clear" w:color="auto" w:fill="auto"/>
          </w:tcPr>
          <w:p w14:paraId="18E36265" w14:textId="77777777" w:rsidR="00766284" w:rsidRPr="00046C12" w:rsidRDefault="00766284" w:rsidP="00FD4436">
            <w:pPr>
              <w:spacing w:line="20" w:lineRule="atLeast"/>
              <w:jc w:val="center"/>
              <w:rPr>
                <w:color w:val="000000" w:themeColor="text1"/>
              </w:rPr>
            </w:pPr>
            <w:r w:rsidRPr="00046C12">
              <w:rPr>
                <w:color w:val="000000" w:themeColor="text1"/>
              </w:rPr>
              <w:t>1</w:t>
            </w:r>
          </w:p>
        </w:tc>
        <w:tc>
          <w:tcPr>
            <w:tcW w:w="1079" w:type="dxa"/>
            <w:gridSpan w:val="3"/>
            <w:shd w:val="clear" w:color="auto" w:fill="auto"/>
          </w:tcPr>
          <w:p w14:paraId="66427004" w14:textId="77777777" w:rsidR="00766284" w:rsidRPr="00046C12" w:rsidRDefault="00766284" w:rsidP="00FD4436">
            <w:pPr>
              <w:spacing w:line="20" w:lineRule="atLeast"/>
              <w:jc w:val="center"/>
              <w:rPr>
                <w:color w:val="000000" w:themeColor="text1"/>
              </w:rPr>
            </w:pPr>
            <w:r>
              <w:rPr>
                <w:color w:val="000000" w:themeColor="text1"/>
              </w:rPr>
              <w:t>1</w:t>
            </w:r>
          </w:p>
        </w:tc>
        <w:tc>
          <w:tcPr>
            <w:tcW w:w="985" w:type="dxa"/>
            <w:gridSpan w:val="2"/>
            <w:shd w:val="clear" w:color="auto" w:fill="auto"/>
          </w:tcPr>
          <w:p w14:paraId="1DD0338E" w14:textId="77777777" w:rsidR="00766284" w:rsidRPr="00046C12" w:rsidRDefault="00766284" w:rsidP="00FD4436">
            <w:pPr>
              <w:spacing w:line="20" w:lineRule="atLeast"/>
              <w:jc w:val="center"/>
              <w:rPr>
                <w:color w:val="000000" w:themeColor="text1"/>
              </w:rPr>
            </w:pPr>
          </w:p>
        </w:tc>
        <w:tc>
          <w:tcPr>
            <w:tcW w:w="1024" w:type="dxa"/>
            <w:gridSpan w:val="3"/>
            <w:shd w:val="clear" w:color="auto" w:fill="auto"/>
          </w:tcPr>
          <w:p w14:paraId="575689DA" w14:textId="77777777" w:rsidR="00766284" w:rsidRPr="00046C12" w:rsidRDefault="00766284" w:rsidP="00FD4436">
            <w:pPr>
              <w:spacing w:line="20" w:lineRule="atLeast"/>
              <w:jc w:val="center"/>
              <w:rPr>
                <w:color w:val="000000" w:themeColor="text1"/>
              </w:rPr>
            </w:pPr>
          </w:p>
        </w:tc>
        <w:tc>
          <w:tcPr>
            <w:tcW w:w="993" w:type="dxa"/>
            <w:gridSpan w:val="3"/>
            <w:shd w:val="clear" w:color="auto" w:fill="auto"/>
          </w:tcPr>
          <w:p w14:paraId="2DF36409" w14:textId="77777777" w:rsidR="00766284" w:rsidRPr="00046C12" w:rsidRDefault="00766284" w:rsidP="00FD4436">
            <w:pPr>
              <w:spacing w:line="20" w:lineRule="atLeast"/>
              <w:jc w:val="center"/>
              <w:rPr>
                <w:color w:val="000000" w:themeColor="text1"/>
              </w:rPr>
            </w:pPr>
          </w:p>
        </w:tc>
        <w:tc>
          <w:tcPr>
            <w:tcW w:w="999" w:type="dxa"/>
            <w:gridSpan w:val="3"/>
            <w:shd w:val="clear" w:color="auto" w:fill="auto"/>
          </w:tcPr>
          <w:p w14:paraId="6D518010" w14:textId="77777777" w:rsidR="00766284" w:rsidRPr="00046C12" w:rsidRDefault="00766284" w:rsidP="00FD4436">
            <w:pPr>
              <w:spacing w:line="20" w:lineRule="atLeast"/>
              <w:jc w:val="center"/>
              <w:rPr>
                <w:color w:val="000000" w:themeColor="text1"/>
              </w:rPr>
            </w:pPr>
          </w:p>
        </w:tc>
        <w:tc>
          <w:tcPr>
            <w:tcW w:w="995" w:type="dxa"/>
            <w:gridSpan w:val="3"/>
            <w:shd w:val="clear" w:color="auto" w:fill="auto"/>
          </w:tcPr>
          <w:p w14:paraId="6AAADB00" w14:textId="77777777" w:rsidR="00766284" w:rsidRPr="00046C12" w:rsidRDefault="00766284" w:rsidP="00FD4436">
            <w:pPr>
              <w:spacing w:line="20" w:lineRule="atLeast"/>
              <w:jc w:val="center"/>
              <w:rPr>
                <w:color w:val="000000" w:themeColor="text1"/>
              </w:rPr>
            </w:pPr>
          </w:p>
        </w:tc>
        <w:tc>
          <w:tcPr>
            <w:tcW w:w="1146" w:type="dxa"/>
            <w:gridSpan w:val="3"/>
            <w:shd w:val="clear" w:color="auto" w:fill="auto"/>
          </w:tcPr>
          <w:p w14:paraId="37A06C23" w14:textId="77777777" w:rsidR="00766284" w:rsidRPr="00046C12" w:rsidRDefault="00766284" w:rsidP="00FD4436">
            <w:pPr>
              <w:spacing w:line="20" w:lineRule="atLeast"/>
              <w:jc w:val="center"/>
              <w:rPr>
                <w:color w:val="000000" w:themeColor="text1"/>
              </w:rPr>
            </w:pPr>
          </w:p>
        </w:tc>
        <w:tc>
          <w:tcPr>
            <w:tcW w:w="1303" w:type="dxa"/>
            <w:gridSpan w:val="3"/>
            <w:shd w:val="clear" w:color="auto" w:fill="auto"/>
          </w:tcPr>
          <w:p w14:paraId="20614C17" w14:textId="77777777" w:rsidR="00766284" w:rsidRPr="00046C12" w:rsidRDefault="00766284" w:rsidP="00FD4436">
            <w:pPr>
              <w:spacing w:line="20" w:lineRule="atLeast"/>
              <w:rPr>
                <w:b/>
                <w:color w:val="000000" w:themeColor="text1"/>
              </w:rPr>
            </w:pPr>
          </w:p>
        </w:tc>
      </w:tr>
      <w:tr w:rsidR="00766284" w:rsidRPr="00046C12" w14:paraId="796A40AF" w14:textId="77777777" w:rsidTr="00FD4436">
        <w:trPr>
          <w:gridAfter w:val="3"/>
          <w:wAfter w:w="143" w:type="dxa"/>
        </w:trPr>
        <w:tc>
          <w:tcPr>
            <w:tcW w:w="557" w:type="dxa"/>
            <w:shd w:val="clear" w:color="auto" w:fill="auto"/>
          </w:tcPr>
          <w:p w14:paraId="4C8A08B8" w14:textId="77777777" w:rsidR="00766284" w:rsidRPr="00046C12" w:rsidRDefault="00766284" w:rsidP="00FD4436">
            <w:pPr>
              <w:spacing w:line="20" w:lineRule="atLeast"/>
              <w:jc w:val="center"/>
              <w:rPr>
                <w:color w:val="000000" w:themeColor="text1"/>
              </w:rPr>
            </w:pPr>
            <w:r>
              <w:rPr>
                <w:color w:val="000000" w:themeColor="text1"/>
              </w:rPr>
              <w:t>2</w:t>
            </w:r>
            <w:r w:rsidRPr="00046C12">
              <w:rPr>
                <w:color w:val="000000" w:themeColor="text1"/>
              </w:rPr>
              <w:t>.2.</w:t>
            </w:r>
          </w:p>
        </w:tc>
        <w:tc>
          <w:tcPr>
            <w:tcW w:w="3969" w:type="dxa"/>
            <w:shd w:val="clear" w:color="auto" w:fill="auto"/>
          </w:tcPr>
          <w:p w14:paraId="667D6B75" w14:textId="77777777" w:rsidR="00766284" w:rsidRPr="00046C12" w:rsidRDefault="00766284" w:rsidP="00FD4436">
            <w:pPr>
              <w:spacing w:line="20" w:lineRule="atLeast"/>
              <w:rPr>
                <w:color w:val="000000" w:themeColor="text1"/>
              </w:rPr>
            </w:pPr>
            <w:r w:rsidRPr="00046C12">
              <w:rPr>
                <w:color w:val="000000" w:themeColor="text1"/>
              </w:rPr>
              <w:t>Філії опорного закладу освіти</w:t>
            </w:r>
          </w:p>
        </w:tc>
        <w:tc>
          <w:tcPr>
            <w:tcW w:w="1422" w:type="dxa"/>
            <w:shd w:val="clear" w:color="auto" w:fill="auto"/>
          </w:tcPr>
          <w:p w14:paraId="749067EE" w14:textId="77777777" w:rsidR="00766284" w:rsidRPr="00046C12" w:rsidRDefault="00766284" w:rsidP="00FD4436">
            <w:pPr>
              <w:spacing w:line="20" w:lineRule="atLeast"/>
              <w:jc w:val="center"/>
              <w:rPr>
                <w:color w:val="000000" w:themeColor="text1"/>
              </w:rPr>
            </w:pPr>
            <w:r w:rsidRPr="00046C12">
              <w:rPr>
                <w:color w:val="000000" w:themeColor="text1"/>
              </w:rPr>
              <w:t>од.</w:t>
            </w:r>
          </w:p>
        </w:tc>
        <w:tc>
          <w:tcPr>
            <w:tcW w:w="1417" w:type="dxa"/>
            <w:gridSpan w:val="2"/>
            <w:shd w:val="clear" w:color="auto" w:fill="auto"/>
          </w:tcPr>
          <w:p w14:paraId="62EFFC09" w14:textId="77777777" w:rsidR="00766284" w:rsidRPr="00046C12" w:rsidRDefault="00766284" w:rsidP="00FD4436">
            <w:pPr>
              <w:spacing w:line="20" w:lineRule="atLeast"/>
              <w:jc w:val="center"/>
              <w:rPr>
                <w:color w:val="000000" w:themeColor="text1"/>
              </w:rPr>
            </w:pPr>
            <w:r>
              <w:rPr>
                <w:color w:val="000000" w:themeColor="text1"/>
              </w:rPr>
              <w:t>3</w:t>
            </w:r>
          </w:p>
        </w:tc>
        <w:tc>
          <w:tcPr>
            <w:tcW w:w="1079" w:type="dxa"/>
            <w:gridSpan w:val="3"/>
            <w:shd w:val="clear" w:color="auto" w:fill="auto"/>
          </w:tcPr>
          <w:p w14:paraId="2BA4D8BC" w14:textId="77777777" w:rsidR="00766284" w:rsidRPr="00046C12" w:rsidRDefault="00766284" w:rsidP="00FD4436">
            <w:pPr>
              <w:spacing w:line="20" w:lineRule="atLeast"/>
              <w:jc w:val="center"/>
              <w:rPr>
                <w:color w:val="000000" w:themeColor="text1"/>
              </w:rPr>
            </w:pPr>
            <w:r w:rsidRPr="00046C12">
              <w:rPr>
                <w:color w:val="000000" w:themeColor="text1"/>
              </w:rPr>
              <w:t>3</w:t>
            </w:r>
          </w:p>
        </w:tc>
        <w:tc>
          <w:tcPr>
            <w:tcW w:w="985" w:type="dxa"/>
            <w:gridSpan w:val="2"/>
            <w:shd w:val="clear" w:color="auto" w:fill="auto"/>
          </w:tcPr>
          <w:p w14:paraId="6E1B7A9D" w14:textId="77777777" w:rsidR="00766284" w:rsidRPr="00046C12" w:rsidRDefault="00766284" w:rsidP="00FD4436">
            <w:pPr>
              <w:spacing w:line="20" w:lineRule="atLeast"/>
              <w:jc w:val="center"/>
              <w:rPr>
                <w:color w:val="000000" w:themeColor="text1"/>
              </w:rPr>
            </w:pPr>
          </w:p>
        </w:tc>
        <w:tc>
          <w:tcPr>
            <w:tcW w:w="1024" w:type="dxa"/>
            <w:gridSpan w:val="3"/>
            <w:shd w:val="clear" w:color="auto" w:fill="auto"/>
          </w:tcPr>
          <w:p w14:paraId="2F3BBC77" w14:textId="77777777" w:rsidR="00766284" w:rsidRPr="00046C12" w:rsidRDefault="00766284" w:rsidP="00FD4436">
            <w:pPr>
              <w:spacing w:line="20" w:lineRule="atLeast"/>
              <w:jc w:val="center"/>
              <w:rPr>
                <w:color w:val="000000" w:themeColor="text1"/>
              </w:rPr>
            </w:pPr>
          </w:p>
        </w:tc>
        <w:tc>
          <w:tcPr>
            <w:tcW w:w="993" w:type="dxa"/>
            <w:gridSpan w:val="3"/>
            <w:shd w:val="clear" w:color="auto" w:fill="auto"/>
          </w:tcPr>
          <w:p w14:paraId="21B9FC92" w14:textId="77777777" w:rsidR="00766284" w:rsidRPr="00046C12" w:rsidRDefault="00766284" w:rsidP="00FD4436">
            <w:pPr>
              <w:spacing w:line="20" w:lineRule="atLeast"/>
              <w:jc w:val="center"/>
              <w:rPr>
                <w:color w:val="000000" w:themeColor="text1"/>
              </w:rPr>
            </w:pPr>
          </w:p>
        </w:tc>
        <w:tc>
          <w:tcPr>
            <w:tcW w:w="999" w:type="dxa"/>
            <w:gridSpan w:val="3"/>
            <w:shd w:val="clear" w:color="auto" w:fill="auto"/>
          </w:tcPr>
          <w:p w14:paraId="771B309F" w14:textId="77777777" w:rsidR="00766284" w:rsidRPr="00046C12" w:rsidRDefault="00766284" w:rsidP="00FD4436">
            <w:pPr>
              <w:spacing w:line="20" w:lineRule="atLeast"/>
              <w:jc w:val="center"/>
              <w:rPr>
                <w:color w:val="000000" w:themeColor="text1"/>
              </w:rPr>
            </w:pPr>
          </w:p>
        </w:tc>
        <w:tc>
          <w:tcPr>
            <w:tcW w:w="995" w:type="dxa"/>
            <w:gridSpan w:val="3"/>
            <w:shd w:val="clear" w:color="auto" w:fill="auto"/>
          </w:tcPr>
          <w:p w14:paraId="69253DD1" w14:textId="77777777" w:rsidR="00766284" w:rsidRPr="00046C12" w:rsidRDefault="00766284" w:rsidP="00FD4436">
            <w:pPr>
              <w:spacing w:line="20" w:lineRule="atLeast"/>
              <w:jc w:val="center"/>
              <w:rPr>
                <w:color w:val="000000" w:themeColor="text1"/>
              </w:rPr>
            </w:pPr>
          </w:p>
        </w:tc>
        <w:tc>
          <w:tcPr>
            <w:tcW w:w="1146" w:type="dxa"/>
            <w:gridSpan w:val="3"/>
            <w:shd w:val="clear" w:color="auto" w:fill="auto"/>
          </w:tcPr>
          <w:p w14:paraId="54C17715" w14:textId="77777777" w:rsidR="00766284" w:rsidRPr="00046C12" w:rsidRDefault="00766284" w:rsidP="00FD4436">
            <w:pPr>
              <w:spacing w:line="20" w:lineRule="atLeast"/>
              <w:jc w:val="center"/>
              <w:rPr>
                <w:color w:val="000000" w:themeColor="text1"/>
              </w:rPr>
            </w:pPr>
          </w:p>
        </w:tc>
        <w:tc>
          <w:tcPr>
            <w:tcW w:w="1303" w:type="dxa"/>
            <w:gridSpan w:val="3"/>
            <w:shd w:val="clear" w:color="auto" w:fill="auto"/>
          </w:tcPr>
          <w:p w14:paraId="1D0239A5" w14:textId="77777777" w:rsidR="00766284" w:rsidRPr="00046C12" w:rsidRDefault="00766284" w:rsidP="00FD4436">
            <w:pPr>
              <w:spacing w:line="20" w:lineRule="atLeast"/>
              <w:rPr>
                <w:b/>
                <w:color w:val="000000" w:themeColor="text1"/>
              </w:rPr>
            </w:pPr>
          </w:p>
        </w:tc>
      </w:tr>
      <w:tr w:rsidR="00766284" w:rsidRPr="00046C12" w14:paraId="2BDDD3EE" w14:textId="77777777" w:rsidTr="00FD4436">
        <w:trPr>
          <w:gridAfter w:val="3"/>
          <w:wAfter w:w="143" w:type="dxa"/>
        </w:trPr>
        <w:tc>
          <w:tcPr>
            <w:tcW w:w="557" w:type="dxa"/>
            <w:shd w:val="clear" w:color="auto" w:fill="auto"/>
          </w:tcPr>
          <w:p w14:paraId="7C40804B" w14:textId="77777777" w:rsidR="00766284" w:rsidRPr="00046C12" w:rsidRDefault="00766284" w:rsidP="00FD4436">
            <w:pPr>
              <w:spacing w:line="20" w:lineRule="atLeast"/>
              <w:jc w:val="center"/>
              <w:rPr>
                <w:color w:val="000000" w:themeColor="text1"/>
              </w:rPr>
            </w:pPr>
            <w:r>
              <w:rPr>
                <w:color w:val="000000" w:themeColor="text1"/>
              </w:rPr>
              <w:t>2.3</w:t>
            </w:r>
          </w:p>
        </w:tc>
        <w:tc>
          <w:tcPr>
            <w:tcW w:w="3969" w:type="dxa"/>
            <w:shd w:val="clear" w:color="auto" w:fill="auto"/>
          </w:tcPr>
          <w:p w14:paraId="5186ADDD" w14:textId="77777777" w:rsidR="00766284" w:rsidRPr="00046C12" w:rsidRDefault="00766284" w:rsidP="00FD4436">
            <w:pPr>
              <w:spacing w:line="20" w:lineRule="atLeast"/>
              <w:rPr>
                <w:color w:val="000000" w:themeColor="text1"/>
              </w:rPr>
            </w:pPr>
            <w:r w:rsidRPr="00046C12">
              <w:rPr>
                <w:color w:val="000000" w:themeColor="text1"/>
              </w:rPr>
              <w:t xml:space="preserve">Кількість </w:t>
            </w:r>
            <w:r>
              <w:rPr>
                <w:color w:val="000000" w:themeColor="text1"/>
              </w:rPr>
              <w:t>гімназій</w:t>
            </w:r>
          </w:p>
        </w:tc>
        <w:tc>
          <w:tcPr>
            <w:tcW w:w="1422" w:type="dxa"/>
            <w:shd w:val="clear" w:color="auto" w:fill="auto"/>
          </w:tcPr>
          <w:p w14:paraId="36C8D16D" w14:textId="77777777" w:rsidR="00766284" w:rsidRPr="00046C12" w:rsidRDefault="00766284" w:rsidP="00FD4436">
            <w:pPr>
              <w:spacing w:line="20" w:lineRule="atLeast"/>
              <w:jc w:val="center"/>
              <w:rPr>
                <w:color w:val="000000" w:themeColor="text1"/>
              </w:rPr>
            </w:pPr>
            <w:r w:rsidRPr="00046C12">
              <w:rPr>
                <w:color w:val="000000" w:themeColor="text1"/>
              </w:rPr>
              <w:t>од.</w:t>
            </w:r>
          </w:p>
        </w:tc>
        <w:tc>
          <w:tcPr>
            <w:tcW w:w="1417" w:type="dxa"/>
            <w:gridSpan w:val="2"/>
            <w:shd w:val="clear" w:color="auto" w:fill="auto"/>
          </w:tcPr>
          <w:p w14:paraId="511709C7" w14:textId="77777777" w:rsidR="00766284" w:rsidRPr="00046C12" w:rsidRDefault="00766284" w:rsidP="00FD4436">
            <w:pPr>
              <w:spacing w:line="20" w:lineRule="atLeast"/>
              <w:jc w:val="center"/>
              <w:rPr>
                <w:color w:val="000000" w:themeColor="text1"/>
              </w:rPr>
            </w:pPr>
            <w:r>
              <w:rPr>
                <w:color w:val="000000" w:themeColor="text1"/>
              </w:rPr>
              <w:t>1</w:t>
            </w:r>
          </w:p>
        </w:tc>
        <w:tc>
          <w:tcPr>
            <w:tcW w:w="1079" w:type="dxa"/>
            <w:gridSpan w:val="3"/>
            <w:shd w:val="clear" w:color="auto" w:fill="auto"/>
          </w:tcPr>
          <w:p w14:paraId="7BDF068F" w14:textId="77777777" w:rsidR="00766284" w:rsidRPr="00046C12" w:rsidRDefault="00766284" w:rsidP="00FD4436">
            <w:pPr>
              <w:spacing w:line="20" w:lineRule="atLeast"/>
              <w:jc w:val="center"/>
              <w:rPr>
                <w:color w:val="000000" w:themeColor="text1"/>
              </w:rPr>
            </w:pPr>
          </w:p>
        </w:tc>
        <w:tc>
          <w:tcPr>
            <w:tcW w:w="985" w:type="dxa"/>
            <w:gridSpan w:val="2"/>
            <w:shd w:val="clear" w:color="auto" w:fill="auto"/>
          </w:tcPr>
          <w:p w14:paraId="360B920A" w14:textId="77777777" w:rsidR="00766284" w:rsidRPr="00046C12" w:rsidRDefault="00766284" w:rsidP="00FD4436">
            <w:pPr>
              <w:spacing w:line="20" w:lineRule="atLeast"/>
              <w:jc w:val="center"/>
              <w:rPr>
                <w:color w:val="000000" w:themeColor="text1"/>
              </w:rPr>
            </w:pPr>
          </w:p>
        </w:tc>
        <w:tc>
          <w:tcPr>
            <w:tcW w:w="1024" w:type="dxa"/>
            <w:gridSpan w:val="3"/>
            <w:shd w:val="clear" w:color="auto" w:fill="auto"/>
          </w:tcPr>
          <w:p w14:paraId="74EE474C" w14:textId="77777777" w:rsidR="00766284" w:rsidRPr="00046C12" w:rsidRDefault="00766284" w:rsidP="00FD4436">
            <w:pPr>
              <w:spacing w:line="20" w:lineRule="atLeast"/>
              <w:jc w:val="center"/>
              <w:rPr>
                <w:color w:val="000000" w:themeColor="text1"/>
              </w:rPr>
            </w:pPr>
          </w:p>
        </w:tc>
        <w:tc>
          <w:tcPr>
            <w:tcW w:w="993" w:type="dxa"/>
            <w:gridSpan w:val="3"/>
            <w:shd w:val="clear" w:color="auto" w:fill="auto"/>
          </w:tcPr>
          <w:p w14:paraId="74321B41" w14:textId="77777777" w:rsidR="00766284" w:rsidRPr="00046C12" w:rsidRDefault="00766284" w:rsidP="00FD4436">
            <w:pPr>
              <w:spacing w:line="20" w:lineRule="atLeast"/>
              <w:jc w:val="center"/>
              <w:rPr>
                <w:color w:val="000000" w:themeColor="text1"/>
              </w:rPr>
            </w:pPr>
          </w:p>
        </w:tc>
        <w:tc>
          <w:tcPr>
            <w:tcW w:w="999" w:type="dxa"/>
            <w:gridSpan w:val="3"/>
            <w:shd w:val="clear" w:color="auto" w:fill="auto"/>
          </w:tcPr>
          <w:p w14:paraId="414C7523" w14:textId="77777777" w:rsidR="00766284" w:rsidRPr="00046C12" w:rsidRDefault="00766284" w:rsidP="00FD4436">
            <w:pPr>
              <w:spacing w:line="20" w:lineRule="atLeast"/>
              <w:jc w:val="center"/>
              <w:rPr>
                <w:color w:val="000000" w:themeColor="text1"/>
              </w:rPr>
            </w:pPr>
          </w:p>
        </w:tc>
        <w:tc>
          <w:tcPr>
            <w:tcW w:w="995" w:type="dxa"/>
            <w:gridSpan w:val="3"/>
            <w:shd w:val="clear" w:color="auto" w:fill="auto"/>
          </w:tcPr>
          <w:p w14:paraId="2D36A88A" w14:textId="77777777" w:rsidR="00766284" w:rsidRPr="00046C12" w:rsidRDefault="00766284" w:rsidP="00FD4436">
            <w:pPr>
              <w:spacing w:line="20" w:lineRule="atLeast"/>
              <w:jc w:val="center"/>
              <w:rPr>
                <w:color w:val="000000" w:themeColor="text1"/>
              </w:rPr>
            </w:pPr>
          </w:p>
        </w:tc>
        <w:tc>
          <w:tcPr>
            <w:tcW w:w="1146" w:type="dxa"/>
            <w:gridSpan w:val="3"/>
            <w:shd w:val="clear" w:color="auto" w:fill="auto"/>
          </w:tcPr>
          <w:p w14:paraId="24EC9465" w14:textId="77777777" w:rsidR="00766284" w:rsidRPr="00046C12" w:rsidRDefault="00766284" w:rsidP="00FD4436">
            <w:pPr>
              <w:spacing w:line="20" w:lineRule="atLeast"/>
              <w:jc w:val="center"/>
              <w:rPr>
                <w:color w:val="000000" w:themeColor="text1"/>
              </w:rPr>
            </w:pPr>
          </w:p>
        </w:tc>
        <w:tc>
          <w:tcPr>
            <w:tcW w:w="1303" w:type="dxa"/>
            <w:gridSpan w:val="3"/>
            <w:shd w:val="clear" w:color="auto" w:fill="auto"/>
          </w:tcPr>
          <w:p w14:paraId="2305AD80" w14:textId="77777777" w:rsidR="00766284" w:rsidRPr="00046C12" w:rsidRDefault="00766284" w:rsidP="00FD4436">
            <w:pPr>
              <w:spacing w:line="20" w:lineRule="atLeast"/>
              <w:rPr>
                <w:b/>
                <w:color w:val="000000" w:themeColor="text1"/>
              </w:rPr>
            </w:pPr>
          </w:p>
        </w:tc>
      </w:tr>
      <w:tr w:rsidR="00766284" w:rsidRPr="00046C12" w14:paraId="2AB651C5" w14:textId="77777777" w:rsidTr="00FD4436">
        <w:trPr>
          <w:gridAfter w:val="3"/>
          <w:wAfter w:w="143" w:type="dxa"/>
        </w:trPr>
        <w:tc>
          <w:tcPr>
            <w:tcW w:w="557" w:type="dxa"/>
            <w:shd w:val="clear" w:color="auto" w:fill="auto"/>
          </w:tcPr>
          <w:p w14:paraId="78180F6C" w14:textId="77777777" w:rsidR="00766284" w:rsidRPr="00046C12" w:rsidRDefault="00766284" w:rsidP="00FD4436">
            <w:pPr>
              <w:spacing w:line="20" w:lineRule="atLeast"/>
              <w:jc w:val="center"/>
              <w:rPr>
                <w:color w:val="000000" w:themeColor="text1"/>
              </w:rPr>
            </w:pPr>
            <w:r w:rsidRPr="00046C12">
              <w:rPr>
                <w:color w:val="000000" w:themeColor="text1"/>
              </w:rPr>
              <w:t>3</w:t>
            </w:r>
          </w:p>
        </w:tc>
        <w:tc>
          <w:tcPr>
            <w:tcW w:w="3969" w:type="dxa"/>
            <w:shd w:val="clear" w:color="auto" w:fill="auto"/>
          </w:tcPr>
          <w:p w14:paraId="4E14AAC1" w14:textId="77777777" w:rsidR="00766284" w:rsidRPr="00046C12" w:rsidRDefault="00766284" w:rsidP="00FD4436">
            <w:pPr>
              <w:spacing w:line="20" w:lineRule="atLeast"/>
              <w:rPr>
                <w:color w:val="000000" w:themeColor="text1"/>
              </w:rPr>
            </w:pPr>
            <w:r w:rsidRPr="00046C12">
              <w:rPr>
                <w:color w:val="000000" w:themeColor="text1"/>
              </w:rPr>
              <w:t>Кількість закладів позашкільної освіти</w:t>
            </w:r>
          </w:p>
        </w:tc>
        <w:tc>
          <w:tcPr>
            <w:tcW w:w="1422" w:type="dxa"/>
            <w:shd w:val="clear" w:color="auto" w:fill="auto"/>
          </w:tcPr>
          <w:p w14:paraId="09E78628" w14:textId="77777777" w:rsidR="00766284" w:rsidRPr="00046C12" w:rsidRDefault="00766284" w:rsidP="00FD4436">
            <w:pPr>
              <w:spacing w:line="20" w:lineRule="atLeast"/>
              <w:jc w:val="center"/>
              <w:rPr>
                <w:color w:val="000000" w:themeColor="text1"/>
              </w:rPr>
            </w:pPr>
            <w:r w:rsidRPr="00046C12">
              <w:rPr>
                <w:color w:val="000000" w:themeColor="text1"/>
              </w:rPr>
              <w:t>од.</w:t>
            </w:r>
          </w:p>
        </w:tc>
        <w:tc>
          <w:tcPr>
            <w:tcW w:w="1417" w:type="dxa"/>
            <w:gridSpan w:val="2"/>
            <w:shd w:val="clear" w:color="auto" w:fill="auto"/>
          </w:tcPr>
          <w:p w14:paraId="1212706B" w14:textId="77777777" w:rsidR="00766284" w:rsidRPr="00046C12" w:rsidRDefault="00766284" w:rsidP="00FD4436">
            <w:pPr>
              <w:spacing w:line="20" w:lineRule="atLeast"/>
              <w:jc w:val="center"/>
              <w:rPr>
                <w:color w:val="000000" w:themeColor="text1"/>
              </w:rPr>
            </w:pPr>
            <w:r w:rsidRPr="00046C12">
              <w:rPr>
                <w:color w:val="000000" w:themeColor="text1"/>
              </w:rPr>
              <w:t>1</w:t>
            </w:r>
          </w:p>
        </w:tc>
        <w:tc>
          <w:tcPr>
            <w:tcW w:w="1079" w:type="dxa"/>
            <w:gridSpan w:val="3"/>
            <w:shd w:val="clear" w:color="auto" w:fill="auto"/>
          </w:tcPr>
          <w:p w14:paraId="686F8213" w14:textId="77777777" w:rsidR="00766284" w:rsidRPr="00046C12" w:rsidRDefault="00766284" w:rsidP="00FD4436">
            <w:pPr>
              <w:spacing w:line="20" w:lineRule="atLeast"/>
              <w:jc w:val="center"/>
              <w:rPr>
                <w:color w:val="000000" w:themeColor="text1"/>
              </w:rPr>
            </w:pPr>
          </w:p>
        </w:tc>
        <w:tc>
          <w:tcPr>
            <w:tcW w:w="985" w:type="dxa"/>
            <w:gridSpan w:val="2"/>
            <w:shd w:val="clear" w:color="auto" w:fill="auto"/>
          </w:tcPr>
          <w:p w14:paraId="18DDFE81" w14:textId="77777777" w:rsidR="00766284" w:rsidRPr="00046C12" w:rsidRDefault="00766284" w:rsidP="00FD4436">
            <w:pPr>
              <w:spacing w:line="20" w:lineRule="atLeast"/>
              <w:jc w:val="center"/>
              <w:rPr>
                <w:color w:val="000000" w:themeColor="text1"/>
              </w:rPr>
            </w:pPr>
          </w:p>
        </w:tc>
        <w:tc>
          <w:tcPr>
            <w:tcW w:w="1024" w:type="dxa"/>
            <w:gridSpan w:val="3"/>
            <w:shd w:val="clear" w:color="auto" w:fill="auto"/>
          </w:tcPr>
          <w:p w14:paraId="1779480C" w14:textId="77777777" w:rsidR="00766284" w:rsidRPr="00046C12" w:rsidRDefault="00766284" w:rsidP="00FD4436">
            <w:pPr>
              <w:spacing w:line="20" w:lineRule="atLeast"/>
              <w:jc w:val="center"/>
              <w:rPr>
                <w:color w:val="000000" w:themeColor="text1"/>
              </w:rPr>
            </w:pPr>
          </w:p>
        </w:tc>
        <w:tc>
          <w:tcPr>
            <w:tcW w:w="993" w:type="dxa"/>
            <w:gridSpan w:val="3"/>
            <w:shd w:val="clear" w:color="auto" w:fill="auto"/>
          </w:tcPr>
          <w:p w14:paraId="22CDBC25" w14:textId="77777777" w:rsidR="00766284" w:rsidRPr="00046C12" w:rsidRDefault="00766284" w:rsidP="00FD4436">
            <w:pPr>
              <w:spacing w:line="20" w:lineRule="atLeast"/>
              <w:jc w:val="center"/>
              <w:rPr>
                <w:color w:val="000000" w:themeColor="text1"/>
              </w:rPr>
            </w:pPr>
          </w:p>
        </w:tc>
        <w:tc>
          <w:tcPr>
            <w:tcW w:w="999" w:type="dxa"/>
            <w:gridSpan w:val="3"/>
            <w:shd w:val="clear" w:color="auto" w:fill="auto"/>
          </w:tcPr>
          <w:p w14:paraId="49B78B5E" w14:textId="77777777" w:rsidR="00766284" w:rsidRPr="00046C12" w:rsidRDefault="00766284" w:rsidP="00FD4436">
            <w:pPr>
              <w:spacing w:line="20" w:lineRule="atLeast"/>
              <w:jc w:val="center"/>
              <w:rPr>
                <w:color w:val="000000" w:themeColor="text1"/>
              </w:rPr>
            </w:pPr>
          </w:p>
        </w:tc>
        <w:tc>
          <w:tcPr>
            <w:tcW w:w="995" w:type="dxa"/>
            <w:gridSpan w:val="3"/>
            <w:shd w:val="clear" w:color="auto" w:fill="auto"/>
          </w:tcPr>
          <w:p w14:paraId="216A6A45" w14:textId="77777777" w:rsidR="00766284" w:rsidRPr="00046C12" w:rsidRDefault="00766284" w:rsidP="00FD4436">
            <w:pPr>
              <w:spacing w:line="20" w:lineRule="atLeast"/>
              <w:jc w:val="center"/>
              <w:rPr>
                <w:color w:val="000000" w:themeColor="text1"/>
              </w:rPr>
            </w:pPr>
          </w:p>
        </w:tc>
        <w:tc>
          <w:tcPr>
            <w:tcW w:w="1146" w:type="dxa"/>
            <w:gridSpan w:val="3"/>
            <w:shd w:val="clear" w:color="auto" w:fill="auto"/>
          </w:tcPr>
          <w:p w14:paraId="0A7B99BC" w14:textId="77777777" w:rsidR="00766284" w:rsidRPr="00046C12" w:rsidRDefault="00766284" w:rsidP="00FD4436">
            <w:pPr>
              <w:spacing w:line="20" w:lineRule="atLeast"/>
              <w:jc w:val="center"/>
              <w:rPr>
                <w:color w:val="000000" w:themeColor="text1"/>
              </w:rPr>
            </w:pPr>
          </w:p>
        </w:tc>
        <w:tc>
          <w:tcPr>
            <w:tcW w:w="1303" w:type="dxa"/>
            <w:gridSpan w:val="3"/>
            <w:shd w:val="clear" w:color="auto" w:fill="auto"/>
          </w:tcPr>
          <w:p w14:paraId="42C56B68" w14:textId="77777777" w:rsidR="00766284" w:rsidRPr="00046C12" w:rsidRDefault="00766284" w:rsidP="00FD4436">
            <w:pPr>
              <w:spacing w:line="20" w:lineRule="atLeast"/>
              <w:rPr>
                <w:b/>
                <w:color w:val="000000" w:themeColor="text1"/>
              </w:rPr>
            </w:pPr>
          </w:p>
        </w:tc>
      </w:tr>
      <w:tr w:rsidR="00766284" w:rsidRPr="00046C12" w14:paraId="725C6BFD" w14:textId="77777777" w:rsidTr="00FD4436">
        <w:trPr>
          <w:gridAfter w:val="3"/>
          <w:wAfter w:w="143" w:type="dxa"/>
        </w:trPr>
        <w:tc>
          <w:tcPr>
            <w:tcW w:w="557" w:type="dxa"/>
            <w:shd w:val="clear" w:color="auto" w:fill="auto"/>
          </w:tcPr>
          <w:p w14:paraId="2F6BB601" w14:textId="77777777" w:rsidR="00766284" w:rsidRPr="00046C12" w:rsidRDefault="00766284" w:rsidP="00FD4436">
            <w:pPr>
              <w:spacing w:line="20" w:lineRule="atLeast"/>
              <w:jc w:val="center"/>
              <w:rPr>
                <w:color w:val="000000" w:themeColor="text1"/>
              </w:rPr>
            </w:pPr>
            <w:r w:rsidRPr="00046C12">
              <w:rPr>
                <w:color w:val="000000" w:themeColor="text1"/>
              </w:rPr>
              <w:t>4</w:t>
            </w:r>
          </w:p>
        </w:tc>
        <w:tc>
          <w:tcPr>
            <w:tcW w:w="3969" w:type="dxa"/>
            <w:shd w:val="clear" w:color="auto" w:fill="auto"/>
          </w:tcPr>
          <w:p w14:paraId="52320A1F" w14:textId="77777777" w:rsidR="00766284" w:rsidRPr="00046C12" w:rsidRDefault="00766284" w:rsidP="00FD4436">
            <w:pPr>
              <w:spacing w:line="20" w:lineRule="atLeast"/>
              <w:rPr>
                <w:color w:val="000000" w:themeColor="text1"/>
              </w:rPr>
            </w:pPr>
            <w:r w:rsidRPr="00046C12">
              <w:rPr>
                <w:color w:val="000000" w:themeColor="text1"/>
              </w:rPr>
              <w:t>Інклюзивно-ресурсний центр</w:t>
            </w:r>
          </w:p>
        </w:tc>
        <w:tc>
          <w:tcPr>
            <w:tcW w:w="1422" w:type="dxa"/>
            <w:shd w:val="clear" w:color="auto" w:fill="auto"/>
          </w:tcPr>
          <w:p w14:paraId="64BB2538" w14:textId="77777777" w:rsidR="00766284" w:rsidRPr="00046C12" w:rsidRDefault="00766284" w:rsidP="00FD4436">
            <w:pPr>
              <w:spacing w:line="20" w:lineRule="atLeast"/>
              <w:jc w:val="center"/>
              <w:rPr>
                <w:color w:val="000000" w:themeColor="text1"/>
              </w:rPr>
            </w:pPr>
            <w:r w:rsidRPr="00046C12">
              <w:rPr>
                <w:color w:val="000000" w:themeColor="text1"/>
              </w:rPr>
              <w:t>од.</w:t>
            </w:r>
          </w:p>
        </w:tc>
        <w:tc>
          <w:tcPr>
            <w:tcW w:w="1417" w:type="dxa"/>
            <w:gridSpan w:val="2"/>
            <w:shd w:val="clear" w:color="auto" w:fill="auto"/>
          </w:tcPr>
          <w:p w14:paraId="7A8FCD00" w14:textId="77777777" w:rsidR="00766284" w:rsidRPr="00046C12" w:rsidRDefault="00766284" w:rsidP="00FD4436">
            <w:pPr>
              <w:spacing w:line="20" w:lineRule="atLeast"/>
              <w:jc w:val="center"/>
              <w:rPr>
                <w:color w:val="000000" w:themeColor="text1"/>
              </w:rPr>
            </w:pPr>
            <w:r w:rsidRPr="00046C12">
              <w:rPr>
                <w:color w:val="000000" w:themeColor="text1"/>
              </w:rPr>
              <w:t>1</w:t>
            </w:r>
          </w:p>
        </w:tc>
        <w:tc>
          <w:tcPr>
            <w:tcW w:w="1079" w:type="dxa"/>
            <w:gridSpan w:val="3"/>
            <w:shd w:val="clear" w:color="auto" w:fill="auto"/>
          </w:tcPr>
          <w:p w14:paraId="79B87C45" w14:textId="77777777" w:rsidR="00766284" w:rsidRPr="00046C12" w:rsidRDefault="00766284" w:rsidP="00FD4436">
            <w:pPr>
              <w:spacing w:line="20" w:lineRule="atLeast"/>
              <w:jc w:val="center"/>
              <w:rPr>
                <w:color w:val="000000" w:themeColor="text1"/>
              </w:rPr>
            </w:pPr>
          </w:p>
        </w:tc>
        <w:tc>
          <w:tcPr>
            <w:tcW w:w="985" w:type="dxa"/>
            <w:gridSpan w:val="2"/>
            <w:shd w:val="clear" w:color="auto" w:fill="auto"/>
          </w:tcPr>
          <w:p w14:paraId="35846C43" w14:textId="77777777" w:rsidR="00766284" w:rsidRPr="00046C12" w:rsidRDefault="00766284" w:rsidP="00FD4436">
            <w:pPr>
              <w:spacing w:line="20" w:lineRule="atLeast"/>
              <w:jc w:val="center"/>
              <w:rPr>
                <w:color w:val="000000" w:themeColor="text1"/>
              </w:rPr>
            </w:pPr>
          </w:p>
        </w:tc>
        <w:tc>
          <w:tcPr>
            <w:tcW w:w="1024" w:type="dxa"/>
            <w:gridSpan w:val="3"/>
            <w:shd w:val="clear" w:color="auto" w:fill="auto"/>
          </w:tcPr>
          <w:p w14:paraId="343A104C" w14:textId="77777777" w:rsidR="00766284" w:rsidRPr="00046C12" w:rsidRDefault="00766284" w:rsidP="00FD4436">
            <w:pPr>
              <w:spacing w:line="20" w:lineRule="atLeast"/>
              <w:jc w:val="center"/>
              <w:rPr>
                <w:color w:val="000000" w:themeColor="text1"/>
              </w:rPr>
            </w:pPr>
          </w:p>
        </w:tc>
        <w:tc>
          <w:tcPr>
            <w:tcW w:w="993" w:type="dxa"/>
            <w:gridSpan w:val="3"/>
            <w:shd w:val="clear" w:color="auto" w:fill="auto"/>
          </w:tcPr>
          <w:p w14:paraId="328FF1CD" w14:textId="77777777" w:rsidR="00766284" w:rsidRPr="00046C12" w:rsidRDefault="00766284" w:rsidP="00FD4436">
            <w:pPr>
              <w:spacing w:line="20" w:lineRule="atLeast"/>
              <w:jc w:val="center"/>
              <w:rPr>
                <w:color w:val="000000" w:themeColor="text1"/>
              </w:rPr>
            </w:pPr>
          </w:p>
        </w:tc>
        <w:tc>
          <w:tcPr>
            <w:tcW w:w="999" w:type="dxa"/>
            <w:gridSpan w:val="3"/>
            <w:shd w:val="clear" w:color="auto" w:fill="auto"/>
          </w:tcPr>
          <w:p w14:paraId="573C162B" w14:textId="77777777" w:rsidR="00766284" w:rsidRPr="00046C12" w:rsidRDefault="00766284" w:rsidP="00FD4436">
            <w:pPr>
              <w:spacing w:line="20" w:lineRule="atLeast"/>
              <w:jc w:val="center"/>
              <w:rPr>
                <w:color w:val="000000" w:themeColor="text1"/>
              </w:rPr>
            </w:pPr>
          </w:p>
        </w:tc>
        <w:tc>
          <w:tcPr>
            <w:tcW w:w="995" w:type="dxa"/>
            <w:gridSpan w:val="3"/>
            <w:shd w:val="clear" w:color="auto" w:fill="auto"/>
          </w:tcPr>
          <w:p w14:paraId="372B6183" w14:textId="77777777" w:rsidR="00766284" w:rsidRPr="00046C12" w:rsidRDefault="00766284" w:rsidP="00FD4436">
            <w:pPr>
              <w:spacing w:line="20" w:lineRule="atLeast"/>
              <w:jc w:val="center"/>
              <w:rPr>
                <w:color w:val="000000" w:themeColor="text1"/>
              </w:rPr>
            </w:pPr>
          </w:p>
        </w:tc>
        <w:tc>
          <w:tcPr>
            <w:tcW w:w="1146" w:type="dxa"/>
            <w:gridSpan w:val="3"/>
            <w:shd w:val="clear" w:color="auto" w:fill="auto"/>
          </w:tcPr>
          <w:p w14:paraId="1648BC07" w14:textId="77777777" w:rsidR="00766284" w:rsidRPr="00046C12" w:rsidRDefault="00766284" w:rsidP="00FD4436">
            <w:pPr>
              <w:spacing w:line="20" w:lineRule="atLeast"/>
              <w:jc w:val="center"/>
              <w:rPr>
                <w:color w:val="000000" w:themeColor="text1"/>
              </w:rPr>
            </w:pPr>
          </w:p>
        </w:tc>
        <w:tc>
          <w:tcPr>
            <w:tcW w:w="1303" w:type="dxa"/>
            <w:gridSpan w:val="3"/>
            <w:shd w:val="clear" w:color="auto" w:fill="auto"/>
          </w:tcPr>
          <w:p w14:paraId="7F621F6C" w14:textId="77777777" w:rsidR="00766284" w:rsidRPr="00046C12" w:rsidRDefault="00766284" w:rsidP="00FD4436">
            <w:pPr>
              <w:spacing w:line="20" w:lineRule="atLeast"/>
              <w:rPr>
                <w:b/>
                <w:color w:val="000000" w:themeColor="text1"/>
              </w:rPr>
            </w:pPr>
          </w:p>
        </w:tc>
      </w:tr>
      <w:tr w:rsidR="00766284" w:rsidRPr="00046C12" w14:paraId="66D26428" w14:textId="77777777" w:rsidTr="00FD4436">
        <w:tc>
          <w:tcPr>
            <w:tcW w:w="16032" w:type="dxa"/>
            <w:gridSpan w:val="31"/>
            <w:shd w:val="clear" w:color="auto" w:fill="auto"/>
          </w:tcPr>
          <w:p w14:paraId="5EA7CF8E" w14:textId="77777777" w:rsidR="00766284" w:rsidRPr="00046C12" w:rsidRDefault="00766284" w:rsidP="00FD4436">
            <w:pPr>
              <w:spacing w:line="20" w:lineRule="atLeast"/>
              <w:rPr>
                <w:b/>
                <w:color w:val="000000" w:themeColor="text1"/>
              </w:rPr>
            </w:pPr>
            <w:r w:rsidRPr="00046C12">
              <w:rPr>
                <w:b/>
                <w:i/>
                <w:color w:val="000000" w:themeColor="text1"/>
              </w:rPr>
              <w:t>1.1. Підпроєкт «Громадсько-державне управління освітою на засадах децентралізації»</w:t>
            </w:r>
          </w:p>
        </w:tc>
      </w:tr>
      <w:tr w:rsidR="00766284" w:rsidRPr="00046C12" w14:paraId="6D632C7E" w14:textId="77777777" w:rsidTr="00FD4436">
        <w:tc>
          <w:tcPr>
            <w:tcW w:w="16032" w:type="dxa"/>
            <w:gridSpan w:val="31"/>
            <w:shd w:val="clear" w:color="auto" w:fill="auto"/>
          </w:tcPr>
          <w:p w14:paraId="3059501D" w14:textId="77777777" w:rsidR="00766284" w:rsidRPr="00046C12" w:rsidRDefault="00766284" w:rsidP="00FD4436">
            <w:pPr>
              <w:spacing w:line="20" w:lineRule="atLeast"/>
              <w:jc w:val="center"/>
              <w:rPr>
                <w:b/>
                <w:color w:val="000000" w:themeColor="text1"/>
              </w:rPr>
            </w:pPr>
            <w:r w:rsidRPr="00046C12">
              <w:rPr>
                <w:b/>
                <w:color w:val="000000" w:themeColor="text1"/>
              </w:rPr>
              <w:t>Заходи</w:t>
            </w:r>
          </w:p>
        </w:tc>
      </w:tr>
      <w:tr w:rsidR="00766284" w:rsidRPr="00046C12" w14:paraId="6F02E178" w14:textId="77777777" w:rsidTr="00FD4436">
        <w:trPr>
          <w:gridAfter w:val="3"/>
          <w:wAfter w:w="143" w:type="dxa"/>
        </w:trPr>
        <w:tc>
          <w:tcPr>
            <w:tcW w:w="557" w:type="dxa"/>
            <w:shd w:val="clear" w:color="auto" w:fill="auto"/>
          </w:tcPr>
          <w:p w14:paraId="10AED450" w14:textId="77777777" w:rsidR="00766284" w:rsidRPr="00046C12" w:rsidRDefault="00766284" w:rsidP="00FD4436">
            <w:pPr>
              <w:spacing w:line="20" w:lineRule="atLeast"/>
              <w:jc w:val="center"/>
              <w:rPr>
                <w:color w:val="000000" w:themeColor="text1"/>
              </w:rPr>
            </w:pPr>
            <w:r w:rsidRPr="00046C12">
              <w:rPr>
                <w:color w:val="000000" w:themeColor="text1"/>
              </w:rPr>
              <w:t>1</w:t>
            </w:r>
          </w:p>
        </w:tc>
        <w:tc>
          <w:tcPr>
            <w:tcW w:w="3969" w:type="dxa"/>
            <w:shd w:val="clear" w:color="auto" w:fill="auto"/>
          </w:tcPr>
          <w:p w14:paraId="1E13C254" w14:textId="77777777" w:rsidR="00766284" w:rsidRPr="00046C12" w:rsidRDefault="00766284" w:rsidP="00FD4436">
            <w:pPr>
              <w:spacing w:line="20" w:lineRule="atLeast"/>
              <w:jc w:val="both"/>
              <w:rPr>
                <w:color w:val="000000" w:themeColor="text1"/>
              </w:rPr>
            </w:pPr>
            <w:r w:rsidRPr="00046C12">
              <w:rPr>
                <w:color w:val="000000" w:themeColor="text1"/>
              </w:rPr>
              <w:t>Зміна освітнього рівня закладів загальної середньої освіти (Сіверський заклад загальної середньої освіти I-III ступенів, Свято-Покровський заклад загальної середньої освіти I-II ступенів, Серебрянський  заклад загальної середньої освіти I-II ступенів)</w:t>
            </w:r>
          </w:p>
        </w:tc>
        <w:tc>
          <w:tcPr>
            <w:tcW w:w="1422" w:type="dxa"/>
            <w:shd w:val="clear" w:color="auto" w:fill="auto"/>
          </w:tcPr>
          <w:p w14:paraId="7712CC01" w14:textId="77777777" w:rsidR="00766284" w:rsidRPr="00046C12" w:rsidRDefault="00766284" w:rsidP="00FD4436">
            <w:pPr>
              <w:spacing w:line="20" w:lineRule="atLeast"/>
              <w:jc w:val="center"/>
              <w:rPr>
                <w:color w:val="000000" w:themeColor="text1"/>
              </w:rPr>
            </w:pPr>
            <w:r w:rsidRPr="00046C12">
              <w:rPr>
                <w:color w:val="000000" w:themeColor="text1"/>
              </w:rPr>
              <w:t>кількість закладів</w:t>
            </w:r>
          </w:p>
        </w:tc>
        <w:tc>
          <w:tcPr>
            <w:tcW w:w="1417" w:type="dxa"/>
            <w:gridSpan w:val="2"/>
            <w:shd w:val="clear" w:color="auto" w:fill="auto"/>
          </w:tcPr>
          <w:p w14:paraId="27294B1C" w14:textId="77777777" w:rsidR="00766284" w:rsidRPr="00046C12" w:rsidRDefault="00766284" w:rsidP="00FD4436">
            <w:pPr>
              <w:spacing w:line="20" w:lineRule="atLeast"/>
              <w:jc w:val="center"/>
              <w:rPr>
                <w:color w:val="000000" w:themeColor="text1"/>
              </w:rPr>
            </w:pPr>
            <w:r w:rsidRPr="00046C12">
              <w:rPr>
                <w:color w:val="000000" w:themeColor="text1"/>
              </w:rPr>
              <w:t>3</w:t>
            </w:r>
          </w:p>
        </w:tc>
        <w:tc>
          <w:tcPr>
            <w:tcW w:w="1079" w:type="dxa"/>
            <w:gridSpan w:val="3"/>
            <w:shd w:val="clear" w:color="auto" w:fill="auto"/>
          </w:tcPr>
          <w:p w14:paraId="763337AD" w14:textId="77777777" w:rsidR="00766284" w:rsidRPr="00046C12" w:rsidRDefault="00766284" w:rsidP="00FD4436">
            <w:pPr>
              <w:spacing w:line="20" w:lineRule="atLeast"/>
              <w:jc w:val="center"/>
              <w:rPr>
                <w:color w:val="000000" w:themeColor="text1"/>
              </w:rPr>
            </w:pPr>
            <w:r w:rsidRPr="00046C12">
              <w:rPr>
                <w:color w:val="000000" w:themeColor="text1"/>
              </w:rPr>
              <w:t>6,00</w:t>
            </w:r>
          </w:p>
        </w:tc>
        <w:tc>
          <w:tcPr>
            <w:tcW w:w="985" w:type="dxa"/>
            <w:gridSpan w:val="2"/>
            <w:shd w:val="clear" w:color="auto" w:fill="auto"/>
          </w:tcPr>
          <w:p w14:paraId="25EBE521" w14:textId="77777777" w:rsidR="00766284" w:rsidRPr="00046C12" w:rsidRDefault="00766284" w:rsidP="00FD4436">
            <w:pPr>
              <w:spacing w:line="20" w:lineRule="atLeast"/>
              <w:jc w:val="center"/>
              <w:rPr>
                <w:color w:val="000000" w:themeColor="text1"/>
              </w:rPr>
            </w:pPr>
            <w:r w:rsidRPr="00046C12">
              <w:rPr>
                <w:color w:val="000000" w:themeColor="text1"/>
              </w:rPr>
              <w:t>0</w:t>
            </w:r>
          </w:p>
        </w:tc>
        <w:tc>
          <w:tcPr>
            <w:tcW w:w="1024" w:type="dxa"/>
            <w:gridSpan w:val="3"/>
            <w:shd w:val="clear" w:color="auto" w:fill="auto"/>
          </w:tcPr>
          <w:p w14:paraId="65C1F170" w14:textId="77777777" w:rsidR="00766284" w:rsidRPr="00046C12" w:rsidRDefault="00766284" w:rsidP="00FD4436">
            <w:pPr>
              <w:spacing w:line="20" w:lineRule="atLeast"/>
              <w:jc w:val="center"/>
              <w:rPr>
                <w:color w:val="000000" w:themeColor="text1"/>
              </w:rPr>
            </w:pPr>
            <w:r w:rsidRPr="00046C12">
              <w:rPr>
                <w:color w:val="000000" w:themeColor="text1"/>
              </w:rPr>
              <w:t>0</w:t>
            </w:r>
          </w:p>
        </w:tc>
        <w:tc>
          <w:tcPr>
            <w:tcW w:w="993" w:type="dxa"/>
            <w:gridSpan w:val="3"/>
            <w:shd w:val="clear" w:color="auto" w:fill="auto"/>
          </w:tcPr>
          <w:p w14:paraId="5C583658" w14:textId="77777777" w:rsidR="00766284" w:rsidRPr="00046C12" w:rsidRDefault="00766284" w:rsidP="00FD4436">
            <w:pPr>
              <w:spacing w:line="20" w:lineRule="atLeast"/>
              <w:jc w:val="center"/>
              <w:rPr>
                <w:color w:val="000000" w:themeColor="text1"/>
              </w:rPr>
            </w:pPr>
            <w:r w:rsidRPr="00046C12">
              <w:rPr>
                <w:color w:val="000000" w:themeColor="text1"/>
              </w:rPr>
              <w:t>0</w:t>
            </w:r>
          </w:p>
        </w:tc>
        <w:tc>
          <w:tcPr>
            <w:tcW w:w="999" w:type="dxa"/>
            <w:gridSpan w:val="3"/>
            <w:shd w:val="clear" w:color="auto" w:fill="auto"/>
          </w:tcPr>
          <w:p w14:paraId="3F29B3F2" w14:textId="77777777" w:rsidR="00766284" w:rsidRPr="00046C12" w:rsidRDefault="00766284" w:rsidP="00FD4436">
            <w:pPr>
              <w:spacing w:line="20" w:lineRule="atLeast"/>
              <w:jc w:val="center"/>
              <w:rPr>
                <w:color w:val="000000" w:themeColor="text1"/>
              </w:rPr>
            </w:pPr>
            <w:r w:rsidRPr="00046C12">
              <w:rPr>
                <w:color w:val="000000" w:themeColor="text1"/>
              </w:rPr>
              <w:t>0</w:t>
            </w:r>
          </w:p>
        </w:tc>
        <w:tc>
          <w:tcPr>
            <w:tcW w:w="995" w:type="dxa"/>
            <w:gridSpan w:val="3"/>
            <w:shd w:val="clear" w:color="auto" w:fill="auto"/>
          </w:tcPr>
          <w:p w14:paraId="3DE92CEC" w14:textId="77777777" w:rsidR="00766284" w:rsidRPr="00046C12" w:rsidRDefault="00766284" w:rsidP="00FD4436">
            <w:pPr>
              <w:spacing w:line="20" w:lineRule="atLeast"/>
              <w:jc w:val="center"/>
              <w:rPr>
                <w:color w:val="000000" w:themeColor="text1"/>
              </w:rPr>
            </w:pPr>
            <w:r w:rsidRPr="00046C12">
              <w:rPr>
                <w:color w:val="000000" w:themeColor="text1"/>
              </w:rPr>
              <w:t>0</w:t>
            </w:r>
          </w:p>
        </w:tc>
        <w:tc>
          <w:tcPr>
            <w:tcW w:w="1146" w:type="dxa"/>
            <w:gridSpan w:val="3"/>
            <w:shd w:val="clear" w:color="auto" w:fill="auto"/>
          </w:tcPr>
          <w:p w14:paraId="356D23B1" w14:textId="77777777" w:rsidR="00766284" w:rsidRPr="00046C12" w:rsidRDefault="00766284" w:rsidP="00FD4436">
            <w:pPr>
              <w:spacing w:line="20" w:lineRule="atLeast"/>
              <w:jc w:val="center"/>
              <w:rPr>
                <w:color w:val="000000" w:themeColor="text1"/>
              </w:rPr>
            </w:pPr>
            <w:r w:rsidRPr="00046C12">
              <w:rPr>
                <w:color w:val="000000" w:themeColor="text1"/>
              </w:rPr>
              <w:t>0</w:t>
            </w:r>
          </w:p>
        </w:tc>
        <w:tc>
          <w:tcPr>
            <w:tcW w:w="1303" w:type="dxa"/>
            <w:gridSpan w:val="3"/>
            <w:shd w:val="clear" w:color="auto" w:fill="auto"/>
          </w:tcPr>
          <w:p w14:paraId="36FEFB7E" w14:textId="77777777" w:rsidR="00766284" w:rsidRPr="00046C12" w:rsidRDefault="00766284" w:rsidP="00FD4436">
            <w:pPr>
              <w:spacing w:line="20" w:lineRule="atLeast"/>
              <w:jc w:val="center"/>
              <w:rPr>
                <w:b/>
                <w:color w:val="000000" w:themeColor="text1"/>
              </w:rPr>
            </w:pPr>
            <w:r w:rsidRPr="00046C12">
              <w:rPr>
                <w:b/>
                <w:color w:val="000000" w:themeColor="text1"/>
              </w:rPr>
              <w:t>6,00</w:t>
            </w:r>
          </w:p>
        </w:tc>
      </w:tr>
      <w:tr w:rsidR="00766284" w:rsidRPr="00046C12" w14:paraId="5FC160EC" w14:textId="77777777" w:rsidTr="00FD4436">
        <w:trPr>
          <w:gridAfter w:val="3"/>
          <w:wAfter w:w="143" w:type="dxa"/>
        </w:trPr>
        <w:tc>
          <w:tcPr>
            <w:tcW w:w="557" w:type="dxa"/>
            <w:shd w:val="clear" w:color="auto" w:fill="auto"/>
          </w:tcPr>
          <w:p w14:paraId="5C90AA7C" w14:textId="77777777" w:rsidR="00766284" w:rsidRPr="00046C12" w:rsidRDefault="00766284" w:rsidP="00FD4436">
            <w:pPr>
              <w:spacing w:line="20" w:lineRule="atLeast"/>
              <w:jc w:val="center"/>
              <w:rPr>
                <w:color w:val="000000" w:themeColor="text1"/>
              </w:rPr>
            </w:pPr>
            <w:r w:rsidRPr="00046C12">
              <w:rPr>
                <w:color w:val="000000" w:themeColor="text1"/>
              </w:rPr>
              <w:t>2</w:t>
            </w:r>
          </w:p>
        </w:tc>
        <w:tc>
          <w:tcPr>
            <w:tcW w:w="3969" w:type="dxa"/>
            <w:shd w:val="clear" w:color="auto" w:fill="auto"/>
          </w:tcPr>
          <w:p w14:paraId="34E9347C" w14:textId="77777777" w:rsidR="00766284" w:rsidRPr="00046C12" w:rsidRDefault="00766284" w:rsidP="00FD4436">
            <w:pPr>
              <w:spacing w:line="20" w:lineRule="atLeast"/>
              <w:jc w:val="both"/>
              <w:rPr>
                <w:color w:val="000000" w:themeColor="text1"/>
              </w:rPr>
            </w:pPr>
            <w:r w:rsidRPr="00046C12">
              <w:rPr>
                <w:color w:val="000000" w:themeColor="text1"/>
              </w:rPr>
              <w:t>Створення опорного закладу освіти для формування власної ефективної системи забезпечення освітніми послугами населення</w:t>
            </w:r>
          </w:p>
        </w:tc>
        <w:tc>
          <w:tcPr>
            <w:tcW w:w="1422" w:type="dxa"/>
            <w:shd w:val="clear" w:color="auto" w:fill="auto"/>
          </w:tcPr>
          <w:p w14:paraId="718F3FED" w14:textId="77777777" w:rsidR="00766284" w:rsidRPr="00046C12" w:rsidRDefault="00766284" w:rsidP="00FD4436">
            <w:pPr>
              <w:spacing w:line="20" w:lineRule="atLeast"/>
              <w:jc w:val="center"/>
              <w:rPr>
                <w:color w:val="000000" w:themeColor="text1"/>
              </w:rPr>
            </w:pPr>
            <w:r w:rsidRPr="00046C12">
              <w:rPr>
                <w:color w:val="000000" w:themeColor="text1"/>
              </w:rPr>
              <w:t>кількість закладів</w:t>
            </w:r>
          </w:p>
        </w:tc>
        <w:tc>
          <w:tcPr>
            <w:tcW w:w="1417" w:type="dxa"/>
            <w:gridSpan w:val="2"/>
            <w:shd w:val="clear" w:color="auto" w:fill="auto"/>
          </w:tcPr>
          <w:p w14:paraId="1F9460DC" w14:textId="77777777" w:rsidR="00766284" w:rsidRPr="00046C12" w:rsidRDefault="00766284" w:rsidP="00FD4436">
            <w:pPr>
              <w:spacing w:line="20" w:lineRule="atLeast"/>
              <w:jc w:val="center"/>
              <w:rPr>
                <w:color w:val="000000" w:themeColor="text1"/>
              </w:rPr>
            </w:pPr>
            <w:r w:rsidRPr="00046C12">
              <w:rPr>
                <w:color w:val="000000" w:themeColor="text1"/>
              </w:rPr>
              <w:t>1</w:t>
            </w:r>
          </w:p>
        </w:tc>
        <w:tc>
          <w:tcPr>
            <w:tcW w:w="1079" w:type="dxa"/>
            <w:gridSpan w:val="3"/>
            <w:shd w:val="clear" w:color="auto" w:fill="auto"/>
          </w:tcPr>
          <w:p w14:paraId="1A5491D8" w14:textId="77777777" w:rsidR="00766284" w:rsidRPr="00046C12" w:rsidRDefault="00766284" w:rsidP="00FD4436">
            <w:pPr>
              <w:spacing w:line="20" w:lineRule="atLeast"/>
              <w:jc w:val="center"/>
              <w:rPr>
                <w:color w:val="000000" w:themeColor="text1"/>
              </w:rPr>
            </w:pPr>
            <w:r w:rsidRPr="00046C12">
              <w:rPr>
                <w:color w:val="000000" w:themeColor="text1"/>
              </w:rPr>
              <w:t>4,00</w:t>
            </w:r>
          </w:p>
        </w:tc>
        <w:tc>
          <w:tcPr>
            <w:tcW w:w="985" w:type="dxa"/>
            <w:gridSpan w:val="2"/>
            <w:shd w:val="clear" w:color="auto" w:fill="auto"/>
          </w:tcPr>
          <w:p w14:paraId="396BCE9B" w14:textId="77777777" w:rsidR="00766284" w:rsidRPr="00046C12" w:rsidRDefault="00766284" w:rsidP="00FD4436">
            <w:pPr>
              <w:spacing w:line="20" w:lineRule="atLeast"/>
              <w:jc w:val="center"/>
              <w:rPr>
                <w:color w:val="000000" w:themeColor="text1"/>
              </w:rPr>
            </w:pPr>
            <w:r w:rsidRPr="00046C12">
              <w:rPr>
                <w:color w:val="000000" w:themeColor="text1"/>
              </w:rPr>
              <w:t>0</w:t>
            </w:r>
          </w:p>
        </w:tc>
        <w:tc>
          <w:tcPr>
            <w:tcW w:w="1024" w:type="dxa"/>
            <w:gridSpan w:val="3"/>
            <w:shd w:val="clear" w:color="auto" w:fill="auto"/>
          </w:tcPr>
          <w:p w14:paraId="77E1E08E" w14:textId="77777777" w:rsidR="00766284" w:rsidRPr="00046C12" w:rsidRDefault="00766284" w:rsidP="00FD4436">
            <w:pPr>
              <w:spacing w:line="20" w:lineRule="atLeast"/>
              <w:jc w:val="center"/>
              <w:rPr>
                <w:color w:val="000000" w:themeColor="text1"/>
              </w:rPr>
            </w:pPr>
            <w:r w:rsidRPr="00046C12">
              <w:rPr>
                <w:color w:val="000000" w:themeColor="text1"/>
              </w:rPr>
              <w:t>0</w:t>
            </w:r>
          </w:p>
        </w:tc>
        <w:tc>
          <w:tcPr>
            <w:tcW w:w="993" w:type="dxa"/>
            <w:gridSpan w:val="3"/>
            <w:shd w:val="clear" w:color="auto" w:fill="auto"/>
          </w:tcPr>
          <w:p w14:paraId="2F709608" w14:textId="77777777" w:rsidR="00766284" w:rsidRPr="00046C12" w:rsidRDefault="00766284" w:rsidP="00FD4436">
            <w:pPr>
              <w:spacing w:line="20" w:lineRule="atLeast"/>
              <w:jc w:val="center"/>
              <w:rPr>
                <w:color w:val="000000" w:themeColor="text1"/>
              </w:rPr>
            </w:pPr>
            <w:r w:rsidRPr="00046C12">
              <w:rPr>
                <w:color w:val="000000" w:themeColor="text1"/>
              </w:rPr>
              <w:t>0</w:t>
            </w:r>
          </w:p>
        </w:tc>
        <w:tc>
          <w:tcPr>
            <w:tcW w:w="999" w:type="dxa"/>
            <w:gridSpan w:val="3"/>
            <w:shd w:val="clear" w:color="auto" w:fill="auto"/>
          </w:tcPr>
          <w:p w14:paraId="0D3880DC" w14:textId="77777777" w:rsidR="00766284" w:rsidRPr="00046C12" w:rsidRDefault="00766284" w:rsidP="00FD4436">
            <w:pPr>
              <w:spacing w:line="20" w:lineRule="atLeast"/>
              <w:jc w:val="center"/>
              <w:rPr>
                <w:color w:val="000000" w:themeColor="text1"/>
              </w:rPr>
            </w:pPr>
            <w:r w:rsidRPr="00046C12">
              <w:rPr>
                <w:color w:val="000000" w:themeColor="text1"/>
              </w:rPr>
              <w:t>0</w:t>
            </w:r>
          </w:p>
        </w:tc>
        <w:tc>
          <w:tcPr>
            <w:tcW w:w="995" w:type="dxa"/>
            <w:gridSpan w:val="3"/>
            <w:shd w:val="clear" w:color="auto" w:fill="auto"/>
          </w:tcPr>
          <w:p w14:paraId="4BB42421" w14:textId="77777777" w:rsidR="00766284" w:rsidRPr="00046C12" w:rsidRDefault="00766284" w:rsidP="00FD4436">
            <w:pPr>
              <w:spacing w:line="20" w:lineRule="atLeast"/>
              <w:jc w:val="center"/>
              <w:rPr>
                <w:color w:val="000000" w:themeColor="text1"/>
              </w:rPr>
            </w:pPr>
            <w:r w:rsidRPr="00046C12">
              <w:rPr>
                <w:color w:val="000000" w:themeColor="text1"/>
              </w:rPr>
              <w:t>0</w:t>
            </w:r>
          </w:p>
        </w:tc>
        <w:tc>
          <w:tcPr>
            <w:tcW w:w="1146" w:type="dxa"/>
            <w:gridSpan w:val="3"/>
            <w:shd w:val="clear" w:color="auto" w:fill="auto"/>
          </w:tcPr>
          <w:p w14:paraId="58DAE645" w14:textId="77777777" w:rsidR="00766284" w:rsidRPr="00046C12" w:rsidRDefault="00766284" w:rsidP="00FD4436">
            <w:pPr>
              <w:spacing w:line="20" w:lineRule="atLeast"/>
              <w:jc w:val="center"/>
              <w:rPr>
                <w:color w:val="000000" w:themeColor="text1"/>
              </w:rPr>
            </w:pPr>
            <w:r w:rsidRPr="00046C12">
              <w:rPr>
                <w:color w:val="000000" w:themeColor="text1"/>
              </w:rPr>
              <w:t>0</w:t>
            </w:r>
          </w:p>
        </w:tc>
        <w:tc>
          <w:tcPr>
            <w:tcW w:w="1303" w:type="dxa"/>
            <w:gridSpan w:val="3"/>
            <w:shd w:val="clear" w:color="auto" w:fill="auto"/>
          </w:tcPr>
          <w:p w14:paraId="60C0CE90" w14:textId="77777777" w:rsidR="00766284" w:rsidRPr="00046C12" w:rsidRDefault="00766284" w:rsidP="00FD4436">
            <w:pPr>
              <w:spacing w:line="20" w:lineRule="atLeast"/>
              <w:jc w:val="center"/>
              <w:rPr>
                <w:b/>
                <w:color w:val="000000" w:themeColor="text1"/>
              </w:rPr>
            </w:pPr>
            <w:r w:rsidRPr="00046C12">
              <w:rPr>
                <w:b/>
                <w:color w:val="000000" w:themeColor="text1"/>
              </w:rPr>
              <w:t>4,00</w:t>
            </w:r>
          </w:p>
        </w:tc>
      </w:tr>
      <w:tr w:rsidR="00766284" w:rsidRPr="00046C12" w14:paraId="6E3C6037" w14:textId="77777777" w:rsidTr="00FD4436">
        <w:trPr>
          <w:gridAfter w:val="3"/>
          <w:wAfter w:w="143" w:type="dxa"/>
        </w:trPr>
        <w:tc>
          <w:tcPr>
            <w:tcW w:w="557" w:type="dxa"/>
            <w:shd w:val="clear" w:color="auto" w:fill="auto"/>
          </w:tcPr>
          <w:p w14:paraId="18B02C2E" w14:textId="77777777" w:rsidR="00766284" w:rsidRPr="00046C12" w:rsidRDefault="00766284" w:rsidP="00FD4436">
            <w:pPr>
              <w:spacing w:line="20" w:lineRule="atLeast"/>
              <w:jc w:val="center"/>
              <w:rPr>
                <w:color w:val="000000" w:themeColor="text1"/>
              </w:rPr>
            </w:pPr>
            <w:r w:rsidRPr="00046C12">
              <w:rPr>
                <w:color w:val="000000" w:themeColor="text1"/>
              </w:rPr>
              <w:t>3</w:t>
            </w:r>
          </w:p>
        </w:tc>
        <w:tc>
          <w:tcPr>
            <w:tcW w:w="3969" w:type="dxa"/>
            <w:shd w:val="clear" w:color="auto" w:fill="auto"/>
          </w:tcPr>
          <w:p w14:paraId="399BB083" w14:textId="77777777" w:rsidR="00766284" w:rsidRPr="00046C12" w:rsidRDefault="00766284" w:rsidP="00FD4436">
            <w:pPr>
              <w:spacing w:line="20" w:lineRule="atLeast"/>
              <w:jc w:val="both"/>
              <w:rPr>
                <w:color w:val="000000" w:themeColor="text1"/>
              </w:rPr>
            </w:pPr>
            <w:r w:rsidRPr="00046C12">
              <w:rPr>
                <w:color w:val="000000" w:themeColor="text1"/>
              </w:rPr>
              <w:t xml:space="preserve"> Підвищення соціального статусу вчителя</w:t>
            </w:r>
          </w:p>
        </w:tc>
        <w:tc>
          <w:tcPr>
            <w:tcW w:w="1422" w:type="dxa"/>
            <w:shd w:val="clear" w:color="auto" w:fill="auto"/>
          </w:tcPr>
          <w:p w14:paraId="24CF563A" w14:textId="77777777" w:rsidR="00766284" w:rsidRPr="00046C12" w:rsidRDefault="00766284" w:rsidP="00FD4436">
            <w:pPr>
              <w:spacing w:line="20" w:lineRule="atLeast"/>
              <w:jc w:val="center"/>
              <w:rPr>
                <w:color w:val="000000" w:themeColor="text1"/>
              </w:rPr>
            </w:pPr>
            <w:r w:rsidRPr="00046C12">
              <w:rPr>
                <w:color w:val="000000" w:themeColor="text1"/>
              </w:rPr>
              <w:t>кількість закладів</w:t>
            </w:r>
          </w:p>
        </w:tc>
        <w:tc>
          <w:tcPr>
            <w:tcW w:w="1417" w:type="dxa"/>
            <w:gridSpan w:val="2"/>
            <w:shd w:val="clear" w:color="auto" w:fill="auto"/>
          </w:tcPr>
          <w:p w14:paraId="412BB13B" w14:textId="77777777" w:rsidR="00766284" w:rsidRPr="00046C12" w:rsidRDefault="00766284" w:rsidP="00FD4436">
            <w:pPr>
              <w:spacing w:line="20" w:lineRule="atLeast"/>
              <w:jc w:val="center"/>
              <w:rPr>
                <w:color w:val="000000" w:themeColor="text1"/>
              </w:rPr>
            </w:pPr>
            <w:r w:rsidRPr="00046C12">
              <w:rPr>
                <w:color w:val="000000" w:themeColor="text1"/>
              </w:rPr>
              <w:t>5</w:t>
            </w:r>
          </w:p>
        </w:tc>
        <w:tc>
          <w:tcPr>
            <w:tcW w:w="1079" w:type="dxa"/>
            <w:gridSpan w:val="3"/>
            <w:shd w:val="clear" w:color="auto" w:fill="auto"/>
          </w:tcPr>
          <w:p w14:paraId="443B0D2F"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985" w:type="dxa"/>
            <w:gridSpan w:val="2"/>
            <w:shd w:val="clear" w:color="auto" w:fill="auto"/>
          </w:tcPr>
          <w:p w14:paraId="28759B5E" w14:textId="77777777" w:rsidR="00766284" w:rsidRPr="00046C12" w:rsidRDefault="00766284" w:rsidP="00FD4436">
            <w:pPr>
              <w:spacing w:line="20" w:lineRule="atLeast"/>
              <w:jc w:val="center"/>
              <w:rPr>
                <w:color w:val="000000" w:themeColor="text1"/>
              </w:rPr>
            </w:pPr>
            <w:r w:rsidRPr="00046C12">
              <w:rPr>
                <w:color w:val="000000" w:themeColor="text1"/>
              </w:rPr>
              <w:t>12,00</w:t>
            </w:r>
          </w:p>
        </w:tc>
        <w:tc>
          <w:tcPr>
            <w:tcW w:w="1024" w:type="dxa"/>
            <w:gridSpan w:val="3"/>
            <w:shd w:val="clear" w:color="auto" w:fill="auto"/>
          </w:tcPr>
          <w:p w14:paraId="42D63014" w14:textId="77777777" w:rsidR="00766284" w:rsidRPr="00046C12" w:rsidRDefault="00766284" w:rsidP="00FD4436">
            <w:pPr>
              <w:spacing w:line="20" w:lineRule="atLeast"/>
              <w:jc w:val="center"/>
              <w:rPr>
                <w:color w:val="000000" w:themeColor="text1"/>
              </w:rPr>
            </w:pPr>
            <w:r w:rsidRPr="00046C12">
              <w:rPr>
                <w:color w:val="000000" w:themeColor="text1"/>
              </w:rPr>
              <w:t>15,00</w:t>
            </w:r>
          </w:p>
        </w:tc>
        <w:tc>
          <w:tcPr>
            <w:tcW w:w="993" w:type="dxa"/>
            <w:gridSpan w:val="3"/>
            <w:shd w:val="clear" w:color="auto" w:fill="auto"/>
          </w:tcPr>
          <w:p w14:paraId="2DFF3B52" w14:textId="77777777" w:rsidR="00766284" w:rsidRPr="00046C12" w:rsidRDefault="00766284" w:rsidP="00FD4436">
            <w:pPr>
              <w:spacing w:line="20" w:lineRule="atLeast"/>
              <w:jc w:val="center"/>
              <w:rPr>
                <w:color w:val="000000" w:themeColor="text1"/>
              </w:rPr>
            </w:pPr>
            <w:r w:rsidRPr="00046C12">
              <w:rPr>
                <w:color w:val="000000" w:themeColor="text1"/>
              </w:rPr>
              <w:t>15,00</w:t>
            </w:r>
          </w:p>
        </w:tc>
        <w:tc>
          <w:tcPr>
            <w:tcW w:w="999" w:type="dxa"/>
            <w:gridSpan w:val="3"/>
            <w:shd w:val="clear" w:color="auto" w:fill="auto"/>
          </w:tcPr>
          <w:p w14:paraId="33937A47" w14:textId="77777777" w:rsidR="00766284" w:rsidRPr="00046C12" w:rsidRDefault="00766284" w:rsidP="00FD4436">
            <w:pPr>
              <w:spacing w:line="20" w:lineRule="atLeast"/>
              <w:jc w:val="center"/>
              <w:rPr>
                <w:color w:val="000000" w:themeColor="text1"/>
              </w:rPr>
            </w:pPr>
            <w:r w:rsidRPr="00046C12">
              <w:rPr>
                <w:color w:val="000000" w:themeColor="text1"/>
              </w:rPr>
              <w:t>17,00</w:t>
            </w:r>
          </w:p>
        </w:tc>
        <w:tc>
          <w:tcPr>
            <w:tcW w:w="995" w:type="dxa"/>
            <w:gridSpan w:val="3"/>
            <w:shd w:val="clear" w:color="auto" w:fill="auto"/>
          </w:tcPr>
          <w:p w14:paraId="3BC6C631" w14:textId="77777777" w:rsidR="00766284" w:rsidRPr="00046C12" w:rsidRDefault="00766284" w:rsidP="00FD4436">
            <w:pPr>
              <w:spacing w:line="20" w:lineRule="atLeast"/>
              <w:jc w:val="center"/>
              <w:rPr>
                <w:color w:val="000000" w:themeColor="text1"/>
              </w:rPr>
            </w:pPr>
            <w:r w:rsidRPr="00046C12">
              <w:rPr>
                <w:color w:val="000000" w:themeColor="text1"/>
              </w:rPr>
              <w:t>17,00</w:t>
            </w:r>
          </w:p>
        </w:tc>
        <w:tc>
          <w:tcPr>
            <w:tcW w:w="1146" w:type="dxa"/>
            <w:gridSpan w:val="3"/>
            <w:shd w:val="clear" w:color="auto" w:fill="auto"/>
          </w:tcPr>
          <w:p w14:paraId="53AE1BD1"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1303" w:type="dxa"/>
            <w:gridSpan w:val="3"/>
            <w:shd w:val="clear" w:color="auto" w:fill="auto"/>
          </w:tcPr>
          <w:p w14:paraId="596E0ED8" w14:textId="77777777" w:rsidR="00766284" w:rsidRPr="00046C12" w:rsidRDefault="00766284" w:rsidP="00FD4436">
            <w:pPr>
              <w:spacing w:line="20" w:lineRule="atLeast"/>
              <w:jc w:val="center"/>
              <w:rPr>
                <w:b/>
                <w:color w:val="000000" w:themeColor="text1"/>
              </w:rPr>
            </w:pPr>
            <w:r w:rsidRPr="00046C12">
              <w:rPr>
                <w:b/>
                <w:color w:val="000000" w:themeColor="text1"/>
              </w:rPr>
              <w:t>106,00</w:t>
            </w:r>
          </w:p>
        </w:tc>
      </w:tr>
      <w:tr w:rsidR="00766284" w:rsidRPr="00046C12" w14:paraId="619B0CE7" w14:textId="77777777" w:rsidTr="00FD4436">
        <w:trPr>
          <w:gridAfter w:val="3"/>
          <w:wAfter w:w="143" w:type="dxa"/>
        </w:trPr>
        <w:tc>
          <w:tcPr>
            <w:tcW w:w="557" w:type="dxa"/>
            <w:shd w:val="clear" w:color="auto" w:fill="auto"/>
          </w:tcPr>
          <w:p w14:paraId="1D43FF77" w14:textId="77777777" w:rsidR="00766284" w:rsidRPr="00046C12" w:rsidRDefault="00766284" w:rsidP="00FD4436">
            <w:pPr>
              <w:spacing w:line="20" w:lineRule="atLeast"/>
              <w:jc w:val="center"/>
              <w:rPr>
                <w:color w:val="000000" w:themeColor="text1"/>
              </w:rPr>
            </w:pPr>
            <w:r w:rsidRPr="00046C12">
              <w:rPr>
                <w:color w:val="000000" w:themeColor="text1"/>
              </w:rPr>
              <w:lastRenderedPageBreak/>
              <w:t>4</w:t>
            </w:r>
          </w:p>
        </w:tc>
        <w:tc>
          <w:tcPr>
            <w:tcW w:w="3969" w:type="dxa"/>
            <w:shd w:val="clear" w:color="auto" w:fill="auto"/>
          </w:tcPr>
          <w:p w14:paraId="54AC37D8" w14:textId="77777777" w:rsidR="00766284" w:rsidRPr="00046C12" w:rsidRDefault="00766284" w:rsidP="00FD4436">
            <w:pPr>
              <w:spacing w:line="20" w:lineRule="atLeast"/>
              <w:jc w:val="both"/>
              <w:rPr>
                <w:color w:val="000000" w:themeColor="text1"/>
              </w:rPr>
            </w:pPr>
            <w:r w:rsidRPr="00046C12">
              <w:rPr>
                <w:color w:val="000000" w:themeColor="text1"/>
              </w:rPr>
              <w:t>Ребрендинг закладів освіти з метою створення позитивного іміджу;</w:t>
            </w:r>
          </w:p>
        </w:tc>
        <w:tc>
          <w:tcPr>
            <w:tcW w:w="1422" w:type="dxa"/>
            <w:shd w:val="clear" w:color="auto" w:fill="auto"/>
          </w:tcPr>
          <w:p w14:paraId="6DE73B79" w14:textId="77777777" w:rsidR="00766284" w:rsidRPr="00046C12" w:rsidRDefault="00766284" w:rsidP="00FD4436">
            <w:pPr>
              <w:spacing w:line="20" w:lineRule="atLeast"/>
              <w:jc w:val="center"/>
              <w:rPr>
                <w:color w:val="000000" w:themeColor="text1"/>
              </w:rPr>
            </w:pPr>
            <w:r w:rsidRPr="00046C12">
              <w:rPr>
                <w:color w:val="000000" w:themeColor="text1"/>
              </w:rPr>
              <w:t>кількість закладів</w:t>
            </w:r>
          </w:p>
        </w:tc>
        <w:tc>
          <w:tcPr>
            <w:tcW w:w="1417" w:type="dxa"/>
            <w:gridSpan w:val="2"/>
            <w:shd w:val="clear" w:color="auto" w:fill="auto"/>
          </w:tcPr>
          <w:p w14:paraId="5AE18146" w14:textId="77777777" w:rsidR="00766284" w:rsidRPr="00046C12" w:rsidRDefault="00766284" w:rsidP="00FD4436">
            <w:pPr>
              <w:spacing w:line="20" w:lineRule="atLeast"/>
              <w:jc w:val="center"/>
              <w:rPr>
                <w:color w:val="000000" w:themeColor="text1"/>
              </w:rPr>
            </w:pPr>
            <w:r w:rsidRPr="00046C12">
              <w:rPr>
                <w:color w:val="000000" w:themeColor="text1"/>
              </w:rPr>
              <w:t>5</w:t>
            </w:r>
          </w:p>
        </w:tc>
        <w:tc>
          <w:tcPr>
            <w:tcW w:w="1079" w:type="dxa"/>
            <w:gridSpan w:val="3"/>
            <w:shd w:val="clear" w:color="auto" w:fill="auto"/>
          </w:tcPr>
          <w:p w14:paraId="18293F10"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985" w:type="dxa"/>
            <w:gridSpan w:val="2"/>
            <w:shd w:val="clear" w:color="auto" w:fill="auto"/>
          </w:tcPr>
          <w:p w14:paraId="0164FA1F"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1024" w:type="dxa"/>
            <w:gridSpan w:val="3"/>
            <w:shd w:val="clear" w:color="auto" w:fill="auto"/>
          </w:tcPr>
          <w:p w14:paraId="19DC184F"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993" w:type="dxa"/>
            <w:gridSpan w:val="3"/>
            <w:shd w:val="clear" w:color="auto" w:fill="auto"/>
          </w:tcPr>
          <w:p w14:paraId="2B9D4626" w14:textId="77777777" w:rsidR="00766284" w:rsidRPr="00046C12" w:rsidRDefault="00766284" w:rsidP="00FD4436">
            <w:pPr>
              <w:spacing w:line="20" w:lineRule="atLeast"/>
              <w:jc w:val="center"/>
              <w:rPr>
                <w:color w:val="000000" w:themeColor="text1"/>
              </w:rPr>
            </w:pPr>
            <w:r w:rsidRPr="00046C12">
              <w:rPr>
                <w:color w:val="000000" w:themeColor="text1"/>
              </w:rPr>
              <w:t>7,00</w:t>
            </w:r>
          </w:p>
        </w:tc>
        <w:tc>
          <w:tcPr>
            <w:tcW w:w="999" w:type="dxa"/>
            <w:gridSpan w:val="3"/>
            <w:shd w:val="clear" w:color="auto" w:fill="auto"/>
          </w:tcPr>
          <w:p w14:paraId="4B98EEAB" w14:textId="77777777" w:rsidR="00766284" w:rsidRPr="00046C12" w:rsidRDefault="00766284" w:rsidP="00FD4436">
            <w:pPr>
              <w:spacing w:line="20" w:lineRule="atLeast"/>
              <w:jc w:val="center"/>
              <w:rPr>
                <w:color w:val="000000" w:themeColor="text1"/>
              </w:rPr>
            </w:pPr>
            <w:r w:rsidRPr="00046C12">
              <w:rPr>
                <w:color w:val="000000" w:themeColor="text1"/>
              </w:rPr>
              <w:t>7,00</w:t>
            </w:r>
          </w:p>
        </w:tc>
        <w:tc>
          <w:tcPr>
            <w:tcW w:w="995" w:type="dxa"/>
            <w:gridSpan w:val="3"/>
            <w:shd w:val="clear" w:color="auto" w:fill="auto"/>
          </w:tcPr>
          <w:p w14:paraId="4508E38F"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1146" w:type="dxa"/>
            <w:gridSpan w:val="3"/>
            <w:shd w:val="clear" w:color="auto" w:fill="auto"/>
          </w:tcPr>
          <w:p w14:paraId="010EC769"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1303" w:type="dxa"/>
            <w:gridSpan w:val="3"/>
            <w:shd w:val="clear" w:color="auto" w:fill="auto"/>
          </w:tcPr>
          <w:p w14:paraId="2F04AE2F" w14:textId="77777777" w:rsidR="00766284" w:rsidRPr="00046C12" w:rsidRDefault="00766284" w:rsidP="00FD4436">
            <w:pPr>
              <w:spacing w:line="20" w:lineRule="atLeast"/>
              <w:jc w:val="center"/>
              <w:rPr>
                <w:b/>
                <w:color w:val="000000" w:themeColor="text1"/>
              </w:rPr>
            </w:pPr>
            <w:r w:rsidRPr="00046C12">
              <w:rPr>
                <w:b/>
                <w:color w:val="000000" w:themeColor="text1"/>
              </w:rPr>
              <w:t>49,00</w:t>
            </w:r>
          </w:p>
        </w:tc>
      </w:tr>
      <w:tr w:rsidR="00766284" w:rsidRPr="00046C12" w14:paraId="165B533C" w14:textId="77777777" w:rsidTr="00FD4436">
        <w:trPr>
          <w:trHeight w:val="184"/>
        </w:trPr>
        <w:tc>
          <w:tcPr>
            <w:tcW w:w="16032" w:type="dxa"/>
            <w:gridSpan w:val="31"/>
            <w:shd w:val="clear" w:color="auto" w:fill="auto"/>
          </w:tcPr>
          <w:p w14:paraId="144AD85E" w14:textId="77777777" w:rsidR="00766284" w:rsidRPr="00046C12" w:rsidRDefault="00766284" w:rsidP="00FD4436">
            <w:pPr>
              <w:spacing w:line="20" w:lineRule="atLeast"/>
              <w:rPr>
                <w:b/>
                <w:i/>
                <w:color w:val="000000" w:themeColor="text1"/>
              </w:rPr>
            </w:pPr>
            <w:r w:rsidRPr="00046C12">
              <w:rPr>
                <w:b/>
                <w:i/>
                <w:color w:val="000000" w:themeColor="text1"/>
              </w:rPr>
              <w:t>1.2 Підпроєкт «Нове освітнє середовище»</w:t>
            </w:r>
          </w:p>
        </w:tc>
      </w:tr>
      <w:tr w:rsidR="00766284" w:rsidRPr="00046C12" w14:paraId="0AE49FB8" w14:textId="77777777" w:rsidTr="00FD4436">
        <w:trPr>
          <w:gridAfter w:val="3"/>
          <w:wAfter w:w="143" w:type="dxa"/>
        </w:trPr>
        <w:tc>
          <w:tcPr>
            <w:tcW w:w="557" w:type="dxa"/>
            <w:shd w:val="clear" w:color="auto" w:fill="auto"/>
          </w:tcPr>
          <w:p w14:paraId="4894EA68" w14:textId="77777777" w:rsidR="00766284" w:rsidRPr="00046C12" w:rsidRDefault="00766284" w:rsidP="00FD4436">
            <w:pPr>
              <w:spacing w:line="20" w:lineRule="atLeast"/>
              <w:jc w:val="center"/>
              <w:rPr>
                <w:color w:val="000000" w:themeColor="text1"/>
              </w:rPr>
            </w:pPr>
            <w:r w:rsidRPr="00046C12">
              <w:rPr>
                <w:color w:val="000000" w:themeColor="text1"/>
              </w:rPr>
              <w:t>1</w:t>
            </w:r>
          </w:p>
        </w:tc>
        <w:tc>
          <w:tcPr>
            <w:tcW w:w="3969" w:type="dxa"/>
            <w:shd w:val="clear" w:color="auto" w:fill="auto"/>
          </w:tcPr>
          <w:p w14:paraId="13F167CF" w14:textId="77777777" w:rsidR="00766284" w:rsidRPr="00046C12" w:rsidRDefault="00766284" w:rsidP="00FD4436">
            <w:pPr>
              <w:spacing w:line="20" w:lineRule="atLeast"/>
              <w:jc w:val="both"/>
              <w:rPr>
                <w:b/>
                <w:i/>
                <w:color w:val="000000" w:themeColor="text1"/>
              </w:rPr>
            </w:pPr>
            <w:r w:rsidRPr="00046C12">
              <w:rPr>
                <w:color w:val="000000" w:themeColor="text1"/>
              </w:rPr>
              <w:t>Розширити мережу</w:t>
            </w:r>
            <w:r w:rsidRPr="00046C12">
              <w:rPr>
                <w:b/>
                <w:i/>
                <w:color w:val="000000" w:themeColor="text1"/>
              </w:rPr>
              <w:t xml:space="preserve"> </w:t>
            </w:r>
            <w:r w:rsidRPr="00046C12">
              <w:rPr>
                <w:color w:val="000000" w:themeColor="text1"/>
              </w:rPr>
              <w:t>закладів освіти для навчання дітей особливими освітніми потребами (інклюзивні групи, класи, спецкласи);</w:t>
            </w:r>
          </w:p>
        </w:tc>
        <w:tc>
          <w:tcPr>
            <w:tcW w:w="1422" w:type="dxa"/>
            <w:shd w:val="clear" w:color="auto" w:fill="auto"/>
          </w:tcPr>
          <w:p w14:paraId="2F282360" w14:textId="77777777" w:rsidR="00766284" w:rsidRPr="00046C12" w:rsidRDefault="00766284" w:rsidP="00FD4436">
            <w:pPr>
              <w:spacing w:line="20" w:lineRule="atLeast"/>
              <w:jc w:val="center"/>
              <w:rPr>
                <w:color w:val="000000" w:themeColor="text1"/>
              </w:rPr>
            </w:pPr>
            <w:r w:rsidRPr="00046C12">
              <w:rPr>
                <w:color w:val="000000" w:themeColor="text1"/>
              </w:rPr>
              <w:t>кількість груп/класів</w:t>
            </w:r>
          </w:p>
        </w:tc>
        <w:tc>
          <w:tcPr>
            <w:tcW w:w="1417" w:type="dxa"/>
            <w:gridSpan w:val="2"/>
            <w:shd w:val="clear" w:color="auto" w:fill="auto"/>
          </w:tcPr>
          <w:p w14:paraId="31E1F60A" w14:textId="77777777" w:rsidR="00766284" w:rsidRPr="00046C12" w:rsidRDefault="00766284" w:rsidP="00FD4436">
            <w:pPr>
              <w:spacing w:line="20" w:lineRule="atLeast"/>
              <w:jc w:val="center"/>
              <w:rPr>
                <w:color w:val="000000" w:themeColor="text1"/>
              </w:rPr>
            </w:pPr>
            <w:r w:rsidRPr="00046C12">
              <w:rPr>
                <w:color w:val="000000" w:themeColor="text1"/>
              </w:rPr>
              <w:t>9</w:t>
            </w:r>
          </w:p>
        </w:tc>
        <w:tc>
          <w:tcPr>
            <w:tcW w:w="1079" w:type="dxa"/>
            <w:gridSpan w:val="3"/>
            <w:shd w:val="clear" w:color="auto" w:fill="auto"/>
          </w:tcPr>
          <w:p w14:paraId="44A8A125"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985" w:type="dxa"/>
            <w:gridSpan w:val="2"/>
            <w:shd w:val="clear" w:color="auto" w:fill="auto"/>
          </w:tcPr>
          <w:p w14:paraId="143AD52C" w14:textId="77777777" w:rsidR="00766284" w:rsidRPr="00046C12" w:rsidRDefault="00766284" w:rsidP="00FD4436">
            <w:pPr>
              <w:spacing w:line="20" w:lineRule="atLeast"/>
              <w:jc w:val="center"/>
              <w:rPr>
                <w:color w:val="000000" w:themeColor="text1"/>
              </w:rPr>
            </w:pPr>
            <w:r w:rsidRPr="00046C12">
              <w:rPr>
                <w:color w:val="000000" w:themeColor="text1"/>
              </w:rPr>
              <w:t>15,00</w:t>
            </w:r>
          </w:p>
        </w:tc>
        <w:tc>
          <w:tcPr>
            <w:tcW w:w="1024" w:type="dxa"/>
            <w:gridSpan w:val="3"/>
            <w:shd w:val="clear" w:color="auto" w:fill="auto"/>
          </w:tcPr>
          <w:p w14:paraId="3010AC76" w14:textId="77777777" w:rsidR="00766284" w:rsidRPr="00046C12" w:rsidRDefault="00766284" w:rsidP="00FD4436">
            <w:pPr>
              <w:spacing w:line="20" w:lineRule="atLeast"/>
              <w:jc w:val="center"/>
              <w:rPr>
                <w:color w:val="000000" w:themeColor="text1"/>
              </w:rPr>
            </w:pPr>
            <w:r w:rsidRPr="00046C12">
              <w:rPr>
                <w:color w:val="000000" w:themeColor="text1"/>
              </w:rPr>
              <w:t>15,00</w:t>
            </w:r>
          </w:p>
        </w:tc>
        <w:tc>
          <w:tcPr>
            <w:tcW w:w="993" w:type="dxa"/>
            <w:gridSpan w:val="3"/>
            <w:shd w:val="clear" w:color="auto" w:fill="auto"/>
          </w:tcPr>
          <w:p w14:paraId="0AB4FC8B"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999" w:type="dxa"/>
            <w:gridSpan w:val="3"/>
            <w:shd w:val="clear" w:color="auto" w:fill="auto"/>
          </w:tcPr>
          <w:p w14:paraId="5C491385"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995" w:type="dxa"/>
            <w:gridSpan w:val="3"/>
            <w:shd w:val="clear" w:color="auto" w:fill="auto"/>
          </w:tcPr>
          <w:p w14:paraId="7A7EC9E7"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1146" w:type="dxa"/>
            <w:gridSpan w:val="3"/>
            <w:shd w:val="clear" w:color="auto" w:fill="auto"/>
          </w:tcPr>
          <w:p w14:paraId="6D149508"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1303" w:type="dxa"/>
            <w:gridSpan w:val="3"/>
            <w:shd w:val="clear" w:color="auto" w:fill="auto"/>
          </w:tcPr>
          <w:p w14:paraId="49A64652" w14:textId="77777777" w:rsidR="00766284" w:rsidRPr="00046C12" w:rsidRDefault="00766284" w:rsidP="00FD4436">
            <w:pPr>
              <w:spacing w:line="20" w:lineRule="atLeast"/>
              <w:jc w:val="center"/>
              <w:rPr>
                <w:b/>
                <w:color w:val="000000" w:themeColor="text1"/>
              </w:rPr>
            </w:pPr>
            <w:r w:rsidRPr="00046C12">
              <w:rPr>
                <w:b/>
                <w:color w:val="000000" w:themeColor="text1"/>
              </w:rPr>
              <w:t>120,00</w:t>
            </w:r>
          </w:p>
        </w:tc>
      </w:tr>
      <w:tr w:rsidR="00766284" w:rsidRPr="00046C12" w14:paraId="29E6C640" w14:textId="77777777" w:rsidTr="00FD4436">
        <w:trPr>
          <w:gridAfter w:val="3"/>
          <w:wAfter w:w="143" w:type="dxa"/>
        </w:trPr>
        <w:tc>
          <w:tcPr>
            <w:tcW w:w="557" w:type="dxa"/>
            <w:shd w:val="clear" w:color="auto" w:fill="auto"/>
          </w:tcPr>
          <w:p w14:paraId="7FD006D8" w14:textId="77777777" w:rsidR="00766284" w:rsidRPr="00046C12" w:rsidRDefault="00766284" w:rsidP="00FD4436">
            <w:pPr>
              <w:spacing w:line="20" w:lineRule="atLeast"/>
              <w:jc w:val="center"/>
              <w:rPr>
                <w:color w:val="000000" w:themeColor="text1"/>
              </w:rPr>
            </w:pPr>
            <w:r w:rsidRPr="00046C12">
              <w:rPr>
                <w:color w:val="000000" w:themeColor="text1"/>
              </w:rPr>
              <w:t>2</w:t>
            </w:r>
          </w:p>
        </w:tc>
        <w:tc>
          <w:tcPr>
            <w:tcW w:w="3969" w:type="dxa"/>
            <w:shd w:val="clear" w:color="auto" w:fill="auto"/>
          </w:tcPr>
          <w:p w14:paraId="6AA384BA" w14:textId="77777777" w:rsidR="00766284" w:rsidRPr="00046C12" w:rsidRDefault="00766284" w:rsidP="00FD4436">
            <w:pPr>
              <w:spacing w:line="20" w:lineRule="atLeast"/>
              <w:jc w:val="both"/>
              <w:rPr>
                <w:color w:val="000000" w:themeColor="text1"/>
              </w:rPr>
            </w:pPr>
            <w:r w:rsidRPr="00046C12">
              <w:rPr>
                <w:color w:val="000000" w:themeColor="text1"/>
              </w:rPr>
              <w:t>Удосконалити матеріально-технічну базу закладів освіти</w:t>
            </w:r>
          </w:p>
        </w:tc>
        <w:tc>
          <w:tcPr>
            <w:tcW w:w="1422" w:type="dxa"/>
            <w:shd w:val="clear" w:color="auto" w:fill="auto"/>
          </w:tcPr>
          <w:p w14:paraId="1E27C1F1" w14:textId="77777777" w:rsidR="00766284" w:rsidRPr="00046C12" w:rsidRDefault="00766284" w:rsidP="00FD4436">
            <w:pPr>
              <w:spacing w:line="20" w:lineRule="atLeast"/>
              <w:jc w:val="center"/>
              <w:rPr>
                <w:color w:val="000000" w:themeColor="text1"/>
              </w:rPr>
            </w:pPr>
            <w:r w:rsidRPr="00046C12">
              <w:rPr>
                <w:color w:val="000000" w:themeColor="text1"/>
              </w:rPr>
              <w:t>кількість закладів</w:t>
            </w:r>
          </w:p>
        </w:tc>
        <w:tc>
          <w:tcPr>
            <w:tcW w:w="1417" w:type="dxa"/>
            <w:gridSpan w:val="2"/>
            <w:shd w:val="clear" w:color="auto" w:fill="auto"/>
          </w:tcPr>
          <w:p w14:paraId="76480361" w14:textId="77777777" w:rsidR="00766284" w:rsidRPr="00046C12" w:rsidRDefault="00766284" w:rsidP="00FD4436">
            <w:pPr>
              <w:spacing w:line="20" w:lineRule="atLeast"/>
              <w:jc w:val="center"/>
              <w:rPr>
                <w:color w:val="000000" w:themeColor="text1"/>
              </w:rPr>
            </w:pPr>
            <w:r w:rsidRPr="00046C12">
              <w:rPr>
                <w:color w:val="000000" w:themeColor="text1"/>
              </w:rPr>
              <w:t>4</w:t>
            </w:r>
          </w:p>
        </w:tc>
        <w:tc>
          <w:tcPr>
            <w:tcW w:w="1079" w:type="dxa"/>
            <w:gridSpan w:val="3"/>
            <w:shd w:val="clear" w:color="auto" w:fill="auto"/>
          </w:tcPr>
          <w:p w14:paraId="43B68F5B" w14:textId="77777777" w:rsidR="00766284" w:rsidRPr="00046C12" w:rsidRDefault="00766284" w:rsidP="00FD4436">
            <w:pPr>
              <w:spacing w:line="20" w:lineRule="atLeast"/>
              <w:jc w:val="center"/>
              <w:rPr>
                <w:color w:val="000000" w:themeColor="text1"/>
              </w:rPr>
            </w:pPr>
            <w:r w:rsidRPr="00046C12">
              <w:rPr>
                <w:color w:val="000000" w:themeColor="text1"/>
              </w:rPr>
              <w:t>200,00</w:t>
            </w:r>
          </w:p>
        </w:tc>
        <w:tc>
          <w:tcPr>
            <w:tcW w:w="985" w:type="dxa"/>
            <w:gridSpan w:val="2"/>
            <w:shd w:val="clear" w:color="auto" w:fill="auto"/>
          </w:tcPr>
          <w:p w14:paraId="4DA67E49" w14:textId="77777777" w:rsidR="00766284" w:rsidRPr="00046C12" w:rsidRDefault="00766284" w:rsidP="00FD4436">
            <w:pPr>
              <w:spacing w:line="20" w:lineRule="atLeast"/>
              <w:jc w:val="center"/>
              <w:rPr>
                <w:color w:val="000000" w:themeColor="text1"/>
              </w:rPr>
            </w:pPr>
            <w:r w:rsidRPr="00046C12">
              <w:rPr>
                <w:color w:val="000000" w:themeColor="text1"/>
              </w:rPr>
              <w:t>200,00</w:t>
            </w:r>
          </w:p>
        </w:tc>
        <w:tc>
          <w:tcPr>
            <w:tcW w:w="1024" w:type="dxa"/>
            <w:gridSpan w:val="3"/>
            <w:shd w:val="clear" w:color="auto" w:fill="auto"/>
          </w:tcPr>
          <w:p w14:paraId="07478366" w14:textId="77777777" w:rsidR="00766284" w:rsidRPr="00046C12" w:rsidRDefault="00766284" w:rsidP="00FD4436">
            <w:pPr>
              <w:spacing w:line="20" w:lineRule="atLeast"/>
              <w:jc w:val="center"/>
              <w:rPr>
                <w:color w:val="000000" w:themeColor="text1"/>
              </w:rPr>
            </w:pPr>
            <w:r w:rsidRPr="00046C12">
              <w:rPr>
                <w:color w:val="000000" w:themeColor="text1"/>
              </w:rPr>
              <w:t>200,00</w:t>
            </w:r>
          </w:p>
        </w:tc>
        <w:tc>
          <w:tcPr>
            <w:tcW w:w="993" w:type="dxa"/>
            <w:gridSpan w:val="3"/>
            <w:shd w:val="clear" w:color="auto" w:fill="auto"/>
          </w:tcPr>
          <w:p w14:paraId="5D88A177" w14:textId="77777777" w:rsidR="00766284" w:rsidRPr="00046C12" w:rsidRDefault="00766284" w:rsidP="00FD4436">
            <w:pPr>
              <w:spacing w:line="20" w:lineRule="atLeast"/>
              <w:jc w:val="center"/>
              <w:rPr>
                <w:color w:val="000000" w:themeColor="text1"/>
              </w:rPr>
            </w:pPr>
            <w:r w:rsidRPr="00046C12">
              <w:rPr>
                <w:color w:val="000000" w:themeColor="text1"/>
              </w:rPr>
              <w:t>250,00</w:t>
            </w:r>
          </w:p>
        </w:tc>
        <w:tc>
          <w:tcPr>
            <w:tcW w:w="999" w:type="dxa"/>
            <w:gridSpan w:val="3"/>
            <w:shd w:val="clear" w:color="auto" w:fill="auto"/>
          </w:tcPr>
          <w:p w14:paraId="5DA74206" w14:textId="77777777" w:rsidR="00766284" w:rsidRPr="00046C12" w:rsidRDefault="00766284" w:rsidP="00FD4436">
            <w:pPr>
              <w:spacing w:line="20" w:lineRule="atLeast"/>
              <w:jc w:val="center"/>
              <w:rPr>
                <w:color w:val="000000" w:themeColor="text1"/>
              </w:rPr>
            </w:pPr>
            <w:r w:rsidRPr="00046C12">
              <w:rPr>
                <w:color w:val="000000" w:themeColor="text1"/>
              </w:rPr>
              <w:t>250,00</w:t>
            </w:r>
          </w:p>
        </w:tc>
        <w:tc>
          <w:tcPr>
            <w:tcW w:w="995" w:type="dxa"/>
            <w:gridSpan w:val="3"/>
            <w:shd w:val="clear" w:color="auto" w:fill="auto"/>
          </w:tcPr>
          <w:p w14:paraId="749CBA51" w14:textId="77777777" w:rsidR="00766284" w:rsidRPr="00046C12" w:rsidRDefault="00766284" w:rsidP="00FD4436">
            <w:pPr>
              <w:spacing w:line="20" w:lineRule="atLeast"/>
              <w:jc w:val="center"/>
              <w:rPr>
                <w:color w:val="000000" w:themeColor="text1"/>
              </w:rPr>
            </w:pPr>
            <w:r w:rsidRPr="00046C12">
              <w:rPr>
                <w:color w:val="000000" w:themeColor="text1"/>
              </w:rPr>
              <w:t>300,00</w:t>
            </w:r>
          </w:p>
        </w:tc>
        <w:tc>
          <w:tcPr>
            <w:tcW w:w="1146" w:type="dxa"/>
            <w:gridSpan w:val="3"/>
            <w:shd w:val="clear" w:color="auto" w:fill="auto"/>
          </w:tcPr>
          <w:p w14:paraId="3BA4A2F9" w14:textId="77777777" w:rsidR="00766284" w:rsidRPr="00046C12" w:rsidRDefault="00766284" w:rsidP="00FD4436">
            <w:pPr>
              <w:spacing w:line="20" w:lineRule="atLeast"/>
              <w:jc w:val="center"/>
              <w:rPr>
                <w:color w:val="000000" w:themeColor="text1"/>
              </w:rPr>
            </w:pPr>
            <w:r w:rsidRPr="00046C12">
              <w:rPr>
                <w:color w:val="000000" w:themeColor="text1"/>
              </w:rPr>
              <w:t>300,00</w:t>
            </w:r>
          </w:p>
        </w:tc>
        <w:tc>
          <w:tcPr>
            <w:tcW w:w="1303" w:type="dxa"/>
            <w:gridSpan w:val="3"/>
            <w:shd w:val="clear" w:color="auto" w:fill="auto"/>
          </w:tcPr>
          <w:p w14:paraId="360CF383" w14:textId="77777777" w:rsidR="00766284" w:rsidRPr="00046C12" w:rsidRDefault="00766284" w:rsidP="00FD4436">
            <w:pPr>
              <w:spacing w:line="20" w:lineRule="atLeast"/>
              <w:jc w:val="center"/>
              <w:rPr>
                <w:b/>
                <w:color w:val="000000" w:themeColor="text1"/>
              </w:rPr>
            </w:pPr>
            <w:r w:rsidRPr="00046C12">
              <w:rPr>
                <w:b/>
                <w:color w:val="000000" w:themeColor="text1"/>
              </w:rPr>
              <w:t>1700,00</w:t>
            </w:r>
          </w:p>
        </w:tc>
      </w:tr>
      <w:tr w:rsidR="00766284" w:rsidRPr="00046C12" w14:paraId="65032633" w14:textId="77777777" w:rsidTr="00FD4436">
        <w:trPr>
          <w:gridAfter w:val="3"/>
          <w:wAfter w:w="143" w:type="dxa"/>
        </w:trPr>
        <w:tc>
          <w:tcPr>
            <w:tcW w:w="557" w:type="dxa"/>
            <w:shd w:val="clear" w:color="auto" w:fill="auto"/>
          </w:tcPr>
          <w:p w14:paraId="1550610A" w14:textId="77777777" w:rsidR="00766284" w:rsidRPr="00046C12" w:rsidRDefault="00766284" w:rsidP="00FD4436">
            <w:pPr>
              <w:spacing w:line="20" w:lineRule="atLeast"/>
              <w:jc w:val="center"/>
              <w:rPr>
                <w:color w:val="000000" w:themeColor="text1"/>
              </w:rPr>
            </w:pPr>
            <w:r w:rsidRPr="00046C12">
              <w:rPr>
                <w:color w:val="000000" w:themeColor="text1"/>
              </w:rPr>
              <w:t>3</w:t>
            </w:r>
          </w:p>
        </w:tc>
        <w:tc>
          <w:tcPr>
            <w:tcW w:w="3969" w:type="dxa"/>
            <w:shd w:val="clear" w:color="auto" w:fill="auto"/>
          </w:tcPr>
          <w:p w14:paraId="47A783AA" w14:textId="77777777" w:rsidR="00766284" w:rsidRPr="00046C12" w:rsidRDefault="00766284" w:rsidP="00FD4436">
            <w:pPr>
              <w:spacing w:line="20" w:lineRule="atLeast"/>
              <w:jc w:val="both"/>
              <w:rPr>
                <w:color w:val="000000" w:themeColor="text1"/>
              </w:rPr>
            </w:pPr>
            <w:r w:rsidRPr="00046C12">
              <w:rPr>
                <w:color w:val="000000" w:themeColor="text1"/>
              </w:rPr>
              <w:t>Осучаснити бібліотечні фонди закладів освіти, створити електронні бібліотеки</w:t>
            </w:r>
          </w:p>
        </w:tc>
        <w:tc>
          <w:tcPr>
            <w:tcW w:w="1422" w:type="dxa"/>
            <w:shd w:val="clear" w:color="auto" w:fill="auto"/>
          </w:tcPr>
          <w:p w14:paraId="0072F218" w14:textId="77777777" w:rsidR="00766284" w:rsidRPr="00046C12" w:rsidRDefault="00766284" w:rsidP="00FD4436">
            <w:pPr>
              <w:spacing w:line="20" w:lineRule="atLeast"/>
              <w:jc w:val="center"/>
              <w:rPr>
                <w:color w:val="000000" w:themeColor="text1"/>
              </w:rPr>
            </w:pPr>
            <w:r w:rsidRPr="00046C12">
              <w:rPr>
                <w:color w:val="000000" w:themeColor="text1"/>
              </w:rPr>
              <w:t>кількість бібліотек у закладах освіти</w:t>
            </w:r>
          </w:p>
        </w:tc>
        <w:tc>
          <w:tcPr>
            <w:tcW w:w="1417" w:type="dxa"/>
            <w:gridSpan w:val="2"/>
            <w:shd w:val="clear" w:color="auto" w:fill="auto"/>
          </w:tcPr>
          <w:p w14:paraId="54BE3452" w14:textId="77777777" w:rsidR="00766284" w:rsidRPr="00046C12" w:rsidRDefault="00766284" w:rsidP="00FD4436">
            <w:pPr>
              <w:spacing w:line="20" w:lineRule="atLeast"/>
              <w:jc w:val="center"/>
              <w:rPr>
                <w:color w:val="000000" w:themeColor="text1"/>
              </w:rPr>
            </w:pPr>
            <w:r w:rsidRPr="00046C12">
              <w:rPr>
                <w:color w:val="000000" w:themeColor="text1"/>
              </w:rPr>
              <w:t>4</w:t>
            </w:r>
          </w:p>
        </w:tc>
        <w:tc>
          <w:tcPr>
            <w:tcW w:w="1079" w:type="dxa"/>
            <w:gridSpan w:val="3"/>
            <w:shd w:val="clear" w:color="auto" w:fill="auto"/>
          </w:tcPr>
          <w:p w14:paraId="1FEA1113" w14:textId="77777777" w:rsidR="00766284" w:rsidRPr="00046C12" w:rsidRDefault="00766284" w:rsidP="00FD4436">
            <w:pPr>
              <w:spacing w:line="20" w:lineRule="atLeast"/>
              <w:jc w:val="center"/>
              <w:rPr>
                <w:color w:val="000000" w:themeColor="text1"/>
              </w:rPr>
            </w:pPr>
            <w:r w:rsidRPr="00046C12">
              <w:rPr>
                <w:color w:val="000000" w:themeColor="text1"/>
              </w:rPr>
              <w:t>100,00</w:t>
            </w:r>
          </w:p>
        </w:tc>
        <w:tc>
          <w:tcPr>
            <w:tcW w:w="985" w:type="dxa"/>
            <w:gridSpan w:val="2"/>
            <w:shd w:val="clear" w:color="auto" w:fill="auto"/>
          </w:tcPr>
          <w:p w14:paraId="719DB854" w14:textId="77777777" w:rsidR="00766284" w:rsidRPr="00046C12" w:rsidRDefault="00766284" w:rsidP="00FD4436">
            <w:pPr>
              <w:spacing w:line="20" w:lineRule="atLeast"/>
              <w:jc w:val="center"/>
              <w:rPr>
                <w:color w:val="000000" w:themeColor="text1"/>
              </w:rPr>
            </w:pPr>
            <w:r w:rsidRPr="00046C12">
              <w:rPr>
                <w:color w:val="000000" w:themeColor="text1"/>
              </w:rPr>
              <w:t>100,00</w:t>
            </w:r>
          </w:p>
        </w:tc>
        <w:tc>
          <w:tcPr>
            <w:tcW w:w="1024" w:type="dxa"/>
            <w:gridSpan w:val="3"/>
            <w:shd w:val="clear" w:color="auto" w:fill="auto"/>
          </w:tcPr>
          <w:p w14:paraId="4AB551B8" w14:textId="77777777" w:rsidR="00766284" w:rsidRPr="00046C12" w:rsidRDefault="00766284" w:rsidP="00FD4436">
            <w:pPr>
              <w:spacing w:line="20" w:lineRule="atLeast"/>
              <w:jc w:val="center"/>
              <w:rPr>
                <w:color w:val="000000" w:themeColor="text1"/>
              </w:rPr>
            </w:pPr>
            <w:r w:rsidRPr="00046C12">
              <w:rPr>
                <w:color w:val="000000" w:themeColor="text1"/>
              </w:rPr>
              <w:t>100,00</w:t>
            </w:r>
          </w:p>
        </w:tc>
        <w:tc>
          <w:tcPr>
            <w:tcW w:w="993" w:type="dxa"/>
            <w:gridSpan w:val="3"/>
            <w:shd w:val="clear" w:color="auto" w:fill="auto"/>
          </w:tcPr>
          <w:p w14:paraId="290CEC91" w14:textId="77777777" w:rsidR="00766284" w:rsidRPr="00046C12" w:rsidRDefault="00766284" w:rsidP="00FD4436">
            <w:pPr>
              <w:spacing w:line="20" w:lineRule="atLeast"/>
              <w:jc w:val="center"/>
              <w:rPr>
                <w:color w:val="000000" w:themeColor="text1"/>
              </w:rPr>
            </w:pPr>
            <w:r w:rsidRPr="00046C12">
              <w:rPr>
                <w:color w:val="000000" w:themeColor="text1"/>
              </w:rPr>
              <w:t>110,00</w:t>
            </w:r>
          </w:p>
        </w:tc>
        <w:tc>
          <w:tcPr>
            <w:tcW w:w="999" w:type="dxa"/>
            <w:gridSpan w:val="3"/>
            <w:shd w:val="clear" w:color="auto" w:fill="auto"/>
          </w:tcPr>
          <w:p w14:paraId="6FDC3FA7" w14:textId="77777777" w:rsidR="00766284" w:rsidRPr="00046C12" w:rsidRDefault="00766284" w:rsidP="00FD4436">
            <w:pPr>
              <w:spacing w:line="20" w:lineRule="atLeast"/>
              <w:jc w:val="center"/>
              <w:rPr>
                <w:color w:val="000000" w:themeColor="text1"/>
              </w:rPr>
            </w:pPr>
            <w:r w:rsidRPr="00046C12">
              <w:rPr>
                <w:color w:val="000000" w:themeColor="text1"/>
              </w:rPr>
              <w:t>110,00</w:t>
            </w:r>
          </w:p>
        </w:tc>
        <w:tc>
          <w:tcPr>
            <w:tcW w:w="995" w:type="dxa"/>
            <w:gridSpan w:val="3"/>
            <w:shd w:val="clear" w:color="auto" w:fill="auto"/>
          </w:tcPr>
          <w:p w14:paraId="6F82E6B9" w14:textId="77777777" w:rsidR="00766284" w:rsidRPr="00046C12" w:rsidRDefault="00766284" w:rsidP="00FD4436">
            <w:pPr>
              <w:spacing w:line="20" w:lineRule="atLeast"/>
              <w:jc w:val="center"/>
              <w:rPr>
                <w:color w:val="000000" w:themeColor="text1"/>
              </w:rPr>
            </w:pPr>
            <w:r w:rsidRPr="00046C12">
              <w:rPr>
                <w:color w:val="000000" w:themeColor="text1"/>
              </w:rPr>
              <w:t>120,00</w:t>
            </w:r>
          </w:p>
        </w:tc>
        <w:tc>
          <w:tcPr>
            <w:tcW w:w="1146" w:type="dxa"/>
            <w:gridSpan w:val="3"/>
            <w:shd w:val="clear" w:color="auto" w:fill="auto"/>
          </w:tcPr>
          <w:p w14:paraId="0BDA2732" w14:textId="77777777" w:rsidR="00766284" w:rsidRPr="00046C12" w:rsidRDefault="00766284" w:rsidP="00FD4436">
            <w:pPr>
              <w:spacing w:line="20" w:lineRule="atLeast"/>
              <w:jc w:val="center"/>
              <w:rPr>
                <w:color w:val="000000" w:themeColor="text1"/>
              </w:rPr>
            </w:pPr>
            <w:r w:rsidRPr="00046C12">
              <w:rPr>
                <w:color w:val="000000" w:themeColor="text1"/>
              </w:rPr>
              <w:t>120,00</w:t>
            </w:r>
          </w:p>
        </w:tc>
        <w:tc>
          <w:tcPr>
            <w:tcW w:w="1303" w:type="dxa"/>
            <w:gridSpan w:val="3"/>
            <w:shd w:val="clear" w:color="auto" w:fill="auto"/>
          </w:tcPr>
          <w:p w14:paraId="4B1E5080" w14:textId="77777777" w:rsidR="00766284" w:rsidRPr="00046C12" w:rsidRDefault="00766284" w:rsidP="00FD4436">
            <w:pPr>
              <w:spacing w:line="20" w:lineRule="atLeast"/>
              <w:jc w:val="center"/>
              <w:rPr>
                <w:b/>
                <w:color w:val="000000" w:themeColor="text1"/>
              </w:rPr>
            </w:pPr>
            <w:r w:rsidRPr="00046C12">
              <w:rPr>
                <w:b/>
                <w:color w:val="000000" w:themeColor="text1"/>
              </w:rPr>
              <w:t>760,00</w:t>
            </w:r>
          </w:p>
        </w:tc>
      </w:tr>
      <w:tr w:rsidR="00766284" w:rsidRPr="00046C12" w14:paraId="7B0669F4" w14:textId="77777777" w:rsidTr="00FD4436">
        <w:tc>
          <w:tcPr>
            <w:tcW w:w="16032" w:type="dxa"/>
            <w:gridSpan w:val="31"/>
            <w:shd w:val="clear" w:color="auto" w:fill="auto"/>
          </w:tcPr>
          <w:p w14:paraId="44DD5B5A" w14:textId="77777777" w:rsidR="00766284" w:rsidRPr="00046C12" w:rsidRDefault="00766284" w:rsidP="00FD4436">
            <w:pPr>
              <w:tabs>
                <w:tab w:val="left" w:pos="2145"/>
              </w:tabs>
              <w:spacing w:line="20" w:lineRule="atLeast"/>
              <w:rPr>
                <w:b/>
                <w:i/>
                <w:color w:val="000000" w:themeColor="text1"/>
                <w:lang w:eastAsia="uk-UA"/>
              </w:rPr>
            </w:pPr>
            <w:r w:rsidRPr="00046C12">
              <w:rPr>
                <w:b/>
                <w:i/>
                <w:color w:val="000000" w:themeColor="text1"/>
              </w:rPr>
              <w:t xml:space="preserve">2.1  Підпроєкт </w:t>
            </w:r>
            <w:r w:rsidRPr="00046C12">
              <w:rPr>
                <w:b/>
                <w:i/>
                <w:color w:val="000000" w:themeColor="text1"/>
                <w:lang w:eastAsia="uk-UA"/>
              </w:rPr>
              <w:t>«Індекс якості дошкільної освіти»</w:t>
            </w:r>
          </w:p>
        </w:tc>
      </w:tr>
      <w:tr w:rsidR="00766284" w:rsidRPr="00046C12" w14:paraId="6A369D55" w14:textId="77777777" w:rsidTr="00FD4436">
        <w:trPr>
          <w:gridAfter w:val="3"/>
          <w:wAfter w:w="143" w:type="dxa"/>
        </w:trPr>
        <w:tc>
          <w:tcPr>
            <w:tcW w:w="557" w:type="dxa"/>
            <w:shd w:val="clear" w:color="auto" w:fill="auto"/>
          </w:tcPr>
          <w:p w14:paraId="401BA2D0" w14:textId="77777777" w:rsidR="00766284" w:rsidRPr="00046C12" w:rsidRDefault="00766284" w:rsidP="00FD4436">
            <w:pPr>
              <w:spacing w:line="20" w:lineRule="atLeast"/>
              <w:jc w:val="center"/>
              <w:rPr>
                <w:color w:val="000000" w:themeColor="text1"/>
              </w:rPr>
            </w:pPr>
            <w:r w:rsidRPr="00046C12">
              <w:rPr>
                <w:color w:val="000000" w:themeColor="text1"/>
              </w:rPr>
              <w:t>1</w:t>
            </w:r>
          </w:p>
        </w:tc>
        <w:tc>
          <w:tcPr>
            <w:tcW w:w="3969" w:type="dxa"/>
            <w:shd w:val="clear" w:color="auto" w:fill="auto"/>
          </w:tcPr>
          <w:p w14:paraId="7F41D210" w14:textId="77777777" w:rsidR="00766284" w:rsidRPr="00046C12" w:rsidRDefault="00766284" w:rsidP="00FD4436">
            <w:pPr>
              <w:spacing w:line="20" w:lineRule="atLeast"/>
              <w:jc w:val="both"/>
              <w:rPr>
                <w:color w:val="000000" w:themeColor="text1"/>
              </w:rPr>
            </w:pPr>
            <w:r w:rsidRPr="00046C12">
              <w:rPr>
                <w:color w:val="000000" w:themeColor="text1"/>
              </w:rPr>
              <w:t>Створення нового освітнього простору у закладах дошкільної</w:t>
            </w:r>
          </w:p>
          <w:p w14:paraId="1B249B1D" w14:textId="77777777" w:rsidR="00766284" w:rsidRPr="00046C12" w:rsidRDefault="00766284" w:rsidP="00FD4436">
            <w:pPr>
              <w:spacing w:line="20" w:lineRule="atLeast"/>
              <w:jc w:val="both"/>
              <w:rPr>
                <w:color w:val="000000" w:themeColor="text1"/>
              </w:rPr>
            </w:pPr>
            <w:r w:rsidRPr="00046C12">
              <w:rPr>
                <w:color w:val="000000" w:themeColor="text1"/>
              </w:rPr>
              <w:t>освіти</w:t>
            </w:r>
          </w:p>
        </w:tc>
        <w:tc>
          <w:tcPr>
            <w:tcW w:w="1422" w:type="dxa"/>
            <w:shd w:val="clear" w:color="auto" w:fill="auto"/>
          </w:tcPr>
          <w:p w14:paraId="665F5F34" w14:textId="77777777" w:rsidR="00766284" w:rsidRPr="00046C12" w:rsidRDefault="00766284" w:rsidP="00FD4436">
            <w:pPr>
              <w:spacing w:line="20" w:lineRule="atLeast"/>
              <w:jc w:val="center"/>
              <w:rPr>
                <w:color w:val="000000" w:themeColor="text1"/>
              </w:rPr>
            </w:pPr>
            <w:r w:rsidRPr="00046C12">
              <w:rPr>
                <w:color w:val="000000" w:themeColor="text1"/>
              </w:rPr>
              <w:t>кількість закладів ЗДО</w:t>
            </w:r>
          </w:p>
        </w:tc>
        <w:tc>
          <w:tcPr>
            <w:tcW w:w="1417" w:type="dxa"/>
            <w:gridSpan w:val="2"/>
            <w:shd w:val="clear" w:color="auto" w:fill="auto"/>
          </w:tcPr>
          <w:p w14:paraId="73D44C84" w14:textId="77777777" w:rsidR="00766284" w:rsidRPr="00046C12" w:rsidRDefault="00766284" w:rsidP="00FD4436">
            <w:pPr>
              <w:spacing w:line="20" w:lineRule="atLeast"/>
              <w:jc w:val="center"/>
              <w:rPr>
                <w:color w:val="000000" w:themeColor="text1"/>
              </w:rPr>
            </w:pPr>
            <w:r w:rsidRPr="00046C12">
              <w:rPr>
                <w:color w:val="000000" w:themeColor="text1"/>
              </w:rPr>
              <w:t>5</w:t>
            </w:r>
          </w:p>
        </w:tc>
        <w:tc>
          <w:tcPr>
            <w:tcW w:w="1079" w:type="dxa"/>
            <w:gridSpan w:val="3"/>
            <w:shd w:val="clear" w:color="auto" w:fill="auto"/>
          </w:tcPr>
          <w:p w14:paraId="3288631C"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985" w:type="dxa"/>
            <w:gridSpan w:val="2"/>
            <w:shd w:val="clear" w:color="auto" w:fill="auto"/>
          </w:tcPr>
          <w:p w14:paraId="354EE617"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1024" w:type="dxa"/>
            <w:gridSpan w:val="3"/>
            <w:shd w:val="clear" w:color="auto" w:fill="auto"/>
          </w:tcPr>
          <w:p w14:paraId="2EDDCDAF"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993" w:type="dxa"/>
            <w:gridSpan w:val="3"/>
            <w:shd w:val="clear" w:color="auto" w:fill="auto"/>
          </w:tcPr>
          <w:p w14:paraId="0E287770"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999" w:type="dxa"/>
            <w:gridSpan w:val="3"/>
            <w:shd w:val="clear" w:color="auto" w:fill="auto"/>
          </w:tcPr>
          <w:p w14:paraId="417AB464"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995" w:type="dxa"/>
            <w:gridSpan w:val="3"/>
            <w:shd w:val="clear" w:color="auto" w:fill="auto"/>
          </w:tcPr>
          <w:p w14:paraId="1B673CB8"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1146" w:type="dxa"/>
            <w:gridSpan w:val="3"/>
            <w:shd w:val="clear" w:color="auto" w:fill="auto"/>
          </w:tcPr>
          <w:p w14:paraId="629110E5" w14:textId="77777777" w:rsidR="00766284" w:rsidRPr="00046C12" w:rsidRDefault="00766284" w:rsidP="00FD4436">
            <w:pPr>
              <w:spacing w:line="20" w:lineRule="atLeast"/>
              <w:jc w:val="center"/>
              <w:rPr>
                <w:color w:val="000000" w:themeColor="text1"/>
              </w:rPr>
            </w:pPr>
            <w:r w:rsidRPr="00046C12">
              <w:rPr>
                <w:color w:val="000000" w:themeColor="text1"/>
              </w:rPr>
              <w:t>30,00</w:t>
            </w:r>
          </w:p>
        </w:tc>
        <w:tc>
          <w:tcPr>
            <w:tcW w:w="1303" w:type="dxa"/>
            <w:gridSpan w:val="3"/>
            <w:shd w:val="clear" w:color="auto" w:fill="auto"/>
          </w:tcPr>
          <w:p w14:paraId="724207EA" w14:textId="77777777" w:rsidR="00766284" w:rsidRPr="00046C12" w:rsidRDefault="00766284" w:rsidP="00FD4436">
            <w:pPr>
              <w:spacing w:line="20" w:lineRule="atLeast"/>
              <w:jc w:val="center"/>
              <w:rPr>
                <w:b/>
                <w:color w:val="000000" w:themeColor="text1"/>
              </w:rPr>
            </w:pPr>
            <w:r w:rsidRPr="00046C12">
              <w:rPr>
                <w:b/>
                <w:color w:val="000000" w:themeColor="text1"/>
              </w:rPr>
              <w:t>130,00</w:t>
            </w:r>
          </w:p>
        </w:tc>
      </w:tr>
      <w:tr w:rsidR="00766284" w:rsidRPr="00046C12" w14:paraId="63ADFDCE" w14:textId="77777777" w:rsidTr="00FD4436">
        <w:trPr>
          <w:gridAfter w:val="3"/>
          <w:wAfter w:w="143" w:type="dxa"/>
        </w:trPr>
        <w:tc>
          <w:tcPr>
            <w:tcW w:w="557" w:type="dxa"/>
            <w:shd w:val="clear" w:color="auto" w:fill="auto"/>
          </w:tcPr>
          <w:p w14:paraId="4C3EB380" w14:textId="77777777" w:rsidR="00766284" w:rsidRPr="00046C12" w:rsidRDefault="00766284" w:rsidP="00FD4436">
            <w:pPr>
              <w:spacing w:line="20" w:lineRule="atLeast"/>
              <w:jc w:val="center"/>
              <w:rPr>
                <w:color w:val="000000" w:themeColor="text1"/>
              </w:rPr>
            </w:pPr>
            <w:r w:rsidRPr="00046C12">
              <w:rPr>
                <w:color w:val="000000" w:themeColor="text1"/>
              </w:rPr>
              <w:t>2</w:t>
            </w:r>
          </w:p>
        </w:tc>
        <w:tc>
          <w:tcPr>
            <w:tcW w:w="3969" w:type="dxa"/>
            <w:shd w:val="clear" w:color="auto" w:fill="auto"/>
          </w:tcPr>
          <w:p w14:paraId="1C790560" w14:textId="77777777" w:rsidR="00766284" w:rsidRPr="00046C12" w:rsidRDefault="00766284" w:rsidP="00FD4436">
            <w:pPr>
              <w:spacing w:line="20" w:lineRule="atLeast"/>
              <w:jc w:val="both"/>
              <w:rPr>
                <w:color w:val="000000" w:themeColor="text1"/>
              </w:rPr>
            </w:pPr>
            <w:r w:rsidRPr="00046C12">
              <w:rPr>
                <w:color w:val="000000" w:themeColor="text1"/>
              </w:rPr>
              <w:t>Створення інклюзивного освітнього середовища, з урахуванням принципів універсального дизайну та розумного пристосування будівель, приміщень та прибудинко</w:t>
            </w:r>
            <w:r w:rsidRPr="00046C12">
              <w:rPr>
                <w:color w:val="000000" w:themeColor="text1"/>
              </w:rPr>
              <w:softHyphen/>
              <w:t>вих територій, ресурсні кімнати в закладах дошкільної освіти</w:t>
            </w:r>
          </w:p>
        </w:tc>
        <w:tc>
          <w:tcPr>
            <w:tcW w:w="1422" w:type="dxa"/>
            <w:shd w:val="clear" w:color="auto" w:fill="auto"/>
          </w:tcPr>
          <w:p w14:paraId="69CFFF7A" w14:textId="77777777" w:rsidR="00766284" w:rsidRPr="00046C12" w:rsidRDefault="00766284" w:rsidP="00FD4436">
            <w:pPr>
              <w:spacing w:line="20" w:lineRule="atLeast"/>
              <w:jc w:val="center"/>
              <w:rPr>
                <w:color w:val="000000" w:themeColor="text1"/>
              </w:rPr>
            </w:pPr>
            <w:r w:rsidRPr="00046C12">
              <w:rPr>
                <w:color w:val="000000" w:themeColor="text1"/>
              </w:rPr>
              <w:t>кількість закладів ЗДО</w:t>
            </w:r>
          </w:p>
        </w:tc>
        <w:tc>
          <w:tcPr>
            <w:tcW w:w="1417" w:type="dxa"/>
            <w:gridSpan w:val="2"/>
            <w:shd w:val="clear" w:color="auto" w:fill="auto"/>
          </w:tcPr>
          <w:p w14:paraId="6B88CFB9" w14:textId="77777777" w:rsidR="00766284" w:rsidRPr="00046C12" w:rsidRDefault="00766284" w:rsidP="00FD4436">
            <w:pPr>
              <w:spacing w:line="20" w:lineRule="atLeast"/>
              <w:jc w:val="center"/>
              <w:rPr>
                <w:color w:val="000000" w:themeColor="text1"/>
              </w:rPr>
            </w:pPr>
            <w:r w:rsidRPr="00046C12">
              <w:rPr>
                <w:color w:val="000000" w:themeColor="text1"/>
              </w:rPr>
              <w:t>5</w:t>
            </w:r>
          </w:p>
        </w:tc>
        <w:tc>
          <w:tcPr>
            <w:tcW w:w="1079" w:type="dxa"/>
            <w:gridSpan w:val="3"/>
            <w:shd w:val="clear" w:color="auto" w:fill="auto"/>
          </w:tcPr>
          <w:p w14:paraId="7A95D554"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985" w:type="dxa"/>
            <w:gridSpan w:val="2"/>
            <w:shd w:val="clear" w:color="auto" w:fill="auto"/>
          </w:tcPr>
          <w:p w14:paraId="6125F1B9" w14:textId="77777777" w:rsidR="00766284" w:rsidRPr="00046C12" w:rsidRDefault="00766284" w:rsidP="00FD4436">
            <w:pPr>
              <w:spacing w:line="20" w:lineRule="atLeast"/>
              <w:jc w:val="center"/>
              <w:rPr>
                <w:color w:val="000000" w:themeColor="text1"/>
              </w:rPr>
            </w:pPr>
            <w:r w:rsidRPr="00046C12">
              <w:rPr>
                <w:color w:val="000000" w:themeColor="text1"/>
              </w:rPr>
              <w:t>15,00</w:t>
            </w:r>
          </w:p>
        </w:tc>
        <w:tc>
          <w:tcPr>
            <w:tcW w:w="1024" w:type="dxa"/>
            <w:gridSpan w:val="3"/>
            <w:shd w:val="clear" w:color="auto" w:fill="auto"/>
          </w:tcPr>
          <w:p w14:paraId="07B729F1" w14:textId="77777777" w:rsidR="00766284" w:rsidRPr="00046C12" w:rsidRDefault="00766284" w:rsidP="00FD4436">
            <w:pPr>
              <w:spacing w:line="20" w:lineRule="atLeast"/>
              <w:jc w:val="center"/>
              <w:rPr>
                <w:color w:val="000000" w:themeColor="text1"/>
              </w:rPr>
            </w:pPr>
            <w:r w:rsidRPr="00046C12">
              <w:rPr>
                <w:color w:val="000000" w:themeColor="text1"/>
              </w:rPr>
              <w:t>15,00</w:t>
            </w:r>
          </w:p>
        </w:tc>
        <w:tc>
          <w:tcPr>
            <w:tcW w:w="993" w:type="dxa"/>
            <w:gridSpan w:val="3"/>
            <w:shd w:val="clear" w:color="auto" w:fill="auto"/>
          </w:tcPr>
          <w:p w14:paraId="18D0ACF7"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999" w:type="dxa"/>
            <w:gridSpan w:val="3"/>
            <w:shd w:val="clear" w:color="auto" w:fill="auto"/>
          </w:tcPr>
          <w:p w14:paraId="18882BDE"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995" w:type="dxa"/>
            <w:gridSpan w:val="3"/>
            <w:shd w:val="clear" w:color="auto" w:fill="auto"/>
          </w:tcPr>
          <w:p w14:paraId="3B07969A" w14:textId="77777777" w:rsidR="00766284" w:rsidRPr="00046C12" w:rsidRDefault="00766284" w:rsidP="00FD4436">
            <w:pPr>
              <w:spacing w:line="20" w:lineRule="atLeast"/>
              <w:jc w:val="center"/>
              <w:rPr>
                <w:color w:val="000000" w:themeColor="text1"/>
              </w:rPr>
            </w:pPr>
            <w:r w:rsidRPr="00046C12">
              <w:rPr>
                <w:color w:val="000000" w:themeColor="text1"/>
              </w:rPr>
              <w:t>30,00</w:t>
            </w:r>
          </w:p>
        </w:tc>
        <w:tc>
          <w:tcPr>
            <w:tcW w:w="1146" w:type="dxa"/>
            <w:gridSpan w:val="3"/>
            <w:shd w:val="clear" w:color="auto" w:fill="auto"/>
          </w:tcPr>
          <w:p w14:paraId="2D295934" w14:textId="77777777" w:rsidR="00766284" w:rsidRPr="00046C12" w:rsidRDefault="00766284" w:rsidP="00FD4436">
            <w:pPr>
              <w:spacing w:line="20" w:lineRule="atLeast"/>
              <w:jc w:val="center"/>
              <w:rPr>
                <w:color w:val="000000" w:themeColor="text1"/>
              </w:rPr>
            </w:pPr>
            <w:r w:rsidRPr="00046C12">
              <w:rPr>
                <w:color w:val="000000" w:themeColor="text1"/>
              </w:rPr>
              <w:t>30,00</w:t>
            </w:r>
          </w:p>
        </w:tc>
        <w:tc>
          <w:tcPr>
            <w:tcW w:w="1303" w:type="dxa"/>
            <w:gridSpan w:val="3"/>
            <w:shd w:val="clear" w:color="auto" w:fill="auto"/>
          </w:tcPr>
          <w:p w14:paraId="264FEFC4" w14:textId="77777777" w:rsidR="00766284" w:rsidRPr="00046C12" w:rsidRDefault="00766284" w:rsidP="00FD4436">
            <w:pPr>
              <w:spacing w:line="20" w:lineRule="atLeast"/>
              <w:jc w:val="center"/>
              <w:rPr>
                <w:b/>
                <w:color w:val="000000" w:themeColor="text1"/>
              </w:rPr>
            </w:pPr>
            <w:r w:rsidRPr="00046C12">
              <w:rPr>
                <w:b/>
                <w:color w:val="000000" w:themeColor="text1"/>
              </w:rPr>
              <w:t>135,00</w:t>
            </w:r>
          </w:p>
        </w:tc>
      </w:tr>
      <w:tr w:rsidR="00766284" w:rsidRPr="00046C12" w14:paraId="73528948" w14:textId="77777777" w:rsidTr="00FD4436">
        <w:tc>
          <w:tcPr>
            <w:tcW w:w="16032" w:type="dxa"/>
            <w:gridSpan w:val="31"/>
            <w:shd w:val="clear" w:color="auto" w:fill="auto"/>
          </w:tcPr>
          <w:p w14:paraId="24EEAC3E" w14:textId="77777777" w:rsidR="00766284" w:rsidRPr="00046C12" w:rsidRDefault="00766284" w:rsidP="00FD4436">
            <w:pPr>
              <w:spacing w:line="20" w:lineRule="atLeast"/>
              <w:rPr>
                <w:b/>
                <w:i/>
                <w:color w:val="000000" w:themeColor="text1"/>
              </w:rPr>
            </w:pPr>
            <w:r w:rsidRPr="00046C12">
              <w:rPr>
                <w:b/>
                <w:i/>
                <w:color w:val="000000" w:themeColor="text1"/>
              </w:rPr>
              <w:t>2.2 Підпроєкт « Нова українська школа»</w:t>
            </w:r>
          </w:p>
        </w:tc>
      </w:tr>
      <w:tr w:rsidR="00766284" w:rsidRPr="00046C12" w14:paraId="45177C98" w14:textId="77777777" w:rsidTr="00FD4436">
        <w:trPr>
          <w:gridAfter w:val="3"/>
          <w:wAfter w:w="143" w:type="dxa"/>
        </w:trPr>
        <w:tc>
          <w:tcPr>
            <w:tcW w:w="557" w:type="dxa"/>
            <w:shd w:val="clear" w:color="auto" w:fill="auto"/>
          </w:tcPr>
          <w:p w14:paraId="4069894A" w14:textId="77777777" w:rsidR="00766284" w:rsidRPr="00046C12" w:rsidRDefault="00766284" w:rsidP="00FD4436">
            <w:pPr>
              <w:spacing w:line="20" w:lineRule="atLeast"/>
              <w:jc w:val="center"/>
              <w:rPr>
                <w:color w:val="000000" w:themeColor="text1"/>
              </w:rPr>
            </w:pPr>
            <w:r w:rsidRPr="00046C12">
              <w:rPr>
                <w:color w:val="000000" w:themeColor="text1"/>
              </w:rPr>
              <w:t>1</w:t>
            </w:r>
          </w:p>
        </w:tc>
        <w:tc>
          <w:tcPr>
            <w:tcW w:w="3969" w:type="dxa"/>
            <w:shd w:val="clear" w:color="auto" w:fill="auto"/>
          </w:tcPr>
          <w:p w14:paraId="2BC4B8B8" w14:textId="77777777" w:rsidR="00766284" w:rsidRPr="00046C12" w:rsidRDefault="00766284" w:rsidP="00FD4436">
            <w:pPr>
              <w:spacing w:line="20" w:lineRule="atLeast"/>
              <w:jc w:val="both"/>
              <w:rPr>
                <w:color w:val="000000" w:themeColor="text1"/>
              </w:rPr>
            </w:pPr>
            <w:r w:rsidRPr="00046C12">
              <w:rPr>
                <w:color w:val="000000" w:themeColor="text1"/>
              </w:rPr>
              <w:t xml:space="preserve">  Створення у закладах загальної середньої освіти (далі – ЗЗСО) Сіверської міської  територіальної громади (далі –  Сіверської ТГ) середовище для різнобічного розвитку, виховання й соціалізації особистості, яка відповідає вимогам часу</w:t>
            </w:r>
          </w:p>
        </w:tc>
        <w:tc>
          <w:tcPr>
            <w:tcW w:w="1422" w:type="dxa"/>
            <w:shd w:val="clear" w:color="auto" w:fill="auto"/>
          </w:tcPr>
          <w:p w14:paraId="34EF46B5" w14:textId="77777777" w:rsidR="00766284" w:rsidRPr="00046C12" w:rsidRDefault="00766284" w:rsidP="00FD4436">
            <w:pPr>
              <w:spacing w:line="20" w:lineRule="atLeast"/>
              <w:jc w:val="center"/>
              <w:rPr>
                <w:color w:val="000000" w:themeColor="text1"/>
              </w:rPr>
            </w:pPr>
            <w:r w:rsidRPr="00046C12">
              <w:rPr>
                <w:color w:val="000000" w:themeColor="text1"/>
              </w:rPr>
              <w:t>кількість закладів</w:t>
            </w:r>
          </w:p>
        </w:tc>
        <w:tc>
          <w:tcPr>
            <w:tcW w:w="1417" w:type="dxa"/>
            <w:gridSpan w:val="2"/>
            <w:shd w:val="clear" w:color="auto" w:fill="auto"/>
          </w:tcPr>
          <w:p w14:paraId="5A785BC1" w14:textId="77777777" w:rsidR="00766284" w:rsidRPr="00046C12" w:rsidRDefault="00766284" w:rsidP="00FD4436">
            <w:pPr>
              <w:spacing w:line="20" w:lineRule="atLeast"/>
              <w:jc w:val="center"/>
              <w:rPr>
                <w:color w:val="000000" w:themeColor="text1"/>
              </w:rPr>
            </w:pPr>
            <w:r w:rsidRPr="00046C12">
              <w:rPr>
                <w:color w:val="000000" w:themeColor="text1"/>
              </w:rPr>
              <w:t>4</w:t>
            </w:r>
          </w:p>
        </w:tc>
        <w:tc>
          <w:tcPr>
            <w:tcW w:w="1079" w:type="dxa"/>
            <w:gridSpan w:val="3"/>
            <w:shd w:val="clear" w:color="auto" w:fill="auto"/>
          </w:tcPr>
          <w:p w14:paraId="5664D853" w14:textId="77777777" w:rsidR="00766284" w:rsidRPr="00046C12" w:rsidRDefault="00766284" w:rsidP="00FD4436">
            <w:pPr>
              <w:spacing w:line="20" w:lineRule="atLeast"/>
              <w:jc w:val="center"/>
              <w:rPr>
                <w:color w:val="000000" w:themeColor="text1"/>
              </w:rPr>
            </w:pPr>
            <w:r w:rsidRPr="00046C12">
              <w:rPr>
                <w:color w:val="000000" w:themeColor="text1"/>
              </w:rPr>
              <w:t>150,00</w:t>
            </w:r>
          </w:p>
        </w:tc>
        <w:tc>
          <w:tcPr>
            <w:tcW w:w="985" w:type="dxa"/>
            <w:gridSpan w:val="2"/>
            <w:shd w:val="clear" w:color="auto" w:fill="auto"/>
          </w:tcPr>
          <w:p w14:paraId="75CBC07D" w14:textId="77777777" w:rsidR="00766284" w:rsidRPr="00046C12" w:rsidRDefault="00766284" w:rsidP="00FD4436">
            <w:pPr>
              <w:spacing w:line="20" w:lineRule="atLeast"/>
              <w:jc w:val="center"/>
              <w:rPr>
                <w:color w:val="000000" w:themeColor="text1"/>
              </w:rPr>
            </w:pPr>
            <w:r w:rsidRPr="00046C12">
              <w:rPr>
                <w:color w:val="000000" w:themeColor="text1"/>
              </w:rPr>
              <w:t>150,00</w:t>
            </w:r>
          </w:p>
        </w:tc>
        <w:tc>
          <w:tcPr>
            <w:tcW w:w="1024" w:type="dxa"/>
            <w:gridSpan w:val="3"/>
            <w:shd w:val="clear" w:color="auto" w:fill="auto"/>
          </w:tcPr>
          <w:p w14:paraId="24A48189" w14:textId="77777777" w:rsidR="00766284" w:rsidRPr="00046C12" w:rsidRDefault="00766284" w:rsidP="00FD4436">
            <w:pPr>
              <w:spacing w:line="20" w:lineRule="atLeast"/>
              <w:jc w:val="center"/>
              <w:rPr>
                <w:color w:val="000000" w:themeColor="text1"/>
              </w:rPr>
            </w:pPr>
            <w:r w:rsidRPr="00046C12">
              <w:rPr>
                <w:color w:val="000000" w:themeColor="text1"/>
              </w:rPr>
              <w:t>150,00</w:t>
            </w:r>
          </w:p>
        </w:tc>
        <w:tc>
          <w:tcPr>
            <w:tcW w:w="993" w:type="dxa"/>
            <w:gridSpan w:val="3"/>
            <w:shd w:val="clear" w:color="auto" w:fill="auto"/>
          </w:tcPr>
          <w:p w14:paraId="560A1DA4" w14:textId="77777777" w:rsidR="00766284" w:rsidRPr="00046C12" w:rsidRDefault="00766284" w:rsidP="00FD4436">
            <w:pPr>
              <w:spacing w:line="20" w:lineRule="atLeast"/>
              <w:jc w:val="center"/>
              <w:rPr>
                <w:color w:val="000000" w:themeColor="text1"/>
              </w:rPr>
            </w:pPr>
            <w:r w:rsidRPr="00046C12">
              <w:rPr>
                <w:color w:val="000000" w:themeColor="text1"/>
              </w:rPr>
              <w:t>150,00</w:t>
            </w:r>
          </w:p>
        </w:tc>
        <w:tc>
          <w:tcPr>
            <w:tcW w:w="999" w:type="dxa"/>
            <w:gridSpan w:val="3"/>
            <w:shd w:val="clear" w:color="auto" w:fill="auto"/>
          </w:tcPr>
          <w:p w14:paraId="5D1FF13F" w14:textId="77777777" w:rsidR="00766284" w:rsidRPr="00046C12" w:rsidRDefault="00766284" w:rsidP="00FD4436">
            <w:pPr>
              <w:spacing w:line="20" w:lineRule="atLeast"/>
              <w:jc w:val="center"/>
              <w:rPr>
                <w:color w:val="000000" w:themeColor="text1"/>
              </w:rPr>
            </w:pPr>
            <w:r w:rsidRPr="00046C12">
              <w:rPr>
                <w:color w:val="000000" w:themeColor="text1"/>
              </w:rPr>
              <w:t>200,00</w:t>
            </w:r>
          </w:p>
        </w:tc>
        <w:tc>
          <w:tcPr>
            <w:tcW w:w="995" w:type="dxa"/>
            <w:gridSpan w:val="3"/>
            <w:shd w:val="clear" w:color="auto" w:fill="auto"/>
          </w:tcPr>
          <w:p w14:paraId="2D76E178" w14:textId="77777777" w:rsidR="00766284" w:rsidRPr="00046C12" w:rsidRDefault="00766284" w:rsidP="00FD4436">
            <w:pPr>
              <w:spacing w:line="20" w:lineRule="atLeast"/>
              <w:jc w:val="center"/>
              <w:rPr>
                <w:color w:val="000000" w:themeColor="text1"/>
              </w:rPr>
            </w:pPr>
            <w:r w:rsidRPr="00046C12">
              <w:rPr>
                <w:color w:val="000000" w:themeColor="text1"/>
              </w:rPr>
              <w:t>200,00</w:t>
            </w:r>
          </w:p>
        </w:tc>
        <w:tc>
          <w:tcPr>
            <w:tcW w:w="1146" w:type="dxa"/>
            <w:gridSpan w:val="3"/>
            <w:shd w:val="clear" w:color="auto" w:fill="auto"/>
          </w:tcPr>
          <w:p w14:paraId="44B47B6E" w14:textId="77777777" w:rsidR="00766284" w:rsidRPr="00046C12" w:rsidRDefault="00766284" w:rsidP="00FD4436">
            <w:pPr>
              <w:spacing w:line="20" w:lineRule="atLeast"/>
              <w:jc w:val="center"/>
              <w:rPr>
                <w:color w:val="000000" w:themeColor="text1"/>
              </w:rPr>
            </w:pPr>
            <w:r w:rsidRPr="00046C12">
              <w:rPr>
                <w:color w:val="000000" w:themeColor="text1"/>
              </w:rPr>
              <w:t>200,00</w:t>
            </w:r>
          </w:p>
        </w:tc>
        <w:tc>
          <w:tcPr>
            <w:tcW w:w="1303" w:type="dxa"/>
            <w:gridSpan w:val="3"/>
            <w:shd w:val="clear" w:color="auto" w:fill="auto"/>
          </w:tcPr>
          <w:p w14:paraId="5AF005B3" w14:textId="77777777" w:rsidR="00766284" w:rsidRPr="00046C12" w:rsidRDefault="00766284" w:rsidP="00FD4436">
            <w:pPr>
              <w:spacing w:line="20" w:lineRule="atLeast"/>
              <w:jc w:val="center"/>
              <w:rPr>
                <w:b/>
                <w:color w:val="000000" w:themeColor="text1"/>
              </w:rPr>
            </w:pPr>
            <w:r w:rsidRPr="00046C12">
              <w:rPr>
                <w:b/>
                <w:color w:val="000000" w:themeColor="text1"/>
              </w:rPr>
              <w:t>1200,00</w:t>
            </w:r>
          </w:p>
        </w:tc>
      </w:tr>
      <w:tr w:rsidR="00766284" w:rsidRPr="00046C12" w14:paraId="1B6D2897" w14:textId="77777777" w:rsidTr="00FD4436">
        <w:trPr>
          <w:gridAfter w:val="3"/>
          <w:wAfter w:w="143" w:type="dxa"/>
        </w:trPr>
        <w:tc>
          <w:tcPr>
            <w:tcW w:w="557" w:type="dxa"/>
            <w:shd w:val="clear" w:color="auto" w:fill="auto"/>
          </w:tcPr>
          <w:p w14:paraId="3113A185" w14:textId="77777777" w:rsidR="00766284" w:rsidRPr="00046C12" w:rsidRDefault="00766284" w:rsidP="00FD4436">
            <w:pPr>
              <w:spacing w:line="20" w:lineRule="atLeast"/>
              <w:jc w:val="center"/>
              <w:rPr>
                <w:color w:val="000000" w:themeColor="text1"/>
              </w:rPr>
            </w:pPr>
            <w:r w:rsidRPr="00046C12">
              <w:rPr>
                <w:color w:val="000000" w:themeColor="text1"/>
              </w:rPr>
              <w:t>2</w:t>
            </w:r>
          </w:p>
        </w:tc>
        <w:tc>
          <w:tcPr>
            <w:tcW w:w="3969" w:type="dxa"/>
            <w:shd w:val="clear" w:color="auto" w:fill="auto"/>
          </w:tcPr>
          <w:p w14:paraId="59283E09" w14:textId="77777777" w:rsidR="00766284" w:rsidRPr="00046C12" w:rsidRDefault="00766284" w:rsidP="00FD4436">
            <w:pPr>
              <w:spacing w:line="20" w:lineRule="atLeast"/>
              <w:jc w:val="both"/>
              <w:rPr>
                <w:color w:val="000000" w:themeColor="text1"/>
              </w:rPr>
            </w:pPr>
            <w:r w:rsidRPr="00046C12">
              <w:rPr>
                <w:color w:val="000000" w:themeColor="text1"/>
              </w:rPr>
              <w:t>Оволодіння педагогічними працівниками новітніми освітніми інтерактивними, індивідуалізованими та проєктними освітніми технологіями;</w:t>
            </w:r>
          </w:p>
        </w:tc>
        <w:tc>
          <w:tcPr>
            <w:tcW w:w="1422" w:type="dxa"/>
            <w:shd w:val="clear" w:color="auto" w:fill="auto"/>
          </w:tcPr>
          <w:p w14:paraId="77E0CD7C" w14:textId="77777777" w:rsidR="00766284" w:rsidRPr="00046C12" w:rsidRDefault="00766284" w:rsidP="00FD4436">
            <w:pPr>
              <w:tabs>
                <w:tab w:val="left" w:pos="1142"/>
              </w:tabs>
              <w:spacing w:line="20" w:lineRule="atLeast"/>
              <w:ind w:left="-57" w:right="-57"/>
              <w:jc w:val="center"/>
              <w:rPr>
                <w:color w:val="000000" w:themeColor="text1"/>
              </w:rPr>
            </w:pPr>
            <w:r w:rsidRPr="00046C12">
              <w:rPr>
                <w:color w:val="000000" w:themeColor="text1"/>
              </w:rPr>
              <w:t>кількість педагогічних працівників</w:t>
            </w:r>
          </w:p>
        </w:tc>
        <w:tc>
          <w:tcPr>
            <w:tcW w:w="1417" w:type="dxa"/>
            <w:gridSpan w:val="2"/>
            <w:shd w:val="clear" w:color="auto" w:fill="auto"/>
          </w:tcPr>
          <w:p w14:paraId="063815AC" w14:textId="77777777" w:rsidR="00766284" w:rsidRPr="00046C12" w:rsidRDefault="00766284" w:rsidP="00FD4436">
            <w:pPr>
              <w:spacing w:line="20" w:lineRule="atLeast"/>
              <w:jc w:val="center"/>
              <w:rPr>
                <w:color w:val="000000" w:themeColor="text1"/>
              </w:rPr>
            </w:pPr>
            <w:r w:rsidRPr="00046C12">
              <w:rPr>
                <w:color w:val="000000" w:themeColor="text1"/>
              </w:rPr>
              <w:t>усі педагогічні працівники</w:t>
            </w:r>
          </w:p>
        </w:tc>
        <w:tc>
          <w:tcPr>
            <w:tcW w:w="1079" w:type="dxa"/>
            <w:gridSpan w:val="3"/>
            <w:shd w:val="clear" w:color="auto" w:fill="auto"/>
          </w:tcPr>
          <w:p w14:paraId="30A41245"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985" w:type="dxa"/>
            <w:gridSpan w:val="2"/>
            <w:shd w:val="clear" w:color="auto" w:fill="auto"/>
          </w:tcPr>
          <w:p w14:paraId="215DB00B"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1024" w:type="dxa"/>
            <w:gridSpan w:val="3"/>
            <w:shd w:val="clear" w:color="auto" w:fill="auto"/>
          </w:tcPr>
          <w:p w14:paraId="22375AB5"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993" w:type="dxa"/>
            <w:gridSpan w:val="3"/>
            <w:shd w:val="clear" w:color="auto" w:fill="auto"/>
          </w:tcPr>
          <w:p w14:paraId="409F9AE2"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999" w:type="dxa"/>
            <w:gridSpan w:val="3"/>
            <w:shd w:val="clear" w:color="auto" w:fill="auto"/>
          </w:tcPr>
          <w:p w14:paraId="4605B4BB"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995" w:type="dxa"/>
            <w:gridSpan w:val="3"/>
            <w:shd w:val="clear" w:color="auto" w:fill="auto"/>
          </w:tcPr>
          <w:p w14:paraId="63F34199"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1146" w:type="dxa"/>
            <w:gridSpan w:val="3"/>
            <w:shd w:val="clear" w:color="auto" w:fill="auto"/>
          </w:tcPr>
          <w:p w14:paraId="0628785B"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1303" w:type="dxa"/>
            <w:gridSpan w:val="3"/>
            <w:shd w:val="clear" w:color="auto" w:fill="auto"/>
          </w:tcPr>
          <w:p w14:paraId="599DF281" w14:textId="77777777" w:rsidR="00766284" w:rsidRPr="00046C12" w:rsidRDefault="00766284" w:rsidP="00FD4436">
            <w:pPr>
              <w:spacing w:line="20" w:lineRule="atLeast"/>
              <w:jc w:val="center"/>
              <w:rPr>
                <w:b/>
                <w:color w:val="000000" w:themeColor="text1"/>
              </w:rPr>
            </w:pPr>
            <w:r w:rsidRPr="00046C12">
              <w:rPr>
                <w:b/>
                <w:color w:val="000000" w:themeColor="text1"/>
              </w:rPr>
              <w:t>95,00</w:t>
            </w:r>
          </w:p>
        </w:tc>
      </w:tr>
      <w:tr w:rsidR="00766284" w:rsidRPr="00046C12" w14:paraId="7096EF27" w14:textId="77777777" w:rsidTr="00FD4436">
        <w:trPr>
          <w:gridAfter w:val="3"/>
          <w:wAfter w:w="143" w:type="dxa"/>
        </w:trPr>
        <w:tc>
          <w:tcPr>
            <w:tcW w:w="557" w:type="dxa"/>
            <w:shd w:val="clear" w:color="auto" w:fill="auto"/>
          </w:tcPr>
          <w:p w14:paraId="45BAE7A5" w14:textId="77777777" w:rsidR="00766284" w:rsidRPr="00046C12" w:rsidRDefault="00766284" w:rsidP="00FD4436">
            <w:pPr>
              <w:spacing w:line="20" w:lineRule="atLeast"/>
              <w:jc w:val="center"/>
              <w:rPr>
                <w:color w:val="000000" w:themeColor="text1"/>
              </w:rPr>
            </w:pPr>
            <w:r w:rsidRPr="00046C12">
              <w:rPr>
                <w:color w:val="000000" w:themeColor="text1"/>
              </w:rPr>
              <w:t>3</w:t>
            </w:r>
          </w:p>
        </w:tc>
        <w:tc>
          <w:tcPr>
            <w:tcW w:w="3969" w:type="dxa"/>
            <w:shd w:val="clear" w:color="auto" w:fill="auto"/>
          </w:tcPr>
          <w:p w14:paraId="2E558706" w14:textId="77777777" w:rsidR="00766284" w:rsidRPr="00046C12" w:rsidRDefault="00766284" w:rsidP="00FD4436">
            <w:pPr>
              <w:spacing w:line="20" w:lineRule="atLeast"/>
              <w:rPr>
                <w:color w:val="000000" w:themeColor="text1"/>
              </w:rPr>
            </w:pPr>
            <w:r w:rsidRPr="00046C12">
              <w:rPr>
                <w:color w:val="000000" w:themeColor="text1"/>
              </w:rPr>
              <w:t>Сприяння участі в інвестиційних проєктах, грантах, конкурсах міського, регіонального, міжнародного рівнів  ЗЗСО.</w:t>
            </w:r>
          </w:p>
        </w:tc>
        <w:tc>
          <w:tcPr>
            <w:tcW w:w="1422" w:type="dxa"/>
            <w:shd w:val="clear" w:color="auto" w:fill="auto"/>
          </w:tcPr>
          <w:p w14:paraId="2229C21B" w14:textId="77777777" w:rsidR="00766284" w:rsidRPr="00046C12" w:rsidRDefault="00766284" w:rsidP="00FD4436">
            <w:pPr>
              <w:spacing w:line="20" w:lineRule="atLeast"/>
              <w:ind w:left="-57" w:right="-57"/>
              <w:jc w:val="center"/>
              <w:rPr>
                <w:color w:val="000000" w:themeColor="text1"/>
              </w:rPr>
            </w:pPr>
            <w:r w:rsidRPr="00046C12">
              <w:rPr>
                <w:color w:val="000000" w:themeColor="text1"/>
              </w:rPr>
              <w:t>кількість педагогічних працівників</w:t>
            </w:r>
          </w:p>
        </w:tc>
        <w:tc>
          <w:tcPr>
            <w:tcW w:w="1417" w:type="dxa"/>
            <w:gridSpan w:val="2"/>
            <w:shd w:val="clear" w:color="auto" w:fill="auto"/>
          </w:tcPr>
          <w:p w14:paraId="37083FE1" w14:textId="77777777" w:rsidR="00766284" w:rsidRPr="00046C12" w:rsidRDefault="00766284" w:rsidP="00FD4436">
            <w:pPr>
              <w:spacing w:line="20" w:lineRule="atLeast"/>
              <w:jc w:val="center"/>
              <w:rPr>
                <w:color w:val="000000" w:themeColor="text1"/>
              </w:rPr>
            </w:pPr>
            <w:r w:rsidRPr="00046C12">
              <w:rPr>
                <w:color w:val="000000" w:themeColor="text1"/>
              </w:rPr>
              <w:t>за потреби</w:t>
            </w:r>
          </w:p>
        </w:tc>
        <w:tc>
          <w:tcPr>
            <w:tcW w:w="1079" w:type="dxa"/>
            <w:gridSpan w:val="3"/>
            <w:shd w:val="clear" w:color="auto" w:fill="auto"/>
          </w:tcPr>
          <w:p w14:paraId="52876BCF"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985" w:type="dxa"/>
            <w:gridSpan w:val="2"/>
            <w:shd w:val="clear" w:color="auto" w:fill="auto"/>
          </w:tcPr>
          <w:p w14:paraId="303FD292"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1024" w:type="dxa"/>
            <w:gridSpan w:val="3"/>
            <w:shd w:val="clear" w:color="auto" w:fill="auto"/>
          </w:tcPr>
          <w:p w14:paraId="1B7DF3DF"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993" w:type="dxa"/>
            <w:gridSpan w:val="3"/>
            <w:shd w:val="clear" w:color="auto" w:fill="auto"/>
          </w:tcPr>
          <w:p w14:paraId="4A017AC4"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999" w:type="dxa"/>
            <w:gridSpan w:val="3"/>
            <w:shd w:val="clear" w:color="auto" w:fill="auto"/>
          </w:tcPr>
          <w:p w14:paraId="35CF995B"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995" w:type="dxa"/>
            <w:gridSpan w:val="3"/>
            <w:shd w:val="clear" w:color="auto" w:fill="auto"/>
          </w:tcPr>
          <w:p w14:paraId="783AFDF7" w14:textId="77777777" w:rsidR="00766284" w:rsidRPr="00046C12" w:rsidRDefault="00766284" w:rsidP="00FD4436">
            <w:pPr>
              <w:spacing w:line="20" w:lineRule="atLeast"/>
              <w:jc w:val="center"/>
              <w:rPr>
                <w:color w:val="000000" w:themeColor="text1"/>
              </w:rPr>
            </w:pPr>
            <w:r w:rsidRPr="00046C12">
              <w:rPr>
                <w:color w:val="000000" w:themeColor="text1"/>
              </w:rPr>
              <w:t>15,00</w:t>
            </w:r>
          </w:p>
        </w:tc>
        <w:tc>
          <w:tcPr>
            <w:tcW w:w="1146" w:type="dxa"/>
            <w:gridSpan w:val="3"/>
            <w:shd w:val="clear" w:color="auto" w:fill="auto"/>
          </w:tcPr>
          <w:p w14:paraId="0A2DD8A1" w14:textId="77777777" w:rsidR="00766284" w:rsidRPr="00046C12" w:rsidRDefault="00766284" w:rsidP="00FD4436">
            <w:pPr>
              <w:spacing w:line="20" w:lineRule="atLeast"/>
              <w:jc w:val="center"/>
              <w:rPr>
                <w:color w:val="000000" w:themeColor="text1"/>
              </w:rPr>
            </w:pPr>
            <w:r w:rsidRPr="00046C12">
              <w:rPr>
                <w:color w:val="000000" w:themeColor="text1"/>
              </w:rPr>
              <w:t>15,00</w:t>
            </w:r>
          </w:p>
        </w:tc>
        <w:tc>
          <w:tcPr>
            <w:tcW w:w="1303" w:type="dxa"/>
            <w:gridSpan w:val="3"/>
            <w:shd w:val="clear" w:color="auto" w:fill="auto"/>
          </w:tcPr>
          <w:p w14:paraId="1BDC618C" w14:textId="77777777" w:rsidR="00766284" w:rsidRPr="00046C12" w:rsidRDefault="00766284" w:rsidP="00FD4436">
            <w:pPr>
              <w:spacing w:line="20" w:lineRule="atLeast"/>
              <w:jc w:val="center"/>
              <w:rPr>
                <w:b/>
                <w:color w:val="000000" w:themeColor="text1"/>
              </w:rPr>
            </w:pPr>
            <w:r w:rsidRPr="00046C12">
              <w:rPr>
                <w:b/>
                <w:color w:val="000000" w:themeColor="text1"/>
              </w:rPr>
              <w:t>75,00</w:t>
            </w:r>
          </w:p>
        </w:tc>
      </w:tr>
      <w:tr w:rsidR="00766284" w:rsidRPr="00046C12" w14:paraId="6342E9E5" w14:textId="77777777" w:rsidTr="00FD4436">
        <w:tc>
          <w:tcPr>
            <w:tcW w:w="16032" w:type="dxa"/>
            <w:gridSpan w:val="31"/>
            <w:shd w:val="clear" w:color="auto" w:fill="auto"/>
          </w:tcPr>
          <w:p w14:paraId="6961AD51" w14:textId="77777777" w:rsidR="00766284" w:rsidRPr="00046C12" w:rsidRDefault="00766284" w:rsidP="00FD4436">
            <w:pPr>
              <w:pStyle w:val="Standard"/>
              <w:tabs>
                <w:tab w:val="left" w:pos="270"/>
                <w:tab w:val="center" w:pos="7222"/>
              </w:tabs>
              <w:spacing w:line="20" w:lineRule="atLeast"/>
              <w:rPr>
                <w:b/>
                <w:bCs/>
                <w:i/>
                <w:color w:val="000000" w:themeColor="text1"/>
                <w:lang w:val="uk-UA"/>
              </w:rPr>
            </w:pPr>
            <w:r w:rsidRPr="00046C12">
              <w:rPr>
                <w:b/>
                <w:bCs/>
                <w:i/>
                <w:color w:val="000000" w:themeColor="text1"/>
                <w:lang w:val="uk-UA"/>
              </w:rPr>
              <w:t>2.3. Підпроєкт «Обдаровані діти»</w:t>
            </w:r>
          </w:p>
        </w:tc>
      </w:tr>
      <w:tr w:rsidR="00766284" w:rsidRPr="00046C12" w14:paraId="6D1513E6" w14:textId="77777777" w:rsidTr="00FD4436">
        <w:trPr>
          <w:gridAfter w:val="3"/>
          <w:wAfter w:w="143" w:type="dxa"/>
        </w:trPr>
        <w:tc>
          <w:tcPr>
            <w:tcW w:w="557" w:type="dxa"/>
            <w:shd w:val="clear" w:color="auto" w:fill="auto"/>
          </w:tcPr>
          <w:p w14:paraId="1913DE7F" w14:textId="77777777" w:rsidR="00766284" w:rsidRPr="00046C12" w:rsidRDefault="00766284" w:rsidP="00FD4436">
            <w:pPr>
              <w:spacing w:line="20" w:lineRule="atLeast"/>
              <w:jc w:val="center"/>
              <w:rPr>
                <w:color w:val="000000" w:themeColor="text1"/>
              </w:rPr>
            </w:pPr>
            <w:r w:rsidRPr="00046C12">
              <w:rPr>
                <w:color w:val="000000" w:themeColor="text1"/>
              </w:rPr>
              <w:t>1</w:t>
            </w:r>
          </w:p>
        </w:tc>
        <w:tc>
          <w:tcPr>
            <w:tcW w:w="3969" w:type="dxa"/>
            <w:shd w:val="clear" w:color="auto" w:fill="auto"/>
          </w:tcPr>
          <w:p w14:paraId="2A4B5B9F" w14:textId="77777777" w:rsidR="00766284" w:rsidRPr="00046C12" w:rsidRDefault="00766284" w:rsidP="00FD4436">
            <w:pPr>
              <w:spacing w:line="20" w:lineRule="atLeast"/>
              <w:rPr>
                <w:color w:val="000000" w:themeColor="text1"/>
              </w:rPr>
            </w:pPr>
            <w:r w:rsidRPr="00046C12">
              <w:rPr>
                <w:color w:val="000000" w:themeColor="text1"/>
              </w:rPr>
              <w:t>Сприяння розширенню можливостей педагогічних працівників у застосуванні методик виявлення і підтримки обдарованих дітей</w:t>
            </w:r>
          </w:p>
        </w:tc>
        <w:tc>
          <w:tcPr>
            <w:tcW w:w="1422" w:type="dxa"/>
            <w:shd w:val="clear" w:color="auto" w:fill="auto"/>
          </w:tcPr>
          <w:p w14:paraId="2806A00E" w14:textId="77777777" w:rsidR="00766284" w:rsidRPr="00046C12" w:rsidRDefault="00766284" w:rsidP="00FD4436">
            <w:pPr>
              <w:spacing w:line="20" w:lineRule="atLeast"/>
              <w:jc w:val="center"/>
              <w:rPr>
                <w:color w:val="000000" w:themeColor="text1"/>
              </w:rPr>
            </w:pPr>
            <w:r w:rsidRPr="00046C12">
              <w:rPr>
                <w:color w:val="000000" w:themeColor="text1"/>
              </w:rPr>
              <w:t>кількість працівників</w:t>
            </w:r>
          </w:p>
        </w:tc>
        <w:tc>
          <w:tcPr>
            <w:tcW w:w="1417" w:type="dxa"/>
            <w:gridSpan w:val="2"/>
            <w:shd w:val="clear" w:color="auto" w:fill="auto"/>
          </w:tcPr>
          <w:p w14:paraId="213702E4" w14:textId="77777777" w:rsidR="00766284" w:rsidRPr="00046C12" w:rsidRDefault="00766284" w:rsidP="00FD4436">
            <w:pPr>
              <w:spacing w:line="20" w:lineRule="atLeast"/>
              <w:jc w:val="center"/>
              <w:rPr>
                <w:color w:val="000000" w:themeColor="text1"/>
              </w:rPr>
            </w:pPr>
            <w:r w:rsidRPr="00046C12">
              <w:rPr>
                <w:color w:val="000000" w:themeColor="text1"/>
              </w:rPr>
              <w:t>за потреби</w:t>
            </w:r>
          </w:p>
        </w:tc>
        <w:tc>
          <w:tcPr>
            <w:tcW w:w="1079" w:type="dxa"/>
            <w:gridSpan w:val="3"/>
            <w:shd w:val="clear" w:color="auto" w:fill="auto"/>
          </w:tcPr>
          <w:p w14:paraId="5676BB72"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985" w:type="dxa"/>
            <w:gridSpan w:val="2"/>
            <w:shd w:val="clear" w:color="auto" w:fill="auto"/>
          </w:tcPr>
          <w:p w14:paraId="2401DD5B"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1024" w:type="dxa"/>
            <w:gridSpan w:val="3"/>
            <w:shd w:val="clear" w:color="auto" w:fill="auto"/>
          </w:tcPr>
          <w:p w14:paraId="7695B6D6"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993" w:type="dxa"/>
            <w:gridSpan w:val="3"/>
            <w:shd w:val="clear" w:color="auto" w:fill="auto"/>
          </w:tcPr>
          <w:p w14:paraId="68941438"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999" w:type="dxa"/>
            <w:gridSpan w:val="3"/>
            <w:shd w:val="clear" w:color="auto" w:fill="auto"/>
          </w:tcPr>
          <w:p w14:paraId="13D89884" w14:textId="77777777" w:rsidR="00766284" w:rsidRPr="00046C12" w:rsidRDefault="00766284" w:rsidP="00FD4436">
            <w:pPr>
              <w:spacing w:line="20" w:lineRule="atLeast"/>
              <w:jc w:val="center"/>
              <w:rPr>
                <w:color w:val="000000" w:themeColor="text1"/>
              </w:rPr>
            </w:pPr>
            <w:r w:rsidRPr="00046C12">
              <w:rPr>
                <w:color w:val="000000" w:themeColor="text1"/>
              </w:rPr>
              <w:t>25,00</w:t>
            </w:r>
          </w:p>
        </w:tc>
        <w:tc>
          <w:tcPr>
            <w:tcW w:w="995" w:type="dxa"/>
            <w:gridSpan w:val="3"/>
            <w:shd w:val="clear" w:color="auto" w:fill="auto"/>
          </w:tcPr>
          <w:p w14:paraId="775FB034" w14:textId="77777777" w:rsidR="00766284" w:rsidRPr="00046C12" w:rsidRDefault="00766284" w:rsidP="00FD4436">
            <w:pPr>
              <w:spacing w:line="20" w:lineRule="atLeast"/>
              <w:jc w:val="center"/>
              <w:rPr>
                <w:color w:val="000000" w:themeColor="text1"/>
              </w:rPr>
            </w:pPr>
            <w:r w:rsidRPr="00046C12">
              <w:rPr>
                <w:color w:val="000000" w:themeColor="text1"/>
              </w:rPr>
              <w:t>25,00</w:t>
            </w:r>
          </w:p>
        </w:tc>
        <w:tc>
          <w:tcPr>
            <w:tcW w:w="1146" w:type="dxa"/>
            <w:gridSpan w:val="3"/>
            <w:shd w:val="clear" w:color="auto" w:fill="auto"/>
          </w:tcPr>
          <w:p w14:paraId="2CF7BA32" w14:textId="77777777" w:rsidR="00766284" w:rsidRPr="00046C12" w:rsidRDefault="00766284" w:rsidP="00FD4436">
            <w:pPr>
              <w:spacing w:line="20" w:lineRule="atLeast"/>
              <w:jc w:val="center"/>
              <w:rPr>
                <w:color w:val="000000" w:themeColor="text1"/>
              </w:rPr>
            </w:pPr>
            <w:r w:rsidRPr="00046C12">
              <w:rPr>
                <w:color w:val="000000" w:themeColor="text1"/>
              </w:rPr>
              <w:t>30,00</w:t>
            </w:r>
          </w:p>
        </w:tc>
        <w:tc>
          <w:tcPr>
            <w:tcW w:w="1303" w:type="dxa"/>
            <w:gridSpan w:val="3"/>
            <w:shd w:val="clear" w:color="auto" w:fill="auto"/>
          </w:tcPr>
          <w:p w14:paraId="36AEDB05" w14:textId="77777777" w:rsidR="00766284" w:rsidRPr="00046C12" w:rsidRDefault="00766284" w:rsidP="00FD4436">
            <w:pPr>
              <w:spacing w:line="20" w:lineRule="atLeast"/>
              <w:jc w:val="center"/>
              <w:rPr>
                <w:b/>
                <w:color w:val="000000" w:themeColor="text1"/>
              </w:rPr>
            </w:pPr>
            <w:r w:rsidRPr="00046C12">
              <w:rPr>
                <w:b/>
                <w:color w:val="000000" w:themeColor="text1"/>
              </w:rPr>
              <w:t>150,00</w:t>
            </w:r>
          </w:p>
        </w:tc>
      </w:tr>
      <w:tr w:rsidR="00766284" w:rsidRPr="00046C12" w14:paraId="1947FD2E" w14:textId="77777777" w:rsidTr="00FD4436">
        <w:trPr>
          <w:gridAfter w:val="3"/>
          <w:wAfter w:w="143" w:type="dxa"/>
        </w:trPr>
        <w:tc>
          <w:tcPr>
            <w:tcW w:w="557" w:type="dxa"/>
            <w:shd w:val="clear" w:color="auto" w:fill="auto"/>
          </w:tcPr>
          <w:p w14:paraId="5CA94A86" w14:textId="77777777" w:rsidR="00766284" w:rsidRPr="00046C12" w:rsidRDefault="00766284" w:rsidP="00FD4436">
            <w:pPr>
              <w:spacing w:line="20" w:lineRule="atLeast"/>
              <w:jc w:val="center"/>
              <w:rPr>
                <w:color w:val="000000" w:themeColor="text1"/>
              </w:rPr>
            </w:pPr>
            <w:r w:rsidRPr="00046C12">
              <w:rPr>
                <w:color w:val="000000" w:themeColor="text1"/>
              </w:rPr>
              <w:t>2</w:t>
            </w:r>
          </w:p>
        </w:tc>
        <w:tc>
          <w:tcPr>
            <w:tcW w:w="3969" w:type="dxa"/>
            <w:shd w:val="clear" w:color="auto" w:fill="auto"/>
          </w:tcPr>
          <w:p w14:paraId="659CED24" w14:textId="77777777" w:rsidR="00766284" w:rsidRPr="00046C12" w:rsidRDefault="00766284" w:rsidP="00FD4436">
            <w:pPr>
              <w:spacing w:line="20" w:lineRule="atLeast"/>
              <w:rPr>
                <w:color w:val="000000" w:themeColor="text1"/>
              </w:rPr>
            </w:pPr>
            <w:r w:rsidRPr="00046C12">
              <w:rPr>
                <w:color w:val="000000" w:themeColor="text1"/>
              </w:rPr>
              <w:t>Впровадження системи стимулювання обдарованих дітей</w:t>
            </w:r>
          </w:p>
        </w:tc>
        <w:tc>
          <w:tcPr>
            <w:tcW w:w="1422" w:type="dxa"/>
            <w:shd w:val="clear" w:color="auto" w:fill="auto"/>
          </w:tcPr>
          <w:p w14:paraId="50425E96" w14:textId="77777777" w:rsidR="00766284" w:rsidRPr="00046C12" w:rsidRDefault="00766284" w:rsidP="00FD4436">
            <w:pPr>
              <w:spacing w:line="20" w:lineRule="atLeast"/>
              <w:jc w:val="center"/>
              <w:rPr>
                <w:color w:val="000000" w:themeColor="text1"/>
              </w:rPr>
            </w:pPr>
            <w:r w:rsidRPr="00046C12">
              <w:rPr>
                <w:color w:val="000000" w:themeColor="text1"/>
              </w:rPr>
              <w:t>кількість дітей</w:t>
            </w:r>
          </w:p>
        </w:tc>
        <w:tc>
          <w:tcPr>
            <w:tcW w:w="1417" w:type="dxa"/>
            <w:gridSpan w:val="2"/>
            <w:shd w:val="clear" w:color="auto" w:fill="auto"/>
          </w:tcPr>
          <w:p w14:paraId="1D337889" w14:textId="77777777" w:rsidR="00766284" w:rsidRPr="00046C12" w:rsidRDefault="00766284" w:rsidP="00FD4436">
            <w:pPr>
              <w:spacing w:line="20" w:lineRule="atLeast"/>
              <w:jc w:val="center"/>
              <w:rPr>
                <w:color w:val="000000" w:themeColor="text1"/>
              </w:rPr>
            </w:pPr>
            <w:r w:rsidRPr="00046C12">
              <w:rPr>
                <w:color w:val="000000" w:themeColor="text1"/>
              </w:rPr>
              <w:t>за потреби</w:t>
            </w:r>
          </w:p>
        </w:tc>
        <w:tc>
          <w:tcPr>
            <w:tcW w:w="1079" w:type="dxa"/>
            <w:gridSpan w:val="3"/>
            <w:shd w:val="clear" w:color="auto" w:fill="auto"/>
          </w:tcPr>
          <w:p w14:paraId="5AA3E3A7"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985" w:type="dxa"/>
            <w:gridSpan w:val="2"/>
            <w:shd w:val="clear" w:color="auto" w:fill="auto"/>
          </w:tcPr>
          <w:p w14:paraId="5C616D3C"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1024" w:type="dxa"/>
            <w:gridSpan w:val="3"/>
            <w:shd w:val="clear" w:color="auto" w:fill="auto"/>
          </w:tcPr>
          <w:p w14:paraId="20A88265"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993" w:type="dxa"/>
            <w:gridSpan w:val="3"/>
            <w:shd w:val="clear" w:color="auto" w:fill="auto"/>
          </w:tcPr>
          <w:p w14:paraId="7B9F303C" w14:textId="77777777" w:rsidR="00766284" w:rsidRPr="00046C12" w:rsidRDefault="00766284" w:rsidP="00FD4436">
            <w:pPr>
              <w:spacing w:line="20" w:lineRule="atLeast"/>
              <w:jc w:val="center"/>
              <w:rPr>
                <w:color w:val="000000" w:themeColor="text1"/>
              </w:rPr>
            </w:pPr>
            <w:r w:rsidRPr="00046C12">
              <w:rPr>
                <w:color w:val="000000" w:themeColor="text1"/>
              </w:rPr>
              <w:t>15,00</w:t>
            </w:r>
          </w:p>
        </w:tc>
        <w:tc>
          <w:tcPr>
            <w:tcW w:w="999" w:type="dxa"/>
            <w:gridSpan w:val="3"/>
            <w:shd w:val="clear" w:color="auto" w:fill="auto"/>
          </w:tcPr>
          <w:p w14:paraId="250A5BF2" w14:textId="77777777" w:rsidR="00766284" w:rsidRPr="00046C12" w:rsidRDefault="00766284" w:rsidP="00FD4436">
            <w:pPr>
              <w:spacing w:line="20" w:lineRule="atLeast"/>
              <w:jc w:val="center"/>
              <w:rPr>
                <w:color w:val="000000" w:themeColor="text1"/>
              </w:rPr>
            </w:pPr>
            <w:r w:rsidRPr="00046C12">
              <w:rPr>
                <w:color w:val="000000" w:themeColor="text1"/>
              </w:rPr>
              <w:t>15,00</w:t>
            </w:r>
          </w:p>
        </w:tc>
        <w:tc>
          <w:tcPr>
            <w:tcW w:w="995" w:type="dxa"/>
            <w:gridSpan w:val="3"/>
            <w:shd w:val="clear" w:color="auto" w:fill="auto"/>
          </w:tcPr>
          <w:p w14:paraId="197606FE"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1146" w:type="dxa"/>
            <w:gridSpan w:val="3"/>
            <w:shd w:val="clear" w:color="auto" w:fill="auto"/>
          </w:tcPr>
          <w:p w14:paraId="5FF6FAF7"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1303" w:type="dxa"/>
            <w:gridSpan w:val="3"/>
            <w:shd w:val="clear" w:color="auto" w:fill="auto"/>
          </w:tcPr>
          <w:p w14:paraId="2106B484" w14:textId="77777777" w:rsidR="00766284" w:rsidRPr="00046C12" w:rsidRDefault="00766284" w:rsidP="00FD4436">
            <w:pPr>
              <w:spacing w:line="20" w:lineRule="atLeast"/>
              <w:jc w:val="center"/>
              <w:rPr>
                <w:b/>
                <w:color w:val="000000" w:themeColor="text1"/>
              </w:rPr>
            </w:pPr>
            <w:r w:rsidRPr="00046C12">
              <w:rPr>
                <w:b/>
                <w:color w:val="000000" w:themeColor="text1"/>
              </w:rPr>
              <w:t>100,00</w:t>
            </w:r>
          </w:p>
        </w:tc>
      </w:tr>
      <w:tr w:rsidR="00766284" w:rsidRPr="00046C12" w14:paraId="1B7B66D6" w14:textId="77777777" w:rsidTr="00FD4436">
        <w:tc>
          <w:tcPr>
            <w:tcW w:w="16032" w:type="dxa"/>
            <w:gridSpan w:val="31"/>
            <w:shd w:val="clear" w:color="auto" w:fill="auto"/>
          </w:tcPr>
          <w:p w14:paraId="79C87D4A" w14:textId="77777777" w:rsidR="00766284" w:rsidRPr="00046C12" w:rsidRDefault="00766284" w:rsidP="00FD4436">
            <w:pPr>
              <w:pStyle w:val="Standard"/>
              <w:tabs>
                <w:tab w:val="left" w:pos="270"/>
                <w:tab w:val="center" w:pos="7222"/>
              </w:tabs>
              <w:spacing w:line="20" w:lineRule="atLeast"/>
              <w:rPr>
                <w:b/>
                <w:bCs/>
                <w:i/>
                <w:color w:val="000000" w:themeColor="text1"/>
                <w:lang w:val="uk-UA"/>
              </w:rPr>
            </w:pPr>
            <w:r w:rsidRPr="00046C12">
              <w:rPr>
                <w:b/>
                <w:bCs/>
                <w:i/>
                <w:color w:val="000000" w:themeColor="text1"/>
                <w:lang w:val="uk-UA"/>
              </w:rPr>
              <w:t>2.4. Проєкт «Освіта в інформаційному суспільстві»</w:t>
            </w:r>
          </w:p>
        </w:tc>
      </w:tr>
      <w:tr w:rsidR="00766284" w:rsidRPr="00046C12" w14:paraId="2FF11B12" w14:textId="77777777" w:rsidTr="00FD4436">
        <w:trPr>
          <w:gridAfter w:val="3"/>
          <w:wAfter w:w="143" w:type="dxa"/>
        </w:trPr>
        <w:tc>
          <w:tcPr>
            <w:tcW w:w="557" w:type="dxa"/>
            <w:shd w:val="clear" w:color="auto" w:fill="auto"/>
          </w:tcPr>
          <w:p w14:paraId="6824E965" w14:textId="77777777" w:rsidR="00766284" w:rsidRPr="00046C12" w:rsidRDefault="00766284" w:rsidP="00FD4436">
            <w:pPr>
              <w:spacing w:line="20" w:lineRule="atLeast"/>
              <w:jc w:val="center"/>
              <w:rPr>
                <w:color w:val="000000" w:themeColor="text1"/>
              </w:rPr>
            </w:pPr>
            <w:r w:rsidRPr="00046C12">
              <w:rPr>
                <w:color w:val="000000" w:themeColor="text1"/>
              </w:rPr>
              <w:lastRenderedPageBreak/>
              <w:t>1</w:t>
            </w:r>
          </w:p>
        </w:tc>
        <w:tc>
          <w:tcPr>
            <w:tcW w:w="3969" w:type="dxa"/>
            <w:shd w:val="clear" w:color="auto" w:fill="auto"/>
          </w:tcPr>
          <w:p w14:paraId="6B1AB6BC" w14:textId="77777777" w:rsidR="00766284" w:rsidRPr="00046C12" w:rsidRDefault="00766284" w:rsidP="00FD4436">
            <w:pPr>
              <w:spacing w:line="20" w:lineRule="atLeast"/>
              <w:jc w:val="both"/>
              <w:rPr>
                <w:color w:val="000000" w:themeColor="text1"/>
              </w:rPr>
            </w:pPr>
            <w:r w:rsidRPr="00046C12">
              <w:rPr>
                <w:color w:val="000000" w:themeColor="text1"/>
              </w:rPr>
              <w:t>Впровадження дистанційної освіти в освітній процес закладів дошкільної освіти (далі – ЗДО), ЗЗСО та закладів позашкільної освіти (далі – ЗПО) для організації надання освітніх послуг під час карантинних обмежень;</w:t>
            </w:r>
          </w:p>
        </w:tc>
        <w:tc>
          <w:tcPr>
            <w:tcW w:w="1422" w:type="dxa"/>
            <w:shd w:val="clear" w:color="auto" w:fill="auto"/>
          </w:tcPr>
          <w:p w14:paraId="7AE12B7A" w14:textId="77777777" w:rsidR="00766284" w:rsidRPr="00046C12" w:rsidRDefault="00766284" w:rsidP="00FD4436">
            <w:pPr>
              <w:spacing w:line="20" w:lineRule="atLeast"/>
              <w:jc w:val="center"/>
              <w:rPr>
                <w:color w:val="000000" w:themeColor="text1"/>
              </w:rPr>
            </w:pPr>
            <w:r w:rsidRPr="00046C12">
              <w:rPr>
                <w:color w:val="000000" w:themeColor="text1"/>
              </w:rPr>
              <w:t>кількість закладів освіти</w:t>
            </w:r>
          </w:p>
        </w:tc>
        <w:tc>
          <w:tcPr>
            <w:tcW w:w="1417" w:type="dxa"/>
            <w:gridSpan w:val="2"/>
            <w:shd w:val="clear" w:color="auto" w:fill="auto"/>
          </w:tcPr>
          <w:p w14:paraId="2B4DD7CA" w14:textId="77777777" w:rsidR="00766284" w:rsidRPr="00046C12" w:rsidRDefault="00766284" w:rsidP="00FD4436">
            <w:pPr>
              <w:spacing w:line="20" w:lineRule="atLeast"/>
              <w:jc w:val="center"/>
              <w:rPr>
                <w:color w:val="000000" w:themeColor="text1"/>
              </w:rPr>
            </w:pPr>
            <w:r w:rsidRPr="00046C12">
              <w:rPr>
                <w:color w:val="000000" w:themeColor="text1"/>
              </w:rPr>
              <w:t>11</w:t>
            </w:r>
          </w:p>
        </w:tc>
        <w:tc>
          <w:tcPr>
            <w:tcW w:w="1079" w:type="dxa"/>
            <w:gridSpan w:val="3"/>
            <w:shd w:val="clear" w:color="auto" w:fill="auto"/>
          </w:tcPr>
          <w:p w14:paraId="645C2C95"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985" w:type="dxa"/>
            <w:gridSpan w:val="2"/>
            <w:shd w:val="clear" w:color="auto" w:fill="auto"/>
          </w:tcPr>
          <w:p w14:paraId="3F2745EB"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1024" w:type="dxa"/>
            <w:gridSpan w:val="3"/>
            <w:shd w:val="clear" w:color="auto" w:fill="auto"/>
          </w:tcPr>
          <w:p w14:paraId="60B21086"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993" w:type="dxa"/>
            <w:gridSpan w:val="3"/>
            <w:shd w:val="clear" w:color="auto" w:fill="auto"/>
          </w:tcPr>
          <w:p w14:paraId="2A30E1D0"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999" w:type="dxa"/>
            <w:gridSpan w:val="3"/>
            <w:shd w:val="clear" w:color="auto" w:fill="auto"/>
          </w:tcPr>
          <w:p w14:paraId="3053A914"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995" w:type="dxa"/>
            <w:gridSpan w:val="3"/>
            <w:shd w:val="clear" w:color="auto" w:fill="auto"/>
          </w:tcPr>
          <w:p w14:paraId="148A26CE" w14:textId="77777777" w:rsidR="00766284" w:rsidRPr="00046C12" w:rsidRDefault="00766284" w:rsidP="00FD4436">
            <w:pPr>
              <w:spacing w:line="20" w:lineRule="atLeast"/>
              <w:jc w:val="center"/>
              <w:rPr>
                <w:color w:val="000000" w:themeColor="text1"/>
              </w:rPr>
            </w:pPr>
            <w:r w:rsidRPr="00046C12">
              <w:rPr>
                <w:color w:val="000000" w:themeColor="text1"/>
              </w:rPr>
              <w:t>15,00</w:t>
            </w:r>
          </w:p>
        </w:tc>
        <w:tc>
          <w:tcPr>
            <w:tcW w:w="1146" w:type="dxa"/>
            <w:gridSpan w:val="3"/>
            <w:shd w:val="clear" w:color="auto" w:fill="auto"/>
          </w:tcPr>
          <w:p w14:paraId="12FF6BB4" w14:textId="77777777" w:rsidR="00766284" w:rsidRPr="00046C12" w:rsidRDefault="00766284" w:rsidP="00FD4436">
            <w:pPr>
              <w:spacing w:line="20" w:lineRule="atLeast"/>
              <w:jc w:val="center"/>
              <w:rPr>
                <w:color w:val="000000" w:themeColor="text1"/>
              </w:rPr>
            </w:pPr>
            <w:r w:rsidRPr="00046C12">
              <w:rPr>
                <w:color w:val="000000" w:themeColor="text1"/>
              </w:rPr>
              <w:t>15,00</w:t>
            </w:r>
          </w:p>
        </w:tc>
        <w:tc>
          <w:tcPr>
            <w:tcW w:w="1303" w:type="dxa"/>
            <w:gridSpan w:val="3"/>
            <w:shd w:val="clear" w:color="auto" w:fill="auto"/>
          </w:tcPr>
          <w:p w14:paraId="6BD39B13" w14:textId="77777777" w:rsidR="00766284" w:rsidRPr="00046C12" w:rsidRDefault="00766284" w:rsidP="00FD4436">
            <w:pPr>
              <w:spacing w:line="20" w:lineRule="atLeast"/>
              <w:jc w:val="center"/>
              <w:rPr>
                <w:b/>
                <w:color w:val="000000" w:themeColor="text1"/>
              </w:rPr>
            </w:pPr>
            <w:r w:rsidRPr="00046C12">
              <w:rPr>
                <w:b/>
                <w:color w:val="000000" w:themeColor="text1"/>
              </w:rPr>
              <w:t>70,00</w:t>
            </w:r>
          </w:p>
        </w:tc>
      </w:tr>
      <w:tr w:rsidR="00766284" w:rsidRPr="00046C12" w14:paraId="6545D0DD" w14:textId="77777777" w:rsidTr="00FD4436">
        <w:trPr>
          <w:gridAfter w:val="3"/>
          <w:wAfter w:w="143" w:type="dxa"/>
        </w:trPr>
        <w:tc>
          <w:tcPr>
            <w:tcW w:w="557" w:type="dxa"/>
            <w:shd w:val="clear" w:color="auto" w:fill="auto"/>
          </w:tcPr>
          <w:p w14:paraId="4FA83C0F" w14:textId="77777777" w:rsidR="00766284" w:rsidRPr="00046C12" w:rsidRDefault="00766284" w:rsidP="00FD4436">
            <w:pPr>
              <w:spacing w:line="20" w:lineRule="atLeast"/>
              <w:jc w:val="center"/>
              <w:rPr>
                <w:color w:val="000000" w:themeColor="text1"/>
              </w:rPr>
            </w:pPr>
            <w:r w:rsidRPr="00046C12">
              <w:rPr>
                <w:color w:val="000000" w:themeColor="text1"/>
              </w:rPr>
              <w:t>2</w:t>
            </w:r>
          </w:p>
        </w:tc>
        <w:tc>
          <w:tcPr>
            <w:tcW w:w="3969" w:type="dxa"/>
            <w:shd w:val="clear" w:color="auto" w:fill="auto"/>
          </w:tcPr>
          <w:p w14:paraId="0414DFF9" w14:textId="77777777" w:rsidR="00766284" w:rsidRPr="00046C12" w:rsidRDefault="00766284" w:rsidP="00FD4436">
            <w:pPr>
              <w:spacing w:line="20" w:lineRule="atLeast"/>
              <w:rPr>
                <w:color w:val="000000" w:themeColor="text1"/>
              </w:rPr>
            </w:pPr>
            <w:r w:rsidRPr="00046C12">
              <w:rPr>
                <w:color w:val="000000" w:themeColor="text1"/>
              </w:rPr>
              <w:t>Вдосконалення дистанційної освіти дорослих у контексті «навчання протягом життя» на курсах підвищення кваліфікації; у міжкурсовий період.</w:t>
            </w:r>
          </w:p>
        </w:tc>
        <w:tc>
          <w:tcPr>
            <w:tcW w:w="1422" w:type="dxa"/>
            <w:shd w:val="clear" w:color="auto" w:fill="auto"/>
          </w:tcPr>
          <w:p w14:paraId="2FE102BD" w14:textId="77777777" w:rsidR="00766284" w:rsidRPr="00046C12" w:rsidRDefault="00766284" w:rsidP="00FD4436">
            <w:pPr>
              <w:spacing w:line="20" w:lineRule="atLeast"/>
              <w:ind w:left="-57" w:right="-57"/>
              <w:jc w:val="center"/>
              <w:rPr>
                <w:color w:val="000000" w:themeColor="text1"/>
              </w:rPr>
            </w:pPr>
            <w:r w:rsidRPr="00046C12">
              <w:rPr>
                <w:color w:val="000000" w:themeColor="text1"/>
              </w:rPr>
              <w:t>кількість педагогічних працівників</w:t>
            </w:r>
          </w:p>
        </w:tc>
        <w:tc>
          <w:tcPr>
            <w:tcW w:w="1417" w:type="dxa"/>
            <w:gridSpan w:val="2"/>
            <w:shd w:val="clear" w:color="auto" w:fill="auto"/>
          </w:tcPr>
          <w:p w14:paraId="6632D7BC" w14:textId="77777777" w:rsidR="00766284" w:rsidRPr="00046C12" w:rsidRDefault="00766284" w:rsidP="00FD4436">
            <w:pPr>
              <w:spacing w:line="20" w:lineRule="atLeast"/>
              <w:jc w:val="center"/>
              <w:rPr>
                <w:color w:val="000000" w:themeColor="text1"/>
              </w:rPr>
            </w:pPr>
            <w:r w:rsidRPr="00046C12">
              <w:rPr>
                <w:color w:val="000000" w:themeColor="text1"/>
              </w:rPr>
              <w:t>за потреби</w:t>
            </w:r>
          </w:p>
        </w:tc>
        <w:tc>
          <w:tcPr>
            <w:tcW w:w="1079" w:type="dxa"/>
            <w:gridSpan w:val="3"/>
            <w:shd w:val="clear" w:color="auto" w:fill="auto"/>
          </w:tcPr>
          <w:p w14:paraId="478B47A6"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985" w:type="dxa"/>
            <w:gridSpan w:val="2"/>
            <w:shd w:val="clear" w:color="auto" w:fill="auto"/>
          </w:tcPr>
          <w:p w14:paraId="45488AEA"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1024" w:type="dxa"/>
            <w:gridSpan w:val="3"/>
            <w:shd w:val="clear" w:color="auto" w:fill="auto"/>
          </w:tcPr>
          <w:p w14:paraId="0B060429" w14:textId="77777777" w:rsidR="00766284" w:rsidRPr="00046C12" w:rsidRDefault="00766284" w:rsidP="00FD4436">
            <w:pPr>
              <w:spacing w:line="20" w:lineRule="atLeast"/>
              <w:jc w:val="center"/>
              <w:rPr>
                <w:color w:val="000000" w:themeColor="text1"/>
              </w:rPr>
            </w:pPr>
            <w:r w:rsidRPr="00046C12">
              <w:rPr>
                <w:color w:val="000000" w:themeColor="text1"/>
              </w:rPr>
              <w:t>30,00</w:t>
            </w:r>
          </w:p>
        </w:tc>
        <w:tc>
          <w:tcPr>
            <w:tcW w:w="993" w:type="dxa"/>
            <w:gridSpan w:val="3"/>
            <w:shd w:val="clear" w:color="auto" w:fill="auto"/>
          </w:tcPr>
          <w:p w14:paraId="00DA4183" w14:textId="77777777" w:rsidR="00766284" w:rsidRPr="00046C12" w:rsidRDefault="00766284" w:rsidP="00FD4436">
            <w:pPr>
              <w:spacing w:line="20" w:lineRule="atLeast"/>
              <w:jc w:val="center"/>
              <w:rPr>
                <w:color w:val="000000" w:themeColor="text1"/>
              </w:rPr>
            </w:pPr>
            <w:r w:rsidRPr="00046C12">
              <w:rPr>
                <w:color w:val="000000" w:themeColor="text1"/>
              </w:rPr>
              <w:t>30,00</w:t>
            </w:r>
          </w:p>
        </w:tc>
        <w:tc>
          <w:tcPr>
            <w:tcW w:w="999" w:type="dxa"/>
            <w:gridSpan w:val="3"/>
            <w:shd w:val="clear" w:color="auto" w:fill="auto"/>
          </w:tcPr>
          <w:p w14:paraId="500FDCEF" w14:textId="77777777" w:rsidR="00766284" w:rsidRPr="00046C12" w:rsidRDefault="00766284" w:rsidP="00FD4436">
            <w:pPr>
              <w:spacing w:line="20" w:lineRule="atLeast"/>
              <w:jc w:val="center"/>
              <w:rPr>
                <w:color w:val="000000" w:themeColor="text1"/>
              </w:rPr>
            </w:pPr>
            <w:r w:rsidRPr="00046C12">
              <w:rPr>
                <w:color w:val="000000" w:themeColor="text1"/>
              </w:rPr>
              <w:t>30,00</w:t>
            </w:r>
          </w:p>
        </w:tc>
        <w:tc>
          <w:tcPr>
            <w:tcW w:w="995" w:type="dxa"/>
            <w:gridSpan w:val="3"/>
            <w:shd w:val="clear" w:color="auto" w:fill="auto"/>
          </w:tcPr>
          <w:p w14:paraId="0B9BAC52" w14:textId="77777777" w:rsidR="00766284" w:rsidRPr="00046C12" w:rsidRDefault="00766284" w:rsidP="00FD4436">
            <w:pPr>
              <w:spacing w:line="20" w:lineRule="atLeast"/>
              <w:jc w:val="center"/>
              <w:rPr>
                <w:color w:val="000000" w:themeColor="text1"/>
              </w:rPr>
            </w:pPr>
            <w:r w:rsidRPr="00046C12">
              <w:rPr>
                <w:color w:val="000000" w:themeColor="text1"/>
              </w:rPr>
              <w:t>30,00</w:t>
            </w:r>
          </w:p>
        </w:tc>
        <w:tc>
          <w:tcPr>
            <w:tcW w:w="1146" w:type="dxa"/>
            <w:gridSpan w:val="3"/>
            <w:shd w:val="clear" w:color="auto" w:fill="auto"/>
          </w:tcPr>
          <w:p w14:paraId="6E2E8F84" w14:textId="77777777" w:rsidR="00766284" w:rsidRPr="00046C12" w:rsidRDefault="00766284" w:rsidP="00FD4436">
            <w:pPr>
              <w:spacing w:line="20" w:lineRule="atLeast"/>
              <w:jc w:val="center"/>
              <w:rPr>
                <w:color w:val="000000" w:themeColor="text1"/>
              </w:rPr>
            </w:pPr>
            <w:r w:rsidRPr="00046C12">
              <w:rPr>
                <w:color w:val="000000" w:themeColor="text1"/>
              </w:rPr>
              <w:t>30,00</w:t>
            </w:r>
          </w:p>
        </w:tc>
        <w:tc>
          <w:tcPr>
            <w:tcW w:w="1303" w:type="dxa"/>
            <w:gridSpan w:val="3"/>
            <w:shd w:val="clear" w:color="auto" w:fill="auto"/>
          </w:tcPr>
          <w:p w14:paraId="0B44B0F8" w14:textId="77777777" w:rsidR="00766284" w:rsidRPr="00046C12" w:rsidRDefault="00766284" w:rsidP="00FD4436">
            <w:pPr>
              <w:spacing w:line="20" w:lineRule="atLeast"/>
              <w:jc w:val="center"/>
              <w:rPr>
                <w:b/>
                <w:color w:val="000000" w:themeColor="text1"/>
              </w:rPr>
            </w:pPr>
            <w:r w:rsidRPr="00046C12">
              <w:rPr>
                <w:b/>
                <w:color w:val="000000" w:themeColor="text1"/>
              </w:rPr>
              <w:t>190,00</w:t>
            </w:r>
          </w:p>
        </w:tc>
      </w:tr>
      <w:tr w:rsidR="00766284" w:rsidRPr="00046C12" w14:paraId="106FF1B3" w14:textId="77777777" w:rsidTr="00FD4436">
        <w:tc>
          <w:tcPr>
            <w:tcW w:w="16032" w:type="dxa"/>
            <w:gridSpan w:val="31"/>
            <w:shd w:val="clear" w:color="auto" w:fill="auto"/>
          </w:tcPr>
          <w:p w14:paraId="426AA605" w14:textId="77777777" w:rsidR="00766284" w:rsidRPr="00046C12" w:rsidRDefault="00766284" w:rsidP="00FD4436">
            <w:pPr>
              <w:pStyle w:val="Standard"/>
              <w:tabs>
                <w:tab w:val="left" w:pos="270"/>
                <w:tab w:val="center" w:pos="7222"/>
              </w:tabs>
              <w:spacing w:line="20" w:lineRule="atLeast"/>
              <w:rPr>
                <w:b/>
                <w:bCs/>
                <w:i/>
                <w:color w:val="000000" w:themeColor="text1"/>
                <w:lang w:val="uk-UA"/>
              </w:rPr>
            </w:pPr>
            <w:r w:rsidRPr="00046C12">
              <w:rPr>
                <w:b/>
                <w:bCs/>
                <w:i/>
                <w:color w:val="000000" w:themeColor="text1"/>
                <w:lang w:val="uk-UA"/>
              </w:rPr>
              <w:t>2.5. Проєкт «Мовна освіта»</w:t>
            </w:r>
          </w:p>
        </w:tc>
      </w:tr>
      <w:tr w:rsidR="00766284" w:rsidRPr="00046C12" w14:paraId="3CB1048D" w14:textId="77777777" w:rsidTr="00FD4436">
        <w:trPr>
          <w:gridAfter w:val="3"/>
          <w:wAfter w:w="143" w:type="dxa"/>
        </w:trPr>
        <w:tc>
          <w:tcPr>
            <w:tcW w:w="557" w:type="dxa"/>
            <w:shd w:val="clear" w:color="auto" w:fill="auto"/>
          </w:tcPr>
          <w:p w14:paraId="31981860" w14:textId="77777777" w:rsidR="00766284" w:rsidRPr="00046C12" w:rsidRDefault="00766284" w:rsidP="00FD4436">
            <w:pPr>
              <w:spacing w:line="20" w:lineRule="atLeast"/>
              <w:jc w:val="center"/>
              <w:rPr>
                <w:color w:val="000000" w:themeColor="text1"/>
              </w:rPr>
            </w:pPr>
            <w:r w:rsidRPr="00046C12">
              <w:rPr>
                <w:color w:val="000000" w:themeColor="text1"/>
              </w:rPr>
              <w:t>1</w:t>
            </w:r>
          </w:p>
        </w:tc>
        <w:tc>
          <w:tcPr>
            <w:tcW w:w="3969" w:type="dxa"/>
            <w:shd w:val="clear" w:color="auto" w:fill="auto"/>
          </w:tcPr>
          <w:p w14:paraId="32EBE521" w14:textId="77777777" w:rsidR="00766284" w:rsidRPr="00046C12" w:rsidRDefault="00766284" w:rsidP="00FD4436">
            <w:pPr>
              <w:spacing w:line="20" w:lineRule="atLeast"/>
              <w:rPr>
                <w:color w:val="000000" w:themeColor="text1"/>
              </w:rPr>
            </w:pPr>
            <w:r w:rsidRPr="00046C12">
              <w:rPr>
                <w:color w:val="000000" w:themeColor="text1"/>
              </w:rPr>
              <w:t>Розробка програм факультативів та курсів за вибором з української мови, іноземної мови, мов національних меншин, навчально-методичних посібників у рамках роботи творчих груп міських методичних об’єднань вчителів-філологів;</w:t>
            </w:r>
          </w:p>
        </w:tc>
        <w:tc>
          <w:tcPr>
            <w:tcW w:w="1422" w:type="dxa"/>
            <w:shd w:val="clear" w:color="auto" w:fill="auto"/>
          </w:tcPr>
          <w:p w14:paraId="1EC1FD0E" w14:textId="77777777" w:rsidR="00766284" w:rsidRPr="00046C12" w:rsidRDefault="00766284" w:rsidP="00FD4436">
            <w:pPr>
              <w:spacing w:line="20" w:lineRule="atLeast"/>
              <w:jc w:val="center"/>
              <w:rPr>
                <w:color w:val="000000" w:themeColor="text1"/>
              </w:rPr>
            </w:pPr>
            <w:r w:rsidRPr="00046C12">
              <w:rPr>
                <w:color w:val="000000" w:themeColor="text1"/>
              </w:rPr>
              <w:t>кількість програм та напрямків</w:t>
            </w:r>
          </w:p>
        </w:tc>
        <w:tc>
          <w:tcPr>
            <w:tcW w:w="1417" w:type="dxa"/>
            <w:gridSpan w:val="2"/>
            <w:shd w:val="clear" w:color="auto" w:fill="auto"/>
          </w:tcPr>
          <w:p w14:paraId="1315C24D" w14:textId="77777777" w:rsidR="00766284" w:rsidRPr="00046C12" w:rsidRDefault="00766284" w:rsidP="00FD4436">
            <w:pPr>
              <w:spacing w:line="20" w:lineRule="atLeast"/>
              <w:jc w:val="center"/>
              <w:rPr>
                <w:color w:val="000000" w:themeColor="text1"/>
              </w:rPr>
            </w:pPr>
            <w:r w:rsidRPr="00046C12">
              <w:rPr>
                <w:color w:val="000000" w:themeColor="text1"/>
              </w:rPr>
              <w:t>за потреби</w:t>
            </w:r>
          </w:p>
        </w:tc>
        <w:tc>
          <w:tcPr>
            <w:tcW w:w="1079" w:type="dxa"/>
            <w:gridSpan w:val="3"/>
            <w:shd w:val="clear" w:color="auto" w:fill="auto"/>
          </w:tcPr>
          <w:p w14:paraId="44CBD100"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985" w:type="dxa"/>
            <w:gridSpan w:val="2"/>
            <w:shd w:val="clear" w:color="auto" w:fill="auto"/>
          </w:tcPr>
          <w:p w14:paraId="5A1DBC59"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1024" w:type="dxa"/>
            <w:gridSpan w:val="3"/>
            <w:shd w:val="clear" w:color="auto" w:fill="auto"/>
          </w:tcPr>
          <w:p w14:paraId="41CF89E2"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993" w:type="dxa"/>
            <w:gridSpan w:val="3"/>
            <w:shd w:val="clear" w:color="auto" w:fill="auto"/>
          </w:tcPr>
          <w:p w14:paraId="51E97DFD"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999" w:type="dxa"/>
            <w:gridSpan w:val="3"/>
            <w:shd w:val="clear" w:color="auto" w:fill="auto"/>
          </w:tcPr>
          <w:p w14:paraId="0593396A"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995" w:type="dxa"/>
            <w:gridSpan w:val="3"/>
            <w:shd w:val="clear" w:color="auto" w:fill="auto"/>
          </w:tcPr>
          <w:p w14:paraId="7C0E5D90"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1146" w:type="dxa"/>
            <w:gridSpan w:val="3"/>
            <w:shd w:val="clear" w:color="auto" w:fill="auto"/>
          </w:tcPr>
          <w:p w14:paraId="4E285725"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1303" w:type="dxa"/>
            <w:gridSpan w:val="3"/>
            <w:shd w:val="clear" w:color="auto" w:fill="auto"/>
          </w:tcPr>
          <w:p w14:paraId="7CA40DC4" w14:textId="77777777" w:rsidR="00766284" w:rsidRPr="00046C12" w:rsidRDefault="00766284" w:rsidP="00FD4436">
            <w:pPr>
              <w:spacing w:line="20" w:lineRule="atLeast"/>
              <w:jc w:val="center"/>
              <w:rPr>
                <w:b/>
                <w:color w:val="000000" w:themeColor="text1"/>
              </w:rPr>
            </w:pPr>
            <w:r w:rsidRPr="00046C12">
              <w:rPr>
                <w:b/>
                <w:color w:val="000000" w:themeColor="text1"/>
              </w:rPr>
              <w:t>60,00</w:t>
            </w:r>
          </w:p>
        </w:tc>
      </w:tr>
      <w:tr w:rsidR="00766284" w:rsidRPr="00046C12" w14:paraId="4520281A" w14:textId="77777777" w:rsidTr="00FD4436">
        <w:trPr>
          <w:gridAfter w:val="3"/>
          <w:wAfter w:w="143" w:type="dxa"/>
          <w:trHeight w:val="268"/>
        </w:trPr>
        <w:tc>
          <w:tcPr>
            <w:tcW w:w="557" w:type="dxa"/>
            <w:shd w:val="clear" w:color="auto" w:fill="auto"/>
          </w:tcPr>
          <w:p w14:paraId="6E0861DF" w14:textId="77777777" w:rsidR="00766284" w:rsidRPr="00046C12" w:rsidRDefault="00766284" w:rsidP="00FD4436">
            <w:pPr>
              <w:spacing w:line="20" w:lineRule="atLeast"/>
              <w:jc w:val="center"/>
              <w:rPr>
                <w:color w:val="000000" w:themeColor="text1"/>
              </w:rPr>
            </w:pPr>
            <w:r w:rsidRPr="00046C12">
              <w:rPr>
                <w:color w:val="000000" w:themeColor="text1"/>
              </w:rPr>
              <w:t>2</w:t>
            </w:r>
          </w:p>
        </w:tc>
        <w:tc>
          <w:tcPr>
            <w:tcW w:w="3969" w:type="dxa"/>
            <w:shd w:val="clear" w:color="auto" w:fill="auto"/>
          </w:tcPr>
          <w:p w14:paraId="529FA13F" w14:textId="77777777" w:rsidR="00766284" w:rsidRPr="00046C12" w:rsidRDefault="00766284" w:rsidP="00FD4436">
            <w:pPr>
              <w:tabs>
                <w:tab w:val="left" w:pos="284"/>
              </w:tabs>
              <w:spacing w:line="20" w:lineRule="atLeast"/>
              <w:ind w:left="-57" w:right="-57"/>
              <w:jc w:val="both"/>
              <w:rPr>
                <w:color w:val="000000" w:themeColor="text1"/>
              </w:rPr>
            </w:pPr>
            <w:r w:rsidRPr="00046C12">
              <w:rPr>
                <w:color w:val="000000" w:themeColor="text1"/>
              </w:rPr>
              <w:t>Проведення тематичних літератур</w:t>
            </w:r>
            <w:r w:rsidRPr="00046C12">
              <w:rPr>
                <w:color w:val="000000" w:themeColor="text1"/>
              </w:rPr>
              <w:softHyphen/>
              <w:t>них виставок та експозицій, днів шляхетності української мови, літературно-мистецькі вечори; літературні вітальні за творчістю письменників рідного краю; святкування пам’ятних та ювілейних дат літературних діячів</w:t>
            </w:r>
          </w:p>
        </w:tc>
        <w:tc>
          <w:tcPr>
            <w:tcW w:w="1422" w:type="dxa"/>
            <w:shd w:val="clear" w:color="auto" w:fill="auto"/>
          </w:tcPr>
          <w:p w14:paraId="50F9C3D4" w14:textId="77777777" w:rsidR="00766284" w:rsidRPr="00046C12" w:rsidRDefault="00766284" w:rsidP="00FD4436">
            <w:pPr>
              <w:spacing w:line="20" w:lineRule="atLeast"/>
              <w:jc w:val="center"/>
              <w:rPr>
                <w:color w:val="000000" w:themeColor="text1"/>
              </w:rPr>
            </w:pPr>
            <w:r w:rsidRPr="00046C12">
              <w:rPr>
                <w:color w:val="000000" w:themeColor="text1"/>
              </w:rPr>
              <w:t>кількість заходів</w:t>
            </w:r>
          </w:p>
        </w:tc>
        <w:tc>
          <w:tcPr>
            <w:tcW w:w="1417" w:type="dxa"/>
            <w:gridSpan w:val="2"/>
            <w:shd w:val="clear" w:color="auto" w:fill="auto"/>
          </w:tcPr>
          <w:p w14:paraId="18DA82F8" w14:textId="77777777" w:rsidR="00766284" w:rsidRPr="00046C12" w:rsidRDefault="00766284" w:rsidP="00FD4436">
            <w:pPr>
              <w:spacing w:line="20" w:lineRule="atLeast"/>
              <w:jc w:val="center"/>
              <w:rPr>
                <w:color w:val="000000" w:themeColor="text1"/>
              </w:rPr>
            </w:pPr>
            <w:r w:rsidRPr="00046C12">
              <w:rPr>
                <w:color w:val="000000" w:themeColor="text1"/>
              </w:rPr>
              <w:t>згідно з календарем</w:t>
            </w:r>
          </w:p>
        </w:tc>
        <w:tc>
          <w:tcPr>
            <w:tcW w:w="1079" w:type="dxa"/>
            <w:gridSpan w:val="3"/>
            <w:shd w:val="clear" w:color="auto" w:fill="auto"/>
          </w:tcPr>
          <w:p w14:paraId="11DF2D9A"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985" w:type="dxa"/>
            <w:gridSpan w:val="2"/>
            <w:shd w:val="clear" w:color="auto" w:fill="auto"/>
          </w:tcPr>
          <w:p w14:paraId="39E527B1"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1024" w:type="dxa"/>
            <w:gridSpan w:val="3"/>
            <w:shd w:val="clear" w:color="auto" w:fill="auto"/>
          </w:tcPr>
          <w:p w14:paraId="2730745D"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993" w:type="dxa"/>
            <w:gridSpan w:val="3"/>
            <w:shd w:val="clear" w:color="auto" w:fill="auto"/>
          </w:tcPr>
          <w:p w14:paraId="08ECDD12"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999" w:type="dxa"/>
            <w:gridSpan w:val="3"/>
            <w:shd w:val="clear" w:color="auto" w:fill="auto"/>
          </w:tcPr>
          <w:p w14:paraId="01E9A162"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995" w:type="dxa"/>
            <w:gridSpan w:val="3"/>
            <w:shd w:val="clear" w:color="auto" w:fill="auto"/>
          </w:tcPr>
          <w:p w14:paraId="7AE0D5A9"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1146" w:type="dxa"/>
            <w:gridSpan w:val="3"/>
            <w:shd w:val="clear" w:color="auto" w:fill="auto"/>
          </w:tcPr>
          <w:p w14:paraId="1E71A2EB"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1303" w:type="dxa"/>
            <w:gridSpan w:val="3"/>
            <w:shd w:val="clear" w:color="auto" w:fill="auto"/>
          </w:tcPr>
          <w:p w14:paraId="0883D8C8" w14:textId="77777777" w:rsidR="00766284" w:rsidRPr="00046C12" w:rsidRDefault="00766284" w:rsidP="00FD4436">
            <w:pPr>
              <w:spacing w:line="20" w:lineRule="atLeast"/>
              <w:jc w:val="center"/>
              <w:rPr>
                <w:b/>
                <w:color w:val="000000" w:themeColor="text1"/>
              </w:rPr>
            </w:pPr>
            <w:r w:rsidRPr="00046C12">
              <w:rPr>
                <w:b/>
                <w:color w:val="000000" w:themeColor="text1"/>
              </w:rPr>
              <w:t>50,00</w:t>
            </w:r>
          </w:p>
        </w:tc>
      </w:tr>
      <w:tr w:rsidR="00766284" w:rsidRPr="00046C12" w14:paraId="76DBEA15" w14:textId="77777777" w:rsidTr="00FD4436">
        <w:trPr>
          <w:gridAfter w:val="3"/>
          <w:wAfter w:w="143" w:type="dxa"/>
          <w:trHeight w:val="1032"/>
        </w:trPr>
        <w:tc>
          <w:tcPr>
            <w:tcW w:w="557" w:type="dxa"/>
            <w:shd w:val="clear" w:color="auto" w:fill="auto"/>
          </w:tcPr>
          <w:p w14:paraId="7DAF572A" w14:textId="77777777" w:rsidR="00766284" w:rsidRPr="00046C12" w:rsidRDefault="00766284" w:rsidP="00FD4436">
            <w:pPr>
              <w:spacing w:line="20" w:lineRule="atLeast"/>
              <w:jc w:val="center"/>
              <w:rPr>
                <w:color w:val="000000" w:themeColor="text1"/>
              </w:rPr>
            </w:pPr>
            <w:r w:rsidRPr="00046C12">
              <w:rPr>
                <w:color w:val="000000" w:themeColor="text1"/>
              </w:rPr>
              <w:t>3</w:t>
            </w:r>
          </w:p>
        </w:tc>
        <w:tc>
          <w:tcPr>
            <w:tcW w:w="3969" w:type="dxa"/>
            <w:shd w:val="clear" w:color="auto" w:fill="auto"/>
          </w:tcPr>
          <w:p w14:paraId="4AAFF1C6" w14:textId="77777777" w:rsidR="00766284" w:rsidRPr="00046C12" w:rsidRDefault="00766284" w:rsidP="00FD4436">
            <w:pPr>
              <w:pStyle w:val="af"/>
              <w:spacing w:line="20" w:lineRule="atLeast"/>
              <w:ind w:left="0"/>
              <w:contextualSpacing w:val="0"/>
              <w:jc w:val="both"/>
              <w:rPr>
                <w:b/>
                <w:bCs/>
                <w:color w:val="000000" w:themeColor="text1"/>
              </w:rPr>
            </w:pPr>
            <w:r w:rsidRPr="00046C12">
              <w:rPr>
                <w:color w:val="000000" w:themeColor="text1"/>
              </w:rPr>
              <w:t>Залучення учнів до участі в учнівських олімпіадах (у тому числі Інтернет-олімпіад), конкурсах з українознавства, української мови  різних рівнів</w:t>
            </w:r>
          </w:p>
        </w:tc>
        <w:tc>
          <w:tcPr>
            <w:tcW w:w="1422" w:type="dxa"/>
            <w:shd w:val="clear" w:color="auto" w:fill="auto"/>
          </w:tcPr>
          <w:p w14:paraId="5ADB1B29" w14:textId="77777777" w:rsidR="00766284" w:rsidRPr="00046C12" w:rsidRDefault="00766284" w:rsidP="00FD4436">
            <w:pPr>
              <w:spacing w:line="20" w:lineRule="atLeast"/>
              <w:jc w:val="center"/>
              <w:rPr>
                <w:color w:val="000000" w:themeColor="text1"/>
              </w:rPr>
            </w:pPr>
            <w:r w:rsidRPr="00046C12">
              <w:rPr>
                <w:color w:val="000000" w:themeColor="text1"/>
              </w:rPr>
              <w:t>кількість заходів</w:t>
            </w:r>
          </w:p>
        </w:tc>
        <w:tc>
          <w:tcPr>
            <w:tcW w:w="1417" w:type="dxa"/>
            <w:gridSpan w:val="2"/>
            <w:shd w:val="clear" w:color="auto" w:fill="auto"/>
          </w:tcPr>
          <w:p w14:paraId="22ADD2C2" w14:textId="77777777" w:rsidR="00766284" w:rsidRPr="00046C12" w:rsidRDefault="00766284" w:rsidP="00FD4436">
            <w:pPr>
              <w:spacing w:line="20" w:lineRule="atLeast"/>
              <w:jc w:val="center"/>
              <w:rPr>
                <w:color w:val="000000" w:themeColor="text1"/>
              </w:rPr>
            </w:pPr>
            <w:r w:rsidRPr="00046C12">
              <w:rPr>
                <w:color w:val="000000" w:themeColor="text1"/>
              </w:rPr>
              <w:t>за потреби</w:t>
            </w:r>
          </w:p>
        </w:tc>
        <w:tc>
          <w:tcPr>
            <w:tcW w:w="1079" w:type="dxa"/>
            <w:gridSpan w:val="3"/>
            <w:shd w:val="clear" w:color="auto" w:fill="auto"/>
          </w:tcPr>
          <w:p w14:paraId="017B0E4F"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985" w:type="dxa"/>
            <w:gridSpan w:val="2"/>
            <w:shd w:val="clear" w:color="auto" w:fill="auto"/>
          </w:tcPr>
          <w:p w14:paraId="68E09828"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1024" w:type="dxa"/>
            <w:gridSpan w:val="3"/>
            <w:shd w:val="clear" w:color="auto" w:fill="auto"/>
          </w:tcPr>
          <w:p w14:paraId="0B3A1DDD"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993" w:type="dxa"/>
            <w:gridSpan w:val="3"/>
            <w:shd w:val="clear" w:color="auto" w:fill="auto"/>
          </w:tcPr>
          <w:p w14:paraId="4F98525E"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999" w:type="dxa"/>
            <w:gridSpan w:val="3"/>
            <w:shd w:val="clear" w:color="auto" w:fill="auto"/>
          </w:tcPr>
          <w:p w14:paraId="219CCB00"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995" w:type="dxa"/>
            <w:gridSpan w:val="3"/>
            <w:shd w:val="clear" w:color="auto" w:fill="auto"/>
          </w:tcPr>
          <w:p w14:paraId="1724733A"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1146" w:type="dxa"/>
            <w:gridSpan w:val="3"/>
            <w:shd w:val="clear" w:color="auto" w:fill="auto"/>
          </w:tcPr>
          <w:p w14:paraId="6C6542B2"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1303" w:type="dxa"/>
            <w:gridSpan w:val="3"/>
            <w:shd w:val="clear" w:color="auto" w:fill="auto"/>
          </w:tcPr>
          <w:p w14:paraId="03BCA393" w14:textId="77777777" w:rsidR="00766284" w:rsidRPr="00046C12" w:rsidRDefault="00766284" w:rsidP="00FD4436">
            <w:pPr>
              <w:spacing w:line="20" w:lineRule="atLeast"/>
              <w:jc w:val="center"/>
              <w:rPr>
                <w:b/>
                <w:color w:val="000000" w:themeColor="text1"/>
              </w:rPr>
            </w:pPr>
            <w:r w:rsidRPr="00046C12">
              <w:rPr>
                <w:b/>
                <w:color w:val="000000" w:themeColor="text1"/>
              </w:rPr>
              <w:t>50,00</w:t>
            </w:r>
          </w:p>
        </w:tc>
      </w:tr>
      <w:tr w:rsidR="00766284" w:rsidRPr="00046C12" w14:paraId="505C15F5" w14:textId="77777777" w:rsidTr="00FD4436">
        <w:trPr>
          <w:gridAfter w:val="3"/>
          <w:wAfter w:w="143" w:type="dxa"/>
        </w:trPr>
        <w:tc>
          <w:tcPr>
            <w:tcW w:w="557" w:type="dxa"/>
            <w:shd w:val="clear" w:color="auto" w:fill="auto"/>
          </w:tcPr>
          <w:p w14:paraId="6DB023DC" w14:textId="77777777" w:rsidR="00766284" w:rsidRPr="00046C12" w:rsidRDefault="00766284" w:rsidP="00FD4436">
            <w:pPr>
              <w:spacing w:line="20" w:lineRule="atLeast"/>
              <w:jc w:val="center"/>
              <w:rPr>
                <w:color w:val="000000" w:themeColor="text1"/>
              </w:rPr>
            </w:pPr>
            <w:r w:rsidRPr="00046C12">
              <w:rPr>
                <w:color w:val="000000" w:themeColor="text1"/>
              </w:rPr>
              <w:t>4</w:t>
            </w:r>
          </w:p>
        </w:tc>
        <w:tc>
          <w:tcPr>
            <w:tcW w:w="3969" w:type="dxa"/>
            <w:shd w:val="clear" w:color="auto" w:fill="auto"/>
          </w:tcPr>
          <w:p w14:paraId="195C8F0F" w14:textId="77777777" w:rsidR="00766284" w:rsidRPr="00046C12" w:rsidRDefault="00766284" w:rsidP="00FD4436">
            <w:pPr>
              <w:spacing w:line="20" w:lineRule="atLeast"/>
              <w:ind w:right="204"/>
              <w:jc w:val="both"/>
              <w:rPr>
                <w:b/>
                <w:bCs/>
                <w:color w:val="000000" w:themeColor="text1"/>
              </w:rPr>
            </w:pPr>
            <w:r w:rsidRPr="00046C12">
              <w:rPr>
                <w:color w:val="000000" w:themeColor="text1"/>
              </w:rPr>
              <w:t>Залучення педагогів до участі у фахових конкурсах різних рівнів.</w:t>
            </w:r>
          </w:p>
        </w:tc>
        <w:tc>
          <w:tcPr>
            <w:tcW w:w="1422" w:type="dxa"/>
            <w:shd w:val="clear" w:color="auto" w:fill="auto"/>
          </w:tcPr>
          <w:p w14:paraId="0EE8E7BA" w14:textId="77777777" w:rsidR="00766284" w:rsidRPr="00046C12" w:rsidRDefault="00766284" w:rsidP="00FD4436">
            <w:pPr>
              <w:spacing w:line="20" w:lineRule="atLeast"/>
              <w:jc w:val="center"/>
              <w:rPr>
                <w:color w:val="000000" w:themeColor="text1"/>
              </w:rPr>
            </w:pPr>
            <w:r w:rsidRPr="00046C12">
              <w:rPr>
                <w:color w:val="000000" w:themeColor="text1"/>
              </w:rPr>
              <w:t>кількість заходів</w:t>
            </w:r>
          </w:p>
        </w:tc>
        <w:tc>
          <w:tcPr>
            <w:tcW w:w="1417" w:type="dxa"/>
            <w:gridSpan w:val="2"/>
            <w:shd w:val="clear" w:color="auto" w:fill="auto"/>
          </w:tcPr>
          <w:p w14:paraId="180E83AB" w14:textId="77777777" w:rsidR="00766284" w:rsidRPr="00046C12" w:rsidRDefault="00766284" w:rsidP="00FD4436">
            <w:pPr>
              <w:spacing w:line="20" w:lineRule="atLeast"/>
              <w:jc w:val="center"/>
              <w:rPr>
                <w:color w:val="000000" w:themeColor="text1"/>
              </w:rPr>
            </w:pPr>
            <w:r w:rsidRPr="00046C12">
              <w:rPr>
                <w:color w:val="000000" w:themeColor="text1"/>
              </w:rPr>
              <w:t>за потреби</w:t>
            </w:r>
          </w:p>
        </w:tc>
        <w:tc>
          <w:tcPr>
            <w:tcW w:w="1079" w:type="dxa"/>
            <w:gridSpan w:val="3"/>
            <w:shd w:val="clear" w:color="auto" w:fill="auto"/>
          </w:tcPr>
          <w:p w14:paraId="7FDDFA54"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985" w:type="dxa"/>
            <w:gridSpan w:val="2"/>
            <w:shd w:val="clear" w:color="auto" w:fill="auto"/>
          </w:tcPr>
          <w:p w14:paraId="01D96619"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1024" w:type="dxa"/>
            <w:gridSpan w:val="3"/>
            <w:shd w:val="clear" w:color="auto" w:fill="auto"/>
          </w:tcPr>
          <w:p w14:paraId="0C2E910C"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993" w:type="dxa"/>
            <w:gridSpan w:val="3"/>
            <w:shd w:val="clear" w:color="auto" w:fill="auto"/>
          </w:tcPr>
          <w:p w14:paraId="717F232B"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999" w:type="dxa"/>
            <w:gridSpan w:val="3"/>
            <w:shd w:val="clear" w:color="auto" w:fill="auto"/>
          </w:tcPr>
          <w:p w14:paraId="35752717"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995" w:type="dxa"/>
            <w:gridSpan w:val="3"/>
            <w:shd w:val="clear" w:color="auto" w:fill="auto"/>
          </w:tcPr>
          <w:p w14:paraId="6A697F6F"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1146" w:type="dxa"/>
            <w:gridSpan w:val="3"/>
            <w:shd w:val="clear" w:color="auto" w:fill="auto"/>
          </w:tcPr>
          <w:p w14:paraId="6C4ABC9C" w14:textId="77777777" w:rsidR="00766284" w:rsidRPr="00046C12" w:rsidRDefault="00766284" w:rsidP="00FD4436">
            <w:pPr>
              <w:spacing w:line="20" w:lineRule="atLeast"/>
              <w:jc w:val="center"/>
              <w:rPr>
                <w:color w:val="000000" w:themeColor="text1"/>
              </w:rPr>
            </w:pPr>
            <w:r w:rsidRPr="00046C12">
              <w:rPr>
                <w:color w:val="000000" w:themeColor="text1"/>
              </w:rPr>
              <w:t>10,00</w:t>
            </w:r>
          </w:p>
        </w:tc>
        <w:tc>
          <w:tcPr>
            <w:tcW w:w="1303" w:type="dxa"/>
            <w:gridSpan w:val="3"/>
            <w:shd w:val="clear" w:color="auto" w:fill="auto"/>
          </w:tcPr>
          <w:p w14:paraId="0A328D1C" w14:textId="77777777" w:rsidR="00766284" w:rsidRPr="00046C12" w:rsidRDefault="00766284" w:rsidP="00FD4436">
            <w:pPr>
              <w:spacing w:line="20" w:lineRule="atLeast"/>
              <w:jc w:val="center"/>
              <w:rPr>
                <w:b/>
                <w:color w:val="000000" w:themeColor="text1"/>
              </w:rPr>
            </w:pPr>
            <w:r w:rsidRPr="00046C12">
              <w:rPr>
                <w:b/>
                <w:color w:val="000000" w:themeColor="text1"/>
              </w:rPr>
              <w:t>50,00</w:t>
            </w:r>
          </w:p>
        </w:tc>
      </w:tr>
      <w:tr w:rsidR="00766284" w:rsidRPr="00046C12" w14:paraId="14BB2FE5" w14:textId="77777777" w:rsidTr="00FD4436">
        <w:tc>
          <w:tcPr>
            <w:tcW w:w="16032" w:type="dxa"/>
            <w:gridSpan w:val="31"/>
            <w:shd w:val="clear" w:color="auto" w:fill="auto"/>
          </w:tcPr>
          <w:p w14:paraId="77C326FA" w14:textId="77777777" w:rsidR="00766284" w:rsidRPr="00046C12" w:rsidRDefault="00766284" w:rsidP="00FD4436">
            <w:pPr>
              <w:pStyle w:val="Standard"/>
              <w:tabs>
                <w:tab w:val="left" w:pos="270"/>
                <w:tab w:val="center" w:pos="7222"/>
              </w:tabs>
              <w:spacing w:line="20" w:lineRule="atLeast"/>
              <w:rPr>
                <w:b/>
                <w:bCs/>
                <w:i/>
                <w:color w:val="000000" w:themeColor="text1"/>
                <w:lang w:val="uk-UA"/>
              </w:rPr>
            </w:pPr>
            <w:r w:rsidRPr="00046C12">
              <w:rPr>
                <w:b/>
                <w:bCs/>
                <w:i/>
                <w:color w:val="000000" w:themeColor="text1"/>
                <w:lang w:val="uk-UA"/>
              </w:rPr>
              <w:tab/>
            </w:r>
            <w:r w:rsidRPr="00046C12">
              <w:rPr>
                <w:b/>
                <w:i/>
                <w:color w:val="000000" w:themeColor="text1"/>
                <w:lang w:val="uk-UA"/>
              </w:rPr>
              <w:t>3.1. Підпроєкт</w:t>
            </w:r>
            <w:r w:rsidRPr="00046C12">
              <w:rPr>
                <w:b/>
                <w:bCs/>
                <w:i/>
                <w:color w:val="000000" w:themeColor="text1"/>
                <w:lang w:val="uk-UA"/>
              </w:rPr>
              <w:t xml:space="preserve"> «Здоров’я через освіту та соціальний захист здобувачів освіти»</w:t>
            </w:r>
          </w:p>
        </w:tc>
      </w:tr>
      <w:tr w:rsidR="00766284" w:rsidRPr="00046C12" w14:paraId="6D08668F" w14:textId="77777777" w:rsidTr="00FD4436">
        <w:trPr>
          <w:gridAfter w:val="3"/>
          <w:wAfter w:w="143" w:type="dxa"/>
        </w:trPr>
        <w:tc>
          <w:tcPr>
            <w:tcW w:w="557" w:type="dxa"/>
            <w:shd w:val="clear" w:color="auto" w:fill="auto"/>
          </w:tcPr>
          <w:p w14:paraId="6C292D65" w14:textId="77777777" w:rsidR="00766284" w:rsidRPr="00046C12" w:rsidRDefault="00766284" w:rsidP="00FD4436">
            <w:pPr>
              <w:spacing w:line="20" w:lineRule="atLeast"/>
              <w:jc w:val="center"/>
              <w:rPr>
                <w:color w:val="000000" w:themeColor="text1"/>
              </w:rPr>
            </w:pPr>
            <w:r w:rsidRPr="00046C12">
              <w:rPr>
                <w:color w:val="000000" w:themeColor="text1"/>
              </w:rPr>
              <w:t>1</w:t>
            </w:r>
          </w:p>
        </w:tc>
        <w:tc>
          <w:tcPr>
            <w:tcW w:w="3969" w:type="dxa"/>
            <w:shd w:val="clear" w:color="auto" w:fill="auto"/>
          </w:tcPr>
          <w:p w14:paraId="02BF674B" w14:textId="77777777" w:rsidR="00766284" w:rsidRPr="00046C12" w:rsidRDefault="00766284" w:rsidP="00FD4436">
            <w:pPr>
              <w:pStyle w:val="Standard"/>
              <w:tabs>
                <w:tab w:val="left" w:pos="335"/>
              </w:tabs>
              <w:spacing w:line="20" w:lineRule="atLeast"/>
              <w:jc w:val="both"/>
              <w:rPr>
                <w:bCs/>
                <w:color w:val="000000" w:themeColor="text1"/>
                <w:lang w:val="uk-UA"/>
              </w:rPr>
            </w:pPr>
            <w:r w:rsidRPr="00046C12">
              <w:rPr>
                <w:color w:val="000000" w:themeColor="text1"/>
                <w:lang w:val="uk-UA"/>
              </w:rPr>
              <w:t>Придбання необхідного медичного обладнання  для ЗДО та ЗЗСО</w:t>
            </w:r>
          </w:p>
        </w:tc>
        <w:tc>
          <w:tcPr>
            <w:tcW w:w="1422" w:type="dxa"/>
            <w:shd w:val="clear" w:color="auto" w:fill="auto"/>
          </w:tcPr>
          <w:p w14:paraId="03EA556F" w14:textId="77777777" w:rsidR="00766284" w:rsidRPr="00046C12" w:rsidRDefault="00766284" w:rsidP="00FD4436">
            <w:pPr>
              <w:spacing w:line="20" w:lineRule="atLeast"/>
              <w:jc w:val="center"/>
              <w:rPr>
                <w:color w:val="000000" w:themeColor="text1"/>
              </w:rPr>
            </w:pPr>
            <w:r w:rsidRPr="00046C12">
              <w:rPr>
                <w:color w:val="000000" w:themeColor="text1"/>
              </w:rPr>
              <w:t>кількість закладів</w:t>
            </w:r>
          </w:p>
        </w:tc>
        <w:tc>
          <w:tcPr>
            <w:tcW w:w="1417" w:type="dxa"/>
            <w:gridSpan w:val="2"/>
            <w:shd w:val="clear" w:color="auto" w:fill="auto"/>
          </w:tcPr>
          <w:p w14:paraId="4FDC24BE" w14:textId="77777777" w:rsidR="00766284" w:rsidRPr="00046C12" w:rsidRDefault="00766284" w:rsidP="00FD4436">
            <w:pPr>
              <w:spacing w:line="20" w:lineRule="atLeast"/>
              <w:jc w:val="center"/>
              <w:rPr>
                <w:color w:val="000000" w:themeColor="text1"/>
              </w:rPr>
            </w:pPr>
            <w:r w:rsidRPr="00046C12">
              <w:rPr>
                <w:color w:val="000000" w:themeColor="text1"/>
              </w:rPr>
              <w:t>4</w:t>
            </w:r>
          </w:p>
        </w:tc>
        <w:tc>
          <w:tcPr>
            <w:tcW w:w="1079" w:type="dxa"/>
            <w:gridSpan w:val="3"/>
            <w:shd w:val="clear" w:color="auto" w:fill="auto"/>
          </w:tcPr>
          <w:p w14:paraId="4B7A7E4E" w14:textId="77777777" w:rsidR="00766284" w:rsidRPr="00046C12" w:rsidRDefault="00766284" w:rsidP="00FD4436">
            <w:pPr>
              <w:spacing w:line="20" w:lineRule="atLeast"/>
              <w:jc w:val="center"/>
              <w:rPr>
                <w:color w:val="000000" w:themeColor="text1"/>
              </w:rPr>
            </w:pPr>
            <w:r w:rsidRPr="00046C12">
              <w:rPr>
                <w:color w:val="000000" w:themeColor="text1"/>
              </w:rPr>
              <w:t>40,00</w:t>
            </w:r>
          </w:p>
        </w:tc>
        <w:tc>
          <w:tcPr>
            <w:tcW w:w="985" w:type="dxa"/>
            <w:gridSpan w:val="2"/>
            <w:shd w:val="clear" w:color="auto" w:fill="auto"/>
          </w:tcPr>
          <w:p w14:paraId="354C5978" w14:textId="77777777" w:rsidR="00766284" w:rsidRPr="00046C12" w:rsidRDefault="00766284" w:rsidP="00FD4436">
            <w:pPr>
              <w:spacing w:line="20" w:lineRule="atLeast"/>
              <w:jc w:val="center"/>
              <w:rPr>
                <w:color w:val="000000" w:themeColor="text1"/>
              </w:rPr>
            </w:pPr>
            <w:r w:rsidRPr="00046C12">
              <w:rPr>
                <w:color w:val="000000" w:themeColor="text1"/>
              </w:rPr>
              <w:t>40,00</w:t>
            </w:r>
          </w:p>
        </w:tc>
        <w:tc>
          <w:tcPr>
            <w:tcW w:w="1024" w:type="dxa"/>
            <w:gridSpan w:val="3"/>
            <w:shd w:val="clear" w:color="auto" w:fill="auto"/>
          </w:tcPr>
          <w:p w14:paraId="4D110FFC" w14:textId="77777777" w:rsidR="00766284" w:rsidRPr="00046C12" w:rsidRDefault="00766284" w:rsidP="00FD4436">
            <w:pPr>
              <w:spacing w:line="20" w:lineRule="atLeast"/>
              <w:jc w:val="center"/>
              <w:rPr>
                <w:color w:val="000000" w:themeColor="text1"/>
              </w:rPr>
            </w:pPr>
            <w:r w:rsidRPr="00046C12">
              <w:rPr>
                <w:color w:val="000000" w:themeColor="text1"/>
              </w:rPr>
              <w:t>50,00</w:t>
            </w:r>
          </w:p>
        </w:tc>
        <w:tc>
          <w:tcPr>
            <w:tcW w:w="993" w:type="dxa"/>
            <w:gridSpan w:val="3"/>
            <w:shd w:val="clear" w:color="auto" w:fill="auto"/>
          </w:tcPr>
          <w:p w14:paraId="229F03A6" w14:textId="77777777" w:rsidR="00766284" w:rsidRPr="00046C12" w:rsidRDefault="00766284" w:rsidP="00FD4436">
            <w:pPr>
              <w:spacing w:line="20" w:lineRule="atLeast"/>
              <w:jc w:val="center"/>
              <w:rPr>
                <w:color w:val="000000" w:themeColor="text1"/>
              </w:rPr>
            </w:pPr>
            <w:r w:rsidRPr="00046C12">
              <w:rPr>
                <w:color w:val="000000" w:themeColor="text1"/>
              </w:rPr>
              <w:t>50,00</w:t>
            </w:r>
          </w:p>
        </w:tc>
        <w:tc>
          <w:tcPr>
            <w:tcW w:w="999" w:type="dxa"/>
            <w:gridSpan w:val="3"/>
            <w:shd w:val="clear" w:color="auto" w:fill="auto"/>
          </w:tcPr>
          <w:p w14:paraId="495BCD9F" w14:textId="77777777" w:rsidR="00766284" w:rsidRPr="00046C12" w:rsidRDefault="00766284" w:rsidP="00FD4436">
            <w:pPr>
              <w:spacing w:line="20" w:lineRule="atLeast"/>
              <w:jc w:val="center"/>
              <w:rPr>
                <w:color w:val="000000" w:themeColor="text1"/>
              </w:rPr>
            </w:pPr>
            <w:r w:rsidRPr="00046C12">
              <w:rPr>
                <w:color w:val="000000" w:themeColor="text1"/>
              </w:rPr>
              <w:t>50,00</w:t>
            </w:r>
          </w:p>
        </w:tc>
        <w:tc>
          <w:tcPr>
            <w:tcW w:w="995" w:type="dxa"/>
            <w:gridSpan w:val="3"/>
            <w:shd w:val="clear" w:color="auto" w:fill="auto"/>
          </w:tcPr>
          <w:p w14:paraId="61EC3031" w14:textId="77777777" w:rsidR="00766284" w:rsidRPr="00046C12" w:rsidRDefault="00766284" w:rsidP="00FD4436">
            <w:pPr>
              <w:spacing w:line="20" w:lineRule="atLeast"/>
              <w:jc w:val="center"/>
              <w:rPr>
                <w:color w:val="000000" w:themeColor="text1"/>
              </w:rPr>
            </w:pPr>
            <w:r w:rsidRPr="00046C12">
              <w:rPr>
                <w:color w:val="000000" w:themeColor="text1"/>
              </w:rPr>
              <w:t>60,00</w:t>
            </w:r>
          </w:p>
        </w:tc>
        <w:tc>
          <w:tcPr>
            <w:tcW w:w="1146" w:type="dxa"/>
            <w:gridSpan w:val="3"/>
            <w:shd w:val="clear" w:color="auto" w:fill="auto"/>
          </w:tcPr>
          <w:p w14:paraId="3D01A310" w14:textId="77777777" w:rsidR="00766284" w:rsidRPr="00046C12" w:rsidRDefault="00766284" w:rsidP="00FD4436">
            <w:pPr>
              <w:spacing w:line="20" w:lineRule="atLeast"/>
              <w:jc w:val="center"/>
              <w:rPr>
                <w:color w:val="000000" w:themeColor="text1"/>
              </w:rPr>
            </w:pPr>
            <w:r w:rsidRPr="00046C12">
              <w:rPr>
                <w:color w:val="000000" w:themeColor="text1"/>
              </w:rPr>
              <w:t>60,00</w:t>
            </w:r>
          </w:p>
        </w:tc>
        <w:tc>
          <w:tcPr>
            <w:tcW w:w="1303" w:type="dxa"/>
            <w:gridSpan w:val="3"/>
            <w:shd w:val="clear" w:color="auto" w:fill="auto"/>
          </w:tcPr>
          <w:p w14:paraId="02D97FCC" w14:textId="77777777" w:rsidR="00766284" w:rsidRPr="00046C12" w:rsidRDefault="00766284" w:rsidP="00FD4436">
            <w:pPr>
              <w:spacing w:line="20" w:lineRule="atLeast"/>
              <w:jc w:val="center"/>
              <w:rPr>
                <w:b/>
                <w:color w:val="000000" w:themeColor="text1"/>
              </w:rPr>
            </w:pPr>
            <w:r w:rsidRPr="00046C12">
              <w:rPr>
                <w:b/>
                <w:color w:val="000000" w:themeColor="text1"/>
              </w:rPr>
              <w:t>350,00</w:t>
            </w:r>
          </w:p>
        </w:tc>
      </w:tr>
      <w:tr w:rsidR="00766284" w:rsidRPr="00046C12" w14:paraId="381D971A" w14:textId="77777777" w:rsidTr="00FD4436">
        <w:trPr>
          <w:gridAfter w:val="3"/>
          <w:wAfter w:w="143" w:type="dxa"/>
        </w:trPr>
        <w:tc>
          <w:tcPr>
            <w:tcW w:w="557" w:type="dxa"/>
            <w:shd w:val="clear" w:color="auto" w:fill="auto"/>
          </w:tcPr>
          <w:p w14:paraId="765377A8" w14:textId="77777777" w:rsidR="00766284" w:rsidRPr="00046C12" w:rsidRDefault="00766284" w:rsidP="00FD4436">
            <w:pPr>
              <w:spacing w:line="20" w:lineRule="atLeast"/>
              <w:jc w:val="center"/>
              <w:rPr>
                <w:color w:val="000000" w:themeColor="text1"/>
              </w:rPr>
            </w:pPr>
            <w:r w:rsidRPr="00046C12">
              <w:rPr>
                <w:color w:val="000000" w:themeColor="text1"/>
              </w:rPr>
              <w:t>2</w:t>
            </w:r>
          </w:p>
        </w:tc>
        <w:tc>
          <w:tcPr>
            <w:tcW w:w="3969" w:type="dxa"/>
            <w:shd w:val="clear" w:color="auto" w:fill="auto"/>
          </w:tcPr>
          <w:p w14:paraId="7B225499" w14:textId="77777777" w:rsidR="00766284" w:rsidRPr="00046C12" w:rsidRDefault="00766284" w:rsidP="00FD4436">
            <w:pPr>
              <w:spacing w:line="20" w:lineRule="atLeast"/>
              <w:jc w:val="both"/>
              <w:rPr>
                <w:color w:val="000000" w:themeColor="text1"/>
              </w:rPr>
            </w:pPr>
            <w:r w:rsidRPr="00046C12">
              <w:rPr>
                <w:color w:val="000000" w:themeColor="text1"/>
              </w:rPr>
              <w:t>Створення необхідних умов для організації здоров’язбережувального та здоров’яформувального освітнього процесу в закладах освіти, комфортності освітнього середовища</w:t>
            </w:r>
          </w:p>
        </w:tc>
        <w:tc>
          <w:tcPr>
            <w:tcW w:w="1422" w:type="dxa"/>
            <w:shd w:val="clear" w:color="auto" w:fill="auto"/>
          </w:tcPr>
          <w:p w14:paraId="6F14796D" w14:textId="77777777" w:rsidR="00766284" w:rsidRPr="00046C12" w:rsidRDefault="00766284" w:rsidP="00FD4436">
            <w:pPr>
              <w:spacing w:line="20" w:lineRule="atLeast"/>
              <w:jc w:val="center"/>
              <w:rPr>
                <w:color w:val="000000" w:themeColor="text1"/>
              </w:rPr>
            </w:pPr>
            <w:r w:rsidRPr="00046C12">
              <w:rPr>
                <w:color w:val="000000" w:themeColor="text1"/>
              </w:rPr>
              <w:t>кількість закладів</w:t>
            </w:r>
          </w:p>
        </w:tc>
        <w:tc>
          <w:tcPr>
            <w:tcW w:w="1417" w:type="dxa"/>
            <w:gridSpan w:val="2"/>
            <w:shd w:val="clear" w:color="auto" w:fill="auto"/>
          </w:tcPr>
          <w:p w14:paraId="7F833092" w14:textId="77777777" w:rsidR="00766284" w:rsidRPr="00046C12" w:rsidRDefault="00766284" w:rsidP="00FD4436">
            <w:pPr>
              <w:spacing w:line="20" w:lineRule="atLeast"/>
              <w:jc w:val="center"/>
              <w:rPr>
                <w:color w:val="000000" w:themeColor="text1"/>
              </w:rPr>
            </w:pPr>
            <w:r w:rsidRPr="00046C12">
              <w:rPr>
                <w:color w:val="000000" w:themeColor="text1"/>
              </w:rPr>
              <w:t>4</w:t>
            </w:r>
          </w:p>
        </w:tc>
        <w:tc>
          <w:tcPr>
            <w:tcW w:w="1079" w:type="dxa"/>
            <w:gridSpan w:val="3"/>
            <w:shd w:val="clear" w:color="auto" w:fill="auto"/>
          </w:tcPr>
          <w:p w14:paraId="66EB597B" w14:textId="77777777" w:rsidR="00766284" w:rsidRPr="00046C12" w:rsidRDefault="00766284" w:rsidP="00FD4436">
            <w:pPr>
              <w:spacing w:line="20" w:lineRule="atLeast"/>
              <w:jc w:val="center"/>
              <w:rPr>
                <w:color w:val="000000" w:themeColor="text1"/>
              </w:rPr>
            </w:pPr>
            <w:r w:rsidRPr="00046C12">
              <w:rPr>
                <w:color w:val="000000" w:themeColor="text1"/>
              </w:rPr>
              <w:t>5,00</w:t>
            </w:r>
          </w:p>
        </w:tc>
        <w:tc>
          <w:tcPr>
            <w:tcW w:w="985" w:type="dxa"/>
            <w:gridSpan w:val="2"/>
            <w:shd w:val="clear" w:color="auto" w:fill="auto"/>
          </w:tcPr>
          <w:p w14:paraId="6DD4BB0B" w14:textId="77777777" w:rsidR="00766284" w:rsidRPr="00046C12" w:rsidRDefault="00766284" w:rsidP="00FD4436">
            <w:pPr>
              <w:spacing w:line="20" w:lineRule="atLeast"/>
              <w:jc w:val="center"/>
              <w:rPr>
                <w:color w:val="000000" w:themeColor="text1"/>
              </w:rPr>
            </w:pPr>
            <w:r w:rsidRPr="00046C12">
              <w:rPr>
                <w:color w:val="000000" w:themeColor="text1"/>
              </w:rPr>
              <w:t>15,00</w:t>
            </w:r>
          </w:p>
        </w:tc>
        <w:tc>
          <w:tcPr>
            <w:tcW w:w="1024" w:type="dxa"/>
            <w:gridSpan w:val="3"/>
            <w:shd w:val="clear" w:color="auto" w:fill="auto"/>
          </w:tcPr>
          <w:p w14:paraId="15187C66" w14:textId="77777777" w:rsidR="00766284" w:rsidRPr="00046C12" w:rsidRDefault="00766284" w:rsidP="00FD4436">
            <w:pPr>
              <w:spacing w:line="20" w:lineRule="atLeast"/>
              <w:jc w:val="center"/>
              <w:rPr>
                <w:color w:val="000000" w:themeColor="text1"/>
              </w:rPr>
            </w:pPr>
            <w:r w:rsidRPr="00046C12">
              <w:rPr>
                <w:color w:val="000000" w:themeColor="text1"/>
              </w:rPr>
              <w:t>15,00</w:t>
            </w:r>
          </w:p>
        </w:tc>
        <w:tc>
          <w:tcPr>
            <w:tcW w:w="993" w:type="dxa"/>
            <w:gridSpan w:val="3"/>
            <w:shd w:val="clear" w:color="auto" w:fill="auto"/>
          </w:tcPr>
          <w:p w14:paraId="67692201" w14:textId="77777777" w:rsidR="00766284" w:rsidRPr="00046C12" w:rsidRDefault="00766284" w:rsidP="00FD4436">
            <w:pPr>
              <w:spacing w:line="20" w:lineRule="atLeast"/>
              <w:jc w:val="center"/>
              <w:rPr>
                <w:color w:val="000000" w:themeColor="text1"/>
              </w:rPr>
            </w:pPr>
            <w:r w:rsidRPr="00046C12">
              <w:rPr>
                <w:color w:val="000000" w:themeColor="text1"/>
              </w:rPr>
              <w:t>15,00</w:t>
            </w:r>
          </w:p>
        </w:tc>
        <w:tc>
          <w:tcPr>
            <w:tcW w:w="999" w:type="dxa"/>
            <w:gridSpan w:val="3"/>
            <w:shd w:val="clear" w:color="auto" w:fill="auto"/>
          </w:tcPr>
          <w:p w14:paraId="474A6F1B"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995" w:type="dxa"/>
            <w:gridSpan w:val="3"/>
            <w:shd w:val="clear" w:color="auto" w:fill="auto"/>
          </w:tcPr>
          <w:p w14:paraId="0D954A7C"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1146" w:type="dxa"/>
            <w:gridSpan w:val="3"/>
            <w:shd w:val="clear" w:color="auto" w:fill="auto"/>
          </w:tcPr>
          <w:p w14:paraId="33572B33"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1303" w:type="dxa"/>
            <w:gridSpan w:val="3"/>
            <w:shd w:val="clear" w:color="auto" w:fill="auto"/>
          </w:tcPr>
          <w:p w14:paraId="32210730" w14:textId="77777777" w:rsidR="00766284" w:rsidRPr="00046C12" w:rsidRDefault="00766284" w:rsidP="00FD4436">
            <w:pPr>
              <w:spacing w:line="20" w:lineRule="atLeast"/>
              <w:jc w:val="center"/>
              <w:rPr>
                <w:b/>
                <w:color w:val="000000" w:themeColor="text1"/>
              </w:rPr>
            </w:pPr>
            <w:r w:rsidRPr="00046C12">
              <w:rPr>
                <w:b/>
                <w:color w:val="000000" w:themeColor="text1"/>
              </w:rPr>
              <w:t>110,00</w:t>
            </w:r>
          </w:p>
        </w:tc>
      </w:tr>
      <w:tr w:rsidR="00766284" w:rsidRPr="00046C12" w14:paraId="3390453D" w14:textId="77777777" w:rsidTr="00FD4436">
        <w:trPr>
          <w:gridAfter w:val="3"/>
          <w:wAfter w:w="143" w:type="dxa"/>
        </w:trPr>
        <w:tc>
          <w:tcPr>
            <w:tcW w:w="557" w:type="dxa"/>
            <w:shd w:val="clear" w:color="auto" w:fill="auto"/>
          </w:tcPr>
          <w:p w14:paraId="623A920A" w14:textId="77777777" w:rsidR="00766284" w:rsidRPr="00046C12" w:rsidRDefault="00766284" w:rsidP="00FD4436">
            <w:pPr>
              <w:spacing w:line="20" w:lineRule="atLeast"/>
              <w:jc w:val="center"/>
              <w:rPr>
                <w:color w:val="000000" w:themeColor="text1"/>
              </w:rPr>
            </w:pPr>
            <w:r w:rsidRPr="00046C12">
              <w:rPr>
                <w:color w:val="000000" w:themeColor="text1"/>
              </w:rPr>
              <w:t>3</w:t>
            </w:r>
          </w:p>
        </w:tc>
        <w:tc>
          <w:tcPr>
            <w:tcW w:w="3969" w:type="dxa"/>
            <w:shd w:val="clear" w:color="auto" w:fill="auto"/>
          </w:tcPr>
          <w:p w14:paraId="7C01826A" w14:textId="77777777" w:rsidR="00766284" w:rsidRPr="00046C12" w:rsidRDefault="00766284" w:rsidP="00FD4436">
            <w:pPr>
              <w:spacing w:line="20" w:lineRule="atLeast"/>
              <w:jc w:val="both"/>
              <w:rPr>
                <w:bCs/>
                <w:color w:val="000000" w:themeColor="text1"/>
              </w:rPr>
            </w:pPr>
            <w:r w:rsidRPr="00046C12">
              <w:rPr>
                <w:bCs/>
                <w:color w:val="000000" w:themeColor="text1"/>
              </w:rPr>
              <w:t>Організація харчування учнів закладів дошкільної освіти, 1-4 класів та пільгових категорій закладів загальної середньої освіти;</w:t>
            </w:r>
          </w:p>
        </w:tc>
        <w:tc>
          <w:tcPr>
            <w:tcW w:w="1422" w:type="dxa"/>
            <w:shd w:val="clear" w:color="auto" w:fill="auto"/>
          </w:tcPr>
          <w:p w14:paraId="60F51537" w14:textId="77777777" w:rsidR="00766284" w:rsidRPr="00046C12" w:rsidRDefault="00766284" w:rsidP="00FD4436">
            <w:pPr>
              <w:spacing w:line="20" w:lineRule="atLeast"/>
              <w:jc w:val="center"/>
              <w:rPr>
                <w:color w:val="000000" w:themeColor="text1"/>
              </w:rPr>
            </w:pPr>
            <w:r w:rsidRPr="00046C12">
              <w:rPr>
                <w:color w:val="000000" w:themeColor="text1"/>
              </w:rPr>
              <w:t>кількість учнів</w:t>
            </w:r>
          </w:p>
        </w:tc>
        <w:tc>
          <w:tcPr>
            <w:tcW w:w="1417" w:type="dxa"/>
            <w:gridSpan w:val="2"/>
            <w:shd w:val="clear" w:color="auto" w:fill="auto"/>
          </w:tcPr>
          <w:p w14:paraId="353BD0CC" w14:textId="77777777" w:rsidR="00766284" w:rsidRPr="00046C12" w:rsidRDefault="00766284" w:rsidP="00FD4436">
            <w:pPr>
              <w:spacing w:line="20" w:lineRule="atLeast"/>
              <w:jc w:val="center"/>
              <w:rPr>
                <w:color w:val="000000" w:themeColor="text1"/>
              </w:rPr>
            </w:pPr>
            <w:r w:rsidRPr="00046C12">
              <w:rPr>
                <w:color w:val="000000" w:themeColor="text1"/>
              </w:rPr>
              <w:t>усі учні пільгових категорій</w:t>
            </w:r>
          </w:p>
        </w:tc>
        <w:tc>
          <w:tcPr>
            <w:tcW w:w="1079" w:type="dxa"/>
            <w:gridSpan w:val="3"/>
            <w:shd w:val="clear" w:color="auto" w:fill="auto"/>
          </w:tcPr>
          <w:p w14:paraId="52C5F893" w14:textId="77777777" w:rsidR="00766284" w:rsidRPr="00046C12" w:rsidRDefault="00766284" w:rsidP="00FD4436">
            <w:pPr>
              <w:spacing w:line="20" w:lineRule="atLeast"/>
              <w:jc w:val="center"/>
              <w:rPr>
                <w:color w:val="000000" w:themeColor="text1"/>
              </w:rPr>
            </w:pPr>
            <w:r w:rsidRPr="00046C12">
              <w:rPr>
                <w:color w:val="000000" w:themeColor="text1"/>
              </w:rPr>
              <w:t>1950,00</w:t>
            </w:r>
          </w:p>
        </w:tc>
        <w:tc>
          <w:tcPr>
            <w:tcW w:w="985" w:type="dxa"/>
            <w:gridSpan w:val="2"/>
            <w:shd w:val="clear" w:color="auto" w:fill="auto"/>
          </w:tcPr>
          <w:p w14:paraId="0FDE10C6" w14:textId="77777777" w:rsidR="00766284" w:rsidRPr="00046C12" w:rsidRDefault="00766284" w:rsidP="00FD4436">
            <w:pPr>
              <w:spacing w:line="20" w:lineRule="atLeast"/>
              <w:jc w:val="center"/>
              <w:rPr>
                <w:color w:val="000000" w:themeColor="text1"/>
              </w:rPr>
            </w:pPr>
            <w:r w:rsidRPr="00046C12">
              <w:rPr>
                <w:color w:val="000000" w:themeColor="text1"/>
              </w:rPr>
              <w:t>2000,00</w:t>
            </w:r>
          </w:p>
        </w:tc>
        <w:tc>
          <w:tcPr>
            <w:tcW w:w="1024" w:type="dxa"/>
            <w:gridSpan w:val="3"/>
            <w:shd w:val="clear" w:color="auto" w:fill="auto"/>
          </w:tcPr>
          <w:p w14:paraId="55362896" w14:textId="77777777" w:rsidR="00766284" w:rsidRPr="00046C12" w:rsidRDefault="00766284" w:rsidP="00FD4436">
            <w:pPr>
              <w:spacing w:line="20" w:lineRule="atLeast"/>
              <w:jc w:val="center"/>
              <w:rPr>
                <w:color w:val="000000" w:themeColor="text1"/>
              </w:rPr>
            </w:pPr>
            <w:r w:rsidRPr="00046C12">
              <w:rPr>
                <w:color w:val="000000" w:themeColor="text1"/>
              </w:rPr>
              <w:t>2000,00</w:t>
            </w:r>
          </w:p>
        </w:tc>
        <w:tc>
          <w:tcPr>
            <w:tcW w:w="993" w:type="dxa"/>
            <w:gridSpan w:val="3"/>
            <w:shd w:val="clear" w:color="auto" w:fill="auto"/>
          </w:tcPr>
          <w:p w14:paraId="19BFE639" w14:textId="77777777" w:rsidR="00766284" w:rsidRPr="00046C12" w:rsidRDefault="00766284" w:rsidP="00FD4436">
            <w:pPr>
              <w:spacing w:line="20" w:lineRule="atLeast"/>
              <w:jc w:val="center"/>
              <w:rPr>
                <w:color w:val="000000" w:themeColor="text1"/>
              </w:rPr>
            </w:pPr>
            <w:r w:rsidRPr="00046C12">
              <w:rPr>
                <w:color w:val="000000" w:themeColor="text1"/>
              </w:rPr>
              <w:t>2100,00</w:t>
            </w:r>
          </w:p>
        </w:tc>
        <w:tc>
          <w:tcPr>
            <w:tcW w:w="999" w:type="dxa"/>
            <w:gridSpan w:val="3"/>
            <w:shd w:val="clear" w:color="auto" w:fill="auto"/>
          </w:tcPr>
          <w:p w14:paraId="71EFE97A" w14:textId="77777777" w:rsidR="00766284" w:rsidRPr="00046C12" w:rsidRDefault="00766284" w:rsidP="00FD4436">
            <w:pPr>
              <w:spacing w:line="20" w:lineRule="atLeast"/>
              <w:jc w:val="center"/>
              <w:rPr>
                <w:color w:val="000000" w:themeColor="text1"/>
              </w:rPr>
            </w:pPr>
            <w:r w:rsidRPr="00046C12">
              <w:rPr>
                <w:color w:val="000000" w:themeColor="text1"/>
              </w:rPr>
              <w:t>2100,00</w:t>
            </w:r>
          </w:p>
        </w:tc>
        <w:tc>
          <w:tcPr>
            <w:tcW w:w="995" w:type="dxa"/>
            <w:gridSpan w:val="3"/>
            <w:shd w:val="clear" w:color="auto" w:fill="auto"/>
          </w:tcPr>
          <w:p w14:paraId="1BDCE62F" w14:textId="77777777" w:rsidR="00766284" w:rsidRPr="00046C12" w:rsidRDefault="00766284" w:rsidP="00FD4436">
            <w:pPr>
              <w:spacing w:line="20" w:lineRule="atLeast"/>
              <w:jc w:val="center"/>
              <w:rPr>
                <w:color w:val="000000" w:themeColor="text1"/>
              </w:rPr>
            </w:pPr>
            <w:r w:rsidRPr="00046C12">
              <w:rPr>
                <w:color w:val="000000" w:themeColor="text1"/>
              </w:rPr>
              <w:t>2200,00</w:t>
            </w:r>
          </w:p>
        </w:tc>
        <w:tc>
          <w:tcPr>
            <w:tcW w:w="1146" w:type="dxa"/>
            <w:gridSpan w:val="3"/>
            <w:shd w:val="clear" w:color="auto" w:fill="auto"/>
          </w:tcPr>
          <w:p w14:paraId="04774C1B" w14:textId="77777777" w:rsidR="00766284" w:rsidRPr="00046C12" w:rsidRDefault="00766284" w:rsidP="00FD4436">
            <w:pPr>
              <w:spacing w:line="20" w:lineRule="atLeast"/>
              <w:jc w:val="center"/>
              <w:rPr>
                <w:color w:val="000000" w:themeColor="text1"/>
              </w:rPr>
            </w:pPr>
            <w:r w:rsidRPr="00046C12">
              <w:rPr>
                <w:color w:val="000000" w:themeColor="text1"/>
              </w:rPr>
              <w:t>2200,00</w:t>
            </w:r>
          </w:p>
        </w:tc>
        <w:tc>
          <w:tcPr>
            <w:tcW w:w="1303" w:type="dxa"/>
            <w:gridSpan w:val="3"/>
            <w:shd w:val="clear" w:color="auto" w:fill="auto"/>
          </w:tcPr>
          <w:p w14:paraId="6FAF4FAB" w14:textId="77777777" w:rsidR="00766284" w:rsidRPr="00046C12" w:rsidRDefault="00766284" w:rsidP="00FD4436">
            <w:pPr>
              <w:spacing w:line="20" w:lineRule="atLeast"/>
              <w:jc w:val="center"/>
              <w:rPr>
                <w:b/>
                <w:color w:val="000000" w:themeColor="text1"/>
              </w:rPr>
            </w:pPr>
            <w:r w:rsidRPr="00046C12">
              <w:rPr>
                <w:b/>
                <w:color w:val="000000" w:themeColor="text1"/>
              </w:rPr>
              <w:t>14550,00</w:t>
            </w:r>
          </w:p>
        </w:tc>
      </w:tr>
      <w:tr w:rsidR="00766284" w:rsidRPr="00046C12" w14:paraId="4F98AF97" w14:textId="77777777" w:rsidTr="00FD4436">
        <w:trPr>
          <w:gridAfter w:val="3"/>
          <w:wAfter w:w="143" w:type="dxa"/>
        </w:trPr>
        <w:tc>
          <w:tcPr>
            <w:tcW w:w="557" w:type="dxa"/>
            <w:shd w:val="clear" w:color="auto" w:fill="auto"/>
          </w:tcPr>
          <w:p w14:paraId="40BD0136" w14:textId="77777777" w:rsidR="00766284" w:rsidRPr="00046C12" w:rsidRDefault="00766284" w:rsidP="00FD4436">
            <w:pPr>
              <w:spacing w:line="20" w:lineRule="atLeast"/>
              <w:jc w:val="center"/>
              <w:rPr>
                <w:color w:val="000000" w:themeColor="text1"/>
              </w:rPr>
            </w:pPr>
            <w:r w:rsidRPr="00046C12">
              <w:rPr>
                <w:color w:val="000000" w:themeColor="text1"/>
              </w:rPr>
              <w:lastRenderedPageBreak/>
              <w:t>4</w:t>
            </w:r>
          </w:p>
        </w:tc>
        <w:tc>
          <w:tcPr>
            <w:tcW w:w="3969" w:type="dxa"/>
            <w:shd w:val="clear" w:color="auto" w:fill="auto"/>
          </w:tcPr>
          <w:p w14:paraId="2DE45C78" w14:textId="77777777" w:rsidR="00766284" w:rsidRPr="00046C12" w:rsidRDefault="00766284" w:rsidP="00FD4436">
            <w:pPr>
              <w:pStyle w:val="Standard"/>
              <w:tabs>
                <w:tab w:val="left" w:pos="335"/>
              </w:tabs>
              <w:spacing w:line="20" w:lineRule="atLeast"/>
              <w:ind w:left="21"/>
              <w:jc w:val="both"/>
              <w:rPr>
                <w:color w:val="000000" w:themeColor="text1"/>
                <w:lang w:val="uk-UA"/>
              </w:rPr>
            </w:pPr>
            <w:r w:rsidRPr="00046C12">
              <w:rPr>
                <w:color w:val="000000" w:themeColor="text1"/>
                <w:lang w:val="uk-UA"/>
              </w:rPr>
              <w:t>Оздоровлення дітей сиріт, дітей позбавлених батьківського піклування та дітей інших пільгових категорій у  пришкільних таборах</w:t>
            </w:r>
          </w:p>
        </w:tc>
        <w:tc>
          <w:tcPr>
            <w:tcW w:w="1422" w:type="dxa"/>
            <w:shd w:val="clear" w:color="auto" w:fill="auto"/>
          </w:tcPr>
          <w:p w14:paraId="2CBC37FE" w14:textId="77777777" w:rsidR="00766284" w:rsidRPr="00046C12" w:rsidRDefault="00766284" w:rsidP="00FD4436">
            <w:pPr>
              <w:spacing w:line="20" w:lineRule="atLeast"/>
              <w:jc w:val="center"/>
              <w:rPr>
                <w:color w:val="000000" w:themeColor="text1"/>
              </w:rPr>
            </w:pPr>
            <w:r w:rsidRPr="00046C12">
              <w:rPr>
                <w:color w:val="000000" w:themeColor="text1"/>
              </w:rPr>
              <w:t>кількість дітей</w:t>
            </w:r>
          </w:p>
        </w:tc>
        <w:tc>
          <w:tcPr>
            <w:tcW w:w="1417" w:type="dxa"/>
            <w:gridSpan w:val="2"/>
            <w:shd w:val="clear" w:color="auto" w:fill="auto"/>
          </w:tcPr>
          <w:p w14:paraId="4BBCE14A" w14:textId="77777777" w:rsidR="00766284" w:rsidRPr="00046C12" w:rsidRDefault="00766284" w:rsidP="00FD4436">
            <w:pPr>
              <w:spacing w:line="20" w:lineRule="atLeast"/>
              <w:jc w:val="center"/>
              <w:rPr>
                <w:color w:val="000000" w:themeColor="text1"/>
              </w:rPr>
            </w:pPr>
            <w:r w:rsidRPr="00046C12">
              <w:rPr>
                <w:color w:val="000000" w:themeColor="text1"/>
              </w:rPr>
              <w:t>усі діти пільгових категорій</w:t>
            </w:r>
          </w:p>
        </w:tc>
        <w:tc>
          <w:tcPr>
            <w:tcW w:w="1079" w:type="dxa"/>
            <w:gridSpan w:val="3"/>
            <w:shd w:val="clear" w:color="auto" w:fill="auto"/>
          </w:tcPr>
          <w:p w14:paraId="281BC1CE"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985" w:type="dxa"/>
            <w:gridSpan w:val="2"/>
            <w:shd w:val="clear" w:color="auto" w:fill="auto"/>
          </w:tcPr>
          <w:p w14:paraId="4BE6C138" w14:textId="77777777" w:rsidR="00766284" w:rsidRPr="00046C12" w:rsidRDefault="00766284" w:rsidP="00FD4436">
            <w:pPr>
              <w:spacing w:line="20" w:lineRule="atLeast"/>
              <w:jc w:val="center"/>
              <w:rPr>
                <w:color w:val="000000" w:themeColor="text1"/>
              </w:rPr>
            </w:pPr>
            <w:r w:rsidRPr="00046C12">
              <w:rPr>
                <w:color w:val="000000" w:themeColor="text1"/>
              </w:rPr>
              <w:t>20,00</w:t>
            </w:r>
          </w:p>
        </w:tc>
        <w:tc>
          <w:tcPr>
            <w:tcW w:w="1024" w:type="dxa"/>
            <w:gridSpan w:val="3"/>
            <w:shd w:val="clear" w:color="auto" w:fill="auto"/>
          </w:tcPr>
          <w:p w14:paraId="6E8F62D3" w14:textId="77777777" w:rsidR="00766284" w:rsidRPr="00046C12" w:rsidRDefault="00766284" w:rsidP="00FD4436">
            <w:pPr>
              <w:spacing w:line="20" w:lineRule="atLeast"/>
              <w:jc w:val="center"/>
              <w:rPr>
                <w:color w:val="000000" w:themeColor="text1"/>
              </w:rPr>
            </w:pPr>
            <w:r w:rsidRPr="00046C12">
              <w:rPr>
                <w:color w:val="000000" w:themeColor="text1"/>
              </w:rPr>
              <w:t>40,00</w:t>
            </w:r>
          </w:p>
        </w:tc>
        <w:tc>
          <w:tcPr>
            <w:tcW w:w="993" w:type="dxa"/>
            <w:gridSpan w:val="3"/>
            <w:shd w:val="clear" w:color="auto" w:fill="auto"/>
          </w:tcPr>
          <w:p w14:paraId="0DCF1E8F" w14:textId="77777777" w:rsidR="00766284" w:rsidRPr="00046C12" w:rsidRDefault="00766284" w:rsidP="00FD4436">
            <w:pPr>
              <w:spacing w:line="20" w:lineRule="atLeast"/>
              <w:jc w:val="center"/>
              <w:rPr>
                <w:color w:val="000000" w:themeColor="text1"/>
              </w:rPr>
            </w:pPr>
            <w:r w:rsidRPr="00046C12">
              <w:rPr>
                <w:color w:val="000000" w:themeColor="text1"/>
              </w:rPr>
              <w:t>40,00</w:t>
            </w:r>
          </w:p>
        </w:tc>
        <w:tc>
          <w:tcPr>
            <w:tcW w:w="999" w:type="dxa"/>
            <w:gridSpan w:val="3"/>
            <w:shd w:val="clear" w:color="auto" w:fill="auto"/>
          </w:tcPr>
          <w:p w14:paraId="5DD4089F" w14:textId="77777777" w:rsidR="00766284" w:rsidRPr="00046C12" w:rsidRDefault="00766284" w:rsidP="00FD4436">
            <w:pPr>
              <w:spacing w:line="20" w:lineRule="atLeast"/>
              <w:jc w:val="center"/>
              <w:rPr>
                <w:color w:val="000000" w:themeColor="text1"/>
              </w:rPr>
            </w:pPr>
            <w:r w:rsidRPr="00046C12">
              <w:rPr>
                <w:color w:val="000000" w:themeColor="text1"/>
              </w:rPr>
              <w:t>60,00</w:t>
            </w:r>
          </w:p>
        </w:tc>
        <w:tc>
          <w:tcPr>
            <w:tcW w:w="995" w:type="dxa"/>
            <w:gridSpan w:val="3"/>
            <w:shd w:val="clear" w:color="auto" w:fill="auto"/>
          </w:tcPr>
          <w:p w14:paraId="2A5BB034" w14:textId="77777777" w:rsidR="00766284" w:rsidRPr="00046C12" w:rsidRDefault="00766284" w:rsidP="00FD4436">
            <w:pPr>
              <w:spacing w:line="20" w:lineRule="atLeast"/>
              <w:jc w:val="center"/>
              <w:rPr>
                <w:color w:val="000000" w:themeColor="text1"/>
              </w:rPr>
            </w:pPr>
            <w:r w:rsidRPr="00046C12">
              <w:rPr>
                <w:color w:val="000000" w:themeColor="text1"/>
              </w:rPr>
              <w:t>60,00</w:t>
            </w:r>
          </w:p>
        </w:tc>
        <w:tc>
          <w:tcPr>
            <w:tcW w:w="1146" w:type="dxa"/>
            <w:gridSpan w:val="3"/>
            <w:shd w:val="clear" w:color="auto" w:fill="auto"/>
          </w:tcPr>
          <w:p w14:paraId="1A8378B6" w14:textId="77777777" w:rsidR="00766284" w:rsidRPr="00046C12" w:rsidRDefault="00766284" w:rsidP="00FD4436">
            <w:pPr>
              <w:spacing w:line="20" w:lineRule="atLeast"/>
              <w:jc w:val="center"/>
              <w:rPr>
                <w:color w:val="000000" w:themeColor="text1"/>
              </w:rPr>
            </w:pPr>
            <w:r w:rsidRPr="00046C12">
              <w:rPr>
                <w:color w:val="000000" w:themeColor="text1"/>
              </w:rPr>
              <w:t>60,00</w:t>
            </w:r>
          </w:p>
        </w:tc>
        <w:tc>
          <w:tcPr>
            <w:tcW w:w="1303" w:type="dxa"/>
            <w:gridSpan w:val="3"/>
            <w:shd w:val="clear" w:color="auto" w:fill="auto"/>
          </w:tcPr>
          <w:p w14:paraId="40BA8BF9" w14:textId="77777777" w:rsidR="00766284" w:rsidRPr="00046C12" w:rsidRDefault="00766284" w:rsidP="00FD4436">
            <w:pPr>
              <w:spacing w:line="20" w:lineRule="atLeast"/>
              <w:jc w:val="center"/>
              <w:rPr>
                <w:b/>
                <w:color w:val="000000" w:themeColor="text1"/>
              </w:rPr>
            </w:pPr>
            <w:r w:rsidRPr="00046C12">
              <w:rPr>
                <w:b/>
                <w:color w:val="000000" w:themeColor="text1"/>
              </w:rPr>
              <w:t>300,00</w:t>
            </w:r>
          </w:p>
        </w:tc>
      </w:tr>
      <w:tr w:rsidR="00766284" w:rsidRPr="00046C12" w14:paraId="3931F850" w14:textId="77777777" w:rsidTr="00FD4436">
        <w:trPr>
          <w:gridAfter w:val="3"/>
          <w:wAfter w:w="143" w:type="dxa"/>
        </w:trPr>
        <w:tc>
          <w:tcPr>
            <w:tcW w:w="557" w:type="dxa"/>
            <w:shd w:val="clear" w:color="auto" w:fill="auto"/>
          </w:tcPr>
          <w:p w14:paraId="2F950F6B" w14:textId="77777777" w:rsidR="00766284" w:rsidRPr="00046C12" w:rsidRDefault="00766284" w:rsidP="00FD4436">
            <w:pPr>
              <w:spacing w:line="20" w:lineRule="atLeast"/>
              <w:jc w:val="center"/>
              <w:rPr>
                <w:color w:val="000000" w:themeColor="text1"/>
              </w:rPr>
            </w:pPr>
            <w:r w:rsidRPr="00046C12">
              <w:rPr>
                <w:color w:val="000000" w:themeColor="text1"/>
              </w:rPr>
              <w:t>5</w:t>
            </w:r>
          </w:p>
        </w:tc>
        <w:tc>
          <w:tcPr>
            <w:tcW w:w="3969" w:type="dxa"/>
            <w:shd w:val="clear" w:color="auto" w:fill="auto"/>
          </w:tcPr>
          <w:p w14:paraId="047D545E" w14:textId="77777777" w:rsidR="00766284" w:rsidRPr="00046C12" w:rsidRDefault="00766284" w:rsidP="00FD4436">
            <w:pPr>
              <w:pStyle w:val="Standard"/>
              <w:tabs>
                <w:tab w:val="left" w:pos="335"/>
              </w:tabs>
              <w:spacing w:line="20" w:lineRule="atLeast"/>
              <w:ind w:left="-57" w:right="-57"/>
              <w:jc w:val="both"/>
              <w:rPr>
                <w:color w:val="000000" w:themeColor="text1"/>
                <w:lang w:val="uk-UA"/>
              </w:rPr>
            </w:pPr>
            <w:r w:rsidRPr="00046C12">
              <w:rPr>
                <w:color w:val="000000" w:themeColor="text1"/>
                <w:lang w:val="uk-UA"/>
              </w:rPr>
              <w:t>Надання одноразової  матеріальної  допомоги дітям-сиротам та дітям,  позбавленим батьківського піклування,  після досягнення ними 18-річного віку</w:t>
            </w:r>
          </w:p>
        </w:tc>
        <w:tc>
          <w:tcPr>
            <w:tcW w:w="1422" w:type="dxa"/>
            <w:shd w:val="clear" w:color="auto" w:fill="auto"/>
          </w:tcPr>
          <w:p w14:paraId="571A3B1E" w14:textId="77777777" w:rsidR="00766284" w:rsidRPr="00046C12" w:rsidRDefault="00766284" w:rsidP="00FD4436">
            <w:pPr>
              <w:spacing w:line="20" w:lineRule="atLeast"/>
              <w:jc w:val="center"/>
              <w:rPr>
                <w:color w:val="000000" w:themeColor="text1"/>
              </w:rPr>
            </w:pPr>
            <w:r w:rsidRPr="00046C12">
              <w:rPr>
                <w:color w:val="000000" w:themeColor="text1"/>
              </w:rPr>
              <w:t>кількість дітей</w:t>
            </w:r>
          </w:p>
        </w:tc>
        <w:tc>
          <w:tcPr>
            <w:tcW w:w="1417" w:type="dxa"/>
            <w:gridSpan w:val="2"/>
            <w:shd w:val="clear" w:color="auto" w:fill="auto"/>
          </w:tcPr>
          <w:p w14:paraId="245AC4BE" w14:textId="77777777" w:rsidR="00766284" w:rsidRPr="00046C12" w:rsidRDefault="00766284" w:rsidP="00FD4436">
            <w:pPr>
              <w:spacing w:line="20" w:lineRule="atLeast"/>
              <w:jc w:val="center"/>
              <w:rPr>
                <w:color w:val="000000" w:themeColor="text1"/>
              </w:rPr>
            </w:pPr>
            <w:r w:rsidRPr="00046C12">
              <w:rPr>
                <w:color w:val="000000" w:themeColor="text1"/>
              </w:rPr>
              <w:t>20</w:t>
            </w:r>
          </w:p>
        </w:tc>
        <w:tc>
          <w:tcPr>
            <w:tcW w:w="1079" w:type="dxa"/>
            <w:gridSpan w:val="3"/>
            <w:shd w:val="clear" w:color="auto" w:fill="auto"/>
          </w:tcPr>
          <w:p w14:paraId="493A7481" w14:textId="77777777" w:rsidR="00766284" w:rsidRPr="00046C12" w:rsidRDefault="00766284" w:rsidP="00FD4436">
            <w:pPr>
              <w:spacing w:line="20" w:lineRule="atLeast"/>
              <w:jc w:val="center"/>
              <w:rPr>
                <w:color w:val="000000" w:themeColor="text1"/>
              </w:rPr>
            </w:pPr>
            <w:r w:rsidRPr="00046C12">
              <w:rPr>
                <w:color w:val="000000" w:themeColor="text1"/>
              </w:rPr>
              <w:t>5,43</w:t>
            </w:r>
          </w:p>
        </w:tc>
        <w:tc>
          <w:tcPr>
            <w:tcW w:w="985" w:type="dxa"/>
            <w:gridSpan w:val="2"/>
            <w:shd w:val="clear" w:color="auto" w:fill="auto"/>
          </w:tcPr>
          <w:p w14:paraId="62945DA4" w14:textId="77777777" w:rsidR="00766284" w:rsidRPr="00046C12" w:rsidRDefault="00766284" w:rsidP="00FD4436">
            <w:pPr>
              <w:spacing w:line="20" w:lineRule="atLeast"/>
              <w:jc w:val="center"/>
              <w:rPr>
                <w:color w:val="000000" w:themeColor="text1"/>
              </w:rPr>
            </w:pPr>
            <w:r w:rsidRPr="00046C12">
              <w:rPr>
                <w:color w:val="000000" w:themeColor="text1"/>
              </w:rPr>
              <w:t>7,24</w:t>
            </w:r>
          </w:p>
        </w:tc>
        <w:tc>
          <w:tcPr>
            <w:tcW w:w="1024" w:type="dxa"/>
            <w:gridSpan w:val="3"/>
            <w:shd w:val="clear" w:color="auto" w:fill="auto"/>
          </w:tcPr>
          <w:p w14:paraId="70D9422E" w14:textId="77777777" w:rsidR="00766284" w:rsidRPr="00046C12" w:rsidRDefault="00766284" w:rsidP="00FD4436">
            <w:pPr>
              <w:spacing w:line="20" w:lineRule="atLeast"/>
              <w:jc w:val="center"/>
              <w:rPr>
                <w:color w:val="000000" w:themeColor="text1"/>
              </w:rPr>
            </w:pPr>
            <w:r w:rsidRPr="00046C12">
              <w:rPr>
                <w:color w:val="000000" w:themeColor="text1"/>
              </w:rPr>
              <w:t>5,43</w:t>
            </w:r>
          </w:p>
        </w:tc>
        <w:tc>
          <w:tcPr>
            <w:tcW w:w="993" w:type="dxa"/>
            <w:gridSpan w:val="3"/>
            <w:shd w:val="clear" w:color="auto" w:fill="auto"/>
          </w:tcPr>
          <w:p w14:paraId="59CCC43D" w14:textId="77777777" w:rsidR="00766284" w:rsidRPr="00046C12" w:rsidRDefault="00766284" w:rsidP="00FD4436">
            <w:pPr>
              <w:spacing w:line="20" w:lineRule="atLeast"/>
              <w:jc w:val="center"/>
              <w:rPr>
                <w:color w:val="000000" w:themeColor="text1"/>
              </w:rPr>
            </w:pPr>
            <w:r w:rsidRPr="00046C12">
              <w:rPr>
                <w:color w:val="000000" w:themeColor="text1"/>
              </w:rPr>
              <w:t>1,81</w:t>
            </w:r>
          </w:p>
        </w:tc>
        <w:tc>
          <w:tcPr>
            <w:tcW w:w="999" w:type="dxa"/>
            <w:gridSpan w:val="3"/>
            <w:shd w:val="clear" w:color="auto" w:fill="auto"/>
          </w:tcPr>
          <w:p w14:paraId="1F9136CC" w14:textId="77777777" w:rsidR="00766284" w:rsidRPr="00046C12" w:rsidRDefault="00766284" w:rsidP="00FD4436">
            <w:pPr>
              <w:spacing w:line="20" w:lineRule="atLeast"/>
              <w:jc w:val="center"/>
              <w:rPr>
                <w:color w:val="000000" w:themeColor="text1"/>
              </w:rPr>
            </w:pPr>
            <w:r w:rsidRPr="00046C12">
              <w:rPr>
                <w:color w:val="000000" w:themeColor="text1"/>
              </w:rPr>
              <w:t>5,43</w:t>
            </w:r>
          </w:p>
        </w:tc>
        <w:tc>
          <w:tcPr>
            <w:tcW w:w="995" w:type="dxa"/>
            <w:gridSpan w:val="3"/>
            <w:shd w:val="clear" w:color="auto" w:fill="auto"/>
          </w:tcPr>
          <w:p w14:paraId="20EFF366" w14:textId="77777777" w:rsidR="00766284" w:rsidRPr="00046C12" w:rsidRDefault="00766284" w:rsidP="00FD4436">
            <w:pPr>
              <w:spacing w:line="20" w:lineRule="atLeast"/>
              <w:jc w:val="center"/>
              <w:rPr>
                <w:color w:val="000000" w:themeColor="text1"/>
              </w:rPr>
            </w:pPr>
            <w:r w:rsidRPr="00046C12">
              <w:rPr>
                <w:color w:val="000000" w:themeColor="text1"/>
              </w:rPr>
              <w:t>7,24</w:t>
            </w:r>
          </w:p>
        </w:tc>
        <w:tc>
          <w:tcPr>
            <w:tcW w:w="1146" w:type="dxa"/>
            <w:gridSpan w:val="3"/>
            <w:shd w:val="clear" w:color="auto" w:fill="auto"/>
          </w:tcPr>
          <w:p w14:paraId="305947E1" w14:textId="77777777" w:rsidR="00766284" w:rsidRPr="00046C12" w:rsidRDefault="00766284" w:rsidP="00FD4436">
            <w:pPr>
              <w:spacing w:line="20" w:lineRule="atLeast"/>
              <w:jc w:val="center"/>
              <w:rPr>
                <w:color w:val="000000" w:themeColor="text1"/>
              </w:rPr>
            </w:pPr>
            <w:r w:rsidRPr="00046C12">
              <w:rPr>
                <w:color w:val="000000" w:themeColor="text1"/>
              </w:rPr>
              <w:t>3,62</w:t>
            </w:r>
          </w:p>
        </w:tc>
        <w:tc>
          <w:tcPr>
            <w:tcW w:w="1303" w:type="dxa"/>
            <w:gridSpan w:val="3"/>
            <w:shd w:val="clear" w:color="auto" w:fill="auto"/>
          </w:tcPr>
          <w:p w14:paraId="6C274293" w14:textId="77777777" w:rsidR="00766284" w:rsidRPr="00046C12" w:rsidRDefault="00766284" w:rsidP="00FD4436">
            <w:pPr>
              <w:spacing w:line="20" w:lineRule="atLeast"/>
              <w:jc w:val="center"/>
              <w:rPr>
                <w:b/>
                <w:color w:val="000000" w:themeColor="text1"/>
              </w:rPr>
            </w:pPr>
            <w:r w:rsidRPr="00046C12">
              <w:rPr>
                <w:b/>
                <w:color w:val="000000" w:themeColor="text1"/>
              </w:rPr>
              <w:t>36,20</w:t>
            </w:r>
          </w:p>
        </w:tc>
      </w:tr>
      <w:tr w:rsidR="00766284" w:rsidRPr="00046C12" w14:paraId="78D3D400" w14:textId="77777777" w:rsidTr="00FD4436">
        <w:tc>
          <w:tcPr>
            <w:tcW w:w="16032" w:type="dxa"/>
            <w:gridSpan w:val="31"/>
            <w:shd w:val="clear" w:color="auto" w:fill="auto"/>
          </w:tcPr>
          <w:p w14:paraId="4D0FF917" w14:textId="77777777" w:rsidR="00766284" w:rsidRPr="00046C12" w:rsidRDefault="00766284" w:rsidP="00FD4436">
            <w:pPr>
              <w:pStyle w:val="Standard"/>
              <w:spacing w:line="20" w:lineRule="atLeast"/>
              <w:rPr>
                <w:b/>
                <w:bCs/>
                <w:color w:val="000000" w:themeColor="text1"/>
                <w:lang w:val="uk-UA"/>
              </w:rPr>
            </w:pPr>
            <w:r w:rsidRPr="00046C12">
              <w:rPr>
                <w:b/>
                <w:bCs/>
                <w:color w:val="000000" w:themeColor="text1"/>
                <w:lang w:val="uk-UA"/>
              </w:rPr>
              <w:t xml:space="preserve">3.2. </w:t>
            </w:r>
            <w:r w:rsidRPr="00046C12">
              <w:rPr>
                <w:b/>
                <w:i/>
                <w:color w:val="000000" w:themeColor="text1"/>
              </w:rPr>
              <w:t xml:space="preserve"> Підпроєкт</w:t>
            </w:r>
            <w:r w:rsidRPr="00046C12">
              <w:rPr>
                <w:b/>
                <w:bCs/>
                <w:color w:val="000000" w:themeColor="text1"/>
                <w:lang w:val="uk-UA"/>
              </w:rPr>
              <w:t xml:space="preserve">  « Безпечне освітнє середовище»</w:t>
            </w:r>
          </w:p>
        </w:tc>
      </w:tr>
      <w:tr w:rsidR="00766284" w:rsidRPr="00046C12" w14:paraId="100D998A" w14:textId="77777777" w:rsidTr="00FD4436">
        <w:trPr>
          <w:gridAfter w:val="3"/>
          <w:wAfter w:w="143" w:type="dxa"/>
        </w:trPr>
        <w:tc>
          <w:tcPr>
            <w:tcW w:w="557" w:type="dxa"/>
            <w:shd w:val="clear" w:color="auto" w:fill="auto"/>
          </w:tcPr>
          <w:p w14:paraId="7178EC5F" w14:textId="77777777" w:rsidR="00766284" w:rsidRPr="00046C12" w:rsidRDefault="00766284" w:rsidP="00FD4436">
            <w:pPr>
              <w:pStyle w:val="Standard"/>
              <w:spacing w:line="20" w:lineRule="atLeast"/>
              <w:rPr>
                <w:b/>
                <w:bCs/>
                <w:color w:val="000000" w:themeColor="text1"/>
                <w:lang w:val="uk-UA"/>
              </w:rPr>
            </w:pPr>
            <w:r w:rsidRPr="00046C12">
              <w:rPr>
                <w:b/>
                <w:bCs/>
                <w:color w:val="000000" w:themeColor="text1"/>
                <w:lang w:val="uk-UA"/>
              </w:rPr>
              <w:t>1</w:t>
            </w:r>
          </w:p>
          <w:p w14:paraId="4710F9C3" w14:textId="77777777" w:rsidR="00766284" w:rsidRPr="00046C12" w:rsidRDefault="00766284" w:rsidP="00FD4436">
            <w:pPr>
              <w:pStyle w:val="Standard"/>
              <w:spacing w:line="20" w:lineRule="atLeast"/>
              <w:rPr>
                <w:b/>
                <w:bCs/>
                <w:color w:val="000000" w:themeColor="text1"/>
                <w:lang w:val="uk-UA"/>
              </w:rPr>
            </w:pPr>
          </w:p>
        </w:tc>
        <w:tc>
          <w:tcPr>
            <w:tcW w:w="3969" w:type="dxa"/>
            <w:shd w:val="clear" w:color="auto" w:fill="auto"/>
          </w:tcPr>
          <w:p w14:paraId="714A946A" w14:textId="77777777" w:rsidR="00766284" w:rsidRPr="00046C12" w:rsidRDefault="00766284" w:rsidP="00FD4436">
            <w:pPr>
              <w:spacing w:line="20" w:lineRule="atLeast"/>
              <w:rPr>
                <w:bCs/>
                <w:color w:val="000000" w:themeColor="text1"/>
              </w:rPr>
            </w:pPr>
            <w:r w:rsidRPr="00046C12">
              <w:rPr>
                <w:color w:val="000000" w:themeColor="text1"/>
              </w:rPr>
              <w:t>Проведення навчання керівників і заступників керівників, завгоспів закладів освіти та перевірку їх знань з охорони праці та безпеки життєдіяльності учасників освітнього процесу</w:t>
            </w:r>
          </w:p>
        </w:tc>
        <w:tc>
          <w:tcPr>
            <w:tcW w:w="1522" w:type="dxa"/>
            <w:gridSpan w:val="2"/>
            <w:shd w:val="clear" w:color="auto" w:fill="auto"/>
          </w:tcPr>
          <w:p w14:paraId="552C99E5" w14:textId="77777777" w:rsidR="00766284" w:rsidRPr="00046C12" w:rsidRDefault="00766284" w:rsidP="00FD4436">
            <w:pPr>
              <w:spacing w:line="20" w:lineRule="atLeast"/>
              <w:rPr>
                <w:bCs/>
                <w:color w:val="000000" w:themeColor="text1"/>
              </w:rPr>
            </w:pPr>
            <w:r w:rsidRPr="00046C12">
              <w:rPr>
                <w:bCs/>
                <w:color w:val="000000" w:themeColor="text1"/>
              </w:rPr>
              <w:t>кількість закладів</w:t>
            </w:r>
          </w:p>
        </w:tc>
        <w:tc>
          <w:tcPr>
            <w:tcW w:w="1325" w:type="dxa"/>
            <w:gridSpan w:val="2"/>
            <w:shd w:val="clear" w:color="auto" w:fill="auto"/>
          </w:tcPr>
          <w:p w14:paraId="2B18DBE8" w14:textId="77777777" w:rsidR="00766284" w:rsidRPr="00046C12" w:rsidRDefault="00766284" w:rsidP="00FD4436">
            <w:pPr>
              <w:spacing w:line="20" w:lineRule="atLeast"/>
              <w:jc w:val="center"/>
              <w:rPr>
                <w:bCs/>
                <w:color w:val="000000" w:themeColor="text1"/>
              </w:rPr>
            </w:pPr>
            <w:r w:rsidRPr="00046C12">
              <w:rPr>
                <w:bCs/>
                <w:color w:val="000000" w:themeColor="text1"/>
              </w:rPr>
              <w:t>11</w:t>
            </w:r>
          </w:p>
        </w:tc>
        <w:tc>
          <w:tcPr>
            <w:tcW w:w="1050" w:type="dxa"/>
            <w:shd w:val="clear" w:color="auto" w:fill="auto"/>
          </w:tcPr>
          <w:p w14:paraId="73B91477" w14:textId="77777777" w:rsidR="00766284" w:rsidRPr="00046C12" w:rsidRDefault="00766284" w:rsidP="00FD4436">
            <w:pPr>
              <w:spacing w:line="20" w:lineRule="atLeast"/>
              <w:rPr>
                <w:bCs/>
                <w:color w:val="000000" w:themeColor="text1"/>
              </w:rPr>
            </w:pPr>
            <w:r w:rsidRPr="00046C12">
              <w:rPr>
                <w:bCs/>
                <w:color w:val="000000" w:themeColor="text1"/>
              </w:rPr>
              <w:t>5,00</w:t>
            </w:r>
          </w:p>
        </w:tc>
        <w:tc>
          <w:tcPr>
            <w:tcW w:w="1014" w:type="dxa"/>
            <w:gridSpan w:val="4"/>
            <w:shd w:val="clear" w:color="auto" w:fill="auto"/>
          </w:tcPr>
          <w:p w14:paraId="1E531A7C" w14:textId="77777777" w:rsidR="00766284" w:rsidRPr="00046C12" w:rsidRDefault="00766284" w:rsidP="00FD4436">
            <w:pPr>
              <w:spacing w:line="20" w:lineRule="atLeast"/>
              <w:rPr>
                <w:bCs/>
                <w:color w:val="000000" w:themeColor="text1"/>
              </w:rPr>
            </w:pPr>
            <w:r w:rsidRPr="00046C12">
              <w:rPr>
                <w:bCs/>
                <w:color w:val="000000" w:themeColor="text1"/>
              </w:rPr>
              <w:t>5,00</w:t>
            </w:r>
          </w:p>
        </w:tc>
        <w:tc>
          <w:tcPr>
            <w:tcW w:w="1032" w:type="dxa"/>
            <w:gridSpan w:val="3"/>
            <w:shd w:val="clear" w:color="auto" w:fill="auto"/>
          </w:tcPr>
          <w:p w14:paraId="752BC742" w14:textId="77777777" w:rsidR="00766284" w:rsidRPr="00046C12" w:rsidRDefault="00766284" w:rsidP="00FD4436">
            <w:pPr>
              <w:spacing w:line="20" w:lineRule="atLeast"/>
              <w:rPr>
                <w:bCs/>
                <w:color w:val="000000" w:themeColor="text1"/>
              </w:rPr>
            </w:pPr>
            <w:r w:rsidRPr="00046C12">
              <w:rPr>
                <w:bCs/>
                <w:color w:val="000000" w:themeColor="text1"/>
              </w:rPr>
              <w:t>5,00</w:t>
            </w:r>
          </w:p>
        </w:tc>
        <w:tc>
          <w:tcPr>
            <w:tcW w:w="993" w:type="dxa"/>
            <w:gridSpan w:val="3"/>
            <w:shd w:val="clear" w:color="auto" w:fill="auto"/>
          </w:tcPr>
          <w:p w14:paraId="2B88225E" w14:textId="77777777" w:rsidR="00766284" w:rsidRPr="00046C12" w:rsidRDefault="00766284" w:rsidP="00FD4436">
            <w:pPr>
              <w:spacing w:line="20" w:lineRule="atLeast"/>
              <w:rPr>
                <w:bCs/>
                <w:color w:val="000000" w:themeColor="text1"/>
              </w:rPr>
            </w:pPr>
            <w:r w:rsidRPr="00046C12">
              <w:rPr>
                <w:bCs/>
                <w:color w:val="000000" w:themeColor="text1"/>
              </w:rPr>
              <w:t>7,00</w:t>
            </w:r>
          </w:p>
        </w:tc>
        <w:tc>
          <w:tcPr>
            <w:tcW w:w="991" w:type="dxa"/>
            <w:gridSpan w:val="3"/>
            <w:shd w:val="clear" w:color="auto" w:fill="auto"/>
          </w:tcPr>
          <w:p w14:paraId="209B3F80" w14:textId="77777777" w:rsidR="00766284" w:rsidRPr="00046C12" w:rsidRDefault="00766284" w:rsidP="00FD4436">
            <w:pPr>
              <w:spacing w:line="20" w:lineRule="atLeast"/>
              <w:rPr>
                <w:bCs/>
                <w:color w:val="000000" w:themeColor="text1"/>
              </w:rPr>
            </w:pPr>
            <w:r w:rsidRPr="00046C12">
              <w:rPr>
                <w:bCs/>
                <w:color w:val="000000" w:themeColor="text1"/>
              </w:rPr>
              <w:t>7,00</w:t>
            </w:r>
          </w:p>
        </w:tc>
        <w:tc>
          <w:tcPr>
            <w:tcW w:w="1004" w:type="dxa"/>
            <w:gridSpan w:val="3"/>
            <w:shd w:val="clear" w:color="auto" w:fill="auto"/>
          </w:tcPr>
          <w:p w14:paraId="7EDFD2AF" w14:textId="77777777" w:rsidR="00766284" w:rsidRPr="00046C12" w:rsidRDefault="00766284" w:rsidP="00FD4436">
            <w:pPr>
              <w:spacing w:line="20" w:lineRule="atLeast"/>
              <w:rPr>
                <w:bCs/>
                <w:color w:val="000000" w:themeColor="text1"/>
              </w:rPr>
            </w:pPr>
            <w:r w:rsidRPr="00046C12">
              <w:rPr>
                <w:bCs/>
                <w:color w:val="000000" w:themeColor="text1"/>
              </w:rPr>
              <w:t>10,00</w:t>
            </w:r>
          </w:p>
        </w:tc>
        <w:tc>
          <w:tcPr>
            <w:tcW w:w="1129" w:type="dxa"/>
            <w:gridSpan w:val="2"/>
            <w:shd w:val="clear" w:color="auto" w:fill="auto"/>
          </w:tcPr>
          <w:p w14:paraId="6BA284D3" w14:textId="77777777" w:rsidR="00766284" w:rsidRPr="00046C12" w:rsidRDefault="00766284" w:rsidP="00FD4436">
            <w:pPr>
              <w:spacing w:line="20" w:lineRule="atLeast"/>
              <w:rPr>
                <w:bCs/>
                <w:color w:val="000000" w:themeColor="text1"/>
              </w:rPr>
            </w:pPr>
            <w:r w:rsidRPr="00046C12">
              <w:rPr>
                <w:bCs/>
                <w:color w:val="000000" w:themeColor="text1"/>
              </w:rPr>
              <w:t>10,00</w:t>
            </w:r>
          </w:p>
        </w:tc>
        <w:tc>
          <w:tcPr>
            <w:tcW w:w="1303" w:type="dxa"/>
            <w:gridSpan w:val="3"/>
            <w:shd w:val="clear" w:color="auto" w:fill="auto"/>
          </w:tcPr>
          <w:p w14:paraId="54CE793A" w14:textId="77777777" w:rsidR="00766284" w:rsidRPr="00046C12" w:rsidRDefault="00766284" w:rsidP="00FD4436">
            <w:pPr>
              <w:spacing w:line="20" w:lineRule="atLeast"/>
              <w:jc w:val="center"/>
              <w:rPr>
                <w:b/>
                <w:bCs/>
                <w:color w:val="000000" w:themeColor="text1"/>
              </w:rPr>
            </w:pPr>
            <w:r w:rsidRPr="00046C12">
              <w:rPr>
                <w:b/>
                <w:bCs/>
                <w:color w:val="000000" w:themeColor="text1"/>
              </w:rPr>
              <w:t>49,00</w:t>
            </w:r>
          </w:p>
        </w:tc>
      </w:tr>
      <w:tr w:rsidR="00766284" w:rsidRPr="00046C12" w14:paraId="696BEA4A" w14:textId="77777777" w:rsidTr="00FD4436">
        <w:trPr>
          <w:gridAfter w:val="3"/>
          <w:wAfter w:w="143" w:type="dxa"/>
        </w:trPr>
        <w:tc>
          <w:tcPr>
            <w:tcW w:w="557" w:type="dxa"/>
            <w:shd w:val="clear" w:color="auto" w:fill="auto"/>
          </w:tcPr>
          <w:p w14:paraId="74C7F316" w14:textId="77777777" w:rsidR="00766284" w:rsidRPr="00046C12" w:rsidRDefault="00766284" w:rsidP="00FD4436">
            <w:pPr>
              <w:pStyle w:val="Standard"/>
              <w:spacing w:line="20" w:lineRule="atLeast"/>
              <w:rPr>
                <w:b/>
                <w:bCs/>
                <w:color w:val="000000" w:themeColor="text1"/>
                <w:lang w:val="uk-UA"/>
              </w:rPr>
            </w:pPr>
            <w:r w:rsidRPr="00046C12">
              <w:rPr>
                <w:b/>
                <w:bCs/>
                <w:color w:val="000000" w:themeColor="text1"/>
                <w:lang w:val="uk-UA"/>
              </w:rPr>
              <w:t>2</w:t>
            </w:r>
          </w:p>
        </w:tc>
        <w:tc>
          <w:tcPr>
            <w:tcW w:w="3969" w:type="dxa"/>
            <w:shd w:val="clear" w:color="auto" w:fill="auto"/>
          </w:tcPr>
          <w:p w14:paraId="35C5766C" w14:textId="77777777" w:rsidR="00766284" w:rsidRPr="00046C12" w:rsidRDefault="00766284" w:rsidP="00FD4436">
            <w:pPr>
              <w:spacing w:line="20" w:lineRule="atLeast"/>
              <w:rPr>
                <w:bCs/>
                <w:color w:val="000000" w:themeColor="text1"/>
              </w:rPr>
            </w:pPr>
            <w:r w:rsidRPr="00046C12">
              <w:rPr>
                <w:bCs/>
                <w:color w:val="000000" w:themeColor="text1"/>
              </w:rPr>
              <w:t>Забезпечення пожежної безпеки закладів освіти</w:t>
            </w:r>
          </w:p>
        </w:tc>
        <w:tc>
          <w:tcPr>
            <w:tcW w:w="1522" w:type="dxa"/>
            <w:gridSpan w:val="2"/>
            <w:shd w:val="clear" w:color="auto" w:fill="auto"/>
          </w:tcPr>
          <w:p w14:paraId="735CE892" w14:textId="77777777" w:rsidR="00766284" w:rsidRPr="00046C12" w:rsidRDefault="00766284" w:rsidP="00FD4436">
            <w:pPr>
              <w:spacing w:line="20" w:lineRule="atLeast"/>
              <w:rPr>
                <w:bCs/>
                <w:color w:val="000000" w:themeColor="text1"/>
              </w:rPr>
            </w:pPr>
            <w:r w:rsidRPr="00046C12">
              <w:rPr>
                <w:bCs/>
                <w:color w:val="000000" w:themeColor="text1"/>
              </w:rPr>
              <w:t>кількість закладів</w:t>
            </w:r>
          </w:p>
        </w:tc>
        <w:tc>
          <w:tcPr>
            <w:tcW w:w="1325" w:type="dxa"/>
            <w:gridSpan w:val="2"/>
            <w:shd w:val="clear" w:color="auto" w:fill="auto"/>
          </w:tcPr>
          <w:p w14:paraId="4E5312FD" w14:textId="77777777" w:rsidR="00766284" w:rsidRPr="00046C12" w:rsidRDefault="00766284" w:rsidP="00FD4436">
            <w:pPr>
              <w:spacing w:line="20" w:lineRule="atLeast"/>
              <w:jc w:val="center"/>
              <w:rPr>
                <w:bCs/>
                <w:color w:val="000000" w:themeColor="text1"/>
              </w:rPr>
            </w:pPr>
            <w:r w:rsidRPr="00046C12">
              <w:rPr>
                <w:bCs/>
                <w:color w:val="000000" w:themeColor="text1"/>
              </w:rPr>
              <w:t>10</w:t>
            </w:r>
          </w:p>
        </w:tc>
        <w:tc>
          <w:tcPr>
            <w:tcW w:w="1050" w:type="dxa"/>
            <w:shd w:val="clear" w:color="auto" w:fill="auto"/>
          </w:tcPr>
          <w:p w14:paraId="640C47C1" w14:textId="77777777" w:rsidR="00766284" w:rsidRPr="00046C12" w:rsidRDefault="00766284" w:rsidP="00FD4436">
            <w:pPr>
              <w:spacing w:line="20" w:lineRule="atLeast"/>
              <w:rPr>
                <w:bCs/>
                <w:color w:val="000000" w:themeColor="text1"/>
              </w:rPr>
            </w:pPr>
            <w:r w:rsidRPr="00046C12">
              <w:rPr>
                <w:bCs/>
                <w:color w:val="000000" w:themeColor="text1"/>
              </w:rPr>
              <w:t>200,00</w:t>
            </w:r>
          </w:p>
        </w:tc>
        <w:tc>
          <w:tcPr>
            <w:tcW w:w="1014" w:type="dxa"/>
            <w:gridSpan w:val="4"/>
            <w:shd w:val="clear" w:color="auto" w:fill="auto"/>
          </w:tcPr>
          <w:p w14:paraId="46299AC5" w14:textId="77777777" w:rsidR="00766284" w:rsidRPr="00046C12" w:rsidRDefault="00766284" w:rsidP="00FD4436">
            <w:pPr>
              <w:spacing w:line="20" w:lineRule="atLeast"/>
              <w:rPr>
                <w:bCs/>
                <w:color w:val="000000" w:themeColor="text1"/>
              </w:rPr>
            </w:pPr>
            <w:r w:rsidRPr="00046C12">
              <w:rPr>
                <w:bCs/>
                <w:color w:val="000000" w:themeColor="text1"/>
              </w:rPr>
              <w:t>600,00</w:t>
            </w:r>
          </w:p>
        </w:tc>
        <w:tc>
          <w:tcPr>
            <w:tcW w:w="1032" w:type="dxa"/>
            <w:gridSpan w:val="3"/>
            <w:shd w:val="clear" w:color="auto" w:fill="auto"/>
          </w:tcPr>
          <w:p w14:paraId="4523415F" w14:textId="77777777" w:rsidR="00766284" w:rsidRPr="00046C12" w:rsidRDefault="00766284" w:rsidP="00FD4436">
            <w:pPr>
              <w:spacing w:line="20" w:lineRule="atLeast"/>
              <w:rPr>
                <w:bCs/>
                <w:color w:val="000000" w:themeColor="text1"/>
              </w:rPr>
            </w:pPr>
            <w:r w:rsidRPr="00046C12">
              <w:rPr>
                <w:bCs/>
                <w:color w:val="000000" w:themeColor="text1"/>
              </w:rPr>
              <w:t>200,00</w:t>
            </w:r>
          </w:p>
        </w:tc>
        <w:tc>
          <w:tcPr>
            <w:tcW w:w="993" w:type="dxa"/>
            <w:gridSpan w:val="3"/>
            <w:shd w:val="clear" w:color="auto" w:fill="auto"/>
          </w:tcPr>
          <w:p w14:paraId="748FB020" w14:textId="77777777" w:rsidR="00766284" w:rsidRPr="00046C12" w:rsidRDefault="00766284" w:rsidP="00FD4436">
            <w:pPr>
              <w:spacing w:line="20" w:lineRule="atLeast"/>
              <w:rPr>
                <w:bCs/>
                <w:color w:val="000000" w:themeColor="text1"/>
              </w:rPr>
            </w:pPr>
            <w:r w:rsidRPr="00046C12">
              <w:rPr>
                <w:bCs/>
                <w:color w:val="000000" w:themeColor="text1"/>
              </w:rPr>
              <w:t>200,00</w:t>
            </w:r>
          </w:p>
        </w:tc>
        <w:tc>
          <w:tcPr>
            <w:tcW w:w="991" w:type="dxa"/>
            <w:gridSpan w:val="3"/>
            <w:shd w:val="clear" w:color="auto" w:fill="auto"/>
          </w:tcPr>
          <w:p w14:paraId="4764BAEE" w14:textId="77777777" w:rsidR="00766284" w:rsidRPr="00046C12" w:rsidRDefault="00766284" w:rsidP="00FD4436">
            <w:pPr>
              <w:spacing w:line="20" w:lineRule="atLeast"/>
              <w:rPr>
                <w:bCs/>
                <w:color w:val="000000" w:themeColor="text1"/>
              </w:rPr>
            </w:pPr>
            <w:r w:rsidRPr="00046C12">
              <w:rPr>
                <w:bCs/>
                <w:color w:val="000000" w:themeColor="text1"/>
              </w:rPr>
              <w:t>200,00</w:t>
            </w:r>
          </w:p>
        </w:tc>
        <w:tc>
          <w:tcPr>
            <w:tcW w:w="1004" w:type="dxa"/>
            <w:gridSpan w:val="3"/>
            <w:shd w:val="clear" w:color="auto" w:fill="auto"/>
          </w:tcPr>
          <w:p w14:paraId="7E640750" w14:textId="77777777" w:rsidR="00766284" w:rsidRPr="00046C12" w:rsidRDefault="00766284" w:rsidP="00FD4436">
            <w:pPr>
              <w:spacing w:line="20" w:lineRule="atLeast"/>
              <w:rPr>
                <w:bCs/>
                <w:color w:val="000000" w:themeColor="text1"/>
              </w:rPr>
            </w:pPr>
            <w:r w:rsidRPr="00046C12">
              <w:rPr>
                <w:bCs/>
                <w:color w:val="000000" w:themeColor="text1"/>
              </w:rPr>
              <w:t>100,00</w:t>
            </w:r>
          </w:p>
        </w:tc>
        <w:tc>
          <w:tcPr>
            <w:tcW w:w="1129" w:type="dxa"/>
            <w:gridSpan w:val="2"/>
            <w:shd w:val="clear" w:color="auto" w:fill="auto"/>
          </w:tcPr>
          <w:p w14:paraId="5E797382" w14:textId="77777777" w:rsidR="00766284" w:rsidRPr="00046C12" w:rsidRDefault="00766284" w:rsidP="00FD4436">
            <w:pPr>
              <w:spacing w:line="20" w:lineRule="atLeast"/>
              <w:rPr>
                <w:bCs/>
                <w:color w:val="000000" w:themeColor="text1"/>
              </w:rPr>
            </w:pPr>
            <w:r w:rsidRPr="00046C12">
              <w:rPr>
                <w:bCs/>
                <w:color w:val="000000" w:themeColor="text1"/>
              </w:rPr>
              <w:t>100,00</w:t>
            </w:r>
          </w:p>
        </w:tc>
        <w:tc>
          <w:tcPr>
            <w:tcW w:w="1303" w:type="dxa"/>
            <w:gridSpan w:val="3"/>
            <w:shd w:val="clear" w:color="auto" w:fill="auto"/>
          </w:tcPr>
          <w:p w14:paraId="74512E58" w14:textId="77777777" w:rsidR="00766284" w:rsidRPr="00046C12" w:rsidRDefault="00766284" w:rsidP="00FD4436">
            <w:pPr>
              <w:spacing w:line="20" w:lineRule="atLeast"/>
              <w:jc w:val="center"/>
              <w:rPr>
                <w:b/>
                <w:bCs/>
                <w:color w:val="000000" w:themeColor="text1"/>
              </w:rPr>
            </w:pPr>
            <w:r w:rsidRPr="00046C12">
              <w:rPr>
                <w:b/>
                <w:bCs/>
                <w:color w:val="000000" w:themeColor="text1"/>
              </w:rPr>
              <w:t>1600,00</w:t>
            </w:r>
          </w:p>
        </w:tc>
      </w:tr>
      <w:tr w:rsidR="00766284" w:rsidRPr="00046C12" w14:paraId="0C754127" w14:textId="77777777" w:rsidTr="00FD4436">
        <w:tc>
          <w:tcPr>
            <w:tcW w:w="16032" w:type="dxa"/>
            <w:gridSpan w:val="31"/>
            <w:shd w:val="clear" w:color="auto" w:fill="auto"/>
          </w:tcPr>
          <w:p w14:paraId="6C0810B1" w14:textId="77777777" w:rsidR="00766284" w:rsidRPr="00046C12" w:rsidRDefault="00766284" w:rsidP="00FD4436">
            <w:pPr>
              <w:pStyle w:val="Standard"/>
              <w:spacing w:line="20" w:lineRule="atLeast"/>
              <w:rPr>
                <w:b/>
                <w:bCs/>
                <w:i/>
                <w:color w:val="000000" w:themeColor="text1"/>
                <w:lang w:val="uk-UA"/>
              </w:rPr>
            </w:pPr>
            <w:r w:rsidRPr="00046C12">
              <w:rPr>
                <w:b/>
                <w:bCs/>
                <w:i/>
                <w:color w:val="000000" w:themeColor="text1"/>
                <w:lang w:val="uk-UA"/>
              </w:rPr>
              <w:t>3.3. Підпроєкт “Шкільний автобус”</w:t>
            </w:r>
          </w:p>
        </w:tc>
      </w:tr>
      <w:tr w:rsidR="00766284" w:rsidRPr="00046C12" w14:paraId="025F31D9" w14:textId="77777777" w:rsidTr="00FD4436">
        <w:trPr>
          <w:gridAfter w:val="3"/>
          <w:wAfter w:w="143" w:type="dxa"/>
        </w:trPr>
        <w:tc>
          <w:tcPr>
            <w:tcW w:w="557" w:type="dxa"/>
            <w:shd w:val="clear" w:color="auto" w:fill="auto"/>
          </w:tcPr>
          <w:p w14:paraId="0951298C" w14:textId="77777777" w:rsidR="00766284" w:rsidRPr="00046C12" w:rsidRDefault="00766284" w:rsidP="00FD4436">
            <w:pPr>
              <w:pStyle w:val="Standard"/>
              <w:spacing w:line="20" w:lineRule="atLeast"/>
              <w:jc w:val="center"/>
              <w:rPr>
                <w:bCs/>
                <w:color w:val="000000" w:themeColor="text1"/>
                <w:lang w:val="uk-UA"/>
              </w:rPr>
            </w:pPr>
            <w:r w:rsidRPr="00046C12">
              <w:rPr>
                <w:bCs/>
                <w:color w:val="000000" w:themeColor="text1"/>
                <w:lang w:val="uk-UA"/>
              </w:rPr>
              <w:t>1</w:t>
            </w:r>
          </w:p>
        </w:tc>
        <w:tc>
          <w:tcPr>
            <w:tcW w:w="3969" w:type="dxa"/>
            <w:shd w:val="clear" w:color="auto" w:fill="auto"/>
          </w:tcPr>
          <w:p w14:paraId="09B39211" w14:textId="77777777" w:rsidR="00766284" w:rsidRPr="00046C12" w:rsidRDefault="00766284" w:rsidP="00FD4436">
            <w:pPr>
              <w:spacing w:line="20" w:lineRule="atLeast"/>
              <w:ind w:firstLine="142"/>
              <w:rPr>
                <w:b/>
                <w:color w:val="000000" w:themeColor="text1"/>
              </w:rPr>
            </w:pPr>
            <w:r w:rsidRPr="00046C12">
              <w:rPr>
                <w:color w:val="000000" w:themeColor="text1"/>
              </w:rPr>
              <w:t>Сприяння оновленню парку автобусів для забезпечення на території Сіверської міської ТГ регулярного безоплатного перевезення учнів і педагогічних працівників до місць навчання і додому</w:t>
            </w:r>
          </w:p>
        </w:tc>
        <w:tc>
          <w:tcPr>
            <w:tcW w:w="1522" w:type="dxa"/>
            <w:gridSpan w:val="2"/>
            <w:shd w:val="clear" w:color="auto" w:fill="auto"/>
          </w:tcPr>
          <w:p w14:paraId="48F73E1D" w14:textId="77777777" w:rsidR="00766284" w:rsidRPr="00046C12" w:rsidRDefault="00766284" w:rsidP="00FD4436">
            <w:pPr>
              <w:spacing w:line="20" w:lineRule="atLeast"/>
              <w:rPr>
                <w:bCs/>
                <w:color w:val="000000" w:themeColor="text1"/>
              </w:rPr>
            </w:pPr>
            <w:r w:rsidRPr="00046C12">
              <w:rPr>
                <w:bCs/>
                <w:color w:val="000000" w:themeColor="text1"/>
              </w:rPr>
              <w:t>кількість автобусів</w:t>
            </w:r>
          </w:p>
        </w:tc>
        <w:tc>
          <w:tcPr>
            <w:tcW w:w="1325" w:type="dxa"/>
            <w:gridSpan w:val="2"/>
            <w:shd w:val="clear" w:color="auto" w:fill="auto"/>
          </w:tcPr>
          <w:p w14:paraId="5016B141" w14:textId="77777777" w:rsidR="00766284" w:rsidRPr="00046C12" w:rsidRDefault="00766284" w:rsidP="00FD4436">
            <w:pPr>
              <w:spacing w:line="20" w:lineRule="atLeast"/>
              <w:jc w:val="center"/>
              <w:rPr>
                <w:bCs/>
                <w:color w:val="000000" w:themeColor="text1"/>
              </w:rPr>
            </w:pPr>
            <w:r w:rsidRPr="00046C12">
              <w:rPr>
                <w:bCs/>
                <w:color w:val="000000" w:themeColor="text1"/>
              </w:rPr>
              <w:t>4</w:t>
            </w:r>
          </w:p>
        </w:tc>
        <w:tc>
          <w:tcPr>
            <w:tcW w:w="1050" w:type="dxa"/>
            <w:shd w:val="clear" w:color="auto" w:fill="auto"/>
          </w:tcPr>
          <w:p w14:paraId="119AF8D6" w14:textId="77777777" w:rsidR="00766284" w:rsidRPr="00046C12" w:rsidRDefault="00766284" w:rsidP="00FD4436">
            <w:pPr>
              <w:spacing w:line="20" w:lineRule="atLeast"/>
              <w:rPr>
                <w:bCs/>
                <w:color w:val="000000" w:themeColor="text1"/>
              </w:rPr>
            </w:pPr>
            <w:r w:rsidRPr="00046C12">
              <w:rPr>
                <w:bCs/>
                <w:color w:val="000000" w:themeColor="text1"/>
              </w:rPr>
              <w:t>80,00</w:t>
            </w:r>
          </w:p>
        </w:tc>
        <w:tc>
          <w:tcPr>
            <w:tcW w:w="1014" w:type="dxa"/>
            <w:gridSpan w:val="4"/>
            <w:shd w:val="clear" w:color="auto" w:fill="auto"/>
          </w:tcPr>
          <w:p w14:paraId="0148E4A4" w14:textId="77777777" w:rsidR="00766284" w:rsidRPr="00046C12" w:rsidRDefault="00766284" w:rsidP="00FD4436">
            <w:pPr>
              <w:spacing w:line="20" w:lineRule="atLeast"/>
              <w:rPr>
                <w:bCs/>
                <w:color w:val="000000" w:themeColor="text1"/>
              </w:rPr>
            </w:pPr>
            <w:r w:rsidRPr="00046C12">
              <w:rPr>
                <w:bCs/>
                <w:color w:val="000000" w:themeColor="text1"/>
              </w:rPr>
              <w:t>100,00</w:t>
            </w:r>
          </w:p>
        </w:tc>
        <w:tc>
          <w:tcPr>
            <w:tcW w:w="1032" w:type="dxa"/>
            <w:gridSpan w:val="3"/>
            <w:shd w:val="clear" w:color="auto" w:fill="auto"/>
          </w:tcPr>
          <w:p w14:paraId="64781236" w14:textId="77777777" w:rsidR="00766284" w:rsidRPr="00046C12" w:rsidRDefault="00766284" w:rsidP="00FD4436">
            <w:pPr>
              <w:spacing w:line="20" w:lineRule="atLeast"/>
              <w:rPr>
                <w:bCs/>
                <w:color w:val="000000" w:themeColor="text1"/>
              </w:rPr>
            </w:pPr>
            <w:r w:rsidRPr="00046C12">
              <w:rPr>
                <w:bCs/>
                <w:color w:val="000000" w:themeColor="text1"/>
              </w:rPr>
              <w:t>120,00</w:t>
            </w:r>
          </w:p>
        </w:tc>
        <w:tc>
          <w:tcPr>
            <w:tcW w:w="993" w:type="dxa"/>
            <w:gridSpan w:val="3"/>
            <w:shd w:val="clear" w:color="auto" w:fill="auto"/>
          </w:tcPr>
          <w:p w14:paraId="6D5F8904" w14:textId="77777777" w:rsidR="00766284" w:rsidRPr="00046C12" w:rsidRDefault="00766284" w:rsidP="00FD4436">
            <w:pPr>
              <w:spacing w:line="20" w:lineRule="atLeast"/>
              <w:rPr>
                <w:bCs/>
                <w:color w:val="000000" w:themeColor="text1"/>
              </w:rPr>
            </w:pPr>
            <w:r w:rsidRPr="00046C12">
              <w:rPr>
                <w:bCs/>
                <w:color w:val="000000" w:themeColor="text1"/>
              </w:rPr>
              <w:t>120,00</w:t>
            </w:r>
          </w:p>
        </w:tc>
        <w:tc>
          <w:tcPr>
            <w:tcW w:w="991" w:type="dxa"/>
            <w:gridSpan w:val="3"/>
            <w:shd w:val="clear" w:color="auto" w:fill="auto"/>
          </w:tcPr>
          <w:p w14:paraId="05185D3C" w14:textId="77777777" w:rsidR="00766284" w:rsidRPr="00046C12" w:rsidRDefault="00766284" w:rsidP="00FD4436">
            <w:pPr>
              <w:spacing w:line="20" w:lineRule="atLeast"/>
              <w:rPr>
                <w:bCs/>
                <w:color w:val="000000" w:themeColor="text1"/>
              </w:rPr>
            </w:pPr>
            <w:r w:rsidRPr="00046C12">
              <w:rPr>
                <w:bCs/>
                <w:color w:val="000000" w:themeColor="text1"/>
              </w:rPr>
              <w:t>120,00</w:t>
            </w:r>
          </w:p>
        </w:tc>
        <w:tc>
          <w:tcPr>
            <w:tcW w:w="1004" w:type="dxa"/>
            <w:gridSpan w:val="3"/>
            <w:shd w:val="clear" w:color="auto" w:fill="auto"/>
          </w:tcPr>
          <w:p w14:paraId="12BD872A" w14:textId="77777777" w:rsidR="00766284" w:rsidRPr="00046C12" w:rsidRDefault="00766284" w:rsidP="00FD4436">
            <w:pPr>
              <w:spacing w:line="20" w:lineRule="atLeast"/>
              <w:rPr>
                <w:bCs/>
                <w:color w:val="000000" w:themeColor="text1"/>
              </w:rPr>
            </w:pPr>
            <w:r w:rsidRPr="00046C12">
              <w:rPr>
                <w:bCs/>
                <w:color w:val="000000" w:themeColor="text1"/>
              </w:rPr>
              <w:t>150,00</w:t>
            </w:r>
          </w:p>
        </w:tc>
        <w:tc>
          <w:tcPr>
            <w:tcW w:w="1129" w:type="dxa"/>
            <w:gridSpan w:val="2"/>
            <w:shd w:val="clear" w:color="auto" w:fill="auto"/>
          </w:tcPr>
          <w:p w14:paraId="0BF70ADC" w14:textId="77777777" w:rsidR="00766284" w:rsidRPr="00046C12" w:rsidRDefault="00766284" w:rsidP="00FD4436">
            <w:pPr>
              <w:spacing w:line="20" w:lineRule="atLeast"/>
              <w:rPr>
                <w:bCs/>
                <w:color w:val="000000" w:themeColor="text1"/>
              </w:rPr>
            </w:pPr>
            <w:r w:rsidRPr="00046C12">
              <w:rPr>
                <w:bCs/>
                <w:color w:val="000000" w:themeColor="text1"/>
              </w:rPr>
              <w:t>150,00</w:t>
            </w:r>
          </w:p>
        </w:tc>
        <w:tc>
          <w:tcPr>
            <w:tcW w:w="1303" w:type="dxa"/>
            <w:gridSpan w:val="3"/>
            <w:shd w:val="clear" w:color="auto" w:fill="auto"/>
          </w:tcPr>
          <w:p w14:paraId="1F686108" w14:textId="77777777" w:rsidR="00766284" w:rsidRPr="00046C12" w:rsidRDefault="00766284" w:rsidP="00FD4436">
            <w:pPr>
              <w:spacing w:line="20" w:lineRule="atLeast"/>
              <w:rPr>
                <w:b/>
                <w:bCs/>
                <w:color w:val="000000" w:themeColor="text1"/>
              </w:rPr>
            </w:pPr>
            <w:r w:rsidRPr="00046C12">
              <w:rPr>
                <w:b/>
                <w:bCs/>
                <w:color w:val="000000" w:themeColor="text1"/>
              </w:rPr>
              <w:t>840,00</w:t>
            </w:r>
          </w:p>
        </w:tc>
      </w:tr>
      <w:tr w:rsidR="00766284" w:rsidRPr="00046C12" w14:paraId="0DD828A2" w14:textId="77777777" w:rsidTr="00FD4436">
        <w:trPr>
          <w:gridAfter w:val="3"/>
          <w:wAfter w:w="143" w:type="dxa"/>
        </w:trPr>
        <w:tc>
          <w:tcPr>
            <w:tcW w:w="557" w:type="dxa"/>
            <w:shd w:val="clear" w:color="auto" w:fill="auto"/>
          </w:tcPr>
          <w:p w14:paraId="1907FF51" w14:textId="77777777" w:rsidR="00766284" w:rsidRPr="00046C12" w:rsidRDefault="00766284" w:rsidP="00FD4436">
            <w:pPr>
              <w:pStyle w:val="Standard"/>
              <w:spacing w:line="20" w:lineRule="atLeast"/>
              <w:jc w:val="center"/>
              <w:rPr>
                <w:bCs/>
                <w:color w:val="000000" w:themeColor="text1"/>
                <w:lang w:val="uk-UA"/>
              </w:rPr>
            </w:pPr>
            <w:r w:rsidRPr="00046C12">
              <w:rPr>
                <w:bCs/>
                <w:color w:val="000000" w:themeColor="text1"/>
                <w:lang w:val="uk-UA"/>
              </w:rPr>
              <w:t>2</w:t>
            </w:r>
          </w:p>
        </w:tc>
        <w:tc>
          <w:tcPr>
            <w:tcW w:w="3969" w:type="dxa"/>
            <w:shd w:val="clear" w:color="auto" w:fill="auto"/>
          </w:tcPr>
          <w:p w14:paraId="62DA83B8" w14:textId="77777777" w:rsidR="00766284" w:rsidRPr="00046C12" w:rsidRDefault="00766284" w:rsidP="00FD4436">
            <w:pPr>
              <w:spacing w:line="20" w:lineRule="atLeast"/>
              <w:ind w:firstLine="142"/>
              <w:rPr>
                <w:color w:val="000000" w:themeColor="text1"/>
              </w:rPr>
            </w:pPr>
            <w:r w:rsidRPr="00046C12">
              <w:rPr>
                <w:color w:val="000000" w:themeColor="text1"/>
              </w:rPr>
              <w:t>Розробка і затвердження маршрутів руху автобусів для перевезення учнів та педагогічних працівників</w:t>
            </w:r>
          </w:p>
        </w:tc>
        <w:tc>
          <w:tcPr>
            <w:tcW w:w="1522" w:type="dxa"/>
            <w:gridSpan w:val="2"/>
            <w:shd w:val="clear" w:color="auto" w:fill="auto"/>
            <w:vAlign w:val="center"/>
          </w:tcPr>
          <w:p w14:paraId="73FC0AA6" w14:textId="77777777" w:rsidR="00766284" w:rsidRPr="00046C12" w:rsidRDefault="00766284" w:rsidP="00FD4436">
            <w:pPr>
              <w:spacing w:line="20" w:lineRule="atLeast"/>
              <w:jc w:val="center"/>
              <w:rPr>
                <w:bCs/>
                <w:color w:val="000000" w:themeColor="text1"/>
              </w:rPr>
            </w:pPr>
            <w:r w:rsidRPr="00046C12">
              <w:rPr>
                <w:bCs/>
                <w:color w:val="000000" w:themeColor="text1"/>
              </w:rPr>
              <w:t>маршрутів</w:t>
            </w:r>
          </w:p>
        </w:tc>
        <w:tc>
          <w:tcPr>
            <w:tcW w:w="1325" w:type="dxa"/>
            <w:gridSpan w:val="2"/>
            <w:shd w:val="clear" w:color="auto" w:fill="auto"/>
            <w:vAlign w:val="center"/>
          </w:tcPr>
          <w:p w14:paraId="27317638" w14:textId="77777777" w:rsidR="00766284" w:rsidRPr="00046C12" w:rsidRDefault="00766284" w:rsidP="00FD4436">
            <w:pPr>
              <w:spacing w:line="20" w:lineRule="atLeast"/>
              <w:jc w:val="center"/>
              <w:rPr>
                <w:bCs/>
                <w:color w:val="000000" w:themeColor="text1"/>
              </w:rPr>
            </w:pPr>
            <w:r w:rsidRPr="00046C12">
              <w:rPr>
                <w:bCs/>
                <w:color w:val="000000" w:themeColor="text1"/>
              </w:rPr>
              <w:t>4 автобуси</w:t>
            </w:r>
          </w:p>
        </w:tc>
        <w:tc>
          <w:tcPr>
            <w:tcW w:w="1050" w:type="dxa"/>
            <w:shd w:val="clear" w:color="auto" w:fill="auto"/>
            <w:vAlign w:val="center"/>
          </w:tcPr>
          <w:p w14:paraId="2F911C2F" w14:textId="77777777" w:rsidR="00766284" w:rsidRPr="00046C12" w:rsidRDefault="00766284" w:rsidP="00FD4436">
            <w:pPr>
              <w:spacing w:line="20" w:lineRule="atLeast"/>
              <w:jc w:val="center"/>
              <w:rPr>
                <w:bCs/>
                <w:color w:val="000000" w:themeColor="text1"/>
              </w:rPr>
            </w:pPr>
            <w:r w:rsidRPr="00046C12">
              <w:rPr>
                <w:bCs/>
                <w:color w:val="000000" w:themeColor="text1"/>
              </w:rPr>
              <w:t>0,50</w:t>
            </w:r>
          </w:p>
        </w:tc>
        <w:tc>
          <w:tcPr>
            <w:tcW w:w="1014" w:type="dxa"/>
            <w:gridSpan w:val="4"/>
            <w:shd w:val="clear" w:color="auto" w:fill="auto"/>
            <w:vAlign w:val="center"/>
          </w:tcPr>
          <w:p w14:paraId="6CF308BE" w14:textId="77777777" w:rsidR="00766284" w:rsidRPr="00046C12" w:rsidRDefault="00766284" w:rsidP="00FD4436">
            <w:pPr>
              <w:spacing w:line="20" w:lineRule="atLeast"/>
              <w:jc w:val="center"/>
              <w:rPr>
                <w:bCs/>
                <w:color w:val="000000" w:themeColor="text1"/>
              </w:rPr>
            </w:pPr>
            <w:r w:rsidRPr="00046C12">
              <w:rPr>
                <w:bCs/>
                <w:color w:val="000000" w:themeColor="text1"/>
              </w:rPr>
              <w:t>0,00</w:t>
            </w:r>
          </w:p>
        </w:tc>
        <w:tc>
          <w:tcPr>
            <w:tcW w:w="1032" w:type="dxa"/>
            <w:gridSpan w:val="3"/>
            <w:shd w:val="clear" w:color="auto" w:fill="auto"/>
            <w:vAlign w:val="center"/>
          </w:tcPr>
          <w:p w14:paraId="42A360C7" w14:textId="77777777" w:rsidR="00766284" w:rsidRPr="00046C12" w:rsidRDefault="00766284" w:rsidP="00FD4436">
            <w:pPr>
              <w:spacing w:line="20" w:lineRule="atLeast"/>
              <w:jc w:val="center"/>
              <w:rPr>
                <w:bCs/>
                <w:color w:val="000000" w:themeColor="text1"/>
              </w:rPr>
            </w:pPr>
            <w:r w:rsidRPr="00046C12">
              <w:rPr>
                <w:bCs/>
                <w:color w:val="000000" w:themeColor="text1"/>
              </w:rPr>
              <w:t>0,00</w:t>
            </w:r>
          </w:p>
        </w:tc>
        <w:tc>
          <w:tcPr>
            <w:tcW w:w="993" w:type="dxa"/>
            <w:gridSpan w:val="3"/>
            <w:shd w:val="clear" w:color="auto" w:fill="auto"/>
            <w:vAlign w:val="center"/>
          </w:tcPr>
          <w:p w14:paraId="10C48099" w14:textId="77777777" w:rsidR="00766284" w:rsidRPr="00046C12" w:rsidRDefault="00766284" w:rsidP="00FD4436">
            <w:pPr>
              <w:spacing w:line="20" w:lineRule="atLeast"/>
              <w:jc w:val="center"/>
              <w:rPr>
                <w:bCs/>
                <w:color w:val="000000" w:themeColor="text1"/>
              </w:rPr>
            </w:pPr>
            <w:r w:rsidRPr="00046C12">
              <w:rPr>
                <w:bCs/>
                <w:color w:val="000000" w:themeColor="text1"/>
              </w:rPr>
              <w:t>0,00</w:t>
            </w:r>
          </w:p>
        </w:tc>
        <w:tc>
          <w:tcPr>
            <w:tcW w:w="991" w:type="dxa"/>
            <w:gridSpan w:val="3"/>
            <w:shd w:val="clear" w:color="auto" w:fill="auto"/>
            <w:vAlign w:val="center"/>
          </w:tcPr>
          <w:p w14:paraId="5D8619F0" w14:textId="77777777" w:rsidR="00766284" w:rsidRPr="00046C12" w:rsidRDefault="00766284" w:rsidP="00FD4436">
            <w:pPr>
              <w:spacing w:line="20" w:lineRule="atLeast"/>
              <w:jc w:val="center"/>
              <w:rPr>
                <w:bCs/>
                <w:color w:val="000000" w:themeColor="text1"/>
              </w:rPr>
            </w:pPr>
            <w:r w:rsidRPr="00046C12">
              <w:rPr>
                <w:bCs/>
                <w:color w:val="000000" w:themeColor="text1"/>
              </w:rPr>
              <w:t>0,00</w:t>
            </w:r>
          </w:p>
        </w:tc>
        <w:tc>
          <w:tcPr>
            <w:tcW w:w="1004" w:type="dxa"/>
            <w:gridSpan w:val="3"/>
            <w:shd w:val="clear" w:color="auto" w:fill="auto"/>
            <w:vAlign w:val="center"/>
          </w:tcPr>
          <w:p w14:paraId="7C9DFA67" w14:textId="77777777" w:rsidR="00766284" w:rsidRPr="00046C12" w:rsidRDefault="00766284" w:rsidP="00FD4436">
            <w:pPr>
              <w:spacing w:line="20" w:lineRule="atLeast"/>
              <w:jc w:val="center"/>
              <w:rPr>
                <w:bCs/>
                <w:color w:val="000000" w:themeColor="text1"/>
              </w:rPr>
            </w:pPr>
            <w:r w:rsidRPr="00046C12">
              <w:rPr>
                <w:bCs/>
                <w:color w:val="000000" w:themeColor="text1"/>
              </w:rPr>
              <w:t>0,00</w:t>
            </w:r>
          </w:p>
        </w:tc>
        <w:tc>
          <w:tcPr>
            <w:tcW w:w="1129" w:type="dxa"/>
            <w:gridSpan w:val="2"/>
            <w:shd w:val="clear" w:color="auto" w:fill="auto"/>
            <w:vAlign w:val="center"/>
          </w:tcPr>
          <w:p w14:paraId="539C490A" w14:textId="77777777" w:rsidR="00766284" w:rsidRPr="00046C12" w:rsidRDefault="00766284" w:rsidP="00FD4436">
            <w:pPr>
              <w:spacing w:line="20" w:lineRule="atLeast"/>
              <w:jc w:val="center"/>
              <w:rPr>
                <w:bCs/>
                <w:color w:val="000000" w:themeColor="text1"/>
              </w:rPr>
            </w:pPr>
            <w:r w:rsidRPr="00046C12">
              <w:rPr>
                <w:bCs/>
                <w:color w:val="000000" w:themeColor="text1"/>
              </w:rPr>
              <w:t>0,00</w:t>
            </w:r>
          </w:p>
        </w:tc>
        <w:tc>
          <w:tcPr>
            <w:tcW w:w="1303" w:type="dxa"/>
            <w:gridSpan w:val="3"/>
            <w:shd w:val="clear" w:color="auto" w:fill="auto"/>
            <w:vAlign w:val="center"/>
          </w:tcPr>
          <w:p w14:paraId="2DAAD5C8" w14:textId="77777777" w:rsidR="00766284" w:rsidRPr="00046C12" w:rsidRDefault="00766284" w:rsidP="00FD4436">
            <w:pPr>
              <w:spacing w:line="20" w:lineRule="atLeast"/>
              <w:jc w:val="center"/>
              <w:rPr>
                <w:b/>
                <w:bCs/>
                <w:color w:val="000000" w:themeColor="text1"/>
              </w:rPr>
            </w:pPr>
            <w:r w:rsidRPr="00046C12">
              <w:rPr>
                <w:b/>
                <w:bCs/>
                <w:color w:val="000000" w:themeColor="text1"/>
              </w:rPr>
              <w:t>0,50</w:t>
            </w:r>
          </w:p>
        </w:tc>
      </w:tr>
      <w:tr w:rsidR="00766284" w:rsidRPr="00046C12" w14:paraId="4CF3C424" w14:textId="77777777" w:rsidTr="00FD4436">
        <w:trPr>
          <w:gridAfter w:val="3"/>
          <w:wAfter w:w="143" w:type="dxa"/>
        </w:trPr>
        <w:tc>
          <w:tcPr>
            <w:tcW w:w="557" w:type="dxa"/>
            <w:shd w:val="clear" w:color="auto" w:fill="auto"/>
          </w:tcPr>
          <w:p w14:paraId="389B9390" w14:textId="77777777" w:rsidR="00766284" w:rsidRPr="00046C12" w:rsidRDefault="00766284" w:rsidP="00FD4436">
            <w:pPr>
              <w:pStyle w:val="Standard"/>
              <w:spacing w:line="20" w:lineRule="atLeast"/>
              <w:jc w:val="center"/>
              <w:rPr>
                <w:bCs/>
                <w:color w:val="000000" w:themeColor="text1"/>
                <w:lang w:val="uk-UA"/>
              </w:rPr>
            </w:pPr>
            <w:r w:rsidRPr="00046C12">
              <w:rPr>
                <w:bCs/>
                <w:color w:val="000000" w:themeColor="text1"/>
                <w:lang w:val="uk-UA"/>
              </w:rPr>
              <w:t>3</w:t>
            </w:r>
          </w:p>
        </w:tc>
        <w:tc>
          <w:tcPr>
            <w:tcW w:w="3969" w:type="dxa"/>
            <w:shd w:val="clear" w:color="auto" w:fill="auto"/>
          </w:tcPr>
          <w:p w14:paraId="4378C471" w14:textId="77777777" w:rsidR="00766284" w:rsidRPr="00046C12" w:rsidRDefault="00766284" w:rsidP="00FD4436">
            <w:pPr>
              <w:spacing w:line="20" w:lineRule="atLeast"/>
              <w:ind w:firstLine="142"/>
              <w:rPr>
                <w:color w:val="000000" w:themeColor="text1"/>
              </w:rPr>
            </w:pPr>
            <w:r w:rsidRPr="00046C12">
              <w:rPr>
                <w:color w:val="000000" w:themeColor="text1"/>
              </w:rPr>
              <w:t>Придбання паливно-мастильних матеріалів, запчастин</w:t>
            </w:r>
          </w:p>
        </w:tc>
        <w:tc>
          <w:tcPr>
            <w:tcW w:w="1522" w:type="dxa"/>
            <w:gridSpan w:val="2"/>
            <w:shd w:val="clear" w:color="auto" w:fill="auto"/>
          </w:tcPr>
          <w:p w14:paraId="0B1507AF" w14:textId="77777777" w:rsidR="00766284" w:rsidRPr="00046C12" w:rsidRDefault="00766284" w:rsidP="00FD4436">
            <w:pPr>
              <w:spacing w:line="20" w:lineRule="atLeast"/>
              <w:rPr>
                <w:bCs/>
                <w:color w:val="000000" w:themeColor="text1"/>
              </w:rPr>
            </w:pPr>
            <w:r w:rsidRPr="00046C12">
              <w:rPr>
                <w:bCs/>
                <w:color w:val="000000" w:themeColor="text1"/>
              </w:rPr>
              <w:t>кількість автобусів</w:t>
            </w:r>
          </w:p>
        </w:tc>
        <w:tc>
          <w:tcPr>
            <w:tcW w:w="1325" w:type="dxa"/>
            <w:gridSpan w:val="2"/>
            <w:shd w:val="clear" w:color="auto" w:fill="auto"/>
          </w:tcPr>
          <w:p w14:paraId="40D475E1" w14:textId="77777777" w:rsidR="00766284" w:rsidRPr="00046C12" w:rsidRDefault="00766284" w:rsidP="00FD4436">
            <w:pPr>
              <w:spacing w:line="20" w:lineRule="atLeast"/>
              <w:jc w:val="center"/>
              <w:rPr>
                <w:bCs/>
                <w:color w:val="000000" w:themeColor="text1"/>
              </w:rPr>
            </w:pPr>
            <w:r w:rsidRPr="00046C12">
              <w:rPr>
                <w:bCs/>
                <w:color w:val="000000" w:themeColor="text1"/>
              </w:rPr>
              <w:t>4</w:t>
            </w:r>
          </w:p>
        </w:tc>
        <w:tc>
          <w:tcPr>
            <w:tcW w:w="1050" w:type="dxa"/>
            <w:shd w:val="clear" w:color="auto" w:fill="auto"/>
          </w:tcPr>
          <w:p w14:paraId="31BB0025" w14:textId="77777777" w:rsidR="00766284" w:rsidRPr="00046C12" w:rsidRDefault="00766284" w:rsidP="00FD4436">
            <w:pPr>
              <w:spacing w:line="20" w:lineRule="atLeast"/>
              <w:rPr>
                <w:bCs/>
                <w:color w:val="000000" w:themeColor="text1"/>
              </w:rPr>
            </w:pPr>
            <w:r w:rsidRPr="00046C12">
              <w:rPr>
                <w:bCs/>
                <w:color w:val="000000" w:themeColor="text1"/>
              </w:rPr>
              <w:t>500,00</w:t>
            </w:r>
          </w:p>
        </w:tc>
        <w:tc>
          <w:tcPr>
            <w:tcW w:w="1014" w:type="dxa"/>
            <w:gridSpan w:val="4"/>
            <w:shd w:val="clear" w:color="auto" w:fill="auto"/>
          </w:tcPr>
          <w:p w14:paraId="6E016940" w14:textId="77777777" w:rsidR="00766284" w:rsidRPr="00046C12" w:rsidRDefault="00766284" w:rsidP="00FD4436">
            <w:pPr>
              <w:spacing w:line="20" w:lineRule="atLeast"/>
              <w:rPr>
                <w:bCs/>
                <w:color w:val="000000" w:themeColor="text1"/>
              </w:rPr>
            </w:pPr>
            <w:r w:rsidRPr="00046C12">
              <w:rPr>
                <w:bCs/>
                <w:color w:val="000000" w:themeColor="text1"/>
              </w:rPr>
              <w:t>500,00</w:t>
            </w:r>
          </w:p>
        </w:tc>
        <w:tc>
          <w:tcPr>
            <w:tcW w:w="1032" w:type="dxa"/>
            <w:gridSpan w:val="3"/>
            <w:shd w:val="clear" w:color="auto" w:fill="auto"/>
          </w:tcPr>
          <w:p w14:paraId="472FA5F9" w14:textId="77777777" w:rsidR="00766284" w:rsidRPr="00046C12" w:rsidRDefault="00766284" w:rsidP="00FD4436">
            <w:pPr>
              <w:spacing w:line="20" w:lineRule="atLeast"/>
              <w:rPr>
                <w:bCs/>
                <w:color w:val="000000" w:themeColor="text1"/>
              </w:rPr>
            </w:pPr>
            <w:r w:rsidRPr="00046C12">
              <w:rPr>
                <w:bCs/>
                <w:color w:val="000000" w:themeColor="text1"/>
              </w:rPr>
              <w:t>500,00</w:t>
            </w:r>
          </w:p>
        </w:tc>
        <w:tc>
          <w:tcPr>
            <w:tcW w:w="993" w:type="dxa"/>
            <w:gridSpan w:val="3"/>
            <w:shd w:val="clear" w:color="auto" w:fill="auto"/>
          </w:tcPr>
          <w:p w14:paraId="09FF26B0" w14:textId="77777777" w:rsidR="00766284" w:rsidRPr="00046C12" w:rsidRDefault="00766284" w:rsidP="00FD4436">
            <w:pPr>
              <w:spacing w:line="20" w:lineRule="atLeast"/>
              <w:rPr>
                <w:bCs/>
                <w:color w:val="000000" w:themeColor="text1"/>
              </w:rPr>
            </w:pPr>
            <w:r w:rsidRPr="00046C12">
              <w:rPr>
                <w:bCs/>
                <w:color w:val="000000" w:themeColor="text1"/>
              </w:rPr>
              <w:t>500,00</w:t>
            </w:r>
          </w:p>
        </w:tc>
        <w:tc>
          <w:tcPr>
            <w:tcW w:w="991" w:type="dxa"/>
            <w:gridSpan w:val="3"/>
            <w:shd w:val="clear" w:color="auto" w:fill="auto"/>
          </w:tcPr>
          <w:p w14:paraId="1C7BF0A0" w14:textId="77777777" w:rsidR="00766284" w:rsidRPr="00046C12" w:rsidRDefault="00766284" w:rsidP="00FD4436">
            <w:pPr>
              <w:spacing w:line="20" w:lineRule="atLeast"/>
              <w:rPr>
                <w:bCs/>
                <w:color w:val="000000" w:themeColor="text1"/>
              </w:rPr>
            </w:pPr>
            <w:r w:rsidRPr="00046C12">
              <w:rPr>
                <w:bCs/>
                <w:color w:val="000000" w:themeColor="text1"/>
              </w:rPr>
              <w:t>500,00</w:t>
            </w:r>
          </w:p>
        </w:tc>
        <w:tc>
          <w:tcPr>
            <w:tcW w:w="1004" w:type="dxa"/>
            <w:gridSpan w:val="3"/>
            <w:shd w:val="clear" w:color="auto" w:fill="auto"/>
          </w:tcPr>
          <w:p w14:paraId="59CAF6ED" w14:textId="77777777" w:rsidR="00766284" w:rsidRPr="00046C12" w:rsidRDefault="00766284" w:rsidP="00FD4436">
            <w:pPr>
              <w:spacing w:line="20" w:lineRule="atLeast"/>
              <w:rPr>
                <w:bCs/>
                <w:color w:val="000000" w:themeColor="text1"/>
              </w:rPr>
            </w:pPr>
            <w:r w:rsidRPr="00046C12">
              <w:rPr>
                <w:bCs/>
                <w:color w:val="000000" w:themeColor="text1"/>
              </w:rPr>
              <w:t>500,00</w:t>
            </w:r>
          </w:p>
        </w:tc>
        <w:tc>
          <w:tcPr>
            <w:tcW w:w="1129" w:type="dxa"/>
            <w:gridSpan w:val="2"/>
            <w:shd w:val="clear" w:color="auto" w:fill="auto"/>
          </w:tcPr>
          <w:p w14:paraId="5A6FC2E7" w14:textId="77777777" w:rsidR="00766284" w:rsidRPr="00046C12" w:rsidRDefault="00766284" w:rsidP="00FD4436">
            <w:pPr>
              <w:spacing w:line="20" w:lineRule="atLeast"/>
              <w:rPr>
                <w:bCs/>
                <w:color w:val="000000" w:themeColor="text1"/>
              </w:rPr>
            </w:pPr>
            <w:r w:rsidRPr="00046C12">
              <w:rPr>
                <w:bCs/>
                <w:color w:val="000000" w:themeColor="text1"/>
              </w:rPr>
              <w:t>500,00</w:t>
            </w:r>
          </w:p>
        </w:tc>
        <w:tc>
          <w:tcPr>
            <w:tcW w:w="1303" w:type="dxa"/>
            <w:gridSpan w:val="3"/>
            <w:shd w:val="clear" w:color="auto" w:fill="auto"/>
          </w:tcPr>
          <w:p w14:paraId="0C950BD6" w14:textId="77777777" w:rsidR="00766284" w:rsidRPr="00046C12" w:rsidRDefault="00766284" w:rsidP="00FD4436">
            <w:pPr>
              <w:spacing w:line="20" w:lineRule="atLeast"/>
              <w:jc w:val="center"/>
              <w:rPr>
                <w:b/>
                <w:bCs/>
                <w:color w:val="000000" w:themeColor="text1"/>
              </w:rPr>
            </w:pPr>
            <w:r w:rsidRPr="00046C12">
              <w:rPr>
                <w:b/>
                <w:bCs/>
                <w:color w:val="000000" w:themeColor="text1"/>
              </w:rPr>
              <w:t>3500,00</w:t>
            </w:r>
          </w:p>
        </w:tc>
      </w:tr>
      <w:tr w:rsidR="00766284" w:rsidRPr="00046C12" w14:paraId="4D95094D" w14:textId="77777777" w:rsidTr="00FD4436">
        <w:trPr>
          <w:gridAfter w:val="3"/>
          <w:wAfter w:w="143" w:type="dxa"/>
        </w:trPr>
        <w:tc>
          <w:tcPr>
            <w:tcW w:w="557" w:type="dxa"/>
            <w:shd w:val="clear" w:color="auto" w:fill="auto"/>
          </w:tcPr>
          <w:p w14:paraId="3EB88A25" w14:textId="77777777" w:rsidR="00766284" w:rsidRPr="00046C12" w:rsidRDefault="00766284" w:rsidP="00FD4436">
            <w:pPr>
              <w:pStyle w:val="Standard"/>
              <w:spacing w:line="20" w:lineRule="atLeast"/>
              <w:jc w:val="center"/>
              <w:rPr>
                <w:bCs/>
                <w:color w:val="000000" w:themeColor="text1"/>
                <w:lang w:val="uk-UA"/>
              </w:rPr>
            </w:pPr>
            <w:r w:rsidRPr="00046C12">
              <w:rPr>
                <w:bCs/>
                <w:color w:val="000000" w:themeColor="text1"/>
                <w:lang w:val="uk-UA"/>
              </w:rPr>
              <w:t>4</w:t>
            </w:r>
          </w:p>
        </w:tc>
        <w:tc>
          <w:tcPr>
            <w:tcW w:w="3969" w:type="dxa"/>
            <w:shd w:val="clear" w:color="auto" w:fill="auto"/>
          </w:tcPr>
          <w:p w14:paraId="48988AF4" w14:textId="77777777" w:rsidR="00766284" w:rsidRPr="00046C12" w:rsidRDefault="00766284" w:rsidP="00FD4436">
            <w:pPr>
              <w:spacing w:line="20" w:lineRule="atLeast"/>
              <w:ind w:firstLine="142"/>
              <w:rPr>
                <w:color w:val="000000" w:themeColor="text1"/>
              </w:rPr>
            </w:pPr>
            <w:r w:rsidRPr="00046C12">
              <w:rPr>
                <w:color w:val="000000" w:themeColor="text1"/>
              </w:rPr>
              <w:t>Проведення технічного контролю, техобслуговування, медогляду, страхування</w:t>
            </w:r>
          </w:p>
        </w:tc>
        <w:tc>
          <w:tcPr>
            <w:tcW w:w="1522" w:type="dxa"/>
            <w:gridSpan w:val="2"/>
            <w:shd w:val="clear" w:color="auto" w:fill="auto"/>
          </w:tcPr>
          <w:p w14:paraId="1F17807E" w14:textId="77777777" w:rsidR="00766284" w:rsidRPr="00046C12" w:rsidRDefault="00766284" w:rsidP="00FD4436">
            <w:pPr>
              <w:spacing w:line="20" w:lineRule="atLeast"/>
              <w:jc w:val="center"/>
              <w:rPr>
                <w:bCs/>
                <w:color w:val="000000" w:themeColor="text1"/>
              </w:rPr>
            </w:pPr>
            <w:r w:rsidRPr="00046C12">
              <w:rPr>
                <w:bCs/>
                <w:color w:val="000000" w:themeColor="text1"/>
              </w:rPr>
              <w:t>кількість автобусів</w:t>
            </w:r>
          </w:p>
        </w:tc>
        <w:tc>
          <w:tcPr>
            <w:tcW w:w="1325" w:type="dxa"/>
            <w:gridSpan w:val="2"/>
            <w:shd w:val="clear" w:color="auto" w:fill="auto"/>
          </w:tcPr>
          <w:p w14:paraId="63A9310C" w14:textId="77777777" w:rsidR="00766284" w:rsidRPr="00046C12" w:rsidRDefault="00766284" w:rsidP="00FD4436">
            <w:pPr>
              <w:spacing w:line="20" w:lineRule="atLeast"/>
              <w:jc w:val="center"/>
              <w:rPr>
                <w:bCs/>
                <w:color w:val="000000" w:themeColor="text1"/>
              </w:rPr>
            </w:pPr>
            <w:r w:rsidRPr="00046C12">
              <w:rPr>
                <w:bCs/>
                <w:color w:val="000000" w:themeColor="text1"/>
              </w:rPr>
              <w:t>4</w:t>
            </w:r>
          </w:p>
        </w:tc>
        <w:tc>
          <w:tcPr>
            <w:tcW w:w="1050" w:type="dxa"/>
            <w:shd w:val="clear" w:color="auto" w:fill="auto"/>
          </w:tcPr>
          <w:p w14:paraId="6CCB79F1" w14:textId="77777777" w:rsidR="00766284" w:rsidRPr="00046C12" w:rsidRDefault="00766284" w:rsidP="00FD4436">
            <w:pPr>
              <w:spacing w:line="20" w:lineRule="atLeast"/>
              <w:rPr>
                <w:bCs/>
                <w:color w:val="000000" w:themeColor="text1"/>
              </w:rPr>
            </w:pPr>
            <w:r w:rsidRPr="00046C12">
              <w:rPr>
                <w:bCs/>
                <w:color w:val="000000" w:themeColor="text1"/>
              </w:rPr>
              <w:t>20,00</w:t>
            </w:r>
          </w:p>
        </w:tc>
        <w:tc>
          <w:tcPr>
            <w:tcW w:w="1014" w:type="dxa"/>
            <w:gridSpan w:val="4"/>
            <w:shd w:val="clear" w:color="auto" w:fill="auto"/>
          </w:tcPr>
          <w:p w14:paraId="5511F18F" w14:textId="77777777" w:rsidR="00766284" w:rsidRPr="00046C12" w:rsidRDefault="00766284" w:rsidP="00FD4436">
            <w:pPr>
              <w:spacing w:line="20" w:lineRule="atLeast"/>
              <w:rPr>
                <w:bCs/>
                <w:color w:val="000000" w:themeColor="text1"/>
              </w:rPr>
            </w:pPr>
            <w:r w:rsidRPr="00046C12">
              <w:rPr>
                <w:bCs/>
                <w:color w:val="000000" w:themeColor="text1"/>
              </w:rPr>
              <w:t>25,00</w:t>
            </w:r>
          </w:p>
        </w:tc>
        <w:tc>
          <w:tcPr>
            <w:tcW w:w="1032" w:type="dxa"/>
            <w:gridSpan w:val="3"/>
            <w:shd w:val="clear" w:color="auto" w:fill="auto"/>
          </w:tcPr>
          <w:p w14:paraId="2C6CE114" w14:textId="77777777" w:rsidR="00766284" w:rsidRPr="00046C12" w:rsidRDefault="00766284" w:rsidP="00FD4436">
            <w:pPr>
              <w:spacing w:line="20" w:lineRule="atLeast"/>
              <w:rPr>
                <w:bCs/>
                <w:color w:val="000000" w:themeColor="text1"/>
              </w:rPr>
            </w:pPr>
            <w:r w:rsidRPr="00046C12">
              <w:rPr>
                <w:bCs/>
                <w:color w:val="000000" w:themeColor="text1"/>
              </w:rPr>
              <w:t>25,00</w:t>
            </w:r>
          </w:p>
        </w:tc>
        <w:tc>
          <w:tcPr>
            <w:tcW w:w="993" w:type="dxa"/>
            <w:gridSpan w:val="3"/>
            <w:shd w:val="clear" w:color="auto" w:fill="auto"/>
          </w:tcPr>
          <w:p w14:paraId="680385D8" w14:textId="77777777" w:rsidR="00766284" w:rsidRPr="00046C12" w:rsidRDefault="00766284" w:rsidP="00FD4436">
            <w:pPr>
              <w:spacing w:line="20" w:lineRule="atLeast"/>
              <w:rPr>
                <w:bCs/>
                <w:color w:val="000000" w:themeColor="text1"/>
              </w:rPr>
            </w:pPr>
            <w:r w:rsidRPr="00046C12">
              <w:rPr>
                <w:bCs/>
                <w:color w:val="000000" w:themeColor="text1"/>
              </w:rPr>
              <w:t>25,00</w:t>
            </w:r>
          </w:p>
        </w:tc>
        <w:tc>
          <w:tcPr>
            <w:tcW w:w="991" w:type="dxa"/>
            <w:gridSpan w:val="3"/>
            <w:shd w:val="clear" w:color="auto" w:fill="auto"/>
          </w:tcPr>
          <w:p w14:paraId="6A32978B" w14:textId="77777777" w:rsidR="00766284" w:rsidRPr="00046C12" w:rsidRDefault="00766284" w:rsidP="00FD4436">
            <w:pPr>
              <w:spacing w:line="20" w:lineRule="atLeast"/>
              <w:rPr>
                <w:bCs/>
                <w:color w:val="000000" w:themeColor="text1"/>
              </w:rPr>
            </w:pPr>
            <w:r w:rsidRPr="00046C12">
              <w:rPr>
                <w:bCs/>
                <w:color w:val="000000" w:themeColor="text1"/>
              </w:rPr>
              <w:t>30,00</w:t>
            </w:r>
          </w:p>
        </w:tc>
        <w:tc>
          <w:tcPr>
            <w:tcW w:w="1004" w:type="dxa"/>
            <w:gridSpan w:val="3"/>
            <w:shd w:val="clear" w:color="auto" w:fill="auto"/>
          </w:tcPr>
          <w:p w14:paraId="31EC94CD" w14:textId="77777777" w:rsidR="00766284" w:rsidRPr="00046C12" w:rsidRDefault="00766284" w:rsidP="00FD4436">
            <w:pPr>
              <w:spacing w:line="20" w:lineRule="atLeast"/>
              <w:rPr>
                <w:bCs/>
                <w:color w:val="000000" w:themeColor="text1"/>
              </w:rPr>
            </w:pPr>
            <w:r w:rsidRPr="00046C12">
              <w:rPr>
                <w:bCs/>
                <w:color w:val="000000" w:themeColor="text1"/>
              </w:rPr>
              <w:t>30,00</w:t>
            </w:r>
          </w:p>
        </w:tc>
        <w:tc>
          <w:tcPr>
            <w:tcW w:w="1129" w:type="dxa"/>
            <w:gridSpan w:val="2"/>
            <w:shd w:val="clear" w:color="auto" w:fill="auto"/>
          </w:tcPr>
          <w:p w14:paraId="5C154620" w14:textId="77777777" w:rsidR="00766284" w:rsidRPr="00046C12" w:rsidRDefault="00766284" w:rsidP="00FD4436">
            <w:pPr>
              <w:spacing w:line="20" w:lineRule="atLeast"/>
              <w:rPr>
                <w:bCs/>
                <w:color w:val="000000" w:themeColor="text1"/>
              </w:rPr>
            </w:pPr>
            <w:r w:rsidRPr="00046C12">
              <w:rPr>
                <w:bCs/>
                <w:color w:val="000000" w:themeColor="text1"/>
              </w:rPr>
              <w:t>30,00</w:t>
            </w:r>
          </w:p>
        </w:tc>
        <w:tc>
          <w:tcPr>
            <w:tcW w:w="1303" w:type="dxa"/>
            <w:gridSpan w:val="3"/>
            <w:shd w:val="clear" w:color="auto" w:fill="auto"/>
          </w:tcPr>
          <w:p w14:paraId="373028AB" w14:textId="77777777" w:rsidR="00766284" w:rsidRPr="00046C12" w:rsidRDefault="00766284" w:rsidP="00FD4436">
            <w:pPr>
              <w:spacing w:line="20" w:lineRule="atLeast"/>
              <w:jc w:val="center"/>
              <w:rPr>
                <w:b/>
                <w:bCs/>
                <w:color w:val="000000" w:themeColor="text1"/>
              </w:rPr>
            </w:pPr>
            <w:r w:rsidRPr="00046C12">
              <w:rPr>
                <w:b/>
                <w:bCs/>
                <w:color w:val="000000" w:themeColor="text1"/>
              </w:rPr>
              <w:t>185,00</w:t>
            </w:r>
          </w:p>
        </w:tc>
      </w:tr>
      <w:tr w:rsidR="00766284" w:rsidRPr="00046C12" w14:paraId="3DC43E4F" w14:textId="77777777" w:rsidTr="00FD4436">
        <w:tc>
          <w:tcPr>
            <w:tcW w:w="16032" w:type="dxa"/>
            <w:gridSpan w:val="31"/>
            <w:shd w:val="clear" w:color="auto" w:fill="auto"/>
          </w:tcPr>
          <w:p w14:paraId="6992BF5D" w14:textId="77777777" w:rsidR="00766284" w:rsidRPr="00046C12" w:rsidRDefault="00766284" w:rsidP="00FD4436">
            <w:pPr>
              <w:pStyle w:val="Standard"/>
              <w:spacing w:line="20" w:lineRule="atLeast"/>
              <w:rPr>
                <w:b/>
                <w:bCs/>
                <w:i/>
                <w:color w:val="000000" w:themeColor="text1"/>
                <w:lang w:val="uk-UA"/>
              </w:rPr>
            </w:pPr>
            <w:r w:rsidRPr="00046C12">
              <w:rPr>
                <w:b/>
                <w:bCs/>
                <w:i/>
                <w:color w:val="000000" w:themeColor="text1"/>
                <w:lang w:val="uk-UA"/>
              </w:rPr>
              <w:t>3.3. Підпроєкт «Освіта дітей з особливими освітніми потребами»</w:t>
            </w:r>
          </w:p>
        </w:tc>
      </w:tr>
      <w:tr w:rsidR="00766284" w:rsidRPr="00046C12" w14:paraId="3B3F9BE7" w14:textId="77777777" w:rsidTr="00FD4436">
        <w:trPr>
          <w:gridAfter w:val="3"/>
          <w:wAfter w:w="143" w:type="dxa"/>
          <w:trHeight w:val="702"/>
        </w:trPr>
        <w:tc>
          <w:tcPr>
            <w:tcW w:w="557" w:type="dxa"/>
            <w:shd w:val="clear" w:color="auto" w:fill="auto"/>
          </w:tcPr>
          <w:p w14:paraId="2C972947" w14:textId="77777777" w:rsidR="00766284" w:rsidRPr="00046C12" w:rsidRDefault="00766284" w:rsidP="00FD4436">
            <w:pPr>
              <w:pStyle w:val="Standard"/>
              <w:spacing w:line="20" w:lineRule="atLeast"/>
              <w:jc w:val="center"/>
              <w:rPr>
                <w:bCs/>
                <w:color w:val="000000" w:themeColor="text1"/>
                <w:lang w:val="uk-UA"/>
              </w:rPr>
            </w:pPr>
            <w:r w:rsidRPr="00046C12">
              <w:rPr>
                <w:bCs/>
                <w:color w:val="000000" w:themeColor="text1"/>
                <w:lang w:val="uk-UA"/>
              </w:rPr>
              <w:t>1</w:t>
            </w:r>
          </w:p>
        </w:tc>
        <w:tc>
          <w:tcPr>
            <w:tcW w:w="3969" w:type="dxa"/>
            <w:shd w:val="clear" w:color="auto" w:fill="auto"/>
          </w:tcPr>
          <w:p w14:paraId="3E1754B2" w14:textId="77777777" w:rsidR="00766284" w:rsidRPr="00046C12" w:rsidRDefault="00766284" w:rsidP="00FD4436">
            <w:pPr>
              <w:spacing w:line="20" w:lineRule="atLeast"/>
              <w:ind w:firstLine="142"/>
              <w:rPr>
                <w:color w:val="000000" w:themeColor="text1"/>
              </w:rPr>
            </w:pPr>
            <w:r w:rsidRPr="00046C12">
              <w:rPr>
                <w:color w:val="000000" w:themeColor="text1"/>
              </w:rPr>
              <w:t>Створення сенсорних (ресурсних) кімнат в закладах освіти для надання освітніх послух дітям з особливими освітніми потребами.</w:t>
            </w:r>
          </w:p>
        </w:tc>
        <w:tc>
          <w:tcPr>
            <w:tcW w:w="1522" w:type="dxa"/>
            <w:gridSpan w:val="2"/>
            <w:shd w:val="clear" w:color="auto" w:fill="auto"/>
            <w:vAlign w:val="center"/>
          </w:tcPr>
          <w:p w14:paraId="20190A95" w14:textId="77777777" w:rsidR="00766284" w:rsidRPr="00046C12" w:rsidRDefault="00766284" w:rsidP="00FD4436">
            <w:pPr>
              <w:spacing w:line="20" w:lineRule="atLeast"/>
              <w:ind w:left="-57" w:right="-57"/>
              <w:jc w:val="center"/>
              <w:rPr>
                <w:bCs/>
                <w:color w:val="000000" w:themeColor="text1"/>
              </w:rPr>
            </w:pPr>
            <w:r w:rsidRPr="00046C12">
              <w:rPr>
                <w:bCs/>
                <w:color w:val="000000" w:themeColor="text1"/>
              </w:rPr>
              <w:t>кількість кімнат</w:t>
            </w:r>
          </w:p>
        </w:tc>
        <w:tc>
          <w:tcPr>
            <w:tcW w:w="1325" w:type="dxa"/>
            <w:gridSpan w:val="2"/>
            <w:shd w:val="clear" w:color="auto" w:fill="auto"/>
            <w:vAlign w:val="center"/>
          </w:tcPr>
          <w:p w14:paraId="7BB7A867" w14:textId="77777777" w:rsidR="00766284" w:rsidRPr="00046C12" w:rsidRDefault="00766284" w:rsidP="00FD4436">
            <w:pPr>
              <w:spacing w:line="20" w:lineRule="atLeast"/>
              <w:jc w:val="center"/>
              <w:rPr>
                <w:bCs/>
                <w:color w:val="000000" w:themeColor="text1"/>
              </w:rPr>
            </w:pPr>
            <w:r w:rsidRPr="00046C12">
              <w:rPr>
                <w:color w:val="000000" w:themeColor="text1"/>
              </w:rPr>
              <w:t>за потреби</w:t>
            </w:r>
          </w:p>
        </w:tc>
        <w:tc>
          <w:tcPr>
            <w:tcW w:w="1050" w:type="dxa"/>
            <w:shd w:val="clear" w:color="auto" w:fill="auto"/>
            <w:vAlign w:val="center"/>
          </w:tcPr>
          <w:p w14:paraId="4FC4730D" w14:textId="77777777" w:rsidR="00766284" w:rsidRPr="00046C12" w:rsidRDefault="00766284" w:rsidP="00FD4436">
            <w:pPr>
              <w:spacing w:line="20" w:lineRule="atLeast"/>
              <w:jc w:val="center"/>
              <w:rPr>
                <w:bCs/>
                <w:color w:val="000000" w:themeColor="text1"/>
              </w:rPr>
            </w:pPr>
            <w:r w:rsidRPr="00046C12">
              <w:rPr>
                <w:bCs/>
                <w:color w:val="000000" w:themeColor="text1"/>
              </w:rPr>
              <w:t>0,00</w:t>
            </w:r>
          </w:p>
        </w:tc>
        <w:tc>
          <w:tcPr>
            <w:tcW w:w="1014" w:type="dxa"/>
            <w:gridSpan w:val="4"/>
            <w:shd w:val="clear" w:color="auto" w:fill="auto"/>
            <w:vAlign w:val="center"/>
          </w:tcPr>
          <w:p w14:paraId="3E7E8879" w14:textId="77777777" w:rsidR="00766284" w:rsidRPr="00046C12" w:rsidRDefault="00766284" w:rsidP="00FD4436">
            <w:pPr>
              <w:spacing w:line="20" w:lineRule="atLeast"/>
              <w:jc w:val="center"/>
              <w:rPr>
                <w:bCs/>
                <w:color w:val="000000" w:themeColor="text1"/>
              </w:rPr>
            </w:pPr>
            <w:r w:rsidRPr="00046C12">
              <w:rPr>
                <w:bCs/>
                <w:color w:val="000000" w:themeColor="text1"/>
              </w:rPr>
              <w:t>10,00</w:t>
            </w:r>
          </w:p>
        </w:tc>
        <w:tc>
          <w:tcPr>
            <w:tcW w:w="1032" w:type="dxa"/>
            <w:gridSpan w:val="3"/>
            <w:shd w:val="clear" w:color="auto" w:fill="auto"/>
            <w:vAlign w:val="center"/>
          </w:tcPr>
          <w:p w14:paraId="17466021" w14:textId="77777777" w:rsidR="00766284" w:rsidRPr="00046C12" w:rsidRDefault="00766284" w:rsidP="00FD4436">
            <w:pPr>
              <w:spacing w:line="20" w:lineRule="atLeast"/>
              <w:jc w:val="center"/>
              <w:rPr>
                <w:bCs/>
                <w:color w:val="000000" w:themeColor="text1"/>
              </w:rPr>
            </w:pPr>
            <w:r w:rsidRPr="00046C12">
              <w:rPr>
                <w:bCs/>
                <w:color w:val="000000" w:themeColor="text1"/>
              </w:rPr>
              <w:t>10,00</w:t>
            </w:r>
          </w:p>
        </w:tc>
        <w:tc>
          <w:tcPr>
            <w:tcW w:w="993" w:type="dxa"/>
            <w:gridSpan w:val="3"/>
            <w:shd w:val="clear" w:color="auto" w:fill="auto"/>
            <w:vAlign w:val="center"/>
          </w:tcPr>
          <w:p w14:paraId="01E2811F" w14:textId="77777777" w:rsidR="00766284" w:rsidRPr="00046C12" w:rsidRDefault="00766284" w:rsidP="00FD4436">
            <w:pPr>
              <w:spacing w:line="20" w:lineRule="atLeast"/>
              <w:jc w:val="center"/>
              <w:rPr>
                <w:bCs/>
                <w:color w:val="000000" w:themeColor="text1"/>
              </w:rPr>
            </w:pPr>
            <w:r w:rsidRPr="00046C12">
              <w:rPr>
                <w:bCs/>
                <w:color w:val="000000" w:themeColor="text1"/>
              </w:rPr>
              <w:t>10,00</w:t>
            </w:r>
          </w:p>
        </w:tc>
        <w:tc>
          <w:tcPr>
            <w:tcW w:w="991" w:type="dxa"/>
            <w:gridSpan w:val="3"/>
            <w:shd w:val="clear" w:color="auto" w:fill="auto"/>
            <w:vAlign w:val="center"/>
          </w:tcPr>
          <w:p w14:paraId="69803F67" w14:textId="77777777" w:rsidR="00766284" w:rsidRPr="00046C12" w:rsidRDefault="00766284" w:rsidP="00FD4436">
            <w:pPr>
              <w:spacing w:line="20" w:lineRule="atLeast"/>
              <w:jc w:val="center"/>
              <w:rPr>
                <w:bCs/>
                <w:color w:val="000000" w:themeColor="text1"/>
              </w:rPr>
            </w:pPr>
            <w:r w:rsidRPr="00046C12">
              <w:rPr>
                <w:bCs/>
                <w:color w:val="000000" w:themeColor="text1"/>
              </w:rPr>
              <w:t>10,00</w:t>
            </w:r>
          </w:p>
        </w:tc>
        <w:tc>
          <w:tcPr>
            <w:tcW w:w="1004" w:type="dxa"/>
            <w:gridSpan w:val="3"/>
            <w:shd w:val="clear" w:color="auto" w:fill="auto"/>
            <w:vAlign w:val="center"/>
          </w:tcPr>
          <w:p w14:paraId="780D34A6" w14:textId="77777777" w:rsidR="00766284" w:rsidRPr="00046C12" w:rsidRDefault="00766284" w:rsidP="00FD4436">
            <w:pPr>
              <w:spacing w:line="20" w:lineRule="atLeast"/>
              <w:jc w:val="center"/>
              <w:rPr>
                <w:bCs/>
                <w:color w:val="000000" w:themeColor="text1"/>
              </w:rPr>
            </w:pPr>
            <w:r w:rsidRPr="00046C12">
              <w:rPr>
                <w:bCs/>
                <w:color w:val="000000" w:themeColor="text1"/>
              </w:rPr>
              <w:t>15,00</w:t>
            </w:r>
          </w:p>
        </w:tc>
        <w:tc>
          <w:tcPr>
            <w:tcW w:w="1129" w:type="dxa"/>
            <w:gridSpan w:val="2"/>
            <w:shd w:val="clear" w:color="auto" w:fill="auto"/>
            <w:vAlign w:val="center"/>
          </w:tcPr>
          <w:p w14:paraId="2DA9BA2B" w14:textId="77777777" w:rsidR="00766284" w:rsidRPr="00046C12" w:rsidRDefault="00766284" w:rsidP="00FD4436">
            <w:pPr>
              <w:spacing w:line="20" w:lineRule="atLeast"/>
              <w:jc w:val="center"/>
              <w:rPr>
                <w:bCs/>
                <w:color w:val="000000" w:themeColor="text1"/>
              </w:rPr>
            </w:pPr>
            <w:r w:rsidRPr="00046C12">
              <w:rPr>
                <w:bCs/>
                <w:color w:val="000000" w:themeColor="text1"/>
              </w:rPr>
              <w:t>15,00</w:t>
            </w:r>
          </w:p>
        </w:tc>
        <w:tc>
          <w:tcPr>
            <w:tcW w:w="1303" w:type="dxa"/>
            <w:gridSpan w:val="3"/>
            <w:shd w:val="clear" w:color="auto" w:fill="auto"/>
            <w:vAlign w:val="center"/>
          </w:tcPr>
          <w:p w14:paraId="6357D2D2" w14:textId="77777777" w:rsidR="00766284" w:rsidRPr="00046C12" w:rsidRDefault="00766284" w:rsidP="00FD4436">
            <w:pPr>
              <w:spacing w:line="20" w:lineRule="atLeast"/>
              <w:jc w:val="center"/>
              <w:rPr>
                <w:b/>
                <w:bCs/>
                <w:color w:val="000000" w:themeColor="text1"/>
              </w:rPr>
            </w:pPr>
            <w:r w:rsidRPr="00046C12">
              <w:rPr>
                <w:b/>
                <w:bCs/>
                <w:color w:val="000000" w:themeColor="text1"/>
              </w:rPr>
              <w:t>70,00</w:t>
            </w:r>
          </w:p>
        </w:tc>
      </w:tr>
      <w:tr w:rsidR="00766284" w:rsidRPr="00046C12" w14:paraId="7326832A" w14:textId="77777777" w:rsidTr="00FD4436">
        <w:trPr>
          <w:gridAfter w:val="3"/>
          <w:wAfter w:w="143" w:type="dxa"/>
        </w:trPr>
        <w:tc>
          <w:tcPr>
            <w:tcW w:w="557" w:type="dxa"/>
            <w:shd w:val="clear" w:color="auto" w:fill="auto"/>
          </w:tcPr>
          <w:p w14:paraId="124CD00D" w14:textId="77777777" w:rsidR="00766284" w:rsidRPr="00046C12" w:rsidRDefault="00766284" w:rsidP="00FD4436">
            <w:pPr>
              <w:pStyle w:val="Standard"/>
              <w:spacing w:line="20" w:lineRule="atLeast"/>
              <w:jc w:val="center"/>
              <w:rPr>
                <w:bCs/>
                <w:color w:val="000000" w:themeColor="text1"/>
                <w:lang w:val="uk-UA"/>
              </w:rPr>
            </w:pPr>
            <w:r w:rsidRPr="00046C12">
              <w:rPr>
                <w:bCs/>
                <w:color w:val="000000" w:themeColor="text1"/>
                <w:lang w:val="uk-UA"/>
              </w:rPr>
              <w:t>2</w:t>
            </w:r>
          </w:p>
        </w:tc>
        <w:tc>
          <w:tcPr>
            <w:tcW w:w="3969" w:type="dxa"/>
            <w:shd w:val="clear" w:color="auto" w:fill="auto"/>
          </w:tcPr>
          <w:p w14:paraId="27D6421D" w14:textId="77777777" w:rsidR="00766284" w:rsidRPr="00046C12" w:rsidRDefault="00766284" w:rsidP="00FD4436">
            <w:pPr>
              <w:spacing w:line="20" w:lineRule="atLeast"/>
              <w:rPr>
                <w:color w:val="000000" w:themeColor="text1"/>
              </w:rPr>
            </w:pPr>
            <w:r w:rsidRPr="00046C12">
              <w:rPr>
                <w:color w:val="000000" w:themeColor="text1"/>
              </w:rPr>
              <w:t>Створення інклюзивного освітнього середовища, з урахуванням вимог до сучасного освітнього дизайну для дітей з особливими освітніми потребами</w:t>
            </w:r>
          </w:p>
        </w:tc>
        <w:tc>
          <w:tcPr>
            <w:tcW w:w="1522" w:type="dxa"/>
            <w:gridSpan w:val="2"/>
            <w:shd w:val="clear" w:color="auto" w:fill="auto"/>
            <w:vAlign w:val="center"/>
          </w:tcPr>
          <w:p w14:paraId="61B31FA2" w14:textId="77777777" w:rsidR="00766284" w:rsidRPr="00046C12" w:rsidRDefault="00766284" w:rsidP="00FD4436">
            <w:pPr>
              <w:spacing w:line="20" w:lineRule="atLeast"/>
              <w:ind w:left="-57" w:right="-57"/>
              <w:jc w:val="center"/>
              <w:rPr>
                <w:bCs/>
                <w:color w:val="000000" w:themeColor="text1"/>
              </w:rPr>
            </w:pPr>
            <w:r w:rsidRPr="00046C12">
              <w:rPr>
                <w:bCs/>
                <w:color w:val="000000" w:themeColor="text1"/>
              </w:rPr>
              <w:t>кількість середовищ</w:t>
            </w:r>
          </w:p>
        </w:tc>
        <w:tc>
          <w:tcPr>
            <w:tcW w:w="1325" w:type="dxa"/>
            <w:gridSpan w:val="2"/>
            <w:shd w:val="clear" w:color="auto" w:fill="auto"/>
            <w:vAlign w:val="center"/>
          </w:tcPr>
          <w:p w14:paraId="2FD18689" w14:textId="77777777" w:rsidR="00766284" w:rsidRPr="00046C12" w:rsidRDefault="00766284" w:rsidP="00FD4436">
            <w:pPr>
              <w:spacing w:line="20" w:lineRule="atLeast"/>
              <w:jc w:val="center"/>
              <w:rPr>
                <w:bCs/>
                <w:color w:val="000000" w:themeColor="text1"/>
              </w:rPr>
            </w:pPr>
            <w:r w:rsidRPr="00046C12">
              <w:rPr>
                <w:color w:val="000000" w:themeColor="text1"/>
              </w:rPr>
              <w:t>за потреби</w:t>
            </w:r>
          </w:p>
        </w:tc>
        <w:tc>
          <w:tcPr>
            <w:tcW w:w="1050" w:type="dxa"/>
            <w:shd w:val="clear" w:color="auto" w:fill="auto"/>
            <w:vAlign w:val="center"/>
          </w:tcPr>
          <w:p w14:paraId="1422F2D7" w14:textId="77777777" w:rsidR="00766284" w:rsidRPr="00046C12" w:rsidRDefault="00766284" w:rsidP="00FD4436">
            <w:pPr>
              <w:spacing w:line="20" w:lineRule="atLeast"/>
              <w:jc w:val="center"/>
              <w:rPr>
                <w:bCs/>
                <w:color w:val="000000" w:themeColor="text1"/>
              </w:rPr>
            </w:pPr>
            <w:r w:rsidRPr="00046C12">
              <w:rPr>
                <w:bCs/>
                <w:color w:val="000000" w:themeColor="text1"/>
              </w:rPr>
              <w:t>15,00</w:t>
            </w:r>
          </w:p>
        </w:tc>
        <w:tc>
          <w:tcPr>
            <w:tcW w:w="1014" w:type="dxa"/>
            <w:gridSpan w:val="4"/>
            <w:shd w:val="clear" w:color="auto" w:fill="auto"/>
            <w:vAlign w:val="center"/>
          </w:tcPr>
          <w:p w14:paraId="1BCAD702" w14:textId="77777777" w:rsidR="00766284" w:rsidRPr="00046C12" w:rsidRDefault="00766284" w:rsidP="00FD4436">
            <w:pPr>
              <w:spacing w:line="20" w:lineRule="atLeast"/>
              <w:jc w:val="center"/>
              <w:rPr>
                <w:bCs/>
                <w:color w:val="000000" w:themeColor="text1"/>
              </w:rPr>
            </w:pPr>
            <w:r w:rsidRPr="00046C12">
              <w:rPr>
                <w:bCs/>
                <w:color w:val="000000" w:themeColor="text1"/>
              </w:rPr>
              <w:t>20,00</w:t>
            </w:r>
          </w:p>
        </w:tc>
        <w:tc>
          <w:tcPr>
            <w:tcW w:w="1032" w:type="dxa"/>
            <w:gridSpan w:val="3"/>
            <w:shd w:val="clear" w:color="auto" w:fill="auto"/>
            <w:vAlign w:val="center"/>
          </w:tcPr>
          <w:p w14:paraId="4FA72458" w14:textId="77777777" w:rsidR="00766284" w:rsidRPr="00046C12" w:rsidRDefault="00766284" w:rsidP="00FD4436">
            <w:pPr>
              <w:spacing w:line="20" w:lineRule="atLeast"/>
              <w:jc w:val="center"/>
              <w:rPr>
                <w:bCs/>
                <w:color w:val="000000" w:themeColor="text1"/>
              </w:rPr>
            </w:pPr>
            <w:r w:rsidRPr="00046C12">
              <w:rPr>
                <w:bCs/>
                <w:color w:val="000000" w:themeColor="text1"/>
              </w:rPr>
              <w:t>20,00</w:t>
            </w:r>
          </w:p>
        </w:tc>
        <w:tc>
          <w:tcPr>
            <w:tcW w:w="993" w:type="dxa"/>
            <w:gridSpan w:val="3"/>
            <w:shd w:val="clear" w:color="auto" w:fill="auto"/>
            <w:vAlign w:val="center"/>
          </w:tcPr>
          <w:p w14:paraId="5A2A1BC9" w14:textId="77777777" w:rsidR="00766284" w:rsidRPr="00046C12" w:rsidRDefault="00766284" w:rsidP="00FD4436">
            <w:pPr>
              <w:spacing w:line="20" w:lineRule="atLeast"/>
              <w:jc w:val="center"/>
              <w:rPr>
                <w:bCs/>
                <w:color w:val="000000" w:themeColor="text1"/>
              </w:rPr>
            </w:pPr>
            <w:r w:rsidRPr="00046C12">
              <w:rPr>
                <w:bCs/>
                <w:color w:val="000000" w:themeColor="text1"/>
              </w:rPr>
              <w:t>20,00</w:t>
            </w:r>
          </w:p>
        </w:tc>
        <w:tc>
          <w:tcPr>
            <w:tcW w:w="991" w:type="dxa"/>
            <w:gridSpan w:val="3"/>
            <w:shd w:val="clear" w:color="auto" w:fill="auto"/>
            <w:vAlign w:val="center"/>
          </w:tcPr>
          <w:p w14:paraId="1C78C35E" w14:textId="77777777" w:rsidR="00766284" w:rsidRPr="00046C12" w:rsidRDefault="00766284" w:rsidP="00FD4436">
            <w:pPr>
              <w:spacing w:line="20" w:lineRule="atLeast"/>
              <w:jc w:val="center"/>
              <w:rPr>
                <w:bCs/>
                <w:color w:val="000000" w:themeColor="text1"/>
              </w:rPr>
            </w:pPr>
            <w:r w:rsidRPr="00046C12">
              <w:rPr>
                <w:bCs/>
                <w:color w:val="000000" w:themeColor="text1"/>
              </w:rPr>
              <w:t>20,00</w:t>
            </w:r>
          </w:p>
        </w:tc>
        <w:tc>
          <w:tcPr>
            <w:tcW w:w="1004" w:type="dxa"/>
            <w:gridSpan w:val="3"/>
            <w:shd w:val="clear" w:color="auto" w:fill="auto"/>
            <w:vAlign w:val="center"/>
          </w:tcPr>
          <w:p w14:paraId="5FEB9C5A" w14:textId="77777777" w:rsidR="00766284" w:rsidRPr="00046C12" w:rsidRDefault="00766284" w:rsidP="00FD4436">
            <w:pPr>
              <w:spacing w:line="20" w:lineRule="atLeast"/>
              <w:jc w:val="center"/>
              <w:rPr>
                <w:bCs/>
                <w:color w:val="000000" w:themeColor="text1"/>
              </w:rPr>
            </w:pPr>
            <w:r w:rsidRPr="00046C12">
              <w:rPr>
                <w:bCs/>
                <w:color w:val="000000" w:themeColor="text1"/>
              </w:rPr>
              <w:t>30,00</w:t>
            </w:r>
          </w:p>
        </w:tc>
        <w:tc>
          <w:tcPr>
            <w:tcW w:w="1129" w:type="dxa"/>
            <w:gridSpan w:val="2"/>
            <w:shd w:val="clear" w:color="auto" w:fill="auto"/>
            <w:vAlign w:val="center"/>
          </w:tcPr>
          <w:p w14:paraId="6CDA132A" w14:textId="77777777" w:rsidR="00766284" w:rsidRPr="00046C12" w:rsidRDefault="00766284" w:rsidP="00FD4436">
            <w:pPr>
              <w:spacing w:line="20" w:lineRule="atLeast"/>
              <w:jc w:val="center"/>
              <w:rPr>
                <w:bCs/>
                <w:color w:val="000000" w:themeColor="text1"/>
              </w:rPr>
            </w:pPr>
            <w:r w:rsidRPr="00046C12">
              <w:rPr>
                <w:bCs/>
                <w:color w:val="000000" w:themeColor="text1"/>
              </w:rPr>
              <w:t>30,00</w:t>
            </w:r>
          </w:p>
        </w:tc>
        <w:tc>
          <w:tcPr>
            <w:tcW w:w="1303" w:type="dxa"/>
            <w:gridSpan w:val="3"/>
            <w:shd w:val="clear" w:color="auto" w:fill="auto"/>
            <w:vAlign w:val="center"/>
          </w:tcPr>
          <w:p w14:paraId="051E36BC" w14:textId="77777777" w:rsidR="00766284" w:rsidRPr="00046C12" w:rsidRDefault="00766284" w:rsidP="00FD4436">
            <w:pPr>
              <w:spacing w:line="20" w:lineRule="atLeast"/>
              <w:jc w:val="center"/>
              <w:rPr>
                <w:b/>
                <w:bCs/>
                <w:color w:val="000000" w:themeColor="text1"/>
              </w:rPr>
            </w:pPr>
            <w:r w:rsidRPr="00046C12">
              <w:rPr>
                <w:b/>
                <w:bCs/>
                <w:color w:val="000000" w:themeColor="text1"/>
              </w:rPr>
              <w:t>155,00</w:t>
            </w:r>
          </w:p>
        </w:tc>
      </w:tr>
      <w:tr w:rsidR="00766284" w:rsidRPr="00046C12" w14:paraId="5CB18105" w14:textId="77777777" w:rsidTr="00FD4436">
        <w:trPr>
          <w:gridAfter w:val="3"/>
          <w:wAfter w:w="143" w:type="dxa"/>
        </w:trPr>
        <w:tc>
          <w:tcPr>
            <w:tcW w:w="557" w:type="dxa"/>
            <w:shd w:val="clear" w:color="auto" w:fill="auto"/>
          </w:tcPr>
          <w:p w14:paraId="2782DD4B" w14:textId="77777777" w:rsidR="00766284" w:rsidRPr="00046C12" w:rsidRDefault="00766284" w:rsidP="00FD4436">
            <w:pPr>
              <w:pStyle w:val="Standard"/>
              <w:spacing w:line="20" w:lineRule="atLeast"/>
              <w:jc w:val="center"/>
              <w:rPr>
                <w:bCs/>
                <w:color w:val="000000" w:themeColor="text1"/>
                <w:lang w:val="uk-UA"/>
              </w:rPr>
            </w:pPr>
            <w:r w:rsidRPr="00046C12">
              <w:rPr>
                <w:bCs/>
                <w:color w:val="000000" w:themeColor="text1"/>
                <w:lang w:val="uk-UA"/>
              </w:rPr>
              <w:t>3</w:t>
            </w:r>
          </w:p>
        </w:tc>
        <w:tc>
          <w:tcPr>
            <w:tcW w:w="3969" w:type="dxa"/>
            <w:shd w:val="clear" w:color="auto" w:fill="auto"/>
          </w:tcPr>
          <w:p w14:paraId="6270439C" w14:textId="77777777" w:rsidR="00766284" w:rsidRPr="00046C12" w:rsidRDefault="00766284" w:rsidP="00FD4436">
            <w:pPr>
              <w:pStyle w:val="12"/>
              <w:spacing w:line="20" w:lineRule="atLeast"/>
              <w:ind w:left="0"/>
              <w:jc w:val="both"/>
              <w:rPr>
                <w:color w:val="000000" w:themeColor="text1"/>
                <w:lang w:val="uk-UA"/>
              </w:rPr>
            </w:pPr>
            <w:r w:rsidRPr="00046C12">
              <w:rPr>
                <w:color w:val="000000" w:themeColor="text1"/>
                <w:lang w:val="uk-UA"/>
              </w:rPr>
              <w:t xml:space="preserve">Проведення комплексної психолого-педагогічної оцінки розвитку дітей з особливими освітніми потребами та </w:t>
            </w:r>
            <w:r w:rsidRPr="00046C12">
              <w:rPr>
                <w:color w:val="000000" w:themeColor="text1"/>
                <w:lang w:val="uk-UA"/>
              </w:rPr>
              <w:lastRenderedPageBreak/>
              <w:t xml:space="preserve">якісне надання корекційно – розвиткових послуг  </w:t>
            </w:r>
          </w:p>
        </w:tc>
        <w:tc>
          <w:tcPr>
            <w:tcW w:w="1522" w:type="dxa"/>
            <w:gridSpan w:val="2"/>
            <w:shd w:val="clear" w:color="auto" w:fill="auto"/>
            <w:vAlign w:val="center"/>
          </w:tcPr>
          <w:p w14:paraId="07DEAED0" w14:textId="77777777" w:rsidR="00766284" w:rsidRPr="00046C12" w:rsidRDefault="00766284" w:rsidP="00FD4436">
            <w:pPr>
              <w:spacing w:line="20" w:lineRule="atLeast"/>
              <w:ind w:left="-57" w:right="-57"/>
              <w:jc w:val="center"/>
              <w:rPr>
                <w:bCs/>
                <w:color w:val="000000" w:themeColor="text1"/>
              </w:rPr>
            </w:pPr>
            <w:r w:rsidRPr="00046C12">
              <w:rPr>
                <w:bCs/>
                <w:color w:val="000000" w:themeColor="text1"/>
              </w:rPr>
              <w:lastRenderedPageBreak/>
              <w:t>кількість комплексних оцінок</w:t>
            </w:r>
          </w:p>
        </w:tc>
        <w:tc>
          <w:tcPr>
            <w:tcW w:w="1325" w:type="dxa"/>
            <w:gridSpan w:val="2"/>
            <w:shd w:val="clear" w:color="auto" w:fill="auto"/>
            <w:vAlign w:val="center"/>
          </w:tcPr>
          <w:p w14:paraId="04E50DB3" w14:textId="77777777" w:rsidR="00766284" w:rsidRPr="00046C12" w:rsidRDefault="00766284" w:rsidP="00FD4436">
            <w:pPr>
              <w:spacing w:line="20" w:lineRule="atLeast"/>
              <w:jc w:val="center"/>
              <w:rPr>
                <w:bCs/>
                <w:color w:val="000000" w:themeColor="text1"/>
              </w:rPr>
            </w:pPr>
            <w:r w:rsidRPr="00046C12">
              <w:rPr>
                <w:color w:val="000000" w:themeColor="text1"/>
              </w:rPr>
              <w:t>за потреби</w:t>
            </w:r>
          </w:p>
        </w:tc>
        <w:tc>
          <w:tcPr>
            <w:tcW w:w="1050" w:type="dxa"/>
            <w:shd w:val="clear" w:color="auto" w:fill="auto"/>
            <w:vAlign w:val="center"/>
          </w:tcPr>
          <w:p w14:paraId="624B3EFA" w14:textId="77777777" w:rsidR="00766284" w:rsidRPr="00046C12" w:rsidRDefault="00766284" w:rsidP="00FD4436">
            <w:pPr>
              <w:spacing w:line="20" w:lineRule="atLeast"/>
              <w:jc w:val="center"/>
              <w:rPr>
                <w:bCs/>
                <w:color w:val="000000" w:themeColor="text1"/>
              </w:rPr>
            </w:pPr>
            <w:r w:rsidRPr="00046C12">
              <w:rPr>
                <w:bCs/>
                <w:color w:val="000000" w:themeColor="text1"/>
              </w:rPr>
              <w:t>50,00</w:t>
            </w:r>
          </w:p>
        </w:tc>
        <w:tc>
          <w:tcPr>
            <w:tcW w:w="1014" w:type="dxa"/>
            <w:gridSpan w:val="4"/>
            <w:shd w:val="clear" w:color="auto" w:fill="auto"/>
            <w:vAlign w:val="center"/>
          </w:tcPr>
          <w:p w14:paraId="7BBBEA70" w14:textId="77777777" w:rsidR="00766284" w:rsidRPr="00046C12" w:rsidRDefault="00766284" w:rsidP="00FD4436">
            <w:pPr>
              <w:spacing w:line="20" w:lineRule="atLeast"/>
              <w:jc w:val="center"/>
              <w:rPr>
                <w:bCs/>
                <w:color w:val="000000" w:themeColor="text1"/>
              </w:rPr>
            </w:pPr>
            <w:r w:rsidRPr="00046C12">
              <w:rPr>
                <w:bCs/>
                <w:color w:val="000000" w:themeColor="text1"/>
              </w:rPr>
              <w:t>50,00</w:t>
            </w:r>
          </w:p>
        </w:tc>
        <w:tc>
          <w:tcPr>
            <w:tcW w:w="1032" w:type="dxa"/>
            <w:gridSpan w:val="3"/>
            <w:shd w:val="clear" w:color="auto" w:fill="auto"/>
            <w:vAlign w:val="center"/>
          </w:tcPr>
          <w:p w14:paraId="731DC0EC" w14:textId="77777777" w:rsidR="00766284" w:rsidRPr="00046C12" w:rsidRDefault="00766284" w:rsidP="00FD4436">
            <w:pPr>
              <w:spacing w:line="20" w:lineRule="atLeast"/>
              <w:jc w:val="center"/>
              <w:rPr>
                <w:bCs/>
                <w:color w:val="000000" w:themeColor="text1"/>
              </w:rPr>
            </w:pPr>
            <w:r w:rsidRPr="00046C12">
              <w:rPr>
                <w:bCs/>
                <w:color w:val="000000" w:themeColor="text1"/>
              </w:rPr>
              <w:t>50,00</w:t>
            </w:r>
          </w:p>
        </w:tc>
        <w:tc>
          <w:tcPr>
            <w:tcW w:w="993" w:type="dxa"/>
            <w:gridSpan w:val="3"/>
            <w:shd w:val="clear" w:color="auto" w:fill="auto"/>
            <w:vAlign w:val="center"/>
          </w:tcPr>
          <w:p w14:paraId="577F0FD9" w14:textId="77777777" w:rsidR="00766284" w:rsidRPr="00046C12" w:rsidRDefault="00766284" w:rsidP="00FD4436">
            <w:pPr>
              <w:spacing w:line="20" w:lineRule="atLeast"/>
              <w:jc w:val="center"/>
              <w:rPr>
                <w:bCs/>
                <w:color w:val="000000" w:themeColor="text1"/>
              </w:rPr>
            </w:pPr>
            <w:r w:rsidRPr="00046C12">
              <w:rPr>
                <w:bCs/>
                <w:color w:val="000000" w:themeColor="text1"/>
              </w:rPr>
              <w:t>50,00</w:t>
            </w:r>
          </w:p>
        </w:tc>
        <w:tc>
          <w:tcPr>
            <w:tcW w:w="991" w:type="dxa"/>
            <w:gridSpan w:val="3"/>
            <w:shd w:val="clear" w:color="auto" w:fill="auto"/>
            <w:vAlign w:val="center"/>
          </w:tcPr>
          <w:p w14:paraId="408FEA3F" w14:textId="77777777" w:rsidR="00766284" w:rsidRPr="00046C12" w:rsidRDefault="00766284" w:rsidP="00FD4436">
            <w:pPr>
              <w:spacing w:line="20" w:lineRule="atLeast"/>
              <w:jc w:val="center"/>
              <w:rPr>
                <w:bCs/>
                <w:color w:val="000000" w:themeColor="text1"/>
              </w:rPr>
            </w:pPr>
            <w:r w:rsidRPr="00046C12">
              <w:rPr>
                <w:bCs/>
                <w:color w:val="000000" w:themeColor="text1"/>
              </w:rPr>
              <w:t>70,00</w:t>
            </w:r>
          </w:p>
        </w:tc>
        <w:tc>
          <w:tcPr>
            <w:tcW w:w="1004" w:type="dxa"/>
            <w:gridSpan w:val="3"/>
            <w:shd w:val="clear" w:color="auto" w:fill="auto"/>
            <w:vAlign w:val="center"/>
          </w:tcPr>
          <w:p w14:paraId="6C1A5ABC" w14:textId="77777777" w:rsidR="00766284" w:rsidRPr="00046C12" w:rsidRDefault="00766284" w:rsidP="00FD4436">
            <w:pPr>
              <w:spacing w:line="20" w:lineRule="atLeast"/>
              <w:jc w:val="center"/>
              <w:rPr>
                <w:bCs/>
                <w:color w:val="000000" w:themeColor="text1"/>
              </w:rPr>
            </w:pPr>
            <w:r w:rsidRPr="00046C12">
              <w:rPr>
                <w:bCs/>
                <w:color w:val="000000" w:themeColor="text1"/>
              </w:rPr>
              <w:t>70,00</w:t>
            </w:r>
          </w:p>
        </w:tc>
        <w:tc>
          <w:tcPr>
            <w:tcW w:w="1129" w:type="dxa"/>
            <w:gridSpan w:val="2"/>
            <w:shd w:val="clear" w:color="auto" w:fill="auto"/>
            <w:vAlign w:val="center"/>
          </w:tcPr>
          <w:p w14:paraId="4A17D50F" w14:textId="77777777" w:rsidR="00766284" w:rsidRPr="00046C12" w:rsidRDefault="00766284" w:rsidP="00FD4436">
            <w:pPr>
              <w:spacing w:line="20" w:lineRule="atLeast"/>
              <w:jc w:val="center"/>
              <w:rPr>
                <w:bCs/>
                <w:color w:val="000000" w:themeColor="text1"/>
              </w:rPr>
            </w:pPr>
            <w:r w:rsidRPr="00046C12">
              <w:rPr>
                <w:bCs/>
                <w:color w:val="000000" w:themeColor="text1"/>
              </w:rPr>
              <w:t>70,00</w:t>
            </w:r>
          </w:p>
        </w:tc>
        <w:tc>
          <w:tcPr>
            <w:tcW w:w="1303" w:type="dxa"/>
            <w:gridSpan w:val="3"/>
            <w:shd w:val="clear" w:color="auto" w:fill="auto"/>
            <w:vAlign w:val="center"/>
          </w:tcPr>
          <w:p w14:paraId="0F55768C" w14:textId="77777777" w:rsidR="00766284" w:rsidRPr="00046C12" w:rsidRDefault="00766284" w:rsidP="00FD4436">
            <w:pPr>
              <w:spacing w:line="20" w:lineRule="atLeast"/>
              <w:jc w:val="center"/>
              <w:rPr>
                <w:b/>
                <w:bCs/>
                <w:color w:val="000000" w:themeColor="text1"/>
              </w:rPr>
            </w:pPr>
            <w:r w:rsidRPr="00046C12">
              <w:rPr>
                <w:b/>
                <w:bCs/>
                <w:color w:val="000000" w:themeColor="text1"/>
              </w:rPr>
              <w:t>410,00</w:t>
            </w:r>
          </w:p>
        </w:tc>
      </w:tr>
      <w:tr w:rsidR="00766284" w:rsidRPr="00046C12" w14:paraId="0878C4E9" w14:textId="77777777" w:rsidTr="00FD4436">
        <w:tc>
          <w:tcPr>
            <w:tcW w:w="16032" w:type="dxa"/>
            <w:gridSpan w:val="31"/>
            <w:shd w:val="clear" w:color="auto" w:fill="auto"/>
          </w:tcPr>
          <w:p w14:paraId="20AF8472" w14:textId="77777777" w:rsidR="00766284" w:rsidRPr="00046C12" w:rsidRDefault="00766284" w:rsidP="00FD4436">
            <w:pPr>
              <w:pStyle w:val="Standard"/>
              <w:spacing w:line="20" w:lineRule="atLeast"/>
              <w:rPr>
                <w:b/>
                <w:bCs/>
                <w:i/>
                <w:color w:val="000000" w:themeColor="text1"/>
                <w:lang w:val="uk-UA"/>
              </w:rPr>
            </w:pPr>
            <w:r w:rsidRPr="00046C12">
              <w:rPr>
                <w:b/>
                <w:bCs/>
                <w:i/>
                <w:color w:val="000000" w:themeColor="text1"/>
                <w:lang w:val="uk-UA"/>
              </w:rPr>
              <w:t>4.1. Підпроєкт «Позашкілля»</w:t>
            </w:r>
          </w:p>
        </w:tc>
      </w:tr>
      <w:tr w:rsidR="00766284" w:rsidRPr="00046C12" w14:paraId="7854C829" w14:textId="77777777" w:rsidTr="00FD4436">
        <w:trPr>
          <w:gridAfter w:val="3"/>
          <w:wAfter w:w="143" w:type="dxa"/>
        </w:trPr>
        <w:tc>
          <w:tcPr>
            <w:tcW w:w="557" w:type="dxa"/>
            <w:shd w:val="clear" w:color="auto" w:fill="auto"/>
            <w:vAlign w:val="center"/>
          </w:tcPr>
          <w:p w14:paraId="1C26DAAA" w14:textId="77777777" w:rsidR="00766284" w:rsidRPr="00046C12" w:rsidRDefault="00766284" w:rsidP="00FD4436">
            <w:pPr>
              <w:pStyle w:val="Standard"/>
              <w:spacing w:line="20" w:lineRule="atLeast"/>
              <w:jc w:val="center"/>
              <w:rPr>
                <w:bCs/>
                <w:color w:val="000000" w:themeColor="text1"/>
                <w:lang w:val="uk-UA"/>
              </w:rPr>
            </w:pPr>
            <w:r w:rsidRPr="00046C12">
              <w:rPr>
                <w:bCs/>
                <w:color w:val="000000" w:themeColor="text1"/>
                <w:lang w:val="uk-UA"/>
              </w:rPr>
              <w:t>1</w:t>
            </w:r>
          </w:p>
        </w:tc>
        <w:tc>
          <w:tcPr>
            <w:tcW w:w="3969" w:type="dxa"/>
            <w:shd w:val="clear" w:color="auto" w:fill="auto"/>
          </w:tcPr>
          <w:p w14:paraId="199F7231" w14:textId="77777777" w:rsidR="00766284" w:rsidRPr="00046C12" w:rsidRDefault="00766284" w:rsidP="00FD4436">
            <w:pPr>
              <w:spacing w:line="20" w:lineRule="atLeast"/>
              <w:rPr>
                <w:color w:val="000000" w:themeColor="text1"/>
              </w:rPr>
            </w:pPr>
            <w:r w:rsidRPr="00046C12">
              <w:rPr>
                <w:color w:val="000000" w:themeColor="text1"/>
              </w:rPr>
              <w:t xml:space="preserve"> Створення умов по залученню фахівців різного профілю у розробленні освітнього середовища з використанням ІКТ</w:t>
            </w:r>
          </w:p>
        </w:tc>
        <w:tc>
          <w:tcPr>
            <w:tcW w:w="1522" w:type="dxa"/>
            <w:gridSpan w:val="2"/>
            <w:shd w:val="clear" w:color="auto" w:fill="auto"/>
          </w:tcPr>
          <w:p w14:paraId="14EC91C1" w14:textId="77777777" w:rsidR="00766284" w:rsidRPr="00046C12" w:rsidRDefault="00766284" w:rsidP="00FD4436">
            <w:pPr>
              <w:spacing w:line="20" w:lineRule="atLeast"/>
              <w:rPr>
                <w:bCs/>
                <w:color w:val="000000" w:themeColor="text1"/>
              </w:rPr>
            </w:pPr>
            <w:r w:rsidRPr="00046C12">
              <w:rPr>
                <w:bCs/>
                <w:color w:val="000000" w:themeColor="text1"/>
              </w:rPr>
              <w:t>кількість фахівців</w:t>
            </w:r>
          </w:p>
        </w:tc>
        <w:tc>
          <w:tcPr>
            <w:tcW w:w="1325" w:type="dxa"/>
            <w:gridSpan w:val="2"/>
            <w:shd w:val="clear" w:color="auto" w:fill="auto"/>
          </w:tcPr>
          <w:p w14:paraId="52A04552" w14:textId="77777777" w:rsidR="00766284" w:rsidRPr="00046C12" w:rsidRDefault="00766284" w:rsidP="00FD4436">
            <w:pPr>
              <w:spacing w:line="20" w:lineRule="atLeast"/>
              <w:rPr>
                <w:bCs/>
                <w:color w:val="000000" w:themeColor="text1"/>
              </w:rPr>
            </w:pPr>
            <w:r w:rsidRPr="00046C12">
              <w:rPr>
                <w:color w:val="000000" w:themeColor="text1"/>
              </w:rPr>
              <w:t>за потреби</w:t>
            </w:r>
          </w:p>
        </w:tc>
        <w:tc>
          <w:tcPr>
            <w:tcW w:w="1050" w:type="dxa"/>
            <w:shd w:val="clear" w:color="auto" w:fill="auto"/>
          </w:tcPr>
          <w:p w14:paraId="69903B12" w14:textId="77777777" w:rsidR="00766284" w:rsidRPr="00046C12" w:rsidRDefault="00766284" w:rsidP="00FD4436">
            <w:pPr>
              <w:spacing w:line="20" w:lineRule="atLeast"/>
              <w:rPr>
                <w:bCs/>
                <w:color w:val="000000" w:themeColor="text1"/>
              </w:rPr>
            </w:pPr>
            <w:r w:rsidRPr="00046C12">
              <w:rPr>
                <w:bCs/>
                <w:color w:val="000000" w:themeColor="text1"/>
              </w:rPr>
              <w:t>10,00</w:t>
            </w:r>
          </w:p>
        </w:tc>
        <w:tc>
          <w:tcPr>
            <w:tcW w:w="1014" w:type="dxa"/>
            <w:gridSpan w:val="4"/>
            <w:shd w:val="clear" w:color="auto" w:fill="auto"/>
          </w:tcPr>
          <w:p w14:paraId="5D370B09" w14:textId="77777777" w:rsidR="00766284" w:rsidRPr="00046C12" w:rsidRDefault="00766284" w:rsidP="00FD4436">
            <w:pPr>
              <w:spacing w:line="20" w:lineRule="atLeast"/>
              <w:rPr>
                <w:bCs/>
                <w:color w:val="000000" w:themeColor="text1"/>
              </w:rPr>
            </w:pPr>
            <w:r w:rsidRPr="00046C12">
              <w:rPr>
                <w:bCs/>
                <w:color w:val="000000" w:themeColor="text1"/>
              </w:rPr>
              <w:t>10,00</w:t>
            </w:r>
          </w:p>
        </w:tc>
        <w:tc>
          <w:tcPr>
            <w:tcW w:w="1032" w:type="dxa"/>
            <w:gridSpan w:val="3"/>
            <w:shd w:val="clear" w:color="auto" w:fill="auto"/>
          </w:tcPr>
          <w:p w14:paraId="23AF4EE2" w14:textId="77777777" w:rsidR="00766284" w:rsidRPr="00046C12" w:rsidRDefault="00766284" w:rsidP="00FD4436">
            <w:pPr>
              <w:spacing w:line="20" w:lineRule="atLeast"/>
              <w:rPr>
                <w:bCs/>
                <w:color w:val="000000" w:themeColor="text1"/>
              </w:rPr>
            </w:pPr>
            <w:r w:rsidRPr="00046C12">
              <w:rPr>
                <w:bCs/>
                <w:color w:val="000000" w:themeColor="text1"/>
              </w:rPr>
              <w:t>10,00</w:t>
            </w:r>
          </w:p>
        </w:tc>
        <w:tc>
          <w:tcPr>
            <w:tcW w:w="993" w:type="dxa"/>
            <w:gridSpan w:val="3"/>
            <w:shd w:val="clear" w:color="auto" w:fill="auto"/>
          </w:tcPr>
          <w:p w14:paraId="1771FC2F" w14:textId="77777777" w:rsidR="00766284" w:rsidRPr="00046C12" w:rsidRDefault="00766284" w:rsidP="00FD4436">
            <w:pPr>
              <w:spacing w:line="20" w:lineRule="atLeast"/>
              <w:rPr>
                <w:bCs/>
                <w:color w:val="000000" w:themeColor="text1"/>
              </w:rPr>
            </w:pPr>
            <w:r w:rsidRPr="00046C12">
              <w:rPr>
                <w:bCs/>
                <w:color w:val="000000" w:themeColor="text1"/>
              </w:rPr>
              <w:t>10,00</w:t>
            </w:r>
          </w:p>
        </w:tc>
        <w:tc>
          <w:tcPr>
            <w:tcW w:w="991" w:type="dxa"/>
            <w:gridSpan w:val="3"/>
            <w:shd w:val="clear" w:color="auto" w:fill="auto"/>
          </w:tcPr>
          <w:p w14:paraId="0AE466E0" w14:textId="77777777" w:rsidR="00766284" w:rsidRPr="00046C12" w:rsidRDefault="00766284" w:rsidP="00FD4436">
            <w:pPr>
              <w:spacing w:line="20" w:lineRule="atLeast"/>
              <w:rPr>
                <w:b/>
                <w:bCs/>
                <w:color w:val="000000" w:themeColor="text1"/>
              </w:rPr>
            </w:pPr>
            <w:r w:rsidRPr="00046C12">
              <w:rPr>
                <w:bCs/>
                <w:color w:val="000000" w:themeColor="text1"/>
              </w:rPr>
              <w:t>10,00</w:t>
            </w:r>
          </w:p>
        </w:tc>
        <w:tc>
          <w:tcPr>
            <w:tcW w:w="1004" w:type="dxa"/>
            <w:gridSpan w:val="3"/>
            <w:shd w:val="clear" w:color="auto" w:fill="auto"/>
          </w:tcPr>
          <w:p w14:paraId="774B6402" w14:textId="77777777" w:rsidR="00766284" w:rsidRPr="00046C12" w:rsidRDefault="00766284" w:rsidP="00FD4436">
            <w:pPr>
              <w:spacing w:line="20" w:lineRule="atLeast"/>
              <w:rPr>
                <w:b/>
                <w:bCs/>
                <w:color w:val="000000" w:themeColor="text1"/>
              </w:rPr>
            </w:pPr>
            <w:r w:rsidRPr="00046C12">
              <w:rPr>
                <w:bCs/>
                <w:color w:val="000000" w:themeColor="text1"/>
              </w:rPr>
              <w:t>10,00</w:t>
            </w:r>
          </w:p>
        </w:tc>
        <w:tc>
          <w:tcPr>
            <w:tcW w:w="1129" w:type="dxa"/>
            <w:gridSpan w:val="2"/>
            <w:shd w:val="clear" w:color="auto" w:fill="auto"/>
          </w:tcPr>
          <w:p w14:paraId="22488941" w14:textId="77777777" w:rsidR="00766284" w:rsidRPr="00046C12" w:rsidRDefault="00766284" w:rsidP="00FD4436">
            <w:pPr>
              <w:spacing w:line="20" w:lineRule="atLeast"/>
              <w:rPr>
                <w:b/>
                <w:bCs/>
                <w:color w:val="000000" w:themeColor="text1"/>
              </w:rPr>
            </w:pPr>
            <w:r w:rsidRPr="00046C12">
              <w:rPr>
                <w:bCs/>
                <w:color w:val="000000" w:themeColor="text1"/>
              </w:rPr>
              <w:t>10,00</w:t>
            </w:r>
          </w:p>
        </w:tc>
        <w:tc>
          <w:tcPr>
            <w:tcW w:w="1303" w:type="dxa"/>
            <w:gridSpan w:val="3"/>
            <w:shd w:val="clear" w:color="auto" w:fill="auto"/>
          </w:tcPr>
          <w:p w14:paraId="53C64513" w14:textId="77777777" w:rsidR="00766284" w:rsidRPr="00046C12" w:rsidRDefault="00766284" w:rsidP="00FD4436">
            <w:pPr>
              <w:spacing w:line="20" w:lineRule="atLeast"/>
              <w:jc w:val="center"/>
              <w:rPr>
                <w:b/>
                <w:bCs/>
                <w:color w:val="000000" w:themeColor="text1"/>
              </w:rPr>
            </w:pPr>
            <w:r w:rsidRPr="00046C12">
              <w:rPr>
                <w:b/>
                <w:bCs/>
                <w:color w:val="000000" w:themeColor="text1"/>
              </w:rPr>
              <w:t>70,00</w:t>
            </w:r>
          </w:p>
        </w:tc>
      </w:tr>
      <w:tr w:rsidR="00766284" w:rsidRPr="00046C12" w14:paraId="64D96D9C" w14:textId="77777777" w:rsidTr="00FD4436">
        <w:trPr>
          <w:gridAfter w:val="3"/>
          <w:wAfter w:w="143" w:type="dxa"/>
        </w:trPr>
        <w:tc>
          <w:tcPr>
            <w:tcW w:w="557" w:type="dxa"/>
            <w:shd w:val="clear" w:color="auto" w:fill="auto"/>
            <w:vAlign w:val="center"/>
          </w:tcPr>
          <w:p w14:paraId="678FBA10" w14:textId="77777777" w:rsidR="00766284" w:rsidRPr="00046C12" w:rsidRDefault="00766284" w:rsidP="00FD4436">
            <w:pPr>
              <w:pStyle w:val="Standard"/>
              <w:spacing w:line="20" w:lineRule="atLeast"/>
              <w:jc w:val="center"/>
              <w:rPr>
                <w:bCs/>
                <w:color w:val="000000" w:themeColor="text1"/>
                <w:lang w:val="uk-UA"/>
              </w:rPr>
            </w:pPr>
            <w:r w:rsidRPr="00046C12">
              <w:rPr>
                <w:bCs/>
                <w:color w:val="000000" w:themeColor="text1"/>
                <w:lang w:val="uk-UA"/>
              </w:rPr>
              <w:t>2</w:t>
            </w:r>
          </w:p>
        </w:tc>
        <w:tc>
          <w:tcPr>
            <w:tcW w:w="3969" w:type="dxa"/>
            <w:shd w:val="clear" w:color="auto" w:fill="auto"/>
          </w:tcPr>
          <w:p w14:paraId="0FE1EAAE" w14:textId="77777777" w:rsidR="00766284" w:rsidRPr="00046C12" w:rsidRDefault="00766284" w:rsidP="00FD4436">
            <w:pPr>
              <w:spacing w:line="20" w:lineRule="atLeast"/>
              <w:rPr>
                <w:color w:val="000000" w:themeColor="text1"/>
              </w:rPr>
            </w:pPr>
            <w:r w:rsidRPr="00046C12">
              <w:rPr>
                <w:color w:val="000000" w:themeColor="text1"/>
              </w:rPr>
              <w:t>Створення умов для забезпечення позашкільною освітою  закладів загальної середньої освіти, розташованих в сільській місцевості</w:t>
            </w:r>
          </w:p>
        </w:tc>
        <w:tc>
          <w:tcPr>
            <w:tcW w:w="1522" w:type="dxa"/>
            <w:gridSpan w:val="2"/>
            <w:shd w:val="clear" w:color="auto" w:fill="auto"/>
          </w:tcPr>
          <w:p w14:paraId="68F4DA25" w14:textId="77777777" w:rsidR="00766284" w:rsidRPr="00046C12" w:rsidRDefault="00766284" w:rsidP="00FD4436">
            <w:pPr>
              <w:spacing w:line="20" w:lineRule="atLeast"/>
              <w:rPr>
                <w:bCs/>
                <w:color w:val="000000" w:themeColor="text1"/>
              </w:rPr>
            </w:pPr>
            <w:r w:rsidRPr="00046C12">
              <w:rPr>
                <w:bCs/>
                <w:color w:val="000000" w:themeColor="text1"/>
              </w:rPr>
              <w:t>кількість ЗДО у сільській місцевості</w:t>
            </w:r>
          </w:p>
        </w:tc>
        <w:tc>
          <w:tcPr>
            <w:tcW w:w="1325" w:type="dxa"/>
            <w:gridSpan w:val="2"/>
            <w:shd w:val="clear" w:color="auto" w:fill="auto"/>
          </w:tcPr>
          <w:p w14:paraId="14619B7B" w14:textId="77777777" w:rsidR="00766284" w:rsidRPr="00046C12" w:rsidRDefault="00766284" w:rsidP="00FD4436">
            <w:pPr>
              <w:spacing w:line="20" w:lineRule="atLeast"/>
              <w:rPr>
                <w:bCs/>
                <w:color w:val="000000" w:themeColor="text1"/>
              </w:rPr>
            </w:pPr>
            <w:r w:rsidRPr="00046C12">
              <w:rPr>
                <w:color w:val="000000" w:themeColor="text1"/>
              </w:rPr>
              <w:t>за потреби</w:t>
            </w:r>
          </w:p>
        </w:tc>
        <w:tc>
          <w:tcPr>
            <w:tcW w:w="1050" w:type="dxa"/>
            <w:shd w:val="clear" w:color="auto" w:fill="auto"/>
          </w:tcPr>
          <w:p w14:paraId="7F966F95" w14:textId="77777777" w:rsidR="00766284" w:rsidRPr="00046C12" w:rsidRDefault="00766284" w:rsidP="00FD4436">
            <w:pPr>
              <w:spacing w:line="20" w:lineRule="atLeast"/>
              <w:rPr>
                <w:bCs/>
                <w:color w:val="000000" w:themeColor="text1"/>
              </w:rPr>
            </w:pPr>
            <w:r w:rsidRPr="00046C12">
              <w:rPr>
                <w:bCs/>
                <w:color w:val="000000" w:themeColor="text1"/>
              </w:rPr>
              <w:t>10,00</w:t>
            </w:r>
          </w:p>
        </w:tc>
        <w:tc>
          <w:tcPr>
            <w:tcW w:w="1014" w:type="dxa"/>
            <w:gridSpan w:val="4"/>
            <w:shd w:val="clear" w:color="auto" w:fill="auto"/>
          </w:tcPr>
          <w:p w14:paraId="4943A648" w14:textId="77777777" w:rsidR="00766284" w:rsidRPr="00046C12" w:rsidRDefault="00766284" w:rsidP="00FD4436">
            <w:pPr>
              <w:spacing w:line="20" w:lineRule="atLeast"/>
              <w:rPr>
                <w:bCs/>
                <w:color w:val="000000" w:themeColor="text1"/>
              </w:rPr>
            </w:pPr>
            <w:r w:rsidRPr="00046C12">
              <w:rPr>
                <w:bCs/>
                <w:color w:val="000000" w:themeColor="text1"/>
              </w:rPr>
              <w:t>10,00</w:t>
            </w:r>
          </w:p>
        </w:tc>
        <w:tc>
          <w:tcPr>
            <w:tcW w:w="1032" w:type="dxa"/>
            <w:gridSpan w:val="3"/>
            <w:shd w:val="clear" w:color="auto" w:fill="auto"/>
          </w:tcPr>
          <w:p w14:paraId="434EFB70" w14:textId="77777777" w:rsidR="00766284" w:rsidRPr="00046C12" w:rsidRDefault="00766284" w:rsidP="00FD4436">
            <w:pPr>
              <w:spacing w:line="20" w:lineRule="atLeast"/>
              <w:rPr>
                <w:bCs/>
                <w:color w:val="000000" w:themeColor="text1"/>
              </w:rPr>
            </w:pPr>
            <w:r w:rsidRPr="00046C12">
              <w:rPr>
                <w:bCs/>
                <w:color w:val="000000" w:themeColor="text1"/>
              </w:rPr>
              <w:t>10,00</w:t>
            </w:r>
          </w:p>
        </w:tc>
        <w:tc>
          <w:tcPr>
            <w:tcW w:w="993" w:type="dxa"/>
            <w:gridSpan w:val="3"/>
            <w:shd w:val="clear" w:color="auto" w:fill="auto"/>
          </w:tcPr>
          <w:p w14:paraId="4810C503" w14:textId="77777777" w:rsidR="00766284" w:rsidRPr="00046C12" w:rsidRDefault="00766284" w:rsidP="00FD4436">
            <w:pPr>
              <w:spacing w:line="20" w:lineRule="atLeast"/>
              <w:rPr>
                <w:bCs/>
                <w:color w:val="000000" w:themeColor="text1"/>
              </w:rPr>
            </w:pPr>
            <w:r w:rsidRPr="00046C12">
              <w:rPr>
                <w:bCs/>
                <w:color w:val="000000" w:themeColor="text1"/>
              </w:rPr>
              <w:t>10,00</w:t>
            </w:r>
          </w:p>
        </w:tc>
        <w:tc>
          <w:tcPr>
            <w:tcW w:w="991" w:type="dxa"/>
            <w:gridSpan w:val="3"/>
            <w:shd w:val="clear" w:color="auto" w:fill="auto"/>
          </w:tcPr>
          <w:p w14:paraId="4662EF50" w14:textId="77777777" w:rsidR="00766284" w:rsidRPr="00046C12" w:rsidRDefault="00766284" w:rsidP="00FD4436">
            <w:pPr>
              <w:spacing w:line="20" w:lineRule="atLeast"/>
              <w:rPr>
                <w:b/>
                <w:bCs/>
                <w:color w:val="000000" w:themeColor="text1"/>
              </w:rPr>
            </w:pPr>
            <w:r w:rsidRPr="00046C12">
              <w:rPr>
                <w:bCs/>
                <w:color w:val="000000" w:themeColor="text1"/>
              </w:rPr>
              <w:t>10,00</w:t>
            </w:r>
          </w:p>
        </w:tc>
        <w:tc>
          <w:tcPr>
            <w:tcW w:w="1004" w:type="dxa"/>
            <w:gridSpan w:val="3"/>
            <w:shd w:val="clear" w:color="auto" w:fill="auto"/>
          </w:tcPr>
          <w:p w14:paraId="5C83A721" w14:textId="77777777" w:rsidR="00766284" w:rsidRPr="00046C12" w:rsidRDefault="00766284" w:rsidP="00FD4436">
            <w:pPr>
              <w:spacing w:line="20" w:lineRule="atLeast"/>
              <w:rPr>
                <w:b/>
                <w:bCs/>
                <w:color w:val="000000" w:themeColor="text1"/>
              </w:rPr>
            </w:pPr>
            <w:r w:rsidRPr="00046C12">
              <w:rPr>
                <w:bCs/>
                <w:color w:val="000000" w:themeColor="text1"/>
              </w:rPr>
              <w:t>10,00</w:t>
            </w:r>
          </w:p>
        </w:tc>
        <w:tc>
          <w:tcPr>
            <w:tcW w:w="1129" w:type="dxa"/>
            <w:gridSpan w:val="2"/>
            <w:shd w:val="clear" w:color="auto" w:fill="auto"/>
          </w:tcPr>
          <w:p w14:paraId="41AF7960" w14:textId="77777777" w:rsidR="00766284" w:rsidRPr="00046C12" w:rsidRDefault="00766284" w:rsidP="00FD4436">
            <w:pPr>
              <w:spacing w:line="20" w:lineRule="atLeast"/>
              <w:rPr>
                <w:b/>
                <w:bCs/>
                <w:color w:val="000000" w:themeColor="text1"/>
              </w:rPr>
            </w:pPr>
            <w:r w:rsidRPr="00046C12">
              <w:rPr>
                <w:bCs/>
                <w:color w:val="000000" w:themeColor="text1"/>
              </w:rPr>
              <w:t>10,00</w:t>
            </w:r>
          </w:p>
        </w:tc>
        <w:tc>
          <w:tcPr>
            <w:tcW w:w="1303" w:type="dxa"/>
            <w:gridSpan w:val="3"/>
            <w:shd w:val="clear" w:color="auto" w:fill="auto"/>
          </w:tcPr>
          <w:p w14:paraId="03D0304B" w14:textId="77777777" w:rsidR="00766284" w:rsidRPr="00046C12" w:rsidRDefault="00766284" w:rsidP="00FD4436">
            <w:pPr>
              <w:spacing w:line="20" w:lineRule="atLeast"/>
              <w:jc w:val="center"/>
              <w:rPr>
                <w:b/>
                <w:bCs/>
                <w:color w:val="000000" w:themeColor="text1"/>
              </w:rPr>
            </w:pPr>
            <w:r w:rsidRPr="00046C12">
              <w:rPr>
                <w:b/>
                <w:bCs/>
                <w:color w:val="000000" w:themeColor="text1"/>
              </w:rPr>
              <w:t>70,00</w:t>
            </w:r>
          </w:p>
        </w:tc>
      </w:tr>
      <w:tr w:rsidR="00766284" w:rsidRPr="00046C12" w14:paraId="0AE53358" w14:textId="77777777" w:rsidTr="00FD4436">
        <w:trPr>
          <w:gridAfter w:val="3"/>
          <w:wAfter w:w="143" w:type="dxa"/>
        </w:trPr>
        <w:tc>
          <w:tcPr>
            <w:tcW w:w="557" w:type="dxa"/>
            <w:shd w:val="clear" w:color="auto" w:fill="auto"/>
            <w:vAlign w:val="center"/>
          </w:tcPr>
          <w:p w14:paraId="044ED4A4" w14:textId="77777777" w:rsidR="00766284" w:rsidRPr="00046C12" w:rsidRDefault="00766284" w:rsidP="00FD4436">
            <w:pPr>
              <w:pStyle w:val="Standard"/>
              <w:spacing w:line="20" w:lineRule="atLeast"/>
              <w:jc w:val="center"/>
              <w:rPr>
                <w:bCs/>
                <w:color w:val="000000" w:themeColor="text1"/>
                <w:lang w:val="uk-UA"/>
              </w:rPr>
            </w:pPr>
            <w:r w:rsidRPr="00046C12">
              <w:rPr>
                <w:bCs/>
                <w:color w:val="000000" w:themeColor="text1"/>
                <w:lang w:val="uk-UA"/>
              </w:rPr>
              <w:t>3</w:t>
            </w:r>
          </w:p>
        </w:tc>
        <w:tc>
          <w:tcPr>
            <w:tcW w:w="3969" w:type="dxa"/>
            <w:shd w:val="clear" w:color="auto" w:fill="auto"/>
          </w:tcPr>
          <w:p w14:paraId="5F403852" w14:textId="77777777" w:rsidR="00766284" w:rsidRPr="00046C12" w:rsidRDefault="00766284" w:rsidP="00FD4436">
            <w:pPr>
              <w:spacing w:line="20" w:lineRule="atLeast"/>
              <w:rPr>
                <w:color w:val="000000" w:themeColor="text1"/>
              </w:rPr>
            </w:pPr>
            <w:r w:rsidRPr="00046C12">
              <w:rPr>
                <w:color w:val="000000" w:themeColor="text1"/>
              </w:rPr>
              <w:t>Проведення семінарів, тренінгів, круглих столів методичних об’єднань педагогів ЗПО</w:t>
            </w:r>
          </w:p>
        </w:tc>
        <w:tc>
          <w:tcPr>
            <w:tcW w:w="1522" w:type="dxa"/>
            <w:gridSpan w:val="2"/>
            <w:shd w:val="clear" w:color="auto" w:fill="auto"/>
          </w:tcPr>
          <w:p w14:paraId="3DBD8A17" w14:textId="77777777" w:rsidR="00766284" w:rsidRPr="00046C12" w:rsidRDefault="00766284" w:rsidP="00FD4436">
            <w:pPr>
              <w:spacing w:line="20" w:lineRule="atLeast"/>
              <w:rPr>
                <w:bCs/>
                <w:color w:val="000000" w:themeColor="text1"/>
              </w:rPr>
            </w:pPr>
            <w:r w:rsidRPr="00046C12">
              <w:rPr>
                <w:bCs/>
                <w:color w:val="000000" w:themeColor="text1"/>
              </w:rPr>
              <w:t>кількість заходів</w:t>
            </w:r>
          </w:p>
        </w:tc>
        <w:tc>
          <w:tcPr>
            <w:tcW w:w="1325" w:type="dxa"/>
            <w:gridSpan w:val="2"/>
            <w:shd w:val="clear" w:color="auto" w:fill="auto"/>
          </w:tcPr>
          <w:p w14:paraId="2B676834" w14:textId="77777777" w:rsidR="00766284" w:rsidRPr="00046C12" w:rsidRDefault="00766284" w:rsidP="00FD4436">
            <w:pPr>
              <w:spacing w:line="20" w:lineRule="atLeast"/>
              <w:rPr>
                <w:bCs/>
                <w:color w:val="000000" w:themeColor="text1"/>
              </w:rPr>
            </w:pPr>
            <w:r w:rsidRPr="00046C12">
              <w:rPr>
                <w:color w:val="000000" w:themeColor="text1"/>
              </w:rPr>
              <w:t>за потреби</w:t>
            </w:r>
          </w:p>
        </w:tc>
        <w:tc>
          <w:tcPr>
            <w:tcW w:w="1050" w:type="dxa"/>
            <w:shd w:val="clear" w:color="auto" w:fill="auto"/>
          </w:tcPr>
          <w:p w14:paraId="3915502F" w14:textId="77777777" w:rsidR="00766284" w:rsidRPr="00046C12" w:rsidRDefault="00766284" w:rsidP="00FD4436">
            <w:pPr>
              <w:spacing w:line="20" w:lineRule="atLeast"/>
              <w:rPr>
                <w:bCs/>
                <w:color w:val="000000" w:themeColor="text1"/>
              </w:rPr>
            </w:pPr>
            <w:r w:rsidRPr="00046C12">
              <w:rPr>
                <w:bCs/>
                <w:color w:val="000000" w:themeColor="text1"/>
              </w:rPr>
              <w:t>1,00</w:t>
            </w:r>
          </w:p>
        </w:tc>
        <w:tc>
          <w:tcPr>
            <w:tcW w:w="1014" w:type="dxa"/>
            <w:gridSpan w:val="4"/>
            <w:shd w:val="clear" w:color="auto" w:fill="auto"/>
          </w:tcPr>
          <w:p w14:paraId="01B1E4E2" w14:textId="77777777" w:rsidR="00766284" w:rsidRPr="00046C12" w:rsidRDefault="00766284" w:rsidP="00FD4436">
            <w:pPr>
              <w:spacing w:line="20" w:lineRule="atLeast"/>
              <w:rPr>
                <w:bCs/>
                <w:color w:val="000000" w:themeColor="text1"/>
              </w:rPr>
            </w:pPr>
            <w:r w:rsidRPr="00046C12">
              <w:rPr>
                <w:bCs/>
                <w:color w:val="000000" w:themeColor="text1"/>
              </w:rPr>
              <w:t>3,00</w:t>
            </w:r>
          </w:p>
        </w:tc>
        <w:tc>
          <w:tcPr>
            <w:tcW w:w="1032" w:type="dxa"/>
            <w:gridSpan w:val="3"/>
            <w:shd w:val="clear" w:color="auto" w:fill="auto"/>
          </w:tcPr>
          <w:p w14:paraId="20A6625C" w14:textId="77777777" w:rsidR="00766284" w:rsidRPr="00046C12" w:rsidRDefault="00766284" w:rsidP="00FD4436">
            <w:pPr>
              <w:spacing w:line="20" w:lineRule="atLeast"/>
              <w:rPr>
                <w:bCs/>
                <w:color w:val="000000" w:themeColor="text1"/>
              </w:rPr>
            </w:pPr>
            <w:r w:rsidRPr="00046C12">
              <w:rPr>
                <w:bCs/>
                <w:color w:val="000000" w:themeColor="text1"/>
              </w:rPr>
              <w:t>3,00</w:t>
            </w:r>
          </w:p>
        </w:tc>
        <w:tc>
          <w:tcPr>
            <w:tcW w:w="993" w:type="dxa"/>
            <w:gridSpan w:val="3"/>
            <w:shd w:val="clear" w:color="auto" w:fill="auto"/>
          </w:tcPr>
          <w:p w14:paraId="2A181601" w14:textId="77777777" w:rsidR="00766284" w:rsidRPr="00046C12" w:rsidRDefault="00766284" w:rsidP="00FD4436">
            <w:pPr>
              <w:spacing w:line="20" w:lineRule="atLeast"/>
              <w:rPr>
                <w:bCs/>
                <w:color w:val="000000" w:themeColor="text1"/>
              </w:rPr>
            </w:pPr>
            <w:r w:rsidRPr="00046C12">
              <w:rPr>
                <w:bCs/>
                <w:color w:val="000000" w:themeColor="text1"/>
              </w:rPr>
              <w:t>5,00</w:t>
            </w:r>
          </w:p>
        </w:tc>
        <w:tc>
          <w:tcPr>
            <w:tcW w:w="991" w:type="dxa"/>
            <w:gridSpan w:val="3"/>
            <w:shd w:val="clear" w:color="auto" w:fill="auto"/>
          </w:tcPr>
          <w:p w14:paraId="7910DFC7" w14:textId="77777777" w:rsidR="00766284" w:rsidRPr="00046C12" w:rsidRDefault="00766284" w:rsidP="00FD4436">
            <w:pPr>
              <w:spacing w:line="20" w:lineRule="atLeast"/>
              <w:rPr>
                <w:bCs/>
                <w:color w:val="000000" w:themeColor="text1"/>
              </w:rPr>
            </w:pPr>
            <w:r w:rsidRPr="00046C12">
              <w:rPr>
                <w:bCs/>
                <w:color w:val="000000" w:themeColor="text1"/>
              </w:rPr>
              <w:t>5,00</w:t>
            </w:r>
          </w:p>
        </w:tc>
        <w:tc>
          <w:tcPr>
            <w:tcW w:w="1004" w:type="dxa"/>
            <w:gridSpan w:val="3"/>
            <w:shd w:val="clear" w:color="auto" w:fill="auto"/>
          </w:tcPr>
          <w:p w14:paraId="1765D712" w14:textId="77777777" w:rsidR="00766284" w:rsidRPr="00046C12" w:rsidRDefault="00766284" w:rsidP="00FD4436">
            <w:pPr>
              <w:spacing w:line="20" w:lineRule="atLeast"/>
              <w:rPr>
                <w:bCs/>
                <w:color w:val="000000" w:themeColor="text1"/>
              </w:rPr>
            </w:pPr>
            <w:r w:rsidRPr="00046C12">
              <w:rPr>
                <w:bCs/>
                <w:color w:val="000000" w:themeColor="text1"/>
              </w:rPr>
              <w:t>5,00</w:t>
            </w:r>
          </w:p>
        </w:tc>
        <w:tc>
          <w:tcPr>
            <w:tcW w:w="1129" w:type="dxa"/>
            <w:gridSpan w:val="2"/>
            <w:shd w:val="clear" w:color="auto" w:fill="auto"/>
          </w:tcPr>
          <w:p w14:paraId="38F89818" w14:textId="77777777" w:rsidR="00766284" w:rsidRPr="00046C12" w:rsidRDefault="00766284" w:rsidP="00FD4436">
            <w:pPr>
              <w:spacing w:line="20" w:lineRule="atLeast"/>
              <w:rPr>
                <w:bCs/>
                <w:color w:val="000000" w:themeColor="text1"/>
              </w:rPr>
            </w:pPr>
            <w:r w:rsidRPr="00046C12">
              <w:rPr>
                <w:bCs/>
                <w:color w:val="000000" w:themeColor="text1"/>
              </w:rPr>
              <w:t>5,00</w:t>
            </w:r>
          </w:p>
        </w:tc>
        <w:tc>
          <w:tcPr>
            <w:tcW w:w="1303" w:type="dxa"/>
            <w:gridSpan w:val="3"/>
            <w:shd w:val="clear" w:color="auto" w:fill="auto"/>
          </w:tcPr>
          <w:p w14:paraId="33EFA04B" w14:textId="77777777" w:rsidR="00766284" w:rsidRPr="00046C12" w:rsidRDefault="00766284" w:rsidP="00FD4436">
            <w:pPr>
              <w:spacing w:line="20" w:lineRule="atLeast"/>
              <w:jc w:val="center"/>
              <w:rPr>
                <w:b/>
                <w:bCs/>
                <w:color w:val="000000" w:themeColor="text1"/>
              </w:rPr>
            </w:pPr>
            <w:r w:rsidRPr="00046C12">
              <w:rPr>
                <w:b/>
                <w:bCs/>
                <w:color w:val="000000" w:themeColor="text1"/>
              </w:rPr>
              <w:t>27,00</w:t>
            </w:r>
          </w:p>
        </w:tc>
      </w:tr>
      <w:tr w:rsidR="00766284" w:rsidRPr="00046C12" w14:paraId="55E0265E" w14:textId="77777777" w:rsidTr="00FD4436">
        <w:trPr>
          <w:gridAfter w:val="3"/>
          <w:wAfter w:w="143" w:type="dxa"/>
        </w:trPr>
        <w:tc>
          <w:tcPr>
            <w:tcW w:w="557" w:type="dxa"/>
            <w:shd w:val="clear" w:color="auto" w:fill="auto"/>
            <w:vAlign w:val="center"/>
          </w:tcPr>
          <w:p w14:paraId="15EF5F22" w14:textId="77777777" w:rsidR="00766284" w:rsidRPr="00046C12" w:rsidRDefault="00766284" w:rsidP="00FD4436">
            <w:pPr>
              <w:pStyle w:val="Standard"/>
              <w:spacing w:line="20" w:lineRule="atLeast"/>
              <w:jc w:val="center"/>
              <w:rPr>
                <w:bCs/>
                <w:color w:val="000000" w:themeColor="text1"/>
                <w:lang w:val="uk-UA"/>
              </w:rPr>
            </w:pPr>
            <w:r w:rsidRPr="00046C12">
              <w:rPr>
                <w:bCs/>
                <w:color w:val="000000" w:themeColor="text1"/>
                <w:lang w:val="uk-UA"/>
              </w:rPr>
              <w:t>4</w:t>
            </w:r>
          </w:p>
        </w:tc>
        <w:tc>
          <w:tcPr>
            <w:tcW w:w="3969" w:type="dxa"/>
            <w:shd w:val="clear" w:color="auto" w:fill="auto"/>
          </w:tcPr>
          <w:p w14:paraId="1B215C9E" w14:textId="77777777" w:rsidR="00766284" w:rsidRPr="00046C12" w:rsidRDefault="00766284" w:rsidP="00FD4436">
            <w:pPr>
              <w:spacing w:line="20" w:lineRule="atLeast"/>
              <w:rPr>
                <w:color w:val="000000" w:themeColor="text1"/>
              </w:rPr>
            </w:pPr>
            <w:r w:rsidRPr="00046C12">
              <w:rPr>
                <w:color w:val="000000" w:themeColor="text1"/>
              </w:rPr>
              <w:t>Проходження педагогічними працівниками курсів підвищення кваліфікації керівних і педагогічних кадрів ЗПО</w:t>
            </w:r>
          </w:p>
        </w:tc>
        <w:tc>
          <w:tcPr>
            <w:tcW w:w="1522" w:type="dxa"/>
            <w:gridSpan w:val="2"/>
            <w:shd w:val="clear" w:color="auto" w:fill="auto"/>
          </w:tcPr>
          <w:p w14:paraId="69EAD4E4" w14:textId="77777777" w:rsidR="00766284" w:rsidRPr="00046C12" w:rsidRDefault="00766284" w:rsidP="00FD4436">
            <w:pPr>
              <w:spacing w:line="20" w:lineRule="atLeast"/>
              <w:rPr>
                <w:bCs/>
                <w:color w:val="000000" w:themeColor="text1"/>
              </w:rPr>
            </w:pPr>
            <w:r w:rsidRPr="00046C12">
              <w:rPr>
                <w:bCs/>
                <w:color w:val="000000" w:themeColor="text1"/>
              </w:rPr>
              <w:t>кількість педпрацівників</w:t>
            </w:r>
          </w:p>
        </w:tc>
        <w:tc>
          <w:tcPr>
            <w:tcW w:w="1325" w:type="dxa"/>
            <w:gridSpan w:val="2"/>
            <w:shd w:val="clear" w:color="auto" w:fill="auto"/>
          </w:tcPr>
          <w:p w14:paraId="70F61135" w14:textId="77777777" w:rsidR="00766284" w:rsidRPr="00046C12" w:rsidRDefault="00766284" w:rsidP="00FD4436">
            <w:pPr>
              <w:spacing w:line="20" w:lineRule="atLeast"/>
              <w:rPr>
                <w:bCs/>
                <w:color w:val="000000" w:themeColor="text1"/>
              </w:rPr>
            </w:pPr>
            <w:r w:rsidRPr="00046C12">
              <w:rPr>
                <w:color w:val="000000" w:themeColor="text1"/>
              </w:rPr>
              <w:t>за потреби</w:t>
            </w:r>
          </w:p>
        </w:tc>
        <w:tc>
          <w:tcPr>
            <w:tcW w:w="1050" w:type="dxa"/>
            <w:shd w:val="clear" w:color="auto" w:fill="auto"/>
          </w:tcPr>
          <w:p w14:paraId="2AFF0B0D" w14:textId="77777777" w:rsidR="00766284" w:rsidRPr="00046C12" w:rsidRDefault="00766284" w:rsidP="00FD4436">
            <w:pPr>
              <w:spacing w:line="20" w:lineRule="atLeast"/>
              <w:rPr>
                <w:bCs/>
                <w:color w:val="000000" w:themeColor="text1"/>
              </w:rPr>
            </w:pPr>
            <w:r w:rsidRPr="00046C12">
              <w:rPr>
                <w:bCs/>
                <w:color w:val="000000" w:themeColor="text1"/>
              </w:rPr>
              <w:t>75,00</w:t>
            </w:r>
          </w:p>
        </w:tc>
        <w:tc>
          <w:tcPr>
            <w:tcW w:w="1014" w:type="dxa"/>
            <w:gridSpan w:val="4"/>
            <w:shd w:val="clear" w:color="auto" w:fill="auto"/>
          </w:tcPr>
          <w:p w14:paraId="1557C1AD" w14:textId="77777777" w:rsidR="00766284" w:rsidRPr="00046C12" w:rsidRDefault="00766284" w:rsidP="00FD4436">
            <w:pPr>
              <w:spacing w:line="20" w:lineRule="atLeast"/>
              <w:rPr>
                <w:bCs/>
                <w:color w:val="000000" w:themeColor="text1"/>
              </w:rPr>
            </w:pPr>
            <w:r w:rsidRPr="00046C12">
              <w:rPr>
                <w:bCs/>
                <w:color w:val="000000" w:themeColor="text1"/>
              </w:rPr>
              <w:t>75,00</w:t>
            </w:r>
          </w:p>
        </w:tc>
        <w:tc>
          <w:tcPr>
            <w:tcW w:w="1032" w:type="dxa"/>
            <w:gridSpan w:val="3"/>
            <w:shd w:val="clear" w:color="auto" w:fill="auto"/>
          </w:tcPr>
          <w:p w14:paraId="62ADB60E" w14:textId="77777777" w:rsidR="00766284" w:rsidRPr="00046C12" w:rsidRDefault="00766284" w:rsidP="00FD4436">
            <w:pPr>
              <w:spacing w:line="20" w:lineRule="atLeast"/>
              <w:rPr>
                <w:bCs/>
                <w:color w:val="000000" w:themeColor="text1"/>
              </w:rPr>
            </w:pPr>
            <w:r w:rsidRPr="00046C12">
              <w:rPr>
                <w:bCs/>
                <w:color w:val="000000" w:themeColor="text1"/>
              </w:rPr>
              <w:t>75,00</w:t>
            </w:r>
          </w:p>
        </w:tc>
        <w:tc>
          <w:tcPr>
            <w:tcW w:w="993" w:type="dxa"/>
            <w:gridSpan w:val="3"/>
            <w:shd w:val="clear" w:color="auto" w:fill="auto"/>
          </w:tcPr>
          <w:p w14:paraId="3D2E175F" w14:textId="77777777" w:rsidR="00766284" w:rsidRPr="00046C12" w:rsidRDefault="00766284" w:rsidP="00FD4436">
            <w:pPr>
              <w:spacing w:line="20" w:lineRule="atLeast"/>
              <w:rPr>
                <w:bCs/>
                <w:color w:val="000000" w:themeColor="text1"/>
              </w:rPr>
            </w:pPr>
            <w:r w:rsidRPr="00046C12">
              <w:rPr>
                <w:bCs/>
                <w:color w:val="000000" w:themeColor="text1"/>
              </w:rPr>
              <w:t>75,00</w:t>
            </w:r>
          </w:p>
        </w:tc>
        <w:tc>
          <w:tcPr>
            <w:tcW w:w="991" w:type="dxa"/>
            <w:gridSpan w:val="3"/>
            <w:shd w:val="clear" w:color="auto" w:fill="auto"/>
          </w:tcPr>
          <w:p w14:paraId="2C435AA6" w14:textId="77777777" w:rsidR="00766284" w:rsidRPr="00046C12" w:rsidRDefault="00766284" w:rsidP="00FD4436">
            <w:pPr>
              <w:spacing w:line="20" w:lineRule="atLeast"/>
              <w:rPr>
                <w:bCs/>
                <w:color w:val="000000" w:themeColor="text1"/>
              </w:rPr>
            </w:pPr>
            <w:r w:rsidRPr="00046C12">
              <w:rPr>
                <w:bCs/>
                <w:color w:val="000000" w:themeColor="text1"/>
              </w:rPr>
              <w:t>75,00</w:t>
            </w:r>
          </w:p>
        </w:tc>
        <w:tc>
          <w:tcPr>
            <w:tcW w:w="1004" w:type="dxa"/>
            <w:gridSpan w:val="3"/>
            <w:shd w:val="clear" w:color="auto" w:fill="auto"/>
          </w:tcPr>
          <w:p w14:paraId="2EF9628E" w14:textId="77777777" w:rsidR="00766284" w:rsidRPr="00046C12" w:rsidRDefault="00766284" w:rsidP="00FD4436">
            <w:pPr>
              <w:spacing w:line="20" w:lineRule="atLeast"/>
              <w:rPr>
                <w:bCs/>
                <w:color w:val="000000" w:themeColor="text1"/>
              </w:rPr>
            </w:pPr>
            <w:r w:rsidRPr="00046C12">
              <w:rPr>
                <w:bCs/>
                <w:color w:val="000000" w:themeColor="text1"/>
              </w:rPr>
              <w:t>75,00</w:t>
            </w:r>
          </w:p>
        </w:tc>
        <w:tc>
          <w:tcPr>
            <w:tcW w:w="1129" w:type="dxa"/>
            <w:gridSpan w:val="2"/>
            <w:shd w:val="clear" w:color="auto" w:fill="auto"/>
          </w:tcPr>
          <w:p w14:paraId="3046A9AB" w14:textId="77777777" w:rsidR="00766284" w:rsidRPr="00046C12" w:rsidRDefault="00766284" w:rsidP="00FD4436">
            <w:pPr>
              <w:spacing w:line="20" w:lineRule="atLeast"/>
              <w:rPr>
                <w:bCs/>
                <w:color w:val="000000" w:themeColor="text1"/>
              </w:rPr>
            </w:pPr>
            <w:r w:rsidRPr="00046C12">
              <w:rPr>
                <w:bCs/>
                <w:color w:val="000000" w:themeColor="text1"/>
              </w:rPr>
              <w:t>75,00</w:t>
            </w:r>
          </w:p>
        </w:tc>
        <w:tc>
          <w:tcPr>
            <w:tcW w:w="1303" w:type="dxa"/>
            <w:gridSpan w:val="3"/>
            <w:shd w:val="clear" w:color="auto" w:fill="auto"/>
          </w:tcPr>
          <w:p w14:paraId="21E7D4EC" w14:textId="77777777" w:rsidR="00766284" w:rsidRPr="00046C12" w:rsidRDefault="00766284" w:rsidP="00FD4436">
            <w:pPr>
              <w:spacing w:line="20" w:lineRule="atLeast"/>
              <w:jc w:val="center"/>
              <w:rPr>
                <w:b/>
                <w:bCs/>
                <w:color w:val="000000" w:themeColor="text1"/>
              </w:rPr>
            </w:pPr>
            <w:r w:rsidRPr="00046C12">
              <w:rPr>
                <w:b/>
                <w:bCs/>
                <w:color w:val="000000" w:themeColor="text1"/>
              </w:rPr>
              <w:t>525,00</w:t>
            </w:r>
          </w:p>
        </w:tc>
      </w:tr>
      <w:tr w:rsidR="00766284" w:rsidRPr="00046C12" w14:paraId="03C0FA7D" w14:textId="77777777" w:rsidTr="00FD4436">
        <w:trPr>
          <w:gridAfter w:val="3"/>
          <w:wAfter w:w="143" w:type="dxa"/>
        </w:trPr>
        <w:tc>
          <w:tcPr>
            <w:tcW w:w="557" w:type="dxa"/>
            <w:shd w:val="clear" w:color="auto" w:fill="auto"/>
            <w:vAlign w:val="center"/>
          </w:tcPr>
          <w:p w14:paraId="132CCCAD" w14:textId="77777777" w:rsidR="00766284" w:rsidRPr="00046C12" w:rsidRDefault="00766284" w:rsidP="00FD4436">
            <w:pPr>
              <w:pStyle w:val="Standard"/>
              <w:spacing w:line="20" w:lineRule="atLeast"/>
              <w:jc w:val="center"/>
              <w:rPr>
                <w:bCs/>
                <w:color w:val="000000" w:themeColor="text1"/>
                <w:lang w:val="uk-UA"/>
              </w:rPr>
            </w:pPr>
            <w:r w:rsidRPr="00046C12">
              <w:rPr>
                <w:bCs/>
                <w:color w:val="000000" w:themeColor="text1"/>
                <w:lang w:val="uk-UA"/>
              </w:rPr>
              <w:t>5</w:t>
            </w:r>
          </w:p>
        </w:tc>
        <w:tc>
          <w:tcPr>
            <w:tcW w:w="3969" w:type="dxa"/>
            <w:shd w:val="clear" w:color="auto" w:fill="auto"/>
          </w:tcPr>
          <w:p w14:paraId="38B4CB3C" w14:textId="77777777" w:rsidR="00766284" w:rsidRPr="00046C12" w:rsidRDefault="00766284" w:rsidP="00FD4436">
            <w:pPr>
              <w:spacing w:line="20" w:lineRule="atLeast"/>
              <w:rPr>
                <w:color w:val="000000" w:themeColor="text1"/>
              </w:rPr>
            </w:pPr>
            <w:r w:rsidRPr="00046C12">
              <w:rPr>
                <w:color w:val="000000" w:themeColor="text1"/>
              </w:rPr>
              <w:t>Покращення матеріально-технічно бази закладів позашкільної освіти</w:t>
            </w:r>
          </w:p>
        </w:tc>
        <w:tc>
          <w:tcPr>
            <w:tcW w:w="1522" w:type="dxa"/>
            <w:gridSpan w:val="2"/>
            <w:shd w:val="clear" w:color="auto" w:fill="auto"/>
          </w:tcPr>
          <w:p w14:paraId="0AE59418" w14:textId="77777777" w:rsidR="00766284" w:rsidRPr="00046C12" w:rsidRDefault="00766284" w:rsidP="00FD4436">
            <w:pPr>
              <w:spacing w:line="20" w:lineRule="atLeast"/>
              <w:rPr>
                <w:bCs/>
                <w:color w:val="000000" w:themeColor="text1"/>
              </w:rPr>
            </w:pPr>
            <w:r w:rsidRPr="00046C12">
              <w:rPr>
                <w:bCs/>
                <w:color w:val="000000" w:themeColor="text1"/>
              </w:rPr>
              <w:t>кількість одиниць</w:t>
            </w:r>
          </w:p>
        </w:tc>
        <w:tc>
          <w:tcPr>
            <w:tcW w:w="1325" w:type="dxa"/>
            <w:gridSpan w:val="2"/>
            <w:shd w:val="clear" w:color="auto" w:fill="auto"/>
          </w:tcPr>
          <w:p w14:paraId="246F0149" w14:textId="77777777" w:rsidR="00766284" w:rsidRPr="00046C12" w:rsidRDefault="00766284" w:rsidP="00FD4436">
            <w:pPr>
              <w:spacing w:line="20" w:lineRule="atLeast"/>
              <w:rPr>
                <w:bCs/>
                <w:color w:val="000000" w:themeColor="text1"/>
              </w:rPr>
            </w:pPr>
            <w:r w:rsidRPr="00046C12">
              <w:rPr>
                <w:color w:val="000000" w:themeColor="text1"/>
              </w:rPr>
              <w:t>за потреби</w:t>
            </w:r>
          </w:p>
        </w:tc>
        <w:tc>
          <w:tcPr>
            <w:tcW w:w="1050" w:type="dxa"/>
            <w:shd w:val="clear" w:color="auto" w:fill="auto"/>
          </w:tcPr>
          <w:p w14:paraId="51911992" w14:textId="77777777" w:rsidR="00766284" w:rsidRPr="00046C12" w:rsidRDefault="00766284" w:rsidP="00FD4436">
            <w:pPr>
              <w:spacing w:line="20" w:lineRule="atLeast"/>
              <w:rPr>
                <w:bCs/>
                <w:color w:val="000000" w:themeColor="text1"/>
              </w:rPr>
            </w:pPr>
            <w:r w:rsidRPr="00046C12">
              <w:rPr>
                <w:bCs/>
                <w:color w:val="000000" w:themeColor="text1"/>
              </w:rPr>
              <w:t>10,00</w:t>
            </w:r>
          </w:p>
        </w:tc>
        <w:tc>
          <w:tcPr>
            <w:tcW w:w="1014" w:type="dxa"/>
            <w:gridSpan w:val="4"/>
            <w:shd w:val="clear" w:color="auto" w:fill="auto"/>
          </w:tcPr>
          <w:p w14:paraId="468EDDE4" w14:textId="77777777" w:rsidR="00766284" w:rsidRPr="00046C12" w:rsidRDefault="00766284" w:rsidP="00FD4436">
            <w:pPr>
              <w:spacing w:line="20" w:lineRule="atLeast"/>
              <w:rPr>
                <w:bCs/>
                <w:color w:val="000000" w:themeColor="text1"/>
              </w:rPr>
            </w:pPr>
            <w:r w:rsidRPr="00046C12">
              <w:rPr>
                <w:bCs/>
                <w:color w:val="000000" w:themeColor="text1"/>
              </w:rPr>
              <w:t>10,00</w:t>
            </w:r>
          </w:p>
        </w:tc>
        <w:tc>
          <w:tcPr>
            <w:tcW w:w="1032" w:type="dxa"/>
            <w:gridSpan w:val="3"/>
            <w:shd w:val="clear" w:color="auto" w:fill="auto"/>
          </w:tcPr>
          <w:p w14:paraId="71E34439" w14:textId="77777777" w:rsidR="00766284" w:rsidRPr="00046C12" w:rsidRDefault="00766284" w:rsidP="00FD4436">
            <w:pPr>
              <w:spacing w:line="20" w:lineRule="atLeast"/>
              <w:rPr>
                <w:bCs/>
                <w:color w:val="000000" w:themeColor="text1"/>
              </w:rPr>
            </w:pPr>
            <w:r w:rsidRPr="00046C12">
              <w:rPr>
                <w:bCs/>
                <w:color w:val="000000" w:themeColor="text1"/>
              </w:rPr>
              <w:t>10,00</w:t>
            </w:r>
          </w:p>
        </w:tc>
        <w:tc>
          <w:tcPr>
            <w:tcW w:w="993" w:type="dxa"/>
            <w:gridSpan w:val="3"/>
            <w:shd w:val="clear" w:color="auto" w:fill="auto"/>
          </w:tcPr>
          <w:p w14:paraId="36BD3B17" w14:textId="77777777" w:rsidR="00766284" w:rsidRPr="00046C12" w:rsidRDefault="00766284" w:rsidP="00FD4436">
            <w:pPr>
              <w:spacing w:line="20" w:lineRule="atLeast"/>
              <w:rPr>
                <w:bCs/>
                <w:color w:val="000000" w:themeColor="text1"/>
              </w:rPr>
            </w:pPr>
            <w:r w:rsidRPr="00046C12">
              <w:rPr>
                <w:bCs/>
                <w:color w:val="000000" w:themeColor="text1"/>
              </w:rPr>
              <w:t>10,00</w:t>
            </w:r>
          </w:p>
        </w:tc>
        <w:tc>
          <w:tcPr>
            <w:tcW w:w="991" w:type="dxa"/>
            <w:gridSpan w:val="3"/>
            <w:shd w:val="clear" w:color="auto" w:fill="auto"/>
          </w:tcPr>
          <w:p w14:paraId="1490A8EA" w14:textId="77777777" w:rsidR="00766284" w:rsidRPr="00046C12" w:rsidRDefault="00766284" w:rsidP="00FD4436">
            <w:pPr>
              <w:spacing w:line="20" w:lineRule="atLeast"/>
              <w:rPr>
                <w:b/>
                <w:bCs/>
                <w:color w:val="000000" w:themeColor="text1"/>
              </w:rPr>
            </w:pPr>
            <w:r w:rsidRPr="00046C12">
              <w:rPr>
                <w:bCs/>
                <w:color w:val="000000" w:themeColor="text1"/>
              </w:rPr>
              <w:t>10,00</w:t>
            </w:r>
          </w:p>
        </w:tc>
        <w:tc>
          <w:tcPr>
            <w:tcW w:w="1004" w:type="dxa"/>
            <w:gridSpan w:val="3"/>
            <w:shd w:val="clear" w:color="auto" w:fill="auto"/>
          </w:tcPr>
          <w:p w14:paraId="0CACDE65" w14:textId="77777777" w:rsidR="00766284" w:rsidRPr="00046C12" w:rsidRDefault="00766284" w:rsidP="00FD4436">
            <w:pPr>
              <w:spacing w:line="20" w:lineRule="atLeast"/>
              <w:rPr>
                <w:b/>
                <w:bCs/>
                <w:color w:val="000000" w:themeColor="text1"/>
              </w:rPr>
            </w:pPr>
            <w:r w:rsidRPr="00046C12">
              <w:rPr>
                <w:bCs/>
                <w:color w:val="000000" w:themeColor="text1"/>
              </w:rPr>
              <w:t>10,00</w:t>
            </w:r>
          </w:p>
        </w:tc>
        <w:tc>
          <w:tcPr>
            <w:tcW w:w="1129" w:type="dxa"/>
            <w:gridSpan w:val="2"/>
            <w:shd w:val="clear" w:color="auto" w:fill="auto"/>
          </w:tcPr>
          <w:p w14:paraId="5EDC83CF" w14:textId="77777777" w:rsidR="00766284" w:rsidRPr="00046C12" w:rsidRDefault="00766284" w:rsidP="00FD4436">
            <w:pPr>
              <w:spacing w:line="20" w:lineRule="atLeast"/>
              <w:rPr>
                <w:b/>
                <w:bCs/>
                <w:color w:val="000000" w:themeColor="text1"/>
              </w:rPr>
            </w:pPr>
            <w:r w:rsidRPr="00046C12">
              <w:rPr>
                <w:bCs/>
                <w:color w:val="000000" w:themeColor="text1"/>
              </w:rPr>
              <w:t>10,00</w:t>
            </w:r>
          </w:p>
        </w:tc>
        <w:tc>
          <w:tcPr>
            <w:tcW w:w="1303" w:type="dxa"/>
            <w:gridSpan w:val="3"/>
            <w:shd w:val="clear" w:color="auto" w:fill="auto"/>
          </w:tcPr>
          <w:p w14:paraId="4CB9821A" w14:textId="77777777" w:rsidR="00766284" w:rsidRPr="00046C12" w:rsidRDefault="00766284" w:rsidP="00FD4436">
            <w:pPr>
              <w:spacing w:line="20" w:lineRule="atLeast"/>
              <w:jc w:val="center"/>
              <w:rPr>
                <w:b/>
                <w:bCs/>
                <w:color w:val="000000" w:themeColor="text1"/>
              </w:rPr>
            </w:pPr>
            <w:r w:rsidRPr="00046C12">
              <w:rPr>
                <w:b/>
                <w:bCs/>
                <w:color w:val="000000" w:themeColor="text1"/>
              </w:rPr>
              <w:t>70,00</w:t>
            </w:r>
          </w:p>
        </w:tc>
      </w:tr>
      <w:tr w:rsidR="00766284" w:rsidRPr="00046C12" w14:paraId="0F40CA72" w14:textId="77777777" w:rsidTr="00FD4436">
        <w:tc>
          <w:tcPr>
            <w:tcW w:w="16032" w:type="dxa"/>
            <w:gridSpan w:val="31"/>
            <w:shd w:val="clear" w:color="auto" w:fill="auto"/>
            <w:vAlign w:val="center"/>
          </w:tcPr>
          <w:p w14:paraId="1D563520" w14:textId="77777777" w:rsidR="00766284" w:rsidRPr="00046C12" w:rsidRDefault="00766284" w:rsidP="00FD4436">
            <w:pPr>
              <w:pStyle w:val="Standard"/>
              <w:spacing w:line="20" w:lineRule="atLeast"/>
              <w:rPr>
                <w:b/>
                <w:bCs/>
                <w:i/>
                <w:color w:val="000000" w:themeColor="text1"/>
                <w:lang w:val="uk-UA"/>
              </w:rPr>
            </w:pPr>
            <w:r w:rsidRPr="00046C12">
              <w:rPr>
                <w:b/>
                <w:bCs/>
                <w:i/>
                <w:color w:val="000000" w:themeColor="text1"/>
                <w:lang w:val="uk-UA"/>
              </w:rPr>
              <w:t>4.2. Підпроєкт «Учнівське самоврядування»</w:t>
            </w:r>
          </w:p>
        </w:tc>
      </w:tr>
      <w:tr w:rsidR="00766284" w:rsidRPr="00046C12" w14:paraId="1BD8A09C" w14:textId="77777777" w:rsidTr="00FD4436">
        <w:trPr>
          <w:gridAfter w:val="3"/>
          <w:wAfter w:w="143" w:type="dxa"/>
        </w:trPr>
        <w:tc>
          <w:tcPr>
            <w:tcW w:w="557" w:type="dxa"/>
            <w:shd w:val="clear" w:color="auto" w:fill="auto"/>
            <w:vAlign w:val="center"/>
          </w:tcPr>
          <w:p w14:paraId="43A32545" w14:textId="77777777" w:rsidR="00766284" w:rsidRPr="00046C12" w:rsidRDefault="00766284" w:rsidP="00FD4436">
            <w:pPr>
              <w:pStyle w:val="Standard"/>
              <w:spacing w:line="20" w:lineRule="atLeast"/>
              <w:jc w:val="center"/>
              <w:rPr>
                <w:bCs/>
                <w:color w:val="000000" w:themeColor="text1"/>
                <w:lang w:val="uk-UA"/>
              </w:rPr>
            </w:pPr>
            <w:r w:rsidRPr="00046C12">
              <w:rPr>
                <w:bCs/>
                <w:color w:val="000000" w:themeColor="text1"/>
                <w:lang w:val="uk-UA"/>
              </w:rPr>
              <w:t>1</w:t>
            </w:r>
          </w:p>
        </w:tc>
        <w:tc>
          <w:tcPr>
            <w:tcW w:w="3969" w:type="dxa"/>
            <w:shd w:val="clear" w:color="auto" w:fill="auto"/>
          </w:tcPr>
          <w:p w14:paraId="64D9A833" w14:textId="77777777" w:rsidR="00766284" w:rsidRPr="00046C12" w:rsidRDefault="00766284" w:rsidP="00FD4436">
            <w:pPr>
              <w:tabs>
                <w:tab w:val="left" w:pos="284"/>
              </w:tabs>
              <w:suppressAutoHyphens/>
              <w:spacing w:line="20" w:lineRule="atLeast"/>
              <w:jc w:val="both"/>
              <w:rPr>
                <w:color w:val="000000" w:themeColor="text1"/>
              </w:rPr>
            </w:pPr>
            <w:r w:rsidRPr="00046C12">
              <w:rPr>
                <w:color w:val="000000" w:themeColor="text1"/>
              </w:rPr>
              <w:t xml:space="preserve"> Створення дієвої системи міських органів учнівського самоврядування з урахуванням вимог децентралізації</w:t>
            </w:r>
          </w:p>
        </w:tc>
        <w:tc>
          <w:tcPr>
            <w:tcW w:w="1522" w:type="dxa"/>
            <w:gridSpan w:val="2"/>
            <w:shd w:val="clear" w:color="auto" w:fill="auto"/>
          </w:tcPr>
          <w:p w14:paraId="0D168818" w14:textId="77777777" w:rsidR="00766284" w:rsidRPr="00046C12" w:rsidRDefault="00766284" w:rsidP="00FD4436">
            <w:pPr>
              <w:spacing w:line="20" w:lineRule="atLeast"/>
              <w:jc w:val="center"/>
              <w:rPr>
                <w:bCs/>
                <w:color w:val="000000" w:themeColor="text1"/>
              </w:rPr>
            </w:pPr>
            <w:r w:rsidRPr="00046C12">
              <w:rPr>
                <w:bCs/>
                <w:color w:val="000000" w:themeColor="text1"/>
              </w:rPr>
              <w:t>кількість закладів</w:t>
            </w:r>
          </w:p>
        </w:tc>
        <w:tc>
          <w:tcPr>
            <w:tcW w:w="1325" w:type="dxa"/>
            <w:gridSpan w:val="2"/>
            <w:shd w:val="clear" w:color="auto" w:fill="auto"/>
          </w:tcPr>
          <w:p w14:paraId="346FB2D9" w14:textId="77777777" w:rsidR="00766284" w:rsidRPr="00046C12" w:rsidRDefault="00766284" w:rsidP="00FD4436">
            <w:pPr>
              <w:spacing w:line="20" w:lineRule="atLeast"/>
              <w:jc w:val="center"/>
              <w:rPr>
                <w:bCs/>
                <w:color w:val="000000" w:themeColor="text1"/>
              </w:rPr>
            </w:pPr>
            <w:r w:rsidRPr="00046C12">
              <w:rPr>
                <w:bCs/>
                <w:color w:val="000000" w:themeColor="text1"/>
              </w:rPr>
              <w:t>4</w:t>
            </w:r>
          </w:p>
        </w:tc>
        <w:tc>
          <w:tcPr>
            <w:tcW w:w="1050" w:type="dxa"/>
            <w:shd w:val="clear" w:color="auto" w:fill="auto"/>
          </w:tcPr>
          <w:p w14:paraId="3C2CF62A" w14:textId="77777777" w:rsidR="00766284" w:rsidRPr="00046C12" w:rsidRDefault="00766284" w:rsidP="00FD4436">
            <w:pPr>
              <w:spacing w:line="20" w:lineRule="atLeast"/>
              <w:rPr>
                <w:bCs/>
                <w:color w:val="000000" w:themeColor="text1"/>
              </w:rPr>
            </w:pPr>
            <w:r w:rsidRPr="00046C12">
              <w:rPr>
                <w:bCs/>
                <w:color w:val="000000" w:themeColor="text1"/>
              </w:rPr>
              <w:t>1,00</w:t>
            </w:r>
          </w:p>
        </w:tc>
        <w:tc>
          <w:tcPr>
            <w:tcW w:w="1014" w:type="dxa"/>
            <w:gridSpan w:val="4"/>
            <w:shd w:val="clear" w:color="auto" w:fill="auto"/>
          </w:tcPr>
          <w:p w14:paraId="23EC801A" w14:textId="77777777" w:rsidR="00766284" w:rsidRPr="00046C12" w:rsidRDefault="00766284" w:rsidP="00FD4436">
            <w:pPr>
              <w:spacing w:line="20" w:lineRule="atLeast"/>
              <w:rPr>
                <w:bCs/>
                <w:color w:val="000000" w:themeColor="text1"/>
              </w:rPr>
            </w:pPr>
            <w:r w:rsidRPr="00046C12">
              <w:rPr>
                <w:bCs/>
                <w:color w:val="000000" w:themeColor="text1"/>
              </w:rPr>
              <w:t>3,00</w:t>
            </w:r>
          </w:p>
        </w:tc>
        <w:tc>
          <w:tcPr>
            <w:tcW w:w="1032" w:type="dxa"/>
            <w:gridSpan w:val="3"/>
            <w:shd w:val="clear" w:color="auto" w:fill="auto"/>
          </w:tcPr>
          <w:p w14:paraId="42FB2CED" w14:textId="77777777" w:rsidR="00766284" w:rsidRPr="00046C12" w:rsidRDefault="00766284" w:rsidP="00FD4436">
            <w:pPr>
              <w:spacing w:line="20" w:lineRule="atLeast"/>
              <w:rPr>
                <w:bCs/>
                <w:color w:val="000000" w:themeColor="text1"/>
              </w:rPr>
            </w:pPr>
            <w:r w:rsidRPr="00046C12">
              <w:rPr>
                <w:bCs/>
                <w:color w:val="000000" w:themeColor="text1"/>
              </w:rPr>
              <w:t>3,00</w:t>
            </w:r>
          </w:p>
        </w:tc>
        <w:tc>
          <w:tcPr>
            <w:tcW w:w="993" w:type="dxa"/>
            <w:gridSpan w:val="3"/>
            <w:shd w:val="clear" w:color="auto" w:fill="auto"/>
          </w:tcPr>
          <w:p w14:paraId="38F764E1" w14:textId="77777777" w:rsidR="00766284" w:rsidRPr="00046C12" w:rsidRDefault="00766284" w:rsidP="00FD4436">
            <w:pPr>
              <w:spacing w:line="20" w:lineRule="atLeast"/>
              <w:rPr>
                <w:bCs/>
                <w:color w:val="000000" w:themeColor="text1"/>
              </w:rPr>
            </w:pPr>
            <w:r w:rsidRPr="00046C12">
              <w:rPr>
                <w:bCs/>
                <w:color w:val="000000" w:themeColor="text1"/>
              </w:rPr>
              <w:t>3,00</w:t>
            </w:r>
          </w:p>
        </w:tc>
        <w:tc>
          <w:tcPr>
            <w:tcW w:w="991" w:type="dxa"/>
            <w:gridSpan w:val="3"/>
            <w:shd w:val="clear" w:color="auto" w:fill="auto"/>
          </w:tcPr>
          <w:p w14:paraId="05E5CAFB" w14:textId="77777777" w:rsidR="00766284" w:rsidRPr="00046C12" w:rsidRDefault="00766284" w:rsidP="00FD4436">
            <w:pPr>
              <w:spacing w:line="20" w:lineRule="atLeast"/>
              <w:rPr>
                <w:bCs/>
                <w:color w:val="000000" w:themeColor="text1"/>
              </w:rPr>
            </w:pPr>
            <w:r w:rsidRPr="00046C12">
              <w:rPr>
                <w:bCs/>
                <w:color w:val="000000" w:themeColor="text1"/>
              </w:rPr>
              <w:t>5,00</w:t>
            </w:r>
          </w:p>
        </w:tc>
        <w:tc>
          <w:tcPr>
            <w:tcW w:w="1004" w:type="dxa"/>
            <w:gridSpan w:val="3"/>
            <w:shd w:val="clear" w:color="auto" w:fill="auto"/>
          </w:tcPr>
          <w:p w14:paraId="5BA8BE59" w14:textId="77777777" w:rsidR="00766284" w:rsidRPr="00046C12" w:rsidRDefault="00766284" w:rsidP="00FD4436">
            <w:pPr>
              <w:spacing w:line="20" w:lineRule="atLeast"/>
              <w:rPr>
                <w:bCs/>
                <w:color w:val="000000" w:themeColor="text1"/>
              </w:rPr>
            </w:pPr>
            <w:r w:rsidRPr="00046C12">
              <w:rPr>
                <w:bCs/>
                <w:color w:val="000000" w:themeColor="text1"/>
              </w:rPr>
              <w:t>5,00</w:t>
            </w:r>
          </w:p>
        </w:tc>
        <w:tc>
          <w:tcPr>
            <w:tcW w:w="1129" w:type="dxa"/>
            <w:gridSpan w:val="2"/>
            <w:shd w:val="clear" w:color="auto" w:fill="auto"/>
          </w:tcPr>
          <w:p w14:paraId="739B3AE4" w14:textId="77777777" w:rsidR="00766284" w:rsidRPr="00046C12" w:rsidRDefault="00766284" w:rsidP="00FD4436">
            <w:pPr>
              <w:spacing w:line="20" w:lineRule="atLeast"/>
              <w:rPr>
                <w:bCs/>
                <w:color w:val="000000" w:themeColor="text1"/>
              </w:rPr>
            </w:pPr>
            <w:r w:rsidRPr="00046C12">
              <w:rPr>
                <w:bCs/>
                <w:color w:val="000000" w:themeColor="text1"/>
              </w:rPr>
              <w:t>5,00</w:t>
            </w:r>
          </w:p>
        </w:tc>
        <w:tc>
          <w:tcPr>
            <w:tcW w:w="1303" w:type="dxa"/>
            <w:gridSpan w:val="3"/>
            <w:shd w:val="clear" w:color="auto" w:fill="auto"/>
          </w:tcPr>
          <w:p w14:paraId="252F1F83" w14:textId="77777777" w:rsidR="00766284" w:rsidRPr="00046C12" w:rsidRDefault="00766284" w:rsidP="00FD4436">
            <w:pPr>
              <w:spacing w:line="20" w:lineRule="atLeast"/>
              <w:rPr>
                <w:b/>
                <w:bCs/>
                <w:color w:val="000000" w:themeColor="text1"/>
              </w:rPr>
            </w:pPr>
            <w:r w:rsidRPr="00046C12">
              <w:rPr>
                <w:b/>
                <w:bCs/>
                <w:color w:val="000000" w:themeColor="text1"/>
              </w:rPr>
              <w:t>25,00</w:t>
            </w:r>
          </w:p>
        </w:tc>
      </w:tr>
      <w:tr w:rsidR="00766284" w:rsidRPr="00046C12" w14:paraId="79B9B8A5" w14:textId="77777777" w:rsidTr="00FD4436">
        <w:trPr>
          <w:gridAfter w:val="3"/>
          <w:wAfter w:w="143" w:type="dxa"/>
        </w:trPr>
        <w:tc>
          <w:tcPr>
            <w:tcW w:w="557" w:type="dxa"/>
            <w:shd w:val="clear" w:color="auto" w:fill="auto"/>
            <w:vAlign w:val="center"/>
          </w:tcPr>
          <w:p w14:paraId="6096471A" w14:textId="77777777" w:rsidR="00766284" w:rsidRPr="00046C12" w:rsidRDefault="00766284" w:rsidP="00FD4436">
            <w:pPr>
              <w:pStyle w:val="Standard"/>
              <w:spacing w:line="20" w:lineRule="atLeast"/>
              <w:jc w:val="center"/>
              <w:rPr>
                <w:bCs/>
                <w:color w:val="000000" w:themeColor="text1"/>
                <w:lang w:val="uk-UA"/>
              </w:rPr>
            </w:pPr>
            <w:r w:rsidRPr="00046C12">
              <w:rPr>
                <w:bCs/>
                <w:color w:val="000000" w:themeColor="text1"/>
                <w:lang w:val="uk-UA"/>
              </w:rPr>
              <w:t>2</w:t>
            </w:r>
          </w:p>
        </w:tc>
        <w:tc>
          <w:tcPr>
            <w:tcW w:w="3969" w:type="dxa"/>
            <w:shd w:val="clear" w:color="auto" w:fill="auto"/>
          </w:tcPr>
          <w:p w14:paraId="0032A6C3" w14:textId="77777777" w:rsidR="00766284" w:rsidRPr="00046C12" w:rsidRDefault="00766284" w:rsidP="00FD4436">
            <w:pPr>
              <w:tabs>
                <w:tab w:val="left" w:pos="284"/>
              </w:tabs>
              <w:suppressAutoHyphens/>
              <w:spacing w:line="20" w:lineRule="atLeast"/>
              <w:jc w:val="both"/>
              <w:rPr>
                <w:color w:val="000000" w:themeColor="text1"/>
              </w:rPr>
            </w:pPr>
            <w:r w:rsidRPr="00046C12">
              <w:rPr>
                <w:color w:val="000000" w:themeColor="text1"/>
              </w:rPr>
              <w:t>Проведення тренінгових занять для набуття учнями та вихованцями навичок суб’єкта громадянського суспільства та правової держави на засадах ідей сталого розвитку</w:t>
            </w:r>
          </w:p>
        </w:tc>
        <w:tc>
          <w:tcPr>
            <w:tcW w:w="1522" w:type="dxa"/>
            <w:gridSpan w:val="2"/>
            <w:shd w:val="clear" w:color="auto" w:fill="auto"/>
          </w:tcPr>
          <w:p w14:paraId="3234330C" w14:textId="77777777" w:rsidR="00766284" w:rsidRPr="00046C12" w:rsidRDefault="00766284" w:rsidP="00FD4436">
            <w:pPr>
              <w:spacing w:line="20" w:lineRule="atLeast"/>
              <w:jc w:val="center"/>
              <w:rPr>
                <w:bCs/>
                <w:color w:val="000000" w:themeColor="text1"/>
              </w:rPr>
            </w:pPr>
            <w:r w:rsidRPr="00046C12">
              <w:rPr>
                <w:bCs/>
                <w:color w:val="000000" w:themeColor="text1"/>
              </w:rPr>
              <w:t>кількість заходів</w:t>
            </w:r>
          </w:p>
        </w:tc>
        <w:tc>
          <w:tcPr>
            <w:tcW w:w="1325" w:type="dxa"/>
            <w:gridSpan w:val="2"/>
            <w:shd w:val="clear" w:color="auto" w:fill="auto"/>
          </w:tcPr>
          <w:p w14:paraId="179733A6" w14:textId="77777777" w:rsidR="00766284" w:rsidRPr="00046C12" w:rsidRDefault="00766284" w:rsidP="00FD4436">
            <w:pPr>
              <w:spacing w:line="20" w:lineRule="atLeast"/>
              <w:jc w:val="center"/>
              <w:rPr>
                <w:bCs/>
                <w:color w:val="000000" w:themeColor="text1"/>
              </w:rPr>
            </w:pPr>
            <w:r w:rsidRPr="00046C12">
              <w:rPr>
                <w:color w:val="000000" w:themeColor="text1"/>
              </w:rPr>
              <w:t>за потреби</w:t>
            </w:r>
          </w:p>
        </w:tc>
        <w:tc>
          <w:tcPr>
            <w:tcW w:w="1050" w:type="dxa"/>
            <w:shd w:val="clear" w:color="auto" w:fill="auto"/>
          </w:tcPr>
          <w:p w14:paraId="1EA51277" w14:textId="77777777" w:rsidR="00766284" w:rsidRPr="00046C12" w:rsidRDefault="00766284" w:rsidP="00FD4436">
            <w:pPr>
              <w:rPr>
                <w:color w:val="000000" w:themeColor="text1"/>
              </w:rPr>
            </w:pPr>
            <w:r w:rsidRPr="00046C12">
              <w:rPr>
                <w:bCs/>
                <w:color w:val="000000" w:themeColor="text1"/>
              </w:rPr>
              <w:t>3,00</w:t>
            </w:r>
          </w:p>
        </w:tc>
        <w:tc>
          <w:tcPr>
            <w:tcW w:w="1014" w:type="dxa"/>
            <w:gridSpan w:val="4"/>
            <w:shd w:val="clear" w:color="auto" w:fill="auto"/>
          </w:tcPr>
          <w:p w14:paraId="3DC22AAF" w14:textId="77777777" w:rsidR="00766284" w:rsidRPr="00046C12" w:rsidRDefault="00766284" w:rsidP="00FD4436">
            <w:pPr>
              <w:rPr>
                <w:color w:val="000000" w:themeColor="text1"/>
              </w:rPr>
            </w:pPr>
            <w:r w:rsidRPr="00046C12">
              <w:rPr>
                <w:bCs/>
                <w:color w:val="000000" w:themeColor="text1"/>
              </w:rPr>
              <w:t>3,00</w:t>
            </w:r>
          </w:p>
        </w:tc>
        <w:tc>
          <w:tcPr>
            <w:tcW w:w="1032" w:type="dxa"/>
            <w:gridSpan w:val="3"/>
            <w:shd w:val="clear" w:color="auto" w:fill="auto"/>
          </w:tcPr>
          <w:p w14:paraId="5CEC520A" w14:textId="77777777" w:rsidR="00766284" w:rsidRPr="00046C12" w:rsidRDefault="00766284" w:rsidP="00FD4436">
            <w:pPr>
              <w:rPr>
                <w:color w:val="000000" w:themeColor="text1"/>
              </w:rPr>
            </w:pPr>
            <w:r w:rsidRPr="00046C12">
              <w:rPr>
                <w:bCs/>
                <w:color w:val="000000" w:themeColor="text1"/>
              </w:rPr>
              <w:t>3,00</w:t>
            </w:r>
          </w:p>
        </w:tc>
        <w:tc>
          <w:tcPr>
            <w:tcW w:w="993" w:type="dxa"/>
            <w:gridSpan w:val="3"/>
            <w:shd w:val="clear" w:color="auto" w:fill="auto"/>
          </w:tcPr>
          <w:p w14:paraId="71143AFF" w14:textId="77777777" w:rsidR="00766284" w:rsidRPr="00046C12" w:rsidRDefault="00766284" w:rsidP="00FD4436">
            <w:pPr>
              <w:rPr>
                <w:color w:val="000000" w:themeColor="text1"/>
              </w:rPr>
            </w:pPr>
            <w:r w:rsidRPr="00046C12">
              <w:rPr>
                <w:bCs/>
                <w:color w:val="000000" w:themeColor="text1"/>
              </w:rPr>
              <w:t>3,00</w:t>
            </w:r>
          </w:p>
        </w:tc>
        <w:tc>
          <w:tcPr>
            <w:tcW w:w="991" w:type="dxa"/>
            <w:gridSpan w:val="3"/>
            <w:shd w:val="clear" w:color="auto" w:fill="auto"/>
          </w:tcPr>
          <w:p w14:paraId="30284206" w14:textId="77777777" w:rsidR="00766284" w:rsidRPr="00046C12" w:rsidRDefault="00766284" w:rsidP="00FD4436">
            <w:pPr>
              <w:rPr>
                <w:color w:val="000000" w:themeColor="text1"/>
              </w:rPr>
            </w:pPr>
            <w:r w:rsidRPr="00046C12">
              <w:rPr>
                <w:bCs/>
                <w:color w:val="000000" w:themeColor="text1"/>
              </w:rPr>
              <w:t>3,00</w:t>
            </w:r>
          </w:p>
        </w:tc>
        <w:tc>
          <w:tcPr>
            <w:tcW w:w="1004" w:type="dxa"/>
            <w:gridSpan w:val="3"/>
            <w:shd w:val="clear" w:color="auto" w:fill="auto"/>
          </w:tcPr>
          <w:p w14:paraId="13799D8D" w14:textId="77777777" w:rsidR="00766284" w:rsidRPr="00046C12" w:rsidRDefault="00766284" w:rsidP="00FD4436">
            <w:pPr>
              <w:rPr>
                <w:color w:val="000000" w:themeColor="text1"/>
              </w:rPr>
            </w:pPr>
            <w:r w:rsidRPr="00046C12">
              <w:rPr>
                <w:bCs/>
                <w:color w:val="000000" w:themeColor="text1"/>
              </w:rPr>
              <w:t>3,00</w:t>
            </w:r>
          </w:p>
        </w:tc>
        <w:tc>
          <w:tcPr>
            <w:tcW w:w="1129" w:type="dxa"/>
            <w:gridSpan w:val="2"/>
            <w:shd w:val="clear" w:color="auto" w:fill="auto"/>
          </w:tcPr>
          <w:p w14:paraId="3B9DD4A2" w14:textId="77777777" w:rsidR="00766284" w:rsidRPr="00046C12" w:rsidRDefault="00766284" w:rsidP="00FD4436">
            <w:pPr>
              <w:rPr>
                <w:color w:val="000000" w:themeColor="text1"/>
              </w:rPr>
            </w:pPr>
            <w:r w:rsidRPr="00046C12">
              <w:rPr>
                <w:bCs/>
                <w:color w:val="000000" w:themeColor="text1"/>
              </w:rPr>
              <w:t>3,00</w:t>
            </w:r>
          </w:p>
        </w:tc>
        <w:tc>
          <w:tcPr>
            <w:tcW w:w="1303" w:type="dxa"/>
            <w:gridSpan w:val="3"/>
            <w:shd w:val="clear" w:color="auto" w:fill="auto"/>
          </w:tcPr>
          <w:p w14:paraId="30F31D59" w14:textId="77777777" w:rsidR="00766284" w:rsidRPr="00046C12" w:rsidRDefault="00766284" w:rsidP="00FD4436">
            <w:pPr>
              <w:spacing w:line="20" w:lineRule="atLeast"/>
              <w:rPr>
                <w:b/>
                <w:bCs/>
                <w:color w:val="000000" w:themeColor="text1"/>
              </w:rPr>
            </w:pPr>
            <w:r w:rsidRPr="00046C12">
              <w:rPr>
                <w:b/>
                <w:bCs/>
                <w:color w:val="000000" w:themeColor="text1"/>
              </w:rPr>
              <w:t>21,00</w:t>
            </w:r>
          </w:p>
        </w:tc>
      </w:tr>
      <w:tr w:rsidR="00766284" w:rsidRPr="00046C12" w14:paraId="0DF7BFA3" w14:textId="77777777" w:rsidTr="00FD4436">
        <w:trPr>
          <w:gridAfter w:val="3"/>
          <w:wAfter w:w="143" w:type="dxa"/>
        </w:trPr>
        <w:tc>
          <w:tcPr>
            <w:tcW w:w="557" w:type="dxa"/>
            <w:shd w:val="clear" w:color="auto" w:fill="auto"/>
            <w:vAlign w:val="center"/>
          </w:tcPr>
          <w:p w14:paraId="64ED7F8F" w14:textId="77777777" w:rsidR="00766284" w:rsidRPr="00046C12" w:rsidRDefault="00766284" w:rsidP="00FD4436">
            <w:pPr>
              <w:pStyle w:val="Standard"/>
              <w:spacing w:line="20" w:lineRule="atLeast"/>
              <w:jc w:val="center"/>
              <w:rPr>
                <w:bCs/>
                <w:color w:val="000000" w:themeColor="text1"/>
                <w:lang w:val="uk-UA"/>
              </w:rPr>
            </w:pPr>
            <w:r w:rsidRPr="00046C12">
              <w:rPr>
                <w:bCs/>
                <w:color w:val="000000" w:themeColor="text1"/>
                <w:lang w:val="uk-UA"/>
              </w:rPr>
              <w:t>3</w:t>
            </w:r>
          </w:p>
        </w:tc>
        <w:tc>
          <w:tcPr>
            <w:tcW w:w="3969" w:type="dxa"/>
            <w:shd w:val="clear" w:color="auto" w:fill="auto"/>
          </w:tcPr>
          <w:p w14:paraId="06438744" w14:textId="77777777" w:rsidR="00766284" w:rsidRPr="00046C12" w:rsidRDefault="00766284" w:rsidP="00FD4436">
            <w:pPr>
              <w:tabs>
                <w:tab w:val="left" w:pos="284"/>
              </w:tabs>
              <w:suppressAutoHyphens/>
              <w:spacing w:line="20" w:lineRule="atLeast"/>
              <w:jc w:val="both"/>
              <w:rPr>
                <w:color w:val="000000" w:themeColor="text1"/>
              </w:rPr>
            </w:pPr>
            <w:r w:rsidRPr="00046C12">
              <w:rPr>
                <w:color w:val="000000" w:themeColor="text1"/>
              </w:rPr>
              <w:t>Участь учнівської молоді у туристичних походах для вивчення природи, історії та культури рідного краю</w:t>
            </w:r>
          </w:p>
        </w:tc>
        <w:tc>
          <w:tcPr>
            <w:tcW w:w="1522" w:type="dxa"/>
            <w:gridSpan w:val="2"/>
            <w:shd w:val="clear" w:color="auto" w:fill="auto"/>
          </w:tcPr>
          <w:p w14:paraId="67A8E7E9" w14:textId="77777777" w:rsidR="00766284" w:rsidRPr="00046C12" w:rsidRDefault="00766284" w:rsidP="00FD4436">
            <w:pPr>
              <w:spacing w:line="20" w:lineRule="atLeast"/>
              <w:jc w:val="center"/>
              <w:rPr>
                <w:bCs/>
                <w:color w:val="000000" w:themeColor="text1"/>
              </w:rPr>
            </w:pPr>
            <w:r w:rsidRPr="00046C12">
              <w:rPr>
                <w:bCs/>
                <w:color w:val="000000" w:themeColor="text1"/>
              </w:rPr>
              <w:t>кількість заходів</w:t>
            </w:r>
          </w:p>
        </w:tc>
        <w:tc>
          <w:tcPr>
            <w:tcW w:w="1325" w:type="dxa"/>
            <w:gridSpan w:val="2"/>
            <w:shd w:val="clear" w:color="auto" w:fill="auto"/>
          </w:tcPr>
          <w:p w14:paraId="55D5B5ED" w14:textId="77777777" w:rsidR="00766284" w:rsidRPr="00046C12" w:rsidRDefault="00766284" w:rsidP="00FD4436">
            <w:pPr>
              <w:spacing w:line="20" w:lineRule="atLeast"/>
              <w:jc w:val="center"/>
              <w:rPr>
                <w:bCs/>
                <w:color w:val="000000" w:themeColor="text1"/>
              </w:rPr>
            </w:pPr>
            <w:r w:rsidRPr="00046C12">
              <w:rPr>
                <w:bCs/>
                <w:color w:val="000000" w:themeColor="text1"/>
              </w:rPr>
              <w:t>15</w:t>
            </w:r>
          </w:p>
        </w:tc>
        <w:tc>
          <w:tcPr>
            <w:tcW w:w="1050" w:type="dxa"/>
            <w:shd w:val="clear" w:color="auto" w:fill="auto"/>
          </w:tcPr>
          <w:p w14:paraId="02B12E9A" w14:textId="77777777" w:rsidR="00766284" w:rsidRPr="00046C12" w:rsidRDefault="00766284" w:rsidP="00FD4436">
            <w:pPr>
              <w:spacing w:line="20" w:lineRule="atLeast"/>
              <w:jc w:val="center"/>
              <w:rPr>
                <w:bCs/>
                <w:color w:val="000000" w:themeColor="text1"/>
              </w:rPr>
            </w:pPr>
            <w:r w:rsidRPr="00046C12">
              <w:rPr>
                <w:bCs/>
                <w:color w:val="000000" w:themeColor="text1"/>
              </w:rPr>
              <w:t>2,00</w:t>
            </w:r>
          </w:p>
        </w:tc>
        <w:tc>
          <w:tcPr>
            <w:tcW w:w="1014" w:type="dxa"/>
            <w:gridSpan w:val="4"/>
            <w:shd w:val="clear" w:color="auto" w:fill="auto"/>
          </w:tcPr>
          <w:p w14:paraId="625573D4" w14:textId="77777777" w:rsidR="00766284" w:rsidRPr="00046C12" w:rsidRDefault="00766284" w:rsidP="00FD4436">
            <w:pPr>
              <w:spacing w:line="20" w:lineRule="atLeast"/>
              <w:jc w:val="center"/>
              <w:rPr>
                <w:bCs/>
                <w:color w:val="000000" w:themeColor="text1"/>
              </w:rPr>
            </w:pPr>
            <w:r w:rsidRPr="00046C12">
              <w:rPr>
                <w:bCs/>
                <w:color w:val="000000" w:themeColor="text1"/>
              </w:rPr>
              <w:t>2,00</w:t>
            </w:r>
          </w:p>
        </w:tc>
        <w:tc>
          <w:tcPr>
            <w:tcW w:w="1032" w:type="dxa"/>
            <w:gridSpan w:val="3"/>
            <w:shd w:val="clear" w:color="auto" w:fill="auto"/>
          </w:tcPr>
          <w:p w14:paraId="03497A77" w14:textId="77777777" w:rsidR="00766284" w:rsidRPr="00046C12" w:rsidRDefault="00766284" w:rsidP="00FD4436">
            <w:pPr>
              <w:spacing w:line="20" w:lineRule="atLeast"/>
              <w:jc w:val="center"/>
              <w:rPr>
                <w:bCs/>
                <w:color w:val="000000" w:themeColor="text1"/>
              </w:rPr>
            </w:pPr>
            <w:r w:rsidRPr="00046C12">
              <w:rPr>
                <w:bCs/>
                <w:color w:val="000000" w:themeColor="text1"/>
              </w:rPr>
              <w:t>2,00</w:t>
            </w:r>
          </w:p>
        </w:tc>
        <w:tc>
          <w:tcPr>
            <w:tcW w:w="993" w:type="dxa"/>
            <w:gridSpan w:val="3"/>
            <w:shd w:val="clear" w:color="auto" w:fill="auto"/>
          </w:tcPr>
          <w:p w14:paraId="34EBE7AB" w14:textId="77777777" w:rsidR="00766284" w:rsidRPr="00046C12" w:rsidRDefault="00766284" w:rsidP="00FD4436">
            <w:pPr>
              <w:spacing w:line="20" w:lineRule="atLeast"/>
              <w:jc w:val="center"/>
              <w:rPr>
                <w:bCs/>
                <w:color w:val="000000" w:themeColor="text1"/>
              </w:rPr>
            </w:pPr>
            <w:r w:rsidRPr="00046C12">
              <w:rPr>
                <w:bCs/>
                <w:color w:val="000000" w:themeColor="text1"/>
              </w:rPr>
              <w:t>2,00</w:t>
            </w:r>
          </w:p>
        </w:tc>
        <w:tc>
          <w:tcPr>
            <w:tcW w:w="991" w:type="dxa"/>
            <w:gridSpan w:val="3"/>
            <w:shd w:val="clear" w:color="auto" w:fill="auto"/>
          </w:tcPr>
          <w:p w14:paraId="59236D0E" w14:textId="77777777" w:rsidR="00766284" w:rsidRPr="00046C12" w:rsidRDefault="00766284" w:rsidP="00FD4436">
            <w:pPr>
              <w:spacing w:line="20" w:lineRule="atLeast"/>
              <w:jc w:val="center"/>
              <w:rPr>
                <w:b/>
                <w:bCs/>
                <w:color w:val="000000" w:themeColor="text1"/>
              </w:rPr>
            </w:pPr>
            <w:r w:rsidRPr="00046C12">
              <w:rPr>
                <w:bCs/>
                <w:color w:val="000000" w:themeColor="text1"/>
              </w:rPr>
              <w:t>2,00</w:t>
            </w:r>
          </w:p>
        </w:tc>
        <w:tc>
          <w:tcPr>
            <w:tcW w:w="1004" w:type="dxa"/>
            <w:gridSpan w:val="3"/>
            <w:shd w:val="clear" w:color="auto" w:fill="auto"/>
          </w:tcPr>
          <w:p w14:paraId="3F1B8C13" w14:textId="77777777" w:rsidR="00766284" w:rsidRPr="00046C12" w:rsidRDefault="00766284" w:rsidP="00FD4436">
            <w:pPr>
              <w:spacing w:line="20" w:lineRule="atLeast"/>
              <w:jc w:val="center"/>
              <w:rPr>
                <w:b/>
                <w:bCs/>
                <w:color w:val="000000" w:themeColor="text1"/>
              </w:rPr>
            </w:pPr>
            <w:r w:rsidRPr="00046C12">
              <w:rPr>
                <w:bCs/>
                <w:color w:val="000000" w:themeColor="text1"/>
              </w:rPr>
              <w:t>2,00</w:t>
            </w:r>
          </w:p>
        </w:tc>
        <w:tc>
          <w:tcPr>
            <w:tcW w:w="1129" w:type="dxa"/>
            <w:gridSpan w:val="2"/>
            <w:shd w:val="clear" w:color="auto" w:fill="auto"/>
          </w:tcPr>
          <w:p w14:paraId="1ED99483" w14:textId="77777777" w:rsidR="00766284" w:rsidRPr="00046C12" w:rsidRDefault="00766284" w:rsidP="00FD4436">
            <w:pPr>
              <w:spacing w:line="20" w:lineRule="atLeast"/>
              <w:jc w:val="center"/>
              <w:rPr>
                <w:b/>
                <w:bCs/>
                <w:color w:val="000000" w:themeColor="text1"/>
              </w:rPr>
            </w:pPr>
            <w:r w:rsidRPr="00046C12">
              <w:rPr>
                <w:bCs/>
                <w:color w:val="000000" w:themeColor="text1"/>
              </w:rPr>
              <w:t>2,00</w:t>
            </w:r>
          </w:p>
        </w:tc>
        <w:tc>
          <w:tcPr>
            <w:tcW w:w="1303" w:type="dxa"/>
            <w:gridSpan w:val="3"/>
            <w:shd w:val="clear" w:color="auto" w:fill="auto"/>
          </w:tcPr>
          <w:p w14:paraId="1C2336BD" w14:textId="77777777" w:rsidR="00766284" w:rsidRPr="00046C12" w:rsidRDefault="00766284" w:rsidP="00FD4436">
            <w:pPr>
              <w:spacing w:line="20" w:lineRule="atLeast"/>
              <w:rPr>
                <w:b/>
                <w:bCs/>
                <w:color w:val="000000" w:themeColor="text1"/>
              </w:rPr>
            </w:pPr>
            <w:r w:rsidRPr="00046C12">
              <w:rPr>
                <w:b/>
                <w:bCs/>
                <w:color w:val="000000" w:themeColor="text1"/>
              </w:rPr>
              <w:t>14,00</w:t>
            </w:r>
          </w:p>
        </w:tc>
      </w:tr>
      <w:tr w:rsidR="00766284" w:rsidRPr="00046C12" w14:paraId="54676F72" w14:textId="77777777" w:rsidTr="00FD4436">
        <w:trPr>
          <w:gridAfter w:val="1"/>
          <w:wAfter w:w="83" w:type="dxa"/>
        </w:trPr>
        <w:tc>
          <w:tcPr>
            <w:tcW w:w="7366" w:type="dxa"/>
            <w:gridSpan w:val="5"/>
            <w:shd w:val="clear" w:color="auto" w:fill="auto"/>
          </w:tcPr>
          <w:p w14:paraId="747F94EC" w14:textId="77777777" w:rsidR="00766284" w:rsidRPr="00046C12" w:rsidRDefault="00766284" w:rsidP="00FD4436">
            <w:pPr>
              <w:spacing w:line="20" w:lineRule="atLeast"/>
              <w:jc w:val="center"/>
              <w:rPr>
                <w:b/>
                <w:bCs/>
                <w:color w:val="000000" w:themeColor="text1"/>
                <w:sz w:val="24"/>
              </w:rPr>
            </w:pPr>
            <w:r w:rsidRPr="00046C12">
              <w:rPr>
                <w:b/>
                <w:bCs/>
                <w:color w:val="000000" w:themeColor="text1"/>
                <w:sz w:val="24"/>
              </w:rPr>
              <w:t>Усього</w:t>
            </w:r>
          </w:p>
        </w:tc>
        <w:tc>
          <w:tcPr>
            <w:tcW w:w="1103" w:type="dxa"/>
            <w:gridSpan w:val="4"/>
            <w:shd w:val="clear" w:color="auto" w:fill="auto"/>
          </w:tcPr>
          <w:p w14:paraId="5D81113A" w14:textId="77777777" w:rsidR="00766284" w:rsidRPr="00046C12" w:rsidRDefault="00766284" w:rsidP="00FD4436">
            <w:pPr>
              <w:spacing w:line="20" w:lineRule="atLeast"/>
              <w:rPr>
                <w:b/>
                <w:bCs/>
                <w:color w:val="000000" w:themeColor="text1"/>
              </w:rPr>
            </w:pPr>
            <w:r w:rsidRPr="00046C12">
              <w:rPr>
                <w:b/>
                <w:bCs/>
                <w:color w:val="000000" w:themeColor="text1"/>
              </w:rPr>
              <w:t>3 577,93</w:t>
            </w:r>
          </w:p>
        </w:tc>
        <w:tc>
          <w:tcPr>
            <w:tcW w:w="1023" w:type="dxa"/>
            <w:gridSpan w:val="3"/>
            <w:shd w:val="clear" w:color="auto" w:fill="auto"/>
          </w:tcPr>
          <w:p w14:paraId="3B7EC2B3" w14:textId="77777777" w:rsidR="00766284" w:rsidRPr="00046C12" w:rsidRDefault="00766284" w:rsidP="00FD4436">
            <w:pPr>
              <w:spacing w:line="20" w:lineRule="atLeast"/>
              <w:rPr>
                <w:b/>
                <w:bCs/>
                <w:color w:val="000000" w:themeColor="text1"/>
              </w:rPr>
            </w:pPr>
            <w:r w:rsidRPr="00046C12">
              <w:rPr>
                <w:b/>
                <w:bCs/>
                <w:color w:val="000000" w:themeColor="text1"/>
              </w:rPr>
              <w:t>4 110,24</w:t>
            </w:r>
          </w:p>
        </w:tc>
        <w:tc>
          <w:tcPr>
            <w:tcW w:w="1041" w:type="dxa"/>
            <w:gridSpan w:val="3"/>
            <w:shd w:val="clear" w:color="auto" w:fill="auto"/>
          </w:tcPr>
          <w:p w14:paraId="090024B2" w14:textId="77777777" w:rsidR="00766284" w:rsidRPr="00046C12" w:rsidRDefault="00766284" w:rsidP="00FD4436">
            <w:pPr>
              <w:spacing w:line="20" w:lineRule="atLeast"/>
              <w:rPr>
                <w:b/>
                <w:bCs/>
                <w:color w:val="000000" w:themeColor="text1"/>
              </w:rPr>
            </w:pPr>
            <w:r w:rsidRPr="00046C12">
              <w:rPr>
                <w:b/>
                <w:bCs/>
                <w:color w:val="000000" w:themeColor="text1"/>
              </w:rPr>
              <w:t>3 791,43</w:t>
            </w:r>
          </w:p>
        </w:tc>
        <w:tc>
          <w:tcPr>
            <w:tcW w:w="993" w:type="dxa"/>
            <w:gridSpan w:val="3"/>
            <w:shd w:val="clear" w:color="auto" w:fill="auto"/>
          </w:tcPr>
          <w:p w14:paraId="658C8812" w14:textId="77777777" w:rsidR="00766284" w:rsidRPr="00046C12" w:rsidRDefault="00766284" w:rsidP="00FD4436">
            <w:pPr>
              <w:spacing w:line="20" w:lineRule="atLeast"/>
              <w:rPr>
                <w:b/>
                <w:bCs/>
                <w:color w:val="000000" w:themeColor="text1"/>
              </w:rPr>
            </w:pPr>
            <w:r w:rsidRPr="00046C12">
              <w:rPr>
                <w:b/>
                <w:bCs/>
                <w:color w:val="000000" w:themeColor="text1"/>
              </w:rPr>
              <w:t>3 968,81</w:t>
            </w:r>
          </w:p>
        </w:tc>
        <w:tc>
          <w:tcPr>
            <w:tcW w:w="989" w:type="dxa"/>
            <w:gridSpan w:val="3"/>
            <w:shd w:val="clear" w:color="auto" w:fill="auto"/>
          </w:tcPr>
          <w:p w14:paraId="5B4CF859" w14:textId="77777777" w:rsidR="00766284" w:rsidRPr="00046C12" w:rsidRDefault="00766284" w:rsidP="00FD4436">
            <w:pPr>
              <w:spacing w:line="20" w:lineRule="atLeast"/>
              <w:rPr>
                <w:b/>
                <w:bCs/>
                <w:color w:val="000000" w:themeColor="text1"/>
              </w:rPr>
            </w:pPr>
            <w:r w:rsidRPr="00046C12">
              <w:rPr>
                <w:b/>
                <w:bCs/>
                <w:color w:val="000000" w:themeColor="text1"/>
              </w:rPr>
              <w:t xml:space="preserve">4 </w:t>
            </w:r>
            <w:r w:rsidRPr="00F604AB">
              <w:rPr>
                <w:b/>
                <w:bCs/>
                <w:color w:val="000000" w:themeColor="text1"/>
              </w:rPr>
              <w:t>106,43</w:t>
            </w:r>
          </w:p>
        </w:tc>
        <w:tc>
          <w:tcPr>
            <w:tcW w:w="1004" w:type="dxa"/>
            <w:gridSpan w:val="3"/>
            <w:shd w:val="clear" w:color="auto" w:fill="auto"/>
          </w:tcPr>
          <w:p w14:paraId="32E0580F" w14:textId="77777777" w:rsidR="00766284" w:rsidRPr="00046C12" w:rsidRDefault="00766284" w:rsidP="00FD4436">
            <w:pPr>
              <w:spacing w:line="20" w:lineRule="atLeast"/>
              <w:rPr>
                <w:b/>
                <w:bCs/>
                <w:color w:val="000000" w:themeColor="text1"/>
              </w:rPr>
            </w:pPr>
            <w:r w:rsidRPr="00046C12">
              <w:rPr>
                <w:b/>
                <w:bCs/>
                <w:color w:val="000000" w:themeColor="text1"/>
              </w:rPr>
              <w:t>4 254,24</w:t>
            </w:r>
          </w:p>
        </w:tc>
        <w:tc>
          <w:tcPr>
            <w:tcW w:w="1127" w:type="dxa"/>
            <w:gridSpan w:val="3"/>
            <w:shd w:val="clear" w:color="auto" w:fill="auto"/>
          </w:tcPr>
          <w:p w14:paraId="639EF63D" w14:textId="77777777" w:rsidR="00766284" w:rsidRPr="00046C12" w:rsidRDefault="00766284" w:rsidP="00FD4436">
            <w:pPr>
              <w:spacing w:line="20" w:lineRule="atLeast"/>
              <w:rPr>
                <w:b/>
                <w:bCs/>
                <w:color w:val="000000" w:themeColor="text1"/>
              </w:rPr>
            </w:pPr>
            <w:r w:rsidRPr="00046C12">
              <w:rPr>
                <w:b/>
                <w:bCs/>
                <w:color w:val="000000" w:themeColor="text1"/>
              </w:rPr>
              <w:t>4 268,62</w:t>
            </w:r>
          </w:p>
        </w:tc>
        <w:tc>
          <w:tcPr>
            <w:tcW w:w="1303" w:type="dxa"/>
            <w:gridSpan w:val="3"/>
            <w:shd w:val="clear" w:color="auto" w:fill="auto"/>
          </w:tcPr>
          <w:p w14:paraId="6459643D" w14:textId="77777777" w:rsidR="00766284" w:rsidRPr="00046C12" w:rsidRDefault="00766284" w:rsidP="00FD4436">
            <w:pPr>
              <w:spacing w:line="20" w:lineRule="atLeast"/>
              <w:rPr>
                <w:b/>
                <w:bCs/>
                <w:color w:val="000000" w:themeColor="text1"/>
              </w:rPr>
            </w:pPr>
            <w:r w:rsidRPr="00046C12">
              <w:rPr>
                <w:b/>
                <w:bCs/>
                <w:color w:val="000000" w:themeColor="text1"/>
              </w:rPr>
              <w:t>28 077,7</w:t>
            </w:r>
          </w:p>
        </w:tc>
      </w:tr>
    </w:tbl>
    <w:p w14:paraId="1F2B48D9" w14:textId="77777777" w:rsidR="00766284" w:rsidRPr="005862E1" w:rsidRDefault="00766284" w:rsidP="00766284">
      <w:pPr>
        <w:spacing w:line="20" w:lineRule="atLeast"/>
        <w:rPr>
          <w:b/>
          <w:color w:val="000000"/>
          <w:sz w:val="16"/>
          <w:szCs w:val="16"/>
        </w:rPr>
      </w:pPr>
      <w:r>
        <w:rPr>
          <w:b/>
          <w:color w:val="000000"/>
          <w:sz w:val="16"/>
          <w:szCs w:val="16"/>
        </w:rPr>
        <w:br w:type="textWrapping" w:clear="all"/>
      </w:r>
    </w:p>
    <w:p w14:paraId="5A967DE7" w14:textId="77777777" w:rsidR="00766284" w:rsidRPr="008B5231" w:rsidRDefault="00766284" w:rsidP="00766284">
      <w:pPr>
        <w:spacing w:line="20" w:lineRule="atLeast"/>
        <w:ind w:firstLine="709"/>
        <w:jc w:val="both"/>
        <w:rPr>
          <w:sz w:val="24"/>
          <w:szCs w:val="28"/>
        </w:rPr>
      </w:pPr>
      <w:r w:rsidRPr="008B5231">
        <w:rPr>
          <w:sz w:val="24"/>
          <w:szCs w:val="28"/>
        </w:rPr>
        <w:t xml:space="preserve">Додаток </w:t>
      </w:r>
      <w:r>
        <w:rPr>
          <w:sz w:val="24"/>
          <w:szCs w:val="28"/>
        </w:rPr>
        <w:t>2</w:t>
      </w:r>
      <w:r w:rsidRPr="008B5231">
        <w:rPr>
          <w:sz w:val="24"/>
          <w:szCs w:val="28"/>
        </w:rPr>
        <w:t xml:space="preserve"> «</w:t>
      </w:r>
      <w:r w:rsidRPr="006C1556">
        <w:rPr>
          <w:sz w:val="24"/>
          <w:szCs w:val="28"/>
        </w:rPr>
        <w:t>Заходи з реалізації програми</w:t>
      </w:r>
      <w:r w:rsidRPr="008B5231">
        <w:rPr>
          <w:sz w:val="24"/>
          <w:szCs w:val="28"/>
        </w:rPr>
        <w:t>» до Програми розвитку освіти на території Сіверської міської об`єднаної територіальної громади на 2021-2027 роки підготовлено Управлінням освіти Сіверської міської ради</w:t>
      </w:r>
    </w:p>
    <w:p w14:paraId="5A68F549" w14:textId="77777777" w:rsidR="00766284" w:rsidRDefault="00766284" w:rsidP="00766284">
      <w:pPr>
        <w:spacing w:line="20" w:lineRule="atLeast"/>
        <w:jc w:val="both"/>
      </w:pPr>
    </w:p>
    <w:p w14:paraId="0796E0B8" w14:textId="77777777" w:rsidR="00766284" w:rsidRDefault="00766284" w:rsidP="00766284">
      <w:pPr>
        <w:spacing w:line="20" w:lineRule="atLeast"/>
        <w:jc w:val="both"/>
      </w:pPr>
    </w:p>
    <w:p w14:paraId="4237953C" w14:textId="77777777" w:rsidR="00766284" w:rsidRPr="004F3DD7" w:rsidRDefault="00766284" w:rsidP="00766284">
      <w:pPr>
        <w:spacing w:line="20" w:lineRule="atLeast"/>
        <w:jc w:val="both"/>
      </w:pPr>
    </w:p>
    <w:p w14:paraId="696506F2" w14:textId="77777777" w:rsidR="00766284" w:rsidRPr="004F3DD7" w:rsidRDefault="00766284" w:rsidP="00766284">
      <w:pPr>
        <w:rPr>
          <w:sz w:val="28"/>
        </w:rPr>
      </w:pPr>
      <w:r w:rsidRPr="004F3DD7">
        <w:rPr>
          <w:sz w:val="28"/>
        </w:rPr>
        <w:t xml:space="preserve">Начальник Управління освіти                                </w:t>
      </w:r>
      <w:r>
        <w:rPr>
          <w:sz w:val="28"/>
        </w:rPr>
        <w:tab/>
      </w:r>
      <w:r>
        <w:rPr>
          <w:sz w:val="28"/>
        </w:rPr>
        <w:tab/>
      </w:r>
      <w:r>
        <w:rPr>
          <w:sz w:val="28"/>
        </w:rPr>
        <w:tab/>
      </w:r>
      <w:r>
        <w:rPr>
          <w:sz w:val="28"/>
        </w:rPr>
        <w:tab/>
      </w:r>
      <w:r w:rsidRPr="004F3DD7">
        <w:rPr>
          <w:sz w:val="28"/>
        </w:rPr>
        <w:t xml:space="preserve">                 Світлана ЗОЗУЛЯ</w:t>
      </w:r>
    </w:p>
    <w:p w14:paraId="63C85E2F" w14:textId="77777777" w:rsidR="00766284" w:rsidRPr="005862E1" w:rsidRDefault="00766284" w:rsidP="00766284">
      <w:pPr>
        <w:spacing w:line="20" w:lineRule="atLeast"/>
      </w:pPr>
    </w:p>
    <w:p w14:paraId="144EC838" w14:textId="49C538A4" w:rsidR="00766284" w:rsidRDefault="00766284" w:rsidP="00722E12">
      <w:pPr>
        <w:rPr>
          <w:color w:val="000000"/>
          <w:sz w:val="28"/>
          <w:szCs w:val="28"/>
        </w:rPr>
      </w:pPr>
    </w:p>
    <w:p w14:paraId="5BA25376" w14:textId="77777777" w:rsidR="00766284" w:rsidRDefault="00766284" w:rsidP="00722E12">
      <w:pPr>
        <w:rPr>
          <w:color w:val="000000"/>
          <w:sz w:val="28"/>
          <w:szCs w:val="28"/>
        </w:rPr>
      </w:pPr>
    </w:p>
    <w:p w14:paraId="684F5196" w14:textId="77777777" w:rsidR="00766284" w:rsidRDefault="00766284" w:rsidP="00722E12">
      <w:pPr>
        <w:rPr>
          <w:color w:val="000000"/>
          <w:sz w:val="28"/>
          <w:szCs w:val="28"/>
        </w:rPr>
      </w:pPr>
    </w:p>
    <w:p w14:paraId="1764EA82" w14:textId="77777777" w:rsidR="00766284" w:rsidRDefault="00766284" w:rsidP="00722E12">
      <w:pPr>
        <w:rPr>
          <w:color w:val="000000"/>
          <w:sz w:val="28"/>
          <w:szCs w:val="28"/>
        </w:rPr>
        <w:sectPr w:rsidR="00766284" w:rsidSect="00766284">
          <w:pgSz w:w="16838" w:h="11906" w:orient="landscape"/>
          <w:pgMar w:top="567" w:right="1134" w:bottom="567" w:left="1134" w:header="709" w:footer="709" w:gutter="0"/>
          <w:cols w:space="708"/>
          <w:docGrid w:linePitch="360"/>
        </w:sectPr>
      </w:pPr>
    </w:p>
    <w:p w14:paraId="333BFEB3" w14:textId="77777777" w:rsidR="00BB5612" w:rsidRPr="00CA2513" w:rsidRDefault="00BB5612" w:rsidP="00BB5612">
      <w:pPr>
        <w:ind w:hanging="13"/>
        <w:jc w:val="center"/>
        <w:rPr>
          <w:sz w:val="22"/>
          <w:szCs w:val="22"/>
        </w:rPr>
      </w:pPr>
      <w:r w:rsidRPr="00CA2513">
        <w:rPr>
          <w:sz w:val="22"/>
          <w:szCs w:val="22"/>
        </w:rPr>
        <w:object w:dxaOrig="886" w:dyaOrig="1137" w14:anchorId="645F3332">
          <v:shape id="_x0000_i1029" type="#_x0000_t75" style="width:33.8pt;height:43.2pt" o:ole="" filled="t">
            <v:fill color2="black"/>
            <v:imagedata r:id="rId9" o:title=""/>
          </v:shape>
          <o:OLEObject Type="Embed" ProgID="Word.Picture.8" ShapeID="_x0000_i1029" DrawAspect="Content" ObjectID="_1695471586" r:id="rId15"/>
        </w:object>
      </w:r>
    </w:p>
    <w:p w14:paraId="1FA6E455" w14:textId="77777777" w:rsidR="00BB5612" w:rsidRPr="00CA2513" w:rsidRDefault="00BB5612" w:rsidP="00BB5612">
      <w:pPr>
        <w:ind w:hanging="13"/>
        <w:jc w:val="center"/>
        <w:rPr>
          <w:b/>
          <w:sz w:val="28"/>
          <w:szCs w:val="28"/>
        </w:rPr>
      </w:pPr>
      <w:r w:rsidRPr="00CA2513">
        <w:rPr>
          <w:b/>
          <w:sz w:val="28"/>
          <w:szCs w:val="28"/>
        </w:rPr>
        <w:t>УКРАЇНА</w:t>
      </w:r>
    </w:p>
    <w:p w14:paraId="60925968" w14:textId="77777777" w:rsidR="00BB5612" w:rsidRPr="00CA2513" w:rsidRDefault="00BB5612" w:rsidP="00BB5612">
      <w:pPr>
        <w:jc w:val="center"/>
        <w:rPr>
          <w:b/>
          <w:sz w:val="28"/>
          <w:szCs w:val="28"/>
        </w:rPr>
      </w:pPr>
      <w:r w:rsidRPr="00CA2513">
        <w:rPr>
          <w:b/>
          <w:sz w:val="28"/>
          <w:szCs w:val="28"/>
        </w:rPr>
        <w:t>СІВЕРСЬКА  МІСЬКА  РАДА</w:t>
      </w:r>
    </w:p>
    <w:p w14:paraId="697CE463" w14:textId="77777777" w:rsidR="00BB5612" w:rsidRPr="00CA2513" w:rsidRDefault="00BB5612" w:rsidP="00BB5612">
      <w:pPr>
        <w:jc w:val="center"/>
        <w:rPr>
          <w:b/>
          <w:sz w:val="28"/>
          <w:szCs w:val="28"/>
        </w:rPr>
      </w:pPr>
      <w:r w:rsidRPr="00CA2513">
        <w:rPr>
          <w:b/>
          <w:sz w:val="28"/>
          <w:szCs w:val="28"/>
        </w:rPr>
        <w:t>БАХМУТСЬКОГО  РАЙОНУ  ДОНЕЦЬКОЇ ОБЛАСТІ</w:t>
      </w:r>
    </w:p>
    <w:p w14:paraId="7752A299" w14:textId="77777777" w:rsidR="00BB5612" w:rsidRPr="00CA2513" w:rsidRDefault="00BB5612" w:rsidP="00BB5612">
      <w:pPr>
        <w:jc w:val="center"/>
        <w:rPr>
          <w:b/>
          <w:sz w:val="28"/>
          <w:szCs w:val="28"/>
        </w:rPr>
      </w:pPr>
      <w:r w:rsidRPr="00CA2513">
        <w:rPr>
          <w:b/>
          <w:sz w:val="28"/>
          <w:szCs w:val="28"/>
        </w:rPr>
        <w:t>ВИКОНАВЧИЙ  КОМІТЕТ</w:t>
      </w:r>
    </w:p>
    <w:p w14:paraId="3834B25B" w14:textId="77777777" w:rsidR="00BB5612" w:rsidRPr="00CA2513" w:rsidRDefault="00BB5612" w:rsidP="00BB5612">
      <w:pPr>
        <w:jc w:val="center"/>
        <w:rPr>
          <w:b/>
          <w:sz w:val="28"/>
          <w:szCs w:val="28"/>
        </w:rPr>
      </w:pPr>
    </w:p>
    <w:p w14:paraId="58AB20C1" w14:textId="77777777" w:rsidR="00BB5612" w:rsidRPr="00CA2513" w:rsidRDefault="00BB5612" w:rsidP="00BB5612">
      <w:pPr>
        <w:jc w:val="center"/>
        <w:rPr>
          <w:b/>
          <w:i/>
          <w:sz w:val="28"/>
          <w:szCs w:val="28"/>
        </w:rPr>
      </w:pPr>
      <w:r w:rsidRPr="00CA2513">
        <w:rPr>
          <w:b/>
          <w:sz w:val="28"/>
          <w:szCs w:val="28"/>
        </w:rPr>
        <w:t>Р І Ш Е Н Н Я</w:t>
      </w:r>
    </w:p>
    <w:p w14:paraId="381461D5" w14:textId="77777777" w:rsidR="00BB5612" w:rsidRPr="00CA2513" w:rsidRDefault="00BB5612" w:rsidP="00BB561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227E8B" w:rsidRPr="00CA2513" w14:paraId="49F27D1B" w14:textId="77777777" w:rsidTr="00BB5612">
        <w:trPr>
          <w:jc w:val="center"/>
        </w:trPr>
        <w:tc>
          <w:tcPr>
            <w:tcW w:w="3095" w:type="dxa"/>
          </w:tcPr>
          <w:p w14:paraId="00F9FA6E" w14:textId="0D444C3A" w:rsidR="00227E8B" w:rsidRPr="00C963E5" w:rsidRDefault="00227E8B" w:rsidP="00227E8B">
            <w:pPr>
              <w:tabs>
                <w:tab w:val="left" w:pos="4680"/>
                <w:tab w:val="left" w:pos="6804"/>
              </w:tabs>
              <w:suppressAutoHyphens/>
              <w:jc w:val="center"/>
              <w:rPr>
                <w:b/>
                <w:kern w:val="2"/>
                <w:sz w:val="26"/>
                <w:szCs w:val="26"/>
                <w:u w:val="single"/>
                <w:lang w:eastAsia="ar-SA"/>
              </w:rPr>
            </w:pPr>
            <w:r>
              <w:rPr>
                <w:b/>
                <w:kern w:val="2"/>
                <w:sz w:val="26"/>
                <w:szCs w:val="26"/>
                <w:lang w:val="ru-RU" w:eastAsia="ar-SA"/>
              </w:rPr>
              <w:t>11.10.2021</w:t>
            </w:r>
          </w:p>
        </w:tc>
        <w:tc>
          <w:tcPr>
            <w:tcW w:w="3096" w:type="dxa"/>
          </w:tcPr>
          <w:p w14:paraId="1108FD78" w14:textId="29300FE5" w:rsidR="00227E8B" w:rsidRPr="00CA2513" w:rsidRDefault="00227E8B" w:rsidP="00227E8B">
            <w:pPr>
              <w:tabs>
                <w:tab w:val="left" w:pos="4680"/>
                <w:tab w:val="left" w:pos="6804"/>
              </w:tabs>
              <w:suppressAutoHyphens/>
              <w:jc w:val="center"/>
              <w:rPr>
                <w:kern w:val="2"/>
                <w:sz w:val="26"/>
                <w:szCs w:val="26"/>
                <w:lang w:eastAsia="ar-SA"/>
              </w:rPr>
            </w:pPr>
            <w:r w:rsidRPr="006D5786">
              <w:rPr>
                <w:kern w:val="2"/>
                <w:sz w:val="26"/>
                <w:szCs w:val="26"/>
                <w:lang w:eastAsia="ar-SA"/>
              </w:rPr>
              <w:t>Сіверськ</w:t>
            </w:r>
          </w:p>
        </w:tc>
        <w:tc>
          <w:tcPr>
            <w:tcW w:w="3096" w:type="dxa"/>
          </w:tcPr>
          <w:p w14:paraId="20F09E38" w14:textId="3B743567" w:rsidR="00227E8B" w:rsidRPr="00C963E5" w:rsidRDefault="00227E8B" w:rsidP="00227E8B">
            <w:pPr>
              <w:tabs>
                <w:tab w:val="left" w:pos="4680"/>
                <w:tab w:val="left" w:pos="6804"/>
              </w:tabs>
              <w:suppressAutoHyphens/>
              <w:jc w:val="center"/>
              <w:rPr>
                <w:b/>
                <w:kern w:val="2"/>
                <w:sz w:val="26"/>
                <w:szCs w:val="26"/>
                <w:u w:val="single"/>
                <w:lang w:eastAsia="ar-SA"/>
              </w:rPr>
            </w:pPr>
            <w:r w:rsidRPr="006D5786">
              <w:rPr>
                <w:b/>
                <w:kern w:val="2"/>
                <w:sz w:val="26"/>
                <w:szCs w:val="26"/>
                <w:lang w:eastAsia="ar-SA"/>
              </w:rPr>
              <w:t>№</w:t>
            </w:r>
            <w:r>
              <w:rPr>
                <w:b/>
                <w:kern w:val="2"/>
                <w:sz w:val="26"/>
                <w:szCs w:val="26"/>
                <w:lang w:val="ru-RU" w:eastAsia="ar-SA"/>
              </w:rPr>
              <w:t xml:space="preserve"> 845</w:t>
            </w:r>
          </w:p>
        </w:tc>
      </w:tr>
    </w:tbl>
    <w:p w14:paraId="76B66430" w14:textId="77777777" w:rsidR="00BB5612" w:rsidRDefault="00BB5612" w:rsidP="00BB5612">
      <w:pPr>
        <w:rPr>
          <w:sz w:val="26"/>
          <w:szCs w:val="26"/>
        </w:rPr>
      </w:pPr>
    </w:p>
    <w:p w14:paraId="4E2E72D5" w14:textId="77777777" w:rsidR="00BB5612" w:rsidRPr="00BB5612" w:rsidRDefault="00BB5612" w:rsidP="00BB5612">
      <w:pPr>
        <w:rPr>
          <w:sz w:val="28"/>
          <w:szCs w:val="28"/>
        </w:rPr>
      </w:pPr>
      <w:r w:rsidRPr="00BB5612">
        <w:rPr>
          <w:sz w:val="28"/>
          <w:szCs w:val="28"/>
        </w:rPr>
        <w:t xml:space="preserve">Про затвердження протоколу засідання </w:t>
      </w:r>
    </w:p>
    <w:p w14:paraId="66F836B5" w14:textId="77777777" w:rsidR="00BB5612" w:rsidRPr="00BB5612" w:rsidRDefault="00BB5612" w:rsidP="00BB5612">
      <w:pPr>
        <w:rPr>
          <w:sz w:val="28"/>
          <w:szCs w:val="28"/>
        </w:rPr>
      </w:pPr>
      <w:r w:rsidRPr="00BB5612">
        <w:rPr>
          <w:sz w:val="28"/>
          <w:szCs w:val="28"/>
        </w:rPr>
        <w:t xml:space="preserve">конкурсної комісії з визначення виконавця </w:t>
      </w:r>
    </w:p>
    <w:p w14:paraId="5B57BC15" w14:textId="77777777" w:rsidR="00BB5612" w:rsidRPr="00BB5612" w:rsidRDefault="00BB5612" w:rsidP="00BB5612">
      <w:pPr>
        <w:rPr>
          <w:sz w:val="28"/>
          <w:szCs w:val="28"/>
        </w:rPr>
      </w:pPr>
      <w:r w:rsidRPr="00BB5612">
        <w:rPr>
          <w:sz w:val="28"/>
          <w:szCs w:val="28"/>
        </w:rPr>
        <w:t>послуг з поводження з побутовими відходів</w:t>
      </w:r>
    </w:p>
    <w:p w14:paraId="4FD754E9" w14:textId="77777777" w:rsidR="00BB5612" w:rsidRPr="00BB5612" w:rsidRDefault="00BB5612" w:rsidP="00BB5612">
      <w:pPr>
        <w:rPr>
          <w:sz w:val="28"/>
          <w:szCs w:val="28"/>
        </w:rPr>
      </w:pPr>
      <w:r w:rsidRPr="00BB5612">
        <w:rPr>
          <w:sz w:val="28"/>
          <w:szCs w:val="28"/>
        </w:rPr>
        <w:t>на території Сіверської міської територіальної громади</w:t>
      </w:r>
    </w:p>
    <w:p w14:paraId="12E13BF9" w14:textId="77777777" w:rsidR="00BB5612" w:rsidRPr="00BB5612" w:rsidRDefault="00BB5612" w:rsidP="00BB5612">
      <w:pPr>
        <w:rPr>
          <w:sz w:val="28"/>
          <w:szCs w:val="28"/>
        </w:rPr>
      </w:pPr>
    </w:p>
    <w:p w14:paraId="65C68450" w14:textId="77777777" w:rsidR="00BB5612" w:rsidRPr="00BB5612" w:rsidRDefault="00BB5612" w:rsidP="00BB5612">
      <w:pPr>
        <w:tabs>
          <w:tab w:val="left" w:pos="702"/>
        </w:tabs>
        <w:jc w:val="both"/>
        <w:rPr>
          <w:sz w:val="28"/>
          <w:szCs w:val="28"/>
        </w:rPr>
      </w:pPr>
      <w:r w:rsidRPr="00BB5612">
        <w:rPr>
          <w:sz w:val="28"/>
          <w:szCs w:val="28"/>
        </w:rPr>
        <w:tab/>
        <w:t>Розглянувши протокол засідання конкурсної комісії з визначення виконавця послуг з поводження з побутовими відходами на території Сіверської міської територіальної громади від 05.10.2021, на виконання рішення виконкому міської ради  від 26.08.2021 № 790 «Про оголошення конкурсу з визначення виконавця послуг з поводження з побутовими відходами на території Сіверської міської територіальної громади», згідно рішення виконкому від 26.08.2020 № 791 «Про затвердження конкурсної документації для проведення конкурсу щодо надання послуг з поводження з побутовими відходами на території Сіверської міської територіальної громади», керуючись  законами України «Про житлово-комунальні послуги», «Про відходи», статтею 30 Закону України «Про місцеве самоврядування в Україні», виконком міської ради</w:t>
      </w:r>
    </w:p>
    <w:p w14:paraId="0BCEEE7F" w14:textId="77777777" w:rsidR="00BB5612" w:rsidRPr="00BB5612" w:rsidRDefault="00BB5612" w:rsidP="00BB5612">
      <w:pPr>
        <w:jc w:val="both"/>
        <w:rPr>
          <w:sz w:val="28"/>
          <w:szCs w:val="28"/>
        </w:rPr>
      </w:pPr>
    </w:p>
    <w:p w14:paraId="1CA0342A" w14:textId="77777777" w:rsidR="00BB5612" w:rsidRPr="00BB5612" w:rsidRDefault="00BB5612" w:rsidP="00BB5612">
      <w:pPr>
        <w:jc w:val="both"/>
        <w:rPr>
          <w:sz w:val="28"/>
          <w:szCs w:val="28"/>
        </w:rPr>
      </w:pPr>
      <w:r w:rsidRPr="00BB5612">
        <w:rPr>
          <w:sz w:val="28"/>
          <w:szCs w:val="28"/>
        </w:rPr>
        <w:t>ВИРІШИВ:</w:t>
      </w:r>
    </w:p>
    <w:p w14:paraId="48FDE14F" w14:textId="77777777" w:rsidR="00BB5612" w:rsidRPr="00BB5612" w:rsidRDefault="00BB5612" w:rsidP="00BB5612">
      <w:pPr>
        <w:jc w:val="both"/>
        <w:rPr>
          <w:sz w:val="28"/>
          <w:szCs w:val="28"/>
        </w:rPr>
      </w:pPr>
    </w:p>
    <w:p w14:paraId="4EB97A6D" w14:textId="77777777" w:rsidR="00BB5612" w:rsidRPr="00BB5612" w:rsidRDefault="00BB5612" w:rsidP="00BB5612">
      <w:pPr>
        <w:jc w:val="both"/>
        <w:rPr>
          <w:sz w:val="28"/>
          <w:szCs w:val="28"/>
        </w:rPr>
      </w:pPr>
      <w:r w:rsidRPr="00BB5612">
        <w:rPr>
          <w:sz w:val="28"/>
          <w:szCs w:val="28"/>
        </w:rPr>
        <w:tab/>
        <w:t>1. Затвердити протокол конкурсної комісії з визначення виконавця послуг з поводження з побутовими відходами на території Сіверської міської територіальної громади від 05.10.2021 (додається).</w:t>
      </w:r>
    </w:p>
    <w:p w14:paraId="3C9A8290" w14:textId="77777777" w:rsidR="00BB5612" w:rsidRPr="00BB5612" w:rsidRDefault="00BB5612" w:rsidP="00BB5612">
      <w:pPr>
        <w:jc w:val="both"/>
        <w:rPr>
          <w:sz w:val="28"/>
          <w:szCs w:val="28"/>
        </w:rPr>
      </w:pPr>
    </w:p>
    <w:p w14:paraId="0E8F956C" w14:textId="77777777" w:rsidR="00BB5612" w:rsidRDefault="00BB5612" w:rsidP="00BB5612">
      <w:pPr>
        <w:jc w:val="both"/>
        <w:rPr>
          <w:sz w:val="28"/>
          <w:szCs w:val="28"/>
        </w:rPr>
      </w:pPr>
      <w:r w:rsidRPr="00BB5612">
        <w:rPr>
          <w:sz w:val="28"/>
          <w:szCs w:val="28"/>
        </w:rPr>
        <w:tab/>
        <w:t>2. Комісії з визначення виконавця послуг з поводження з побутовими відходами на території Сіверської міської територіальної громади (Гатченко):</w:t>
      </w:r>
    </w:p>
    <w:p w14:paraId="37D872D1" w14:textId="77777777" w:rsidR="00BB5612" w:rsidRPr="00BB5612" w:rsidRDefault="00BB5612" w:rsidP="00BB5612">
      <w:pPr>
        <w:jc w:val="both"/>
        <w:rPr>
          <w:sz w:val="28"/>
          <w:szCs w:val="28"/>
        </w:rPr>
      </w:pPr>
    </w:p>
    <w:p w14:paraId="3564122C" w14:textId="6D7E7EAD" w:rsidR="00BB5612" w:rsidRDefault="00BB5612" w:rsidP="00BB5612">
      <w:pPr>
        <w:ind w:firstLine="708"/>
        <w:jc w:val="both"/>
        <w:rPr>
          <w:sz w:val="28"/>
          <w:szCs w:val="28"/>
        </w:rPr>
      </w:pPr>
      <w:r w:rsidRPr="00BB5612">
        <w:rPr>
          <w:sz w:val="28"/>
          <w:szCs w:val="28"/>
        </w:rPr>
        <w:t>2.1. У триденний термін з дня прийняття даного рішення письмово проінформувати переможця конкурсу</w:t>
      </w:r>
      <w:r>
        <w:rPr>
          <w:sz w:val="28"/>
          <w:szCs w:val="28"/>
        </w:rPr>
        <w:t>.</w:t>
      </w:r>
    </w:p>
    <w:p w14:paraId="346A4FA7" w14:textId="77777777" w:rsidR="00BB5612" w:rsidRPr="00BB5612" w:rsidRDefault="00BB5612" w:rsidP="00BB5612">
      <w:pPr>
        <w:ind w:firstLine="708"/>
        <w:jc w:val="both"/>
        <w:rPr>
          <w:b/>
          <w:sz w:val="28"/>
          <w:szCs w:val="28"/>
        </w:rPr>
      </w:pPr>
    </w:p>
    <w:p w14:paraId="5B19F5D4" w14:textId="77777777" w:rsidR="00BB5612" w:rsidRPr="00BB5612" w:rsidRDefault="00BB5612" w:rsidP="00BB5612">
      <w:pPr>
        <w:ind w:firstLine="708"/>
        <w:jc w:val="both"/>
        <w:rPr>
          <w:b/>
          <w:sz w:val="28"/>
          <w:szCs w:val="28"/>
        </w:rPr>
      </w:pPr>
      <w:r w:rsidRPr="00BB5612">
        <w:rPr>
          <w:sz w:val="28"/>
          <w:szCs w:val="28"/>
        </w:rPr>
        <w:t>2.2. Укласти з Сіверським міським спеціалізованим комунальним підприємством (Пшенка) договір про надання послуг з поводження з побутовими відходами на території Сіверської міської територіальної громади не пізніше ніж протягом 10 днів з дня прийняття даного рішення.</w:t>
      </w:r>
    </w:p>
    <w:p w14:paraId="0DF8A9AC" w14:textId="77777777" w:rsidR="00BB5612" w:rsidRPr="00BB5612" w:rsidRDefault="00BB5612" w:rsidP="00BB5612">
      <w:pPr>
        <w:jc w:val="both"/>
        <w:rPr>
          <w:b/>
          <w:sz w:val="28"/>
          <w:szCs w:val="28"/>
        </w:rPr>
      </w:pPr>
    </w:p>
    <w:p w14:paraId="1791F54B" w14:textId="77777777" w:rsidR="00BB5612" w:rsidRPr="00BB5612" w:rsidRDefault="00BB5612" w:rsidP="00BB5612">
      <w:pPr>
        <w:jc w:val="both"/>
        <w:rPr>
          <w:sz w:val="28"/>
          <w:szCs w:val="28"/>
        </w:rPr>
      </w:pPr>
      <w:r w:rsidRPr="00BB5612">
        <w:rPr>
          <w:sz w:val="28"/>
          <w:szCs w:val="28"/>
        </w:rPr>
        <w:tab/>
        <w:t>3. Відділу житлово-комунального господарства, благоустрою та розвитку інфраструктури виконкому міської ради (Вороніна) оприлюднити дане рішення на офіційному веб-сайті Сіверської міської ради.</w:t>
      </w:r>
    </w:p>
    <w:p w14:paraId="557BEE80" w14:textId="77777777" w:rsidR="00BB5612" w:rsidRPr="00BB5612" w:rsidRDefault="00BB5612" w:rsidP="00BB5612">
      <w:pPr>
        <w:jc w:val="both"/>
        <w:rPr>
          <w:sz w:val="28"/>
          <w:szCs w:val="28"/>
        </w:rPr>
      </w:pPr>
    </w:p>
    <w:p w14:paraId="0E797D71" w14:textId="77777777" w:rsidR="00BB5612" w:rsidRPr="00BB5612" w:rsidRDefault="00BB5612" w:rsidP="00BB5612">
      <w:pPr>
        <w:jc w:val="both"/>
        <w:rPr>
          <w:sz w:val="28"/>
          <w:szCs w:val="28"/>
        </w:rPr>
      </w:pPr>
      <w:r w:rsidRPr="00BB5612">
        <w:rPr>
          <w:sz w:val="28"/>
          <w:szCs w:val="28"/>
        </w:rPr>
        <w:tab/>
        <w:t>4. Контроль за виконанням даного рішення покласти на першого заступника міського голови Гатченка Віталія Анатолійовича.</w:t>
      </w:r>
    </w:p>
    <w:p w14:paraId="65CE22D4" w14:textId="77777777" w:rsidR="00BB5612" w:rsidRPr="00BB5612" w:rsidRDefault="00BB5612" w:rsidP="00BB5612">
      <w:pPr>
        <w:jc w:val="both"/>
        <w:rPr>
          <w:sz w:val="28"/>
          <w:szCs w:val="28"/>
        </w:rPr>
      </w:pPr>
    </w:p>
    <w:p w14:paraId="301B037F" w14:textId="77777777" w:rsidR="00BB5612" w:rsidRPr="00BB5612" w:rsidRDefault="00BB5612" w:rsidP="00BB5612">
      <w:pPr>
        <w:jc w:val="both"/>
        <w:rPr>
          <w:sz w:val="28"/>
          <w:szCs w:val="28"/>
        </w:rPr>
      </w:pPr>
    </w:p>
    <w:p w14:paraId="1761E8DE" w14:textId="77777777" w:rsidR="00BB5612" w:rsidRPr="00BB5612" w:rsidRDefault="00BB5612" w:rsidP="00BB5612">
      <w:pPr>
        <w:jc w:val="both"/>
        <w:rPr>
          <w:sz w:val="28"/>
          <w:szCs w:val="28"/>
        </w:rPr>
      </w:pPr>
    </w:p>
    <w:p w14:paraId="222F5C4D" w14:textId="77777777" w:rsidR="00BB5612" w:rsidRPr="00BB5612" w:rsidRDefault="00BB5612" w:rsidP="00BB5612">
      <w:pPr>
        <w:jc w:val="both"/>
        <w:rPr>
          <w:sz w:val="28"/>
          <w:szCs w:val="28"/>
        </w:rPr>
      </w:pPr>
    </w:p>
    <w:p w14:paraId="1DA84878" w14:textId="77777777" w:rsidR="00BB5612" w:rsidRDefault="00BB5612" w:rsidP="00BB5612">
      <w:pPr>
        <w:rPr>
          <w:rFonts w:eastAsia="Calibri"/>
          <w:sz w:val="26"/>
          <w:szCs w:val="26"/>
        </w:rPr>
      </w:pPr>
      <w:r w:rsidRPr="00BB5612">
        <w:rPr>
          <w:rFonts w:eastAsia="Calibri"/>
          <w:sz w:val="28"/>
          <w:szCs w:val="28"/>
        </w:rPr>
        <w:t xml:space="preserve">Заступник міського голови </w:t>
      </w:r>
      <w:r w:rsidRPr="00BB5612">
        <w:rPr>
          <w:rFonts w:eastAsia="Calibri"/>
          <w:sz w:val="28"/>
          <w:szCs w:val="28"/>
        </w:rPr>
        <w:tab/>
      </w:r>
      <w:r w:rsidRPr="00BB5612">
        <w:rPr>
          <w:rFonts w:eastAsia="Calibri"/>
          <w:sz w:val="28"/>
          <w:szCs w:val="28"/>
        </w:rPr>
        <w:tab/>
      </w:r>
      <w:r w:rsidRPr="00BB5612">
        <w:rPr>
          <w:rFonts w:eastAsia="Calibri"/>
          <w:sz w:val="28"/>
          <w:szCs w:val="28"/>
        </w:rPr>
        <w:tab/>
      </w:r>
      <w:r w:rsidRPr="00BB5612">
        <w:rPr>
          <w:rFonts w:eastAsia="Calibri"/>
          <w:sz w:val="28"/>
          <w:szCs w:val="28"/>
        </w:rPr>
        <w:tab/>
      </w:r>
      <w:r w:rsidRPr="00BB5612">
        <w:rPr>
          <w:rFonts w:eastAsia="Calibri"/>
          <w:sz w:val="28"/>
          <w:szCs w:val="28"/>
        </w:rPr>
        <w:tab/>
      </w:r>
      <w:r w:rsidRPr="00BB5612">
        <w:rPr>
          <w:rFonts w:eastAsia="Calibri"/>
          <w:sz w:val="28"/>
          <w:szCs w:val="28"/>
        </w:rPr>
        <w:tab/>
      </w:r>
      <w:r w:rsidRPr="00BB5612">
        <w:rPr>
          <w:rFonts w:eastAsia="Calibri"/>
          <w:sz w:val="28"/>
          <w:szCs w:val="28"/>
        </w:rPr>
        <w:tab/>
        <w:t>Віктор ГРЕК</w:t>
      </w:r>
    </w:p>
    <w:p w14:paraId="5BF0DB90" w14:textId="77777777" w:rsidR="00BB5612" w:rsidRDefault="00BB5612" w:rsidP="00BB5612">
      <w:pPr>
        <w:rPr>
          <w:rFonts w:eastAsia="Calibri"/>
          <w:sz w:val="26"/>
          <w:szCs w:val="26"/>
        </w:rPr>
      </w:pPr>
    </w:p>
    <w:p w14:paraId="42241774" w14:textId="77777777" w:rsidR="00BB5612" w:rsidRDefault="00BB5612" w:rsidP="00BB5612">
      <w:pPr>
        <w:rPr>
          <w:rFonts w:eastAsia="Calibri"/>
          <w:sz w:val="26"/>
          <w:szCs w:val="26"/>
        </w:rPr>
      </w:pPr>
    </w:p>
    <w:p w14:paraId="7DA48571" w14:textId="77777777" w:rsidR="00BB5612" w:rsidRDefault="00BB5612" w:rsidP="00BB5612">
      <w:pPr>
        <w:rPr>
          <w:rFonts w:eastAsia="Calibri"/>
          <w:sz w:val="26"/>
          <w:szCs w:val="26"/>
        </w:rPr>
      </w:pPr>
    </w:p>
    <w:p w14:paraId="2BA04B1F" w14:textId="77777777" w:rsidR="00BB5612" w:rsidRDefault="00BB5612" w:rsidP="00BB5612">
      <w:pPr>
        <w:rPr>
          <w:rFonts w:eastAsia="Calibri"/>
          <w:sz w:val="26"/>
          <w:szCs w:val="26"/>
        </w:rPr>
      </w:pPr>
    </w:p>
    <w:p w14:paraId="3F6E9C89" w14:textId="77777777" w:rsidR="00BB5612" w:rsidRDefault="00BB5612" w:rsidP="00BB5612">
      <w:pPr>
        <w:rPr>
          <w:rFonts w:eastAsia="Calibri"/>
          <w:sz w:val="26"/>
          <w:szCs w:val="26"/>
        </w:rPr>
      </w:pPr>
    </w:p>
    <w:p w14:paraId="1177F70F" w14:textId="77777777" w:rsidR="00BB5612" w:rsidRDefault="00BB5612" w:rsidP="00BB5612">
      <w:pPr>
        <w:rPr>
          <w:rFonts w:eastAsia="Calibri"/>
          <w:sz w:val="26"/>
          <w:szCs w:val="26"/>
        </w:rPr>
      </w:pPr>
    </w:p>
    <w:p w14:paraId="424DB245" w14:textId="77777777" w:rsidR="00BB5612" w:rsidRDefault="00BB5612" w:rsidP="00BB5612">
      <w:pPr>
        <w:rPr>
          <w:rFonts w:eastAsia="Calibri"/>
          <w:sz w:val="26"/>
          <w:szCs w:val="26"/>
        </w:rPr>
      </w:pPr>
    </w:p>
    <w:p w14:paraId="39BCE745" w14:textId="77777777" w:rsidR="00BB5612" w:rsidRDefault="00BB5612" w:rsidP="00BB5612">
      <w:pPr>
        <w:rPr>
          <w:rFonts w:eastAsia="Calibri"/>
          <w:sz w:val="26"/>
          <w:szCs w:val="26"/>
        </w:rPr>
      </w:pPr>
    </w:p>
    <w:p w14:paraId="1F01129E" w14:textId="77777777" w:rsidR="00BB5612" w:rsidRDefault="00BB5612" w:rsidP="00BB5612">
      <w:pPr>
        <w:rPr>
          <w:rFonts w:eastAsia="Calibri"/>
          <w:sz w:val="26"/>
          <w:szCs w:val="26"/>
        </w:rPr>
      </w:pPr>
    </w:p>
    <w:p w14:paraId="0733F4FE" w14:textId="77777777" w:rsidR="00BB5612" w:rsidRDefault="00BB5612" w:rsidP="00BB5612">
      <w:pPr>
        <w:rPr>
          <w:rFonts w:eastAsia="Calibri"/>
          <w:sz w:val="26"/>
          <w:szCs w:val="26"/>
        </w:rPr>
      </w:pPr>
    </w:p>
    <w:p w14:paraId="6F4A7396" w14:textId="77777777" w:rsidR="00BB5612" w:rsidRDefault="00BB5612" w:rsidP="00BB5612">
      <w:pPr>
        <w:rPr>
          <w:rFonts w:eastAsia="Calibri"/>
          <w:sz w:val="26"/>
          <w:szCs w:val="26"/>
        </w:rPr>
      </w:pPr>
    </w:p>
    <w:p w14:paraId="16412DFE" w14:textId="77777777" w:rsidR="00BB5612" w:rsidRDefault="00BB5612" w:rsidP="00BB5612">
      <w:pPr>
        <w:rPr>
          <w:rFonts w:eastAsia="Calibri"/>
          <w:sz w:val="26"/>
          <w:szCs w:val="26"/>
        </w:rPr>
      </w:pPr>
    </w:p>
    <w:p w14:paraId="5D8E1D59" w14:textId="77777777" w:rsidR="00BB5612" w:rsidRDefault="00BB5612" w:rsidP="00BB5612">
      <w:pPr>
        <w:rPr>
          <w:rFonts w:eastAsia="Calibri"/>
          <w:sz w:val="26"/>
          <w:szCs w:val="26"/>
        </w:rPr>
      </w:pPr>
    </w:p>
    <w:p w14:paraId="3008C263" w14:textId="77777777" w:rsidR="00BB5612" w:rsidRDefault="00BB5612" w:rsidP="00BB5612">
      <w:pPr>
        <w:rPr>
          <w:rFonts w:eastAsia="Calibri"/>
          <w:sz w:val="26"/>
          <w:szCs w:val="26"/>
        </w:rPr>
      </w:pPr>
    </w:p>
    <w:p w14:paraId="5B162EBF" w14:textId="77777777" w:rsidR="00BB5612" w:rsidRDefault="00BB5612" w:rsidP="00BB5612">
      <w:pPr>
        <w:rPr>
          <w:rFonts w:eastAsia="Calibri"/>
          <w:sz w:val="26"/>
          <w:szCs w:val="26"/>
        </w:rPr>
      </w:pPr>
    </w:p>
    <w:p w14:paraId="7D0C4CF8" w14:textId="77777777" w:rsidR="00BB5612" w:rsidRDefault="00BB5612" w:rsidP="00BB5612">
      <w:pPr>
        <w:rPr>
          <w:rFonts w:eastAsia="Calibri"/>
          <w:sz w:val="26"/>
          <w:szCs w:val="26"/>
        </w:rPr>
      </w:pPr>
    </w:p>
    <w:p w14:paraId="5BF1C266" w14:textId="77777777" w:rsidR="00BB5612" w:rsidRDefault="00BB5612" w:rsidP="00BB5612">
      <w:pPr>
        <w:rPr>
          <w:rFonts w:eastAsia="Calibri"/>
          <w:sz w:val="26"/>
          <w:szCs w:val="26"/>
        </w:rPr>
      </w:pPr>
    </w:p>
    <w:p w14:paraId="64BBAA14" w14:textId="77777777" w:rsidR="00BB5612" w:rsidRDefault="00BB5612" w:rsidP="00BB5612">
      <w:pPr>
        <w:rPr>
          <w:rFonts w:eastAsia="Calibri"/>
          <w:sz w:val="26"/>
          <w:szCs w:val="26"/>
        </w:rPr>
      </w:pPr>
    </w:p>
    <w:p w14:paraId="0E78B81B" w14:textId="77777777" w:rsidR="00BB5612" w:rsidRDefault="00BB5612" w:rsidP="00BB5612">
      <w:pPr>
        <w:rPr>
          <w:rFonts w:eastAsia="Calibri"/>
          <w:sz w:val="26"/>
          <w:szCs w:val="26"/>
        </w:rPr>
      </w:pPr>
    </w:p>
    <w:p w14:paraId="483B9A6E" w14:textId="77777777" w:rsidR="00BB5612" w:rsidRDefault="00BB5612" w:rsidP="00BB5612">
      <w:pPr>
        <w:rPr>
          <w:rFonts w:eastAsia="Calibri"/>
          <w:sz w:val="26"/>
          <w:szCs w:val="26"/>
        </w:rPr>
      </w:pPr>
    </w:p>
    <w:p w14:paraId="31A057C3" w14:textId="77777777" w:rsidR="00BB5612" w:rsidRDefault="00BB5612" w:rsidP="00BB5612">
      <w:pPr>
        <w:rPr>
          <w:rFonts w:eastAsia="Calibri"/>
          <w:sz w:val="26"/>
          <w:szCs w:val="26"/>
        </w:rPr>
      </w:pPr>
    </w:p>
    <w:p w14:paraId="6F539998" w14:textId="77777777" w:rsidR="00BB5612" w:rsidRDefault="00BB5612" w:rsidP="00BB5612">
      <w:pPr>
        <w:rPr>
          <w:rFonts w:eastAsia="Calibri"/>
          <w:sz w:val="26"/>
          <w:szCs w:val="26"/>
        </w:rPr>
      </w:pPr>
    </w:p>
    <w:p w14:paraId="7538608A" w14:textId="77777777" w:rsidR="00BB5612" w:rsidRDefault="00BB5612" w:rsidP="00BB5612">
      <w:pPr>
        <w:rPr>
          <w:rFonts w:eastAsia="Calibri"/>
          <w:sz w:val="26"/>
          <w:szCs w:val="26"/>
        </w:rPr>
      </w:pPr>
    </w:p>
    <w:p w14:paraId="0EDC85F2" w14:textId="77777777" w:rsidR="00BB5612" w:rsidRDefault="00BB5612" w:rsidP="00BB5612">
      <w:pPr>
        <w:rPr>
          <w:rFonts w:eastAsia="Calibri"/>
          <w:sz w:val="26"/>
          <w:szCs w:val="26"/>
        </w:rPr>
      </w:pPr>
    </w:p>
    <w:p w14:paraId="3D0B5979" w14:textId="77777777" w:rsidR="00BB5612" w:rsidRDefault="00BB5612" w:rsidP="00BB5612">
      <w:pPr>
        <w:rPr>
          <w:rFonts w:eastAsia="Calibri"/>
          <w:sz w:val="26"/>
          <w:szCs w:val="26"/>
        </w:rPr>
      </w:pPr>
    </w:p>
    <w:p w14:paraId="77745883" w14:textId="77777777" w:rsidR="00BB5612" w:rsidRDefault="00BB5612" w:rsidP="00BB5612">
      <w:pPr>
        <w:rPr>
          <w:rFonts w:eastAsia="Calibri"/>
          <w:sz w:val="26"/>
          <w:szCs w:val="26"/>
        </w:rPr>
      </w:pPr>
    </w:p>
    <w:p w14:paraId="45748676" w14:textId="77777777" w:rsidR="00BB5612" w:rsidRDefault="00BB5612" w:rsidP="00BB5612">
      <w:pPr>
        <w:rPr>
          <w:rFonts w:eastAsia="Calibri"/>
          <w:sz w:val="26"/>
          <w:szCs w:val="26"/>
        </w:rPr>
      </w:pPr>
    </w:p>
    <w:p w14:paraId="225733DC" w14:textId="77777777" w:rsidR="00BB5612" w:rsidRDefault="00BB5612" w:rsidP="00BB5612">
      <w:pPr>
        <w:rPr>
          <w:rFonts w:eastAsia="Calibri"/>
          <w:sz w:val="26"/>
          <w:szCs w:val="26"/>
        </w:rPr>
      </w:pPr>
    </w:p>
    <w:p w14:paraId="066D5458" w14:textId="77777777" w:rsidR="00BB5612" w:rsidRDefault="00BB5612" w:rsidP="00BB5612">
      <w:pPr>
        <w:rPr>
          <w:rFonts w:eastAsia="Calibri"/>
          <w:sz w:val="26"/>
          <w:szCs w:val="26"/>
        </w:rPr>
      </w:pPr>
    </w:p>
    <w:p w14:paraId="2B496A25" w14:textId="77777777" w:rsidR="00BB5612" w:rsidRDefault="00BB5612" w:rsidP="00BB5612">
      <w:pPr>
        <w:rPr>
          <w:rFonts w:eastAsia="Calibri"/>
          <w:sz w:val="26"/>
          <w:szCs w:val="26"/>
        </w:rPr>
      </w:pPr>
    </w:p>
    <w:p w14:paraId="3A79CD6E" w14:textId="77777777" w:rsidR="00BB5612" w:rsidRDefault="00BB5612" w:rsidP="00BB5612">
      <w:pPr>
        <w:rPr>
          <w:rFonts w:eastAsia="Calibri"/>
          <w:sz w:val="26"/>
          <w:szCs w:val="26"/>
        </w:rPr>
      </w:pPr>
    </w:p>
    <w:p w14:paraId="6DCAD371" w14:textId="77777777" w:rsidR="00BB5612" w:rsidRDefault="00BB5612" w:rsidP="00BB5612">
      <w:pPr>
        <w:rPr>
          <w:rFonts w:eastAsia="Calibri"/>
          <w:sz w:val="26"/>
          <w:szCs w:val="26"/>
        </w:rPr>
      </w:pPr>
    </w:p>
    <w:p w14:paraId="191E9821" w14:textId="77777777" w:rsidR="00BB5612" w:rsidRDefault="00BB5612" w:rsidP="00BB5612">
      <w:pPr>
        <w:rPr>
          <w:rFonts w:eastAsia="Calibri"/>
          <w:sz w:val="26"/>
          <w:szCs w:val="26"/>
        </w:rPr>
      </w:pPr>
    </w:p>
    <w:p w14:paraId="45BEEA0D" w14:textId="77777777" w:rsidR="00BB5612" w:rsidRDefault="00BB5612" w:rsidP="00BB5612">
      <w:pPr>
        <w:rPr>
          <w:rFonts w:eastAsia="Calibri"/>
          <w:sz w:val="26"/>
          <w:szCs w:val="26"/>
        </w:rPr>
      </w:pPr>
    </w:p>
    <w:p w14:paraId="4825DA2D" w14:textId="77777777" w:rsidR="00BB5612" w:rsidRDefault="00BB5612" w:rsidP="00BB5612">
      <w:pPr>
        <w:rPr>
          <w:rFonts w:eastAsia="Calibri"/>
          <w:sz w:val="26"/>
          <w:szCs w:val="26"/>
        </w:rPr>
      </w:pPr>
    </w:p>
    <w:p w14:paraId="2E8C7ED3" w14:textId="77777777" w:rsidR="00230634" w:rsidRPr="00B20B83" w:rsidRDefault="00230634" w:rsidP="00230634">
      <w:pPr>
        <w:ind w:hanging="13"/>
        <w:jc w:val="center"/>
        <w:rPr>
          <w:sz w:val="26"/>
          <w:szCs w:val="26"/>
          <w:lang w:val="en-US"/>
        </w:rPr>
      </w:pPr>
      <w:r w:rsidRPr="00B20B83">
        <w:rPr>
          <w:sz w:val="26"/>
          <w:szCs w:val="26"/>
        </w:rPr>
        <w:object w:dxaOrig="886" w:dyaOrig="1137" w14:anchorId="73DE3462">
          <v:shape id="_x0000_i1030" type="#_x0000_t75" style="width:33.8pt;height:43.2pt" o:ole="" filled="t">
            <v:fill color2="black"/>
            <v:imagedata r:id="rId9" o:title=""/>
          </v:shape>
          <o:OLEObject Type="Embed" ProgID="Word.Picture.8" ShapeID="_x0000_i1030" DrawAspect="Content" ObjectID="_1695471587" r:id="rId16"/>
        </w:object>
      </w:r>
    </w:p>
    <w:p w14:paraId="5EEA3BCB" w14:textId="77777777" w:rsidR="00230634" w:rsidRPr="00B20B83" w:rsidRDefault="00230634" w:rsidP="00230634">
      <w:pPr>
        <w:ind w:hanging="13"/>
        <w:jc w:val="center"/>
        <w:rPr>
          <w:b/>
          <w:sz w:val="26"/>
          <w:szCs w:val="26"/>
        </w:rPr>
      </w:pPr>
      <w:r w:rsidRPr="00B20B83">
        <w:rPr>
          <w:b/>
          <w:sz w:val="26"/>
          <w:szCs w:val="26"/>
        </w:rPr>
        <w:t>УКРАЇНА</w:t>
      </w:r>
    </w:p>
    <w:p w14:paraId="5B04BE1A" w14:textId="77777777" w:rsidR="00230634" w:rsidRPr="00B20B83" w:rsidRDefault="00230634" w:rsidP="00230634">
      <w:pPr>
        <w:jc w:val="center"/>
        <w:rPr>
          <w:b/>
          <w:sz w:val="26"/>
          <w:szCs w:val="26"/>
        </w:rPr>
      </w:pPr>
      <w:r w:rsidRPr="00B20B83">
        <w:rPr>
          <w:b/>
          <w:sz w:val="26"/>
          <w:szCs w:val="26"/>
        </w:rPr>
        <w:t xml:space="preserve">СІВЕРСЬКА  МІСЬКА  РАДА </w:t>
      </w:r>
    </w:p>
    <w:p w14:paraId="5FFDBFBD" w14:textId="77777777" w:rsidR="00230634" w:rsidRPr="00B20B83" w:rsidRDefault="00230634" w:rsidP="00230634">
      <w:pPr>
        <w:jc w:val="center"/>
        <w:rPr>
          <w:b/>
          <w:sz w:val="26"/>
          <w:szCs w:val="26"/>
        </w:rPr>
      </w:pPr>
      <w:r w:rsidRPr="00B20B83">
        <w:rPr>
          <w:b/>
          <w:sz w:val="26"/>
          <w:szCs w:val="26"/>
        </w:rPr>
        <w:t>БАХМУТСЬКОГО  РАЙОНУ  ДОНЕЦЬКОЇ ОБЛАСТІ</w:t>
      </w:r>
    </w:p>
    <w:p w14:paraId="24B19CC3" w14:textId="77777777" w:rsidR="00230634" w:rsidRPr="00B20B83" w:rsidRDefault="00230634" w:rsidP="00230634">
      <w:pPr>
        <w:jc w:val="center"/>
        <w:rPr>
          <w:b/>
          <w:sz w:val="26"/>
          <w:szCs w:val="26"/>
        </w:rPr>
      </w:pPr>
      <w:r w:rsidRPr="00B20B83">
        <w:rPr>
          <w:b/>
          <w:sz w:val="26"/>
          <w:szCs w:val="26"/>
        </w:rPr>
        <w:t>ВИКОНАВЧИЙ  КОМІТЕТ</w:t>
      </w:r>
    </w:p>
    <w:p w14:paraId="4CD7BC48" w14:textId="77777777" w:rsidR="00230634" w:rsidRPr="00B20B83" w:rsidRDefault="00230634" w:rsidP="00230634">
      <w:pPr>
        <w:jc w:val="center"/>
        <w:rPr>
          <w:b/>
          <w:sz w:val="26"/>
          <w:szCs w:val="26"/>
        </w:rPr>
      </w:pPr>
    </w:p>
    <w:p w14:paraId="0B5EEF06" w14:textId="77777777" w:rsidR="00230634" w:rsidRDefault="00230634" w:rsidP="00230634">
      <w:pPr>
        <w:jc w:val="center"/>
        <w:rPr>
          <w:b/>
          <w:sz w:val="26"/>
          <w:szCs w:val="26"/>
        </w:rPr>
      </w:pPr>
      <w:r w:rsidRPr="00B20B83">
        <w:rPr>
          <w:sz w:val="26"/>
          <w:szCs w:val="26"/>
        </w:rPr>
        <w:t xml:space="preserve"> </w:t>
      </w:r>
      <w:r w:rsidRPr="00B20B83">
        <w:rPr>
          <w:b/>
          <w:sz w:val="26"/>
          <w:szCs w:val="26"/>
        </w:rPr>
        <w:t>Р І Ш Е Н Н Я</w:t>
      </w:r>
    </w:p>
    <w:p w14:paraId="49BCCC0B" w14:textId="77777777" w:rsidR="00227E8B" w:rsidRPr="00B20B83" w:rsidRDefault="00227E8B" w:rsidP="00230634">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227E8B" w:rsidRPr="006D5786" w14:paraId="415735EE" w14:textId="77777777" w:rsidTr="00F953C1">
        <w:trPr>
          <w:jc w:val="center"/>
        </w:trPr>
        <w:tc>
          <w:tcPr>
            <w:tcW w:w="3095" w:type="dxa"/>
          </w:tcPr>
          <w:p w14:paraId="74317B1E" w14:textId="77777777" w:rsidR="00227E8B" w:rsidRPr="006D5786" w:rsidRDefault="00227E8B" w:rsidP="00F953C1">
            <w:pPr>
              <w:widowControl w:val="0"/>
              <w:tabs>
                <w:tab w:val="left" w:pos="4680"/>
                <w:tab w:val="left" w:pos="6804"/>
              </w:tabs>
              <w:suppressAutoHyphens/>
              <w:spacing w:line="276" w:lineRule="auto"/>
              <w:jc w:val="center"/>
              <w:rPr>
                <w:b/>
                <w:kern w:val="2"/>
                <w:sz w:val="26"/>
                <w:szCs w:val="26"/>
                <w:lang w:eastAsia="ar-SA"/>
              </w:rPr>
            </w:pPr>
            <w:r>
              <w:rPr>
                <w:b/>
                <w:kern w:val="2"/>
                <w:sz w:val="26"/>
                <w:szCs w:val="26"/>
                <w:lang w:val="ru-RU" w:eastAsia="ar-SA"/>
              </w:rPr>
              <w:t>11.10.2021</w:t>
            </w:r>
          </w:p>
        </w:tc>
        <w:tc>
          <w:tcPr>
            <w:tcW w:w="3096" w:type="dxa"/>
          </w:tcPr>
          <w:p w14:paraId="294D31C6" w14:textId="77777777" w:rsidR="00227E8B" w:rsidRPr="006D5786" w:rsidRDefault="00227E8B" w:rsidP="00F953C1">
            <w:pPr>
              <w:widowControl w:val="0"/>
              <w:tabs>
                <w:tab w:val="left" w:pos="4680"/>
                <w:tab w:val="left" w:pos="6804"/>
              </w:tabs>
              <w:suppressAutoHyphens/>
              <w:spacing w:line="276" w:lineRule="auto"/>
              <w:jc w:val="center"/>
              <w:rPr>
                <w:kern w:val="2"/>
                <w:sz w:val="26"/>
                <w:szCs w:val="26"/>
                <w:lang w:eastAsia="ar-SA"/>
              </w:rPr>
            </w:pPr>
            <w:r w:rsidRPr="006D5786">
              <w:rPr>
                <w:kern w:val="2"/>
                <w:sz w:val="26"/>
                <w:szCs w:val="26"/>
                <w:lang w:eastAsia="ar-SA"/>
              </w:rPr>
              <w:t>Сіверськ</w:t>
            </w:r>
          </w:p>
        </w:tc>
        <w:tc>
          <w:tcPr>
            <w:tcW w:w="3096" w:type="dxa"/>
          </w:tcPr>
          <w:p w14:paraId="117B46C9" w14:textId="2381F4A5" w:rsidR="00227E8B" w:rsidRPr="006D5786" w:rsidRDefault="00227E8B" w:rsidP="00F953C1">
            <w:pPr>
              <w:widowControl w:val="0"/>
              <w:tabs>
                <w:tab w:val="left" w:pos="4680"/>
                <w:tab w:val="left" w:pos="6804"/>
              </w:tabs>
              <w:suppressAutoHyphens/>
              <w:spacing w:line="276" w:lineRule="auto"/>
              <w:ind w:firstLine="1214"/>
              <w:rPr>
                <w:b/>
                <w:kern w:val="2"/>
                <w:sz w:val="26"/>
                <w:szCs w:val="26"/>
                <w:lang w:eastAsia="ar-SA"/>
              </w:rPr>
            </w:pPr>
            <w:r w:rsidRPr="006D5786">
              <w:rPr>
                <w:b/>
                <w:kern w:val="2"/>
                <w:sz w:val="26"/>
                <w:szCs w:val="26"/>
                <w:lang w:eastAsia="ar-SA"/>
              </w:rPr>
              <w:t>№</w:t>
            </w:r>
            <w:r>
              <w:rPr>
                <w:b/>
                <w:kern w:val="2"/>
                <w:sz w:val="26"/>
                <w:szCs w:val="26"/>
                <w:lang w:val="ru-RU" w:eastAsia="ar-SA"/>
              </w:rPr>
              <w:t xml:space="preserve"> 846</w:t>
            </w:r>
          </w:p>
        </w:tc>
      </w:tr>
    </w:tbl>
    <w:p w14:paraId="0E84E625" w14:textId="77777777" w:rsidR="00230634" w:rsidRPr="002F4665" w:rsidRDefault="00230634" w:rsidP="00230634">
      <w:pPr>
        <w:rPr>
          <w:sz w:val="22"/>
          <w:szCs w:val="22"/>
        </w:rPr>
      </w:pPr>
    </w:p>
    <w:p w14:paraId="1B7DC653" w14:textId="77777777" w:rsidR="00230634" w:rsidRDefault="00230634" w:rsidP="00230634">
      <w:pPr>
        <w:ind w:right="54"/>
        <w:rPr>
          <w:sz w:val="28"/>
          <w:szCs w:val="28"/>
        </w:rPr>
      </w:pPr>
      <w:r w:rsidRPr="00423C26">
        <w:rPr>
          <w:sz w:val="28"/>
          <w:szCs w:val="28"/>
        </w:rPr>
        <w:t xml:space="preserve">Про </w:t>
      </w:r>
      <w:r>
        <w:rPr>
          <w:sz w:val="28"/>
          <w:szCs w:val="28"/>
        </w:rPr>
        <w:t xml:space="preserve">повторне </w:t>
      </w:r>
      <w:r w:rsidRPr="00423C26">
        <w:rPr>
          <w:sz w:val="28"/>
          <w:szCs w:val="28"/>
        </w:rPr>
        <w:t xml:space="preserve">оголошення конкурсу </w:t>
      </w:r>
    </w:p>
    <w:p w14:paraId="432E306C" w14:textId="77777777" w:rsidR="00230634" w:rsidRPr="00423C26" w:rsidRDefault="00230634" w:rsidP="00230634">
      <w:pPr>
        <w:ind w:right="54"/>
        <w:rPr>
          <w:sz w:val="28"/>
          <w:szCs w:val="28"/>
        </w:rPr>
      </w:pPr>
      <w:r w:rsidRPr="00423C26">
        <w:rPr>
          <w:sz w:val="28"/>
          <w:szCs w:val="28"/>
        </w:rPr>
        <w:t xml:space="preserve">для придбання житла дітям-сиротам, </w:t>
      </w:r>
    </w:p>
    <w:p w14:paraId="5E048A01" w14:textId="77777777" w:rsidR="00230634" w:rsidRPr="00423C26" w:rsidRDefault="00230634" w:rsidP="00230634">
      <w:pPr>
        <w:ind w:right="54"/>
        <w:rPr>
          <w:sz w:val="28"/>
          <w:szCs w:val="28"/>
        </w:rPr>
      </w:pPr>
      <w:r w:rsidRPr="00423C26">
        <w:rPr>
          <w:sz w:val="28"/>
          <w:szCs w:val="28"/>
        </w:rPr>
        <w:t xml:space="preserve">дітям позбавленим батьківського </w:t>
      </w:r>
    </w:p>
    <w:p w14:paraId="6F2F4258" w14:textId="77777777" w:rsidR="00230634" w:rsidRDefault="00230634" w:rsidP="00230634">
      <w:pPr>
        <w:ind w:right="54"/>
        <w:rPr>
          <w:sz w:val="28"/>
          <w:szCs w:val="28"/>
        </w:rPr>
      </w:pPr>
      <w:r w:rsidRPr="00423C26">
        <w:rPr>
          <w:sz w:val="28"/>
          <w:szCs w:val="28"/>
        </w:rPr>
        <w:t xml:space="preserve">піклування, осіб з їх числа на території </w:t>
      </w:r>
    </w:p>
    <w:p w14:paraId="03111F16" w14:textId="77777777" w:rsidR="00230634" w:rsidRPr="00423C26" w:rsidRDefault="00230634" w:rsidP="00230634">
      <w:pPr>
        <w:ind w:right="54"/>
        <w:rPr>
          <w:sz w:val="28"/>
          <w:szCs w:val="28"/>
        </w:rPr>
      </w:pPr>
      <w:r w:rsidRPr="00423C26">
        <w:rPr>
          <w:sz w:val="28"/>
          <w:szCs w:val="28"/>
        </w:rPr>
        <w:t xml:space="preserve">Сіверської міської </w:t>
      </w:r>
      <w:r>
        <w:rPr>
          <w:sz w:val="28"/>
          <w:szCs w:val="28"/>
        </w:rPr>
        <w:t xml:space="preserve">територіальної громади </w:t>
      </w:r>
      <w:r w:rsidRPr="00423C26">
        <w:rPr>
          <w:sz w:val="28"/>
          <w:szCs w:val="28"/>
        </w:rPr>
        <w:t xml:space="preserve"> </w:t>
      </w:r>
    </w:p>
    <w:p w14:paraId="42E23EDF" w14:textId="77777777" w:rsidR="00230634" w:rsidRPr="00423C26" w:rsidRDefault="00230634" w:rsidP="00230634">
      <w:pPr>
        <w:ind w:right="54"/>
        <w:jc w:val="both"/>
        <w:rPr>
          <w:sz w:val="28"/>
          <w:szCs w:val="28"/>
        </w:rPr>
      </w:pPr>
    </w:p>
    <w:p w14:paraId="7C92CD79" w14:textId="77777777" w:rsidR="00230634" w:rsidRPr="00B941A5" w:rsidRDefault="00230634" w:rsidP="00230634">
      <w:pPr>
        <w:ind w:right="54"/>
        <w:jc w:val="both"/>
        <w:rPr>
          <w:sz w:val="28"/>
          <w:szCs w:val="28"/>
        </w:rPr>
      </w:pPr>
      <w:r w:rsidRPr="00B941A5">
        <w:rPr>
          <w:sz w:val="28"/>
          <w:szCs w:val="28"/>
        </w:rPr>
        <w:t xml:space="preserve">          З метою поступового розв’язання проблеми забезпечення житлом дітей-сиріт та реалізації державної політики щодо забезпечення організаційно-правових умов соціального захисту дітей-сиріт та дітей, позбавлених батьківського піклування, і захисту їх житлових прав, виконання Програми забезпечення житлом дітей-сиріт, дітей, позбавлених батьківського піклування, та осіб з їх числа на території Сіверської міської </w:t>
      </w:r>
      <w:r>
        <w:rPr>
          <w:sz w:val="28"/>
          <w:szCs w:val="28"/>
        </w:rPr>
        <w:t xml:space="preserve">територіальної громади </w:t>
      </w:r>
      <w:r w:rsidRPr="00B941A5">
        <w:rPr>
          <w:sz w:val="28"/>
          <w:szCs w:val="28"/>
        </w:rPr>
        <w:t>на 20</w:t>
      </w:r>
      <w:r>
        <w:rPr>
          <w:sz w:val="28"/>
          <w:szCs w:val="28"/>
        </w:rPr>
        <w:t>21</w:t>
      </w:r>
      <w:r w:rsidRPr="00B941A5">
        <w:rPr>
          <w:sz w:val="28"/>
          <w:szCs w:val="28"/>
        </w:rPr>
        <w:t>-202</w:t>
      </w:r>
      <w:r>
        <w:rPr>
          <w:sz w:val="28"/>
          <w:szCs w:val="28"/>
        </w:rPr>
        <w:t>3</w:t>
      </w:r>
      <w:r w:rsidRPr="00B941A5">
        <w:rPr>
          <w:sz w:val="28"/>
          <w:szCs w:val="28"/>
        </w:rPr>
        <w:t xml:space="preserve"> роки, затвердженої рішенням міської ради від </w:t>
      </w:r>
      <w:r>
        <w:rPr>
          <w:sz w:val="28"/>
          <w:szCs w:val="28"/>
        </w:rPr>
        <w:t>27.05.2021</w:t>
      </w:r>
      <w:r w:rsidRPr="00B941A5">
        <w:rPr>
          <w:sz w:val="28"/>
          <w:szCs w:val="28"/>
        </w:rPr>
        <w:t xml:space="preserve"> №</w:t>
      </w:r>
      <w:r>
        <w:rPr>
          <w:sz w:val="28"/>
          <w:szCs w:val="28"/>
        </w:rPr>
        <w:t xml:space="preserve"> 8/11-217</w:t>
      </w:r>
      <w:r w:rsidRPr="00B941A5">
        <w:rPr>
          <w:sz w:val="28"/>
          <w:szCs w:val="28"/>
        </w:rPr>
        <w:t xml:space="preserve">, Закону України «Про забезпечення організаційно-правових умов соціального захисту дітей-сиріт та дітей, позбавлених батьківського піклування», Закону України  «Про охорону дитинства»,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Указу Президента України від 12 січня 2018 року № 5/2018 «Про першочергові заходи щодо захисту прав дітей-сиріт, дітей, позбавлених батьківського піклування, осіб із їх числа», керуючись статтею 34 Закону України «Про місцеве самоврядування в Україні», виконком міської ради </w:t>
      </w:r>
    </w:p>
    <w:p w14:paraId="26E19158" w14:textId="77777777" w:rsidR="00230634" w:rsidRDefault="00230634" w:rsidP="00230634">
      <w:pPr>
        <w:jc w:val="both"/>
        <w:rPr>
          <w:sz w:val="28"/>
          <w:szCs w:val="28"/>
        </w:rPr>
      </w:pPr>
    </w:p>
    <w:p w14:paraId="3691B682" w14:textId="77777777" w:rsidR="00230634" w:rsidRPr="00423C26" w:rsidRDefault="00230634" w:rsidP="00230634">
      <w:pPr>
        <w:jc w:val="both"/>
        <w:rPr>
          <w:sz w:val="28"/>
          <w:szCs w:val="28"/>
        </w:rPr>
      </w:pPr>
      <w:r w:rsidRPr="00423C26">
        <w:rPr>
          <w:sz w:val="28"/>
          <w:szCs w:val="28"/>
        </w:rPr>
        <w:t>ВИРІШИВ:</w:t>
      </w:r>
    </w:p>
    <w:p w14:paraId="0F137564" w14:textId="77777777" w:rsidR="00230634" w:rsidRPr="00423C26" w:rsidRDefault="00230634" w:rsidP="00230634">
      <w:pPr>
        <w:ind w:firstLine="851"/>
        <w:jc w:val="both"/>
        <w:rPr>
          <w:sz w:val="28"/>
          <w:szCs w:val="28"/>
        </w:rPr>
      </w:pPr>
    </w:p>
    <w:p w14:paraId="788B40D6" w14:textId="77777777" w:rsidR="00230634" w:rsidRPr="00423C26" w:rsidRDefault="00230634" w:rsidP="00230634">
      <w:pPr>
        <w:jc w:val="both"/>
        <w:rPr>
          <w:sz w:val="28"/>
          <w:szCs w:val="28"/>
        </w:rPr>
      </w:pPr>
      <w:r w:rsidRPr="00423C26">
        <w:rPr>
          <w:sz w:val="28"/>
          <w:szCs w:val="28"/>
        </w:rPr>
        <w:t xml:space="preserve">        </w:t>
      </w:r>
      <w:r>
        <w:rPr>
          <w:sz w:val="28"/>
          <w:szCs w:val="28"/>
        </w:rPr>
        <w:t xml:space="preserve"> </w:t>
      </w:r>
      <w:r w:rsidRPr="00423C26">
        <w:rPr>
          <w:sz w:val="28"/>
          <w:szCs w:val="28"/>
        </w:rPr>
        <w:t xml:space="preserve"> 1. </w:t>
      </w:r>
      <w:r>
        <w:rPr>
          <w:sz w:val="28"/>
          <w:szCs w:val="28"/>
        </w:rPr>
        <w:t>Повторно оголосити конкурс для придбання житла дітям-сиротам, дітям позбавленим батьківського піклування, особам з їх числа на території Сіверської міської територіальної громади згідно додатку.</w:t>
      </w:r>
    </w:p>
    <w:p w14:paraId="114344D6" w14:textId="77777777" w:rsidR="00230634" w:rsidRPr="00423C26" w:rsidRDefault="00230634" w:rsidP="00230634">
      <w:pPr>
        <w:ind w:firstLine="851"/>
        <w:jc w:val="both"/>
        <w:rPr>
          <w:sz w:val="28"/>
          <w:szCs w:val="28"/>
        </w:rPr>
      </w:pPr>
    </w:p>
    <w:p w14:paraId="5CB47937" w14:textId="77777777" w:rsidR="00230634" w:rsidRDefault="00230634" w:rsidP="00230634">
      <w:pPr>
        <w:jc w:val="both"/>
        <w:rPr>
          <w:sz w:val="28"/>
          <w:szCs w:val="28"/>
        </w:rPr>
      </w:pPr>
      <w:r w:rsidRPr="00423C26">
        <w:rPr>
          <w:sz w:val="28"/>
          <w:szCs w:val="28"/>
        </w:rPr>
        <w:t xml:space="preserve">          </w:t>
      </w:r>
      <w:r>
        <w:rPr>
          <w:sz w:val="28"/>
          <w:szCs w:val="28"/>
        </w:rPr>
        <w:t>2</w:t>
      </w:r>
      <w:r w:rsidRPr="00423C26">
        <w:rPr>
          <w:sz w:val="28"/>
          <w:szCs w:val="28"/>
        </w:rPr>
        <w:t xml:space="preserve">. Делегувати повноваження з організації проведення конкурсу комісії з питань придбання житла для дітей-сиріт, дітей, позбавлених батьківського піклування, осіб з їх числа на території Сіверської міської </w:t>
      </w:r>
      <w:r>
        <w:rPr>
          <w:sz w:val="28"/>
          <w:szCs w:val="28"/>
        </w:rPr>
        <w:t>територіальної громади.</w:t>
      </w:r>
    </w:p>
    <w:p w14:paraId="129B2B05" w14:textId="77777777" w:rsidR="00230634" w:rsidRPr="00423C26" w:rsidRDefault="00230634" w:rsidP="00230634">
      <w:pPr>
        <w:jc w:val="both"/>
        <w:rPr>
          <w:sz w:val="28"/>
          <w:szCs w:val="28"/>
        </w:rPr>
      </w:pPr>
    </w:p>
    <w:p w14:paraId="65CE11D7" w14:textId="77777777" w:rsidR="00230634" w:rsidRPr="00423C26" w:rsidRDefault="00230634" w:rsidP="00230634">
      <w:pPr>
        <w:jc w:val="both"/>
        <w:rPr>
          <w:sz w:val="28"/>
          <w:szCs w:val="28"/>
        </w:rPr>
      </w:pPr>
      <w:r w:rsidRPr="00423C26">
        <w:rPr>
          <w:sz w:val="28"/>
          <w:szCs w:val="28"/>
        </w:rPr>
        <w:lastRenderedPageBreak/>
        <w:t xml:space="preserve">          </w:t>
      </w:r>
      <w:r>
        <w:rPr>
          <w:sz w:val="28"/>
          <w:szCs w:val="28"/>
        </w:rPr>
        <w:t>3</w:t>
      </w:r>
      <w:r w:rsidRPr="00423C26">
        <w:rPr>
          <w:sz w:val="28"/>
          <w:szCs w:val="28"/>
        </w:rPr>
        <w:t>. Рішення набуває чинності з дня його оприлюднення через засоби масової інформації та на офіційному веб - сайті Сіверської міської ради.</w:t>
      </w:r>
    </w:p>
    <w:p w14:paraId="2D8F59B2" w14:textId="77777777" w:rsidR="00230634" w:rsidRPr="00423C26" w:rsidRDefault="00230634" w:rsidP="00230634">
      <w:pPr>
        <w:ind w:firstLine="851"/>
        <w:jc w:val="both"/>
        <w:rPr>
          <w:sz w:val="28"/>
          <w:szCs w:val="28"/>
        </w:rPr>
      </w:pPr>
    </w:p>
    <w:p w14:paraId="6F70CD6A" w14:textId="77777777" w:rsidR="00230634" w:rsidRPr="00423C26" w:rsidRDefault="00230634" w:rsidP="00230634">
      <w:pPr>
        <w:jc w:val="both"/>
        <w:rPr>
          <w:sz w:val="28"/>
          <w:szCs w:val="28"/>
        </w:rPr>
      </w:pPr>
      <w:r w:rsidRPr="00423C26">
        <w:rPr>
          <w:sz w:val="28"/>
          <w:szCs w:val="28"/>
        </w:rPr>
        <w:t xml:space="preserve">          </w:t>
      </w:r>
      <w:r>
        <w:rPr>
          <w:sz w:val="28"/>
          <w:szCs w:val="28"/>
        </w:rPr>
        <w:t>4</w:t>
      </w:r>
      <w:r w:rsidRPr="00423C26">
        <w:rPr>
          <w:sz w:val="28"/>
          <w:szCs w:val="28"/>
        </w:rPr>
        <w:t xml:space="preserve">. Контроль за виконанням даного рішення покласти на заступника міського голови з питань діяльності виконавчих органів ради </w:t>
      </w:r>
      <w:r>
        <w:rPr>
          <w:sz w:val="28"/>
          <w:szCs w:val="28"/>
        </w:rPr>
        <w:t>Грека Віктора Васильовича.</w:t>
      </w:r>
    </w:p>
    <w:p w14:paraId="55854DD9" w14:textId="77777777" w:rsidR="00230634" w:rsidRPr="00423C26" w:rsidRDefault="00230634" w:rsidP="00230634">
      <w:pPr>
        <w:ind w:firstLine="851"/>
        <w:jc w:val="both"/>
        <w:rPr>
          <w:sz w:val="28"/>
          <w:szCs w:val="28"/>
        </w:rPr>
      </w:pPr>
    </w:p>
    <w:p w14:paraId="76085EDC" w14:textId="77777777" w:rsidR="00230634" w:rsidRPr="00423C26" w:rsidRDefault="00230634" w:rsidP="00230634">
      <w:pPr>
        <w:ind w:firstLine="851"/>
        <w:jc w:val="both"/>
        <w:rPr>
          <w:sz w:val="28"/>
          <w:szCs w:val="28"/>
        </w:rPr>
      </w:pPr>
    </w:p>
    <w:p w14:paraId="3A2C26BE" w14:textId="77777777" w:rsidR="00230634" w:rsidRPr="00423C26" w:rsidRDefault="00230634" w:rsidP="00230634">
      <w:pPr>
        <w:ind w:firstLine="851"/>
        <w:jc w:val="both"/>
        <w:rPr>
          <w:sz w:val="28"/>
          <w:szCs w:val="28"/>
        </w:rPr>
      </w:pPr>
    </w:p>
    <w:p w14:paraId="4AD71493" w14:textId="77777777" w:rsidR="00230634" w:rsidRPr="00423C26" w:rsidRDefault="00230634" w:rsidP="00230634">
      <w:pPr>
        <w:rPr>
          <w:color w:val="000000"/>
          <w:sz w:val="28"/>
          <w:szCs w:val="28"/>
        </w:rPr>
      </w:pPr>
      <w:r>
        <w:rPr>
          <w:color w:val="000000"/>
          <w:sz w:val="28"/>
          <w:szCs w:val="28"/>
        </w:rPr>
        <w:t xml:space="preserve">Заступник міського голови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Віктор ГРЕК</w:t>
      </w:r>
    </w:p>
    <w:p w14:paraId="383D252B" w14:textId="77777777" w:rsidR="00230634" w:rsidRPr="00423C26" w:rsidRDefault="00230634" w:rsidP="00230634">
      <w:pPr>
        <w:ind w:firstLine="851"/>
        <w:jc w:val="both"/>
        <w:rPr>
          <w:sz w:val="28"/>
          <w:szCs w:val="28"/>
        </w:rPr>
      </w:pPr>
    </w:p>
    <w:p w14:paraId="1CC7AD54" w14:textId="77777777" w:rsidR="00230634" w:rsidRPr="00423C26" w:rsidRDefault="00230634" w:rsidP="00230634">
      <w:pPr>
        <w:ind w:firstLine="851"/>
        <w:jc w:val="both"/>
        <w:rPr>
          <w:sz w:val="28"/>
          <w:szCs w:val="28"/>
        </w:rPr>
      </w:pPr>
      <w:r w:rsidRPr="00423C26">
        <w:rPr>
          <w:sz w:val="28"/>
          <w:szCs w:val="28"/>
        </w:rPr>
        <w:tab/>
      </w:r>
      <w:r w:rsidRPr="00423C26">
        <w:rPr>
          <w:sz w:val="28"/>
          <w:szCs w:val="28"/>
        </w:rPr>
        <w:tab/>
      </w:r>
      <w:r w:rsidRPr="00423C26">
        <w:rPr>
          <w:sz w:val="28"/>
          <w:szCs w:val="28"/>
        </w:rPr>
        <w:tab/>
      </w:r>
      <w:r w:rsidRPr="00423C26">
        <w:rPr>
          <w:sz w:val="28"/>
          <w:szCs w:val="28"/>
        </w:rPr>
        <w:tab/>
      </w:r>
      <w:r w:rsidRPr="00423C26">
        <w:rPr>
          <w:sz w:val="28"/>
          <w:szCs w:val="28"/>
        </w:rPr>
        <w:tab/>
      </w:r>
      <w:r w:rsidRPr="00423C26">
        <w:rPr>
          <w:sz w:val="28"/>
          <w:szCs w:val="28"/>
        </w:rPr>
        <w:tab/>
      </w:r>
      <w:r w:rsidRPr="00423C26">
        <w:rPr>
          <w:sz w:val="28"/>
          <w:szCs w:val="28"/>
        </w:rPr>
        <w:tab/>
      </w:r>
    </w:p>
    <w:p w14:paraId="335126AA" w14:textId="77777777" w:rsidR="00230634" w:rsidRDefault="00230634" w:rsidP="00230634">
      <w:pPr>
        <w:jc w:val="both"/>
        <w:rPr>
          <w:sz w:val="22"/>
          <w:szCs w:val="22"/>
        </w:rPr>
      </w:pPr>
    </w:p>
    <w:p w14:paraId="4B45159C" w14:textId="77777777" w:rsidR="00230634" w:rsidRDefault="00230634" w:rsidP="00230634">
      <w:pPr>
        <w:rPr>
          <w:sz w:val="22"/>
          <w:szCs w:val="22"/>
        </w:rPr>
      </w:pPr>
    </w:p>
    <w:p w14:paraId="345AD0F2" w14:textId="77777777" w:rsidR="00230634" w:rsidRDefault="00230634" w:rsidP="00230634">
      <w:pPr>
        <w:rPr>
          <w:sz w:val="22"/>
          <w:szCs w:val="22"/>
        </w:rPr>
      </w:pPr>
    </w:p>
    <w:p w14:paraId="1B0EB480" w14:textId="77777777" w:rsidR="00230634" w:rsidRDefault="00230634" w:rsidP="00230634">
      <w:pPr>
        <w:rPr>
          <w:sz w:val="22"/>
          <w:szCs w:val="22"/>
        </w:rPr>
      </w:pPr>
    </w:p>
    <w:p w14:paraId="1E2F4B26" w14:textId="77777777" w:rsidR="00230634" w:rsidRDefault="00230634" w:rsidP="00230634">
      <w:pPr>
        <w:rPr>
          <w:sz w:val="22"/>
          <w:szCs w:val="22"/>
        </w:rPr>
      </w:pPr>
    </w:p>
    <w:p w14:paraId="1762B092" w14:textId="77777777" w:rsidR="00230634" w:rsidRDefault="00230634" w:rsidP="00230634">
      <w:pPr>
        <w:rPr>
          <w:sz w:val="22"/>
          <w:szCs w:val="22"/>
        </w:rPr>
      </w:pPr>
    </w:p>
    <w:p w14:paraId="401C9A9E" w14:textId="77777777" w:rsidR="00230634" w:rsidRDefault="00230634" w:rsidP="00230634">
      <w:pPr>
        <w:rPr>
          <w:sz w:val="22"/>
          <w:szCs w:val="22"/>
        </w:rPr>
      </w:pPr>
    </w:p>
    <w:p w14:paraId="2464877A" w14:textId="77777777" w:rsidR="00230634" w:rsidRDefault="00230634" w:rsidP="00230634">
      <w:pPr>
        <w:rPr>
          <w:sz w:val="22"/>
          <w:szCs w:val="22"/>
        </w:rPr>
      </w:pPr>
    </w:p>
    <w:p w14:paraId="3FAE1243" w14:textId="77777777" w:rsidR="00230634" w:rsidRDefault="00230634" w:rsidP="00230634">
      <w:pPr>
        <w:rPr>
          <w:sz w:val="22"/>
          <w:szCs w:val="22"/>
        </w:rPr>
      </w:pPr>
    </w:p>
    <w:p w14:paraId="13FF5DFF" w14:textId="77777777" w:rsidR="00230634" w:rsidRDefault="00230634" w:rsidP="00230634">
      <w:pPr>
        <w:rPr>
          <w:sz w:val="22"/>
          <w:szCs w:val="22"/>
        </w:rPr>
      </w:pPr>
    </w:p>
    <w:p w14:paraId="46C5C851" w14:textId="77777777" w:rsidR="00230634" w:rsidRDefault="00230634" w:rsidP="00230634">
      <w:pPr>
        <w:rPr>
          <w:sz w:val="22"/>
          <w:szCs w:val="22"/>
        </w:rPr>
      </w:pPr>
    </w:p>
    <w:p w14:paraId="2CA2AC9C" w14:textId="77777777" w:rsidR="00230634" w:rsidRDefault="00230634" w:rsidP="00230634">
      <w:pPr>
        <w:rPr>
          <w:sz w:val="22"/>
          <w:szCs w:val="22"/>
        </w:rPr>
      </w:pPr>
    </w:p>
    <w:p w14:paraId="77C4A6B3" w14:textId="77777777" w:rsidR="00230634" w:rsidRDefault="00230634" w:rsidP="00230634">
      <w:pPr>
        <w:rPr>
          <w:sz w:val="22"/>
          <w:szCs w:val="22"/>
        </w:rPr>
      </w:pPr>
    </w:p>
    <w:p w14:paraId="4E3C0C8D" w14:textId="77777777" w:rsidR="00230634" w:rsidRDefault="00230634" w:rsidP="00230634">
      <w:pPr>
        <w:rPr>
          <w:sz w:val="22"/>
          <w:szCs w:val="22"/>
        </w:rPr>
      </w:pPr>
    </w:p>
    <w:p w14:paraId="70BA49DF" w14:textId="77777777" w:rsidR="00230634" w:rsidRDefault="00230634" w:rsidP="00230634">
      <w:pPr>
        <w:rPr>
          <w:sz w:val="22"/>
          <w:szCs w:val="22"/>
        </w:rPr>
      </w:pPr>
    </w:p>
    <w:p w14:paraId="35B0E93F" w14:textId="77777777" w:rsidR="00230634" w:rsidRDefault="00230634" w:rsidP="00230634">
      <w:pPr>
        <w:rPr>
          <w:sz w:val="22"/>
          <w:szCs w:val="22"/>
        </w:rPr>
      </w:pPr>
    </w:p>
    <w:p w14:paraId="5EF0EBD4" w14:textId="77777777" w:rsidR="00230634" w:rsidRDefault="00230634" w:rsidP="00230634">
      <w:pPr>
        <w:rPr>
          <w:sz w:val="22"/>
          <w:szCs w:val="22"/>
        </w:rPr>
      </w:pPr>
    </w:p>
    <w:p w14:paraId="5B940AF7" w14:textId="77777777" w:rsidR="00230634" w:rsidRDefault="00230634" w:rsidP="00230634">
      <w:pPr>
        <w:rPr>
          <w:sz w:val="22"/>
          <w:szCs w:val="22"/>
        </w:rPr>
      </w:pPr>
    </w:p>
    <w:p w14:paraId="59759599" w14:textId="77777777" w:rsidR="00230634" w:rsidRDefault="00230634" w:rsidP="00230634">
      <w:pPr>
        <w:rPr>
          <w:sz w:val="22"/>
          <w:szCs w:val="22"/>
        </w:rPr>
      </w:pPr>
    </w:p>
    <w:p w14:paraId="0EF8EFB1" w14:textId="77777777" w:rsidR="00230634" w:rsidRDefault="00230634" w:rsidP="00230634">
      <w:pPr>
        <w:rPr>
          <w:sz w:val="22"/>
          <w:szCs w:val="22"/>
        </w:rPr>
      </w:pPr>
    </w:p>
    <w:p w14:paraId="7F101C5C" w14:textId="77777777" w:rsidR="00230634" w:rsidRDefault="00230634" w:rsidP="00230634">
      <w:pPr>
        <w:rPr>
          <w:sz w:val="22"/>
          <w:szCs w:val="22"/>
        </w:rPr>
      </w:pPr>
    </w:p>
    <w:p w14:paraId="281CE511" w14:textId="77777777" w:rsidR="00230634" w:rsidRDefault="00230634" w:rsidP="00230634">
      <w:pPr>
        <w:rPr>
          <w:sz w:val="22"/>
          <w:szCs w:val="22"/>
        </w:rPr>
      </w:pPr>
    </w:p>
    <w:p w14:paraId="778C8986" w14:textId="77777777" w:rsidR="00230634" w:rsidRDefault="00230634" w:rsidP="00230634">
      <w:pPr>
        <w:rPr>
          <w:sz w:val="22"/>
          <w:szCs w:val="22"/>
        </w:rPr>
      </w:pPr>
    </w:p>
    <w:p w14:paraId="6584DD67" w14:textId="77777777" w:rsidR="00230634" w:rsidRDefault="00230634" w:rsidP="00230634">
      <w:pPr>
        <w:rPr>
          <w:sz w:val="22"/>
          <w:szCs w:val="22"/>
        </w:rPr>
      </w:pPr>
    </w:p>
    <w:p w14:paraId="352E9ED9" w14:textId="77777777" w:rsidR="00230634" w:rsidRDefault="00230634" w:rsidP="00230634">
      <w:pPr>
        <w:rPr>
          <w:sz w:val="22"/>
          <w:szCs w:val="22"/>
        </w:rPr>
      </w:pPr>
    </w:p>
    <w:p w14:paraId="5890A9EC" w14:textId="77777777" w:rsidR="00230634" w:rsidRDefault="00230634" w:rsidP="00230634">
      <w:pPr>
        <w:rPr>
          <w:sz w:val="22"/>
          <w:szCs w:val="22"/>
        </w:rPr>
      </w:pPr>
    </w:p>
    <w:p w14:paraId="40D39A53" w14:textId="77777777" w:rsidR="00230634" w:rsidRDefault="00230634" w:rsidP="00230634">
      <w:pPr>
        <w:rPr>
          <w:sz w:val="22"/>
          <w:szCs w:val="22"/>
        </w:rPr>
      </w:pPr>
    </w:p>
    <w:p w14:paraId="10D448F5" w14:textId="77777777" w:rsidR="00230634" w:rsidRDefault="00230634" w:rsidP="00230634">
      <w:pPr>
        <w:rPr>
          <w:sz w:val="22"/>
          <w:szCs w:val="22"/>
        </w:rPr>
      </w:pPr>
    </w:p>
    <w:p w14:paraId="3AFF9A93" w14:textId="77777777" w:rsidR="00230634" w:rsidRDefault="00230634" w:rsidP="00230634">
      <w:pPr>
        <w:rPr>
          <w:sz w:val="22"/>
          <w:szCs w:val="22"/>
        </w:rPr>
      </w:pPr>
    </w:p>
    <w:p w14:paraId="7AD9BC63" w14:textId="77777777" w:rsidR="00230634" w:rsidRDefault="00230634" w:rsidP="00230634">
      <w:pPr>
        <w:rPr>
          <w:sz w:val="22"/>
          <w:szCs w:val="22"/>
        </w:rPr>
      </w:pPr>
    </w:p>
    <w:p w14:paraId="0E1D0AA5" w14:textId="77777777" w:rsidR="00230634" w:rsidRDefault="00230634" w:rsidP="00230634">
      <w:pPr>
        <w:rPr>
          <w:sz w:val="22"/>
          <w:szCs w:val="22"/>
        </w:rPr>
      </w:pPr>
    </w:p>
    <w:p w14:paraId="0B2E05FB" w14:textId="77777777" w:rsidR="00230634" w:rsidRDefault="00230634" w:rsidP="00230634">
      <w:pPr>
        <w:rPr>
          <w:sz w:val="22"/>
          <w:szCs w:val="22"/>
        </w:rPr>
      </w:pPr>
    </w:p>
    <w:p w14:paraId="7FA81DD6" w14:textId="77777777" w:rsidR="00230634" w:rsidRDefault="00230634" w:rsidP="00230634">
      <w:pPr>
        <w:rPr>
          <w:sz w:val="22"/>
          <w:szCs w:val="22"/>
        </w:rPr>
      </w:pPr>
    </w:p>
    <w:p w14:paraId="6F8D88A9" w14:textId="77777777" w:rsidR="00230634" w:rsidRDefault="00230634" w:rsidP="00230634">
      <w:pPr>
        <w:rPr>
          <w:sz w:val="22"/>
          <w:szCs w:val="22"/>
        </w:rPr>
      </w:pPr>
    </w:p>
    <w:p w14:paraId="23C0A738" w14:textId="77777777" w:rsidR="00230634" w:rsidRDefault="00230634" w:rsidP="00230634">
      <w:pPr>
        <w:rPr>
          <w:sz w:val="22"/>
          <w:szCs w:val="22"/>
        </w:rPr>
      </w:pPr>
    </w:p>
    <w:p w14:paraId="30DBD182" w14:textId="77777777" w:rsidR="00230634" w:rsidRDefault="00230634" w:rsidP="00230634">
      <w:pPr>
        <w:rPr>
          <w:sz w:val="22"/>
          <w:szCs w:val="22"/>
        </w:rPr>
      </w:pPr>
    </w:p>
    <w:p w14:paraId="7C012A9C" w14:textId="77777777" w:rsidR="00230634" w:rsidRDefault="00230634" w:rsidP="00230634">
      <w:pPr>
        <w:rPr>
          <w:sz w:val="22"/>
          <w:szCs w:val="22"/>
        </w:rPr>
      </w:pPr>
    </w:p>
    <w:p w14:paraId="53CCA053" w14:textId="77777777" w:rsidR="00230634" w:rsidRDefault="00230634" w:rsidP="00230634">
      <w:pPr>
        <w:rPr>
          <w:sz w:val="22"/>
          <w:szCs w:val="22"/>
        </w:rPr>
      </w:pPr>
    </w:p>
    <w:p w14:paraId="6C2F8184" w14:textId="77777777" w:rsidR="00230634" w:rsidRDefault="00230634" w:rsidP="00230634">
      <w:pPr>
        <w:rPr>
          <w:sz w:val="22"/>
          <w:szCs w:val="22"/>
        </w:rPr>
      </w:pPr>
    </w:p>
    <w:p w14:paraId="75889E56" w14:textId="77777777" w:rsidR="00230634" w:rsidRDefault="00230634" w:rsidP="00230634">
      <w:pPr>
        <w:rPr>
          <w:sz w:val="22"/>
          <w:szCs w:val="22"/>
        </w:rPr>
      </w:pPr>
    </w:p>
    <w:p w14:paraId="152F2CFA" w14:textId="77777777" w:rsidR="00230634" w:rsidRPr="0017078E" w:rsidRDefault="00230634" w:rsidP="00230634">
      <w:pPr>
        <w:rPr>
          <w:sz w:val="28"/>
          <w:szCs w:val="28"/>
        </w:rPr>
      </w:pPr>
    </w:p>
    <w:p w14:paraId="4DDD1D4E" w14:textId="77777777" w:rsidR="00230634" w:rsidRPr="0017078E" w:rsidRDefault="00230634" w:rsidP="00230634">
      <w:pPr>
        <w:jc w:val="center"/>
        <w:rPr>
          <w:sz w:val="28"/>
          <w:szCs w:val="28"/>
        </w:rPr>
      </w:pPr>
      <w:r>
        <w:rPr>
          <w:sz w:val="28"/>
          <w:szCs w:val="28"/>
        </w:rPr>
        <w:lastRenderedPageBreak/>
        <w:t xml:space="preserve">                                                                           </w:t>
      </w:r>
      <w:r w:rsidRPr="0017078E">
        <w:rPr>
          <w:sz w:val="28"/>
          <w:szCs w:val="28"/>
        </w:rPr>
        <w:t xml:space="preserve">Додаток </w:t>
      </w:r>
    </w:p>
    <w:p w14:paraId="36BA12CD" w14:textId="77777777" w:rsidR="00230634" w:rsidRPr="0017078E" w:rsidRDefault="00230634" w:rsidP="00230634">
      <w:pPr>
        <w:jc w:val="right"/>
        <w:rPr>
          <w:sz w:val="28"/>
          <w:szCs w:val="28"/>
        </w:rPr>
      </w:pPr>
      <w:r w:rsidRPr="0017078E">
        <w:rPr>
          <w:sz w:val="28"/>
          <w:szCs w:val="28"/>
        </w:rPr>
        <w:t>до рішення виконкому</w:t>
      </w:r>
    </w:p>
    <w:p w14:paraId="1B7017AB" w14:textId="77777777" w:rsidR="00230634" w:rsidRPr="0017078E" w:rsidRDefault="00230634" w:rsidP="00230634">
      <w:pPr>
        <w:jc w:val="center"/>
        <w:rPr>
          <w:sz w:val="28"/>
          <w:szCs w:val="28"/>
        </w:rPr>
      </w:pPr>
      <w:r>
        <w:rPr>
          <w:sz w:val="28"/>
          <w:szCs w:val="28"/>
        </w:rPr>
        <w:t xml:space="preserve">                                                                                  </w:t>
      </w:r>
      <w:r w:rsidRPr="0017078E">
        <w:rPr>
          <w:sz w:val="28"/>
          <w:szCs w:val="28"/>
        </w:rPr>
        <w:t>міської ради</w:t>
      </w:r>
    </w:p>
    <w:p w14:paraId="3648C2C1" w14:textId="1D8DDB69" w:rsidR="00230634" w:rsidRPr="00D82544" w:rsidRDefault="00227E8B" w:rsidP="00230634">
      <w:pPr>
        <w:jc w:val="center"/>
        <w:rPr>
          <w:b/>
          <w:sz w:val="28"/>
          <w:szCs w:val="28"/>
          <w:u w:val="single"/>
        </w:rPr>
      </w:pPr>
      <w:r>
        <w:rPr>
          <w:sz w:val="28"/>
          <w:szCs w:val="28"/>
          <w:lang w:val="ru-RU"/>
        </w:rPr>
        <w:t xml:space="preserve">     </w:t>
      </w:r>
      <w:r w:rsidR="00230634">
        <w:rPr>
          <w:sz w:val="28"/>
          <w:szCs w:val="28"/>
        </w:rPr>
        <w:t xml:space="preserve">                                                                     </w:t>
      </w:r>
      <w:r>
        <w:rPr>
          <w:sz w:val="28"/>
          <w:szCs w:val="28"/>
        </w:rPr>
        <w:t xml:space="preserve">               </w:t>
      </w:r>
      <w:r w:rsidRPr="00D82544">
        <w:rPr>
          <w:b/>
          <w:sz w:val="28"/>
          <w:szCs w:val="28"/>
          <w:lang w:val="ru-RU"/>
        </w:rPr>
        <w:t>1</w:t>
      </w:r>
      <w:r w:rsidRPr="00D82544">
        <w:rPr>
          <w:b/>
          <w:sz w:val="28"/>
          <w:szCs w:val="28"/>
        </w:rPr>
        <w:t>1.10.</w:t>
      </w:r>
      <w:r w:rsidRPr="00D82544">
        <w:rPr>
          <w:b/>
          <w:sz w:val="28"/>
          <w:szCs w:val="28"/>
          <w:lang w:val="ru-RU"/>
        </w:rPr>
        <w:t>2021№ 846</w:t>
      </w:r>
    </w:p>
    <w:p w14:paraId="20643278" w14:textId="77777777" w:rsidR="00230634" w:rsidRPr="0017078E" w:rsidRDefault="00230634" w:rsidP="00230634">
      <w:pPr>
        <w:jc w:val="center"/>
        <w:rPr>
          <w:sz w:val="28"/>
          <w:szCs w:val="28"/>
        </w:rPr>
      </w:pPr>
    </w:p>
    <w:p w14:paraId="3EF0DC97" w14:textId="77777777" w:rsidR="00230634" w:rsidRPr="0017078E" w:rsidRDefault="00230634" w:rsidP="00230634">
      <w:pPr>
        <w:jc w:val="center"/>
        <w:rPr>
          <w:sz w:val="28"/>
          <w:szCs w:val="28"/>
        </w:rPr>
      </w:pPr>
      <w:r w:rsidRPr="0017078E">
        <w:rPr>
          <w:sz w:val="28"/>
          <w:szCs w:val="28"/>
        </w:rPr>
        <w:t>ТЕКСТ</w:t>
      </w:r>
    </w:p>
    <w:p w14:paraId="394B7322" w14:textId="77777777" w:rsidR="00230634" w:rsidRPr="0017078E" w:rsidRDefault="00230634" w:rsidP="00230634">
      <w:pPr>
        <w:jc w:val="center"/>
        <w:rPr>
          <w:sz w:val="28"/>
          <w:szCs w:val="28"/>
        </w:rPr>
      </w:pPr>
      <w:r w:rsidRPr="0017078E">
        <w:rPr>
          <w:sz w:val="28"/>
          <w:szCs w:val="28"/>
        </w:rPr>
        <w:t>оголошення на офіційний веб-сайт Сіверської міської ради</w:t>
      </w:r>
    </w:p>
    <w:p w14:paraId="1E8CB6DF" w14:textId="77777777" w:rsidR="00230634" w:rsidRPr="0017078E" w:rsidRDefault="00230634" w:rsidP="00230634">
      <w:pPr>
        <w:rPr>
          <w:sz w:val="28"/>
          <w:szCs w:val="28"/>
        </w:rPr>
      </w:pPr>
    </w:p>
    <w:p w14:paraId="1750427C" w14:textId="77777777" w:rsidR="00230634" w:rsidRPr="0017078E" w:rsidRDefault="00230634" w:rsidP="00230634">
      <w:pPr>
        <w:jc w:val="both"/>
        <w:rPr>
          <w:sz w:val="28"/>
          <w:szCs w:val="28"/>
        </w:rPr>
      </w:pPr>
      <w:r>
        <w:rPr>
          <w:sz w:val="28"/>
          <w:szCs w:val="28"/>
        </w:rPr>
        <w:t xml:space="preserve">           </w:t>
      </w:r>
      <w:r w:rsidRPr="0017078E">
        <w:rPr>
          <w:sz w:val="28"/>
          <w:szCs w:val="28"/>
        </w:rPr>
        <w:t>Виконавчий комітет Сіверської міської ради оголошує конкурс з придбання житла дітям-сиротам та дітям, позбавленим батьківського піклування, особам з їх числа.</w:t>
      </w:r>
    </w:p>
    <w:p w14:paraId="7D134EBC" w14:textId="77777777" w:rsidR="00230634" w:rsidRPr="0017078E" w:rsidRDefault="00230634" w:rsidP="00230634">
      <w:pPr>
        <w:rPr>
          <w:sz w:val="28"/>
          <w:szCs w:val="28"/>
        </w:rPr>
      </w:pPr>
      <w:r>
        <w:rPr>
          <w:sz w:val="28"/>
          <w:szCs w:val="28"/>
        </w:rPr>
        <w:t xml:space="preserve">          </w:t>
      </w:r>
      <w:r w:rsidRPr="0017078E">
        <w:rPr>
          <w:sz w:val="28"/>
          <w:szCs w:val="28"/>
        </w:rPr>
        <w:t>Необхідна кількість житла – дві  квартири (будинка).</w:t>
      </w:r>
    </w:p>
    <w:p w14:paraId="68C06B45" w14:textId="77777777" w:rsidR="00230634" w:rsidRPr="0017078E" w:rsidRDefault="00230634" w:rsidP="00230634">
      <w:pPr>
        <w:rPr>
          <w:sz w:val="28"/>
          <w:szCs w:val="28"/>
        </w:rPr>
      </w:pPr>
      <w:r>
        <w:rPr>
          <w:sz w:val="28"/>
          <w:szCs w:val="28"/>
        </w:rPr>
        <w:t xml:space="preserve">          </w:t>
      </w:r>
      <w:r w:rsidRPr="0017078E">
        <w:rPr>
          <w:sz w:val="28"/>
          <w:szCs w:val="28"/>
        </w:rPr>
        <w:t>Вимоги до житла:</w:t>
      </w:r>
    </w:p>
    <w:p w14:paraId="38E02257" w14:textId="77777777" w:rsidR="00230634" w:rsidRPr="0017078E" w:rsidRDefault="00230634" w:rsidP="00230634">
      <w:pPr>
        <w:rPr>
          <w:b/>
          <w:sz w:val="28"/>
          <w:szCs w:val="28"/>
        </w:rPr>
      </w:pPr>
      <w:r>
        <w:rPr>
          <w:sz w:val="28"/>
          <w:szCs w:val="28"/>
        </w:rPr>
        <w:t xml:space="preserve">          </w:t>
      </w:r>
      <w:r w:rsidRPr="0017078E">
        <w:rPr>
          <w:sz w:val="28"/>
          <w:szCs w:val="28"/>
        </w:rPr>
        <w:t>Житлова площа квартири (будинку) повинна бути не меншою – 13,65 кв.м. та не більшою за 31,5 кв.м.</w:t>
      </w:r>
    </w:p>
    <w:p w14:paraId="09922924" w14:textId="77777777" w:rsidR="00230634" w:rsidRPr="0017078E" w:rsidRDefault="00230634" w:rsidP="00230634">
      <w:pPr>
        <w:rPr>
          <w:sz w:val="28"/>
          <w:szCs w:val="28"/>
        </w:rPr>
      </w:pPr>
      <w:r>
        <w:rPr>
          <w:sz w:val="28"/>
          <w:szCs w:val="28"/>
        </w:rPr>
        <w:t xml:space="preserve">          </w:t>
      </w:r>
      <w:r w:rsidRPr="0017078E">
        <w:rPr>
          <w:sz w:val="28"/>
          <w:szCs w:val="28"/>
        </w:rPr>
        <w:t>Квартира (будинок) тепла, суха.</w:t>
      </w:r>
    </w:p>
    <w:p w14:paraId="47411322" w14:textId="77777777" w:rsidR="00230634" w:rsidRPr="0017078E" w:rsidRDefault="00230634" w:rsidP="00230634">
      <w:pPr>
        <w:rPr>
          <w:sz w:val="28"/>
          <w:szCs w:val="28"/>
        </w:rPr>
      </w:pPr>
      <w:r>
        <w:rPr>
          <w:sz w:val="28"/>
          <w:szCs w:val="28"/>
        </w:rPr>
        <w:t xml:space="preserve">          </w:t>
      </w:r>
      <w:r w:rsidRPr="0017078E">
        <w:rPr>
          <w:sz w:val="28"/>
          <w:szCs w:val="28"/>
        </w:rPr>
        <w:t>Наявність:</w:t>
      </w:r>
    </w:p>
    <w:p w14:paraId="2687DD04" w14:textId="77777777" w:rsidR="00230634" w:rsidRPr="0017078E" w:rsidRDefault="00230634" w:rsidP="00230634">
      <w:pPr>
        <w:rPr>
          <w:sz w:val="28"/>
          <w:szCs w:val="28"/>
        </w:rPr>
      </w:pPr>
      <w:r>
        <w:rPr>
          <w:sz w:val="28"/>
          <w:szCs w:val="28"/>
        </w:rPr>
        <w:t xml:space="preserve">          </w:t>
      </w:r>
      <w:r w:rsidRPr="0017078E">
        <w:rPr>
          <w:sz w:val="28"/>
          <w:szCs w:val="28"/>
        </w:rPr>
        <w:t>- Водопостачання, електропостачання та опалення;</w:t>
      </w:r>
    </w:p>
    <w:p w14:paraId="453697E1" w14:textId="77777777" w:rsidR="00230634" w:rsidRPr="0017078E" w:rsidRDefault="00230634" w:rsidP="00230634">
      <w:pPr>
        <w:rPr>
          <w:sz w:val="28"/>
          <w:szCs w:val="28"/>
        </w:rPr>
      </w:pPr>
      <w:r>
        <w:rPr>
          <w:sz w:val="28"/>
          <w:szCs w:val="28"/>
        </w:rPr>
        <w:t xml:space="preserve">          </w:t>
      </w:r>
      <w:r w:rsidRPr="0017078E">
        <w:rPr>
          <w:sz w:val="28"/>
          <w:szCs w:val="28"/>
        </w:rPr>
        <w:t>- Засіб обліку на електроенергію;</w:t>
      </w:r>
    </w:p>
    <w:p w14:paraId="5A6D59C5" w14:textId="77777777" w:rsidR="00230634" w:rsidRPr="0017078E" w:rsidRDefault="00230634" w:rsidP="00230634">
      <w:pPr>
        <w:rPr>
          <w:sz w:val="28"/>
          <w:szCs w:val="28"/>
        </w:rPr>
      </w:pPr>
      <w:r>
        <w:rPr>
          <w:sz w:val="28"/>
          <w:szCs w:val="28"/>
        </w:rPr>
        <w:t xml:space="preserve">          </w:t>
      </w:r>
      <w:r w:rsidRPr="0017078E">
        <w:rPr>
          <w:sz w:val="28"/>
          <w:szCs w:val="28"/>
        </w:rPr>
        <w:t>- Санвузол (ванна або душова кімната, туалет);</w:t>
      </w:r>
    </w:p>
    <w:p w14:paraId="3019BBE6" w14:textId="77777777" w:rsidR="00230634" w:rsidRPr="0017078E" w:rsidRDefault="00230634" w:rsidP="00230634">
      <w:pPr>
        <w:rPr>
          <w:sz w:val="28"/>
          <w:szCs w:val="28"/>
        </w:rPr>
      </w:pPr>
      <w:r>
        <w:rPr>
          <w:sz w:val="28"/>
          <w:szCs w:val="28"/>
        </w:rPr>
        <w:t xml:space="preserve">          </w:t>
      </w:r>
      <w:r w:rsidRPr="0017078E">
        <w:rPr>
          <w:sz w:val="28"/>
          <w:szCs w:val="28"/>
        </w:rPr>
        <w:t xml:space="preserve">- Стіни та стеля у задовільному стані (пофарбовані або обклеєні </w:t>
      </w:r>
      <w:r>
        <w:rPr>
          <w:sz w:val="28"/>
          <w:szCs w:val="28"/>
        </w:rPr>
        <w:t xml:space="preserve">               </w:t>
      </w:r>
      <w:r w:rsidRPr="0017078E">
        <w:rPr>
          <w:sz w:val="28"/>
          <w:szCs w:val="28"/>
        </w:rPr>
        <w:t>шпалерами);</w:t>
      </w:r>
    </w:p>
    <w:p w14:paraId="664A3E85" w14:textId="77777777" w:rsidR="00230634" w:rsidRPr="0017078E" w:rsidRDefault="00230634" w:rsidP="00230634">
      <w:pPr>
        <w:rPr>
          <w:sz w:val="28"/>
          <w:szCs w:val="28"/>
        </w:rPr>
      </w:pPr>
      <w:r>
        <w:rPr>
          <w:sz w:val="28"/>
          <w:szCs w:val="28"/>
        </w:rPr>
        <w:t xml:space="preserve">           </w:t>
      </w:r>
      <w:r w:rsidRPr="0017078E">
        <w:rPr>
          <w:sz w:val="28"/>
          <w:szCs w:val="28"/>
        </w:rPr>
        <w:t>- Підлога в задовільному стані (бажано з покриттям – лінолеум).</w:t>
      </w:r>
    </w:p>
    <w:p w14:paraId="494D5799" w14:textId="77777777" w:rsidR="00230634" w:rsidRPr="0017078E" w:rsidRDefault="00230634" w:rsidP="00230634">
      <w:pPr>
        <w:rPr>
          <w:sz w:val="28"/>
          <w:szCs w:val="28"/>
        </w:rPr>
      </w:pPr>
      <w:r>
        <w:rPr>
          <w:sz w:val="28"/>
          <w:szCs w:val="28"/>
        </w:rPr>
        <w:t xml:space="preserve">          </w:t>
      </w:r>
      <w:r w:rsidRPr="0017078E">
        <w:rPr>
          <w:sz w:val="28"/>
          <w:szCs w:val="28"/>
        </w:rPr>
        <w:t>Для участі в конкурсі з моменту публікації оголошення на протязі 30 днів</w:t>
      </w:r>
    </w:p>
    <w:p w14:paraId="372655E9" w14:textId="77777777" w:rsidR="00230634" w:rsidRPr="0017078E" w:rsidRDefault="00230634" w:rsidP="00230634">
      <w:pPr>
        <w:rPr>
          <w:sz w:val="28"/>
          <w:szCs w:val="28"/>
        </w:rPr>
      </w:pPr>
      <w:r w:rsidRPr="0017078E">
        <w:rPr>
          <w:sz w:val="28"/>
          <w:szCs w:val="28"/>
        </w:rPr>
        <w:t>подаються:</w:t>
      </w:r>
    </w:p>
    <w:p w14:paraId="54BA9081" w14:textId="77777777" w:rsidR="00230634" w:rsidRPr="0017078E" w:rsidRDefault="00230634" w:rsidP="00230634">
      <w:pPr>
        <w:jc w:val="both"/>
        <w:rPr>
          <w:sz w:val="28"/>
          <w:szCs w:val="28"/>
        </w:rPr>
      </w:pPr>
      <w:r>
        <w:rPr>
          <w:sz w:val="28"/>
          <w:szCs w:val="28"/>
        </w:rPr>
        <w:t xml:space="preserve">           </w:t>
      </w:r>
      <w:r w:rsidRPr="0017078E">
        <w:rPr>
          <w:sz w:val="28"/>
          <w:szCs w:val="28"/>
        </w:rPr>
        <w:t>– заява про участь у конкурсі довільної форми із зазначенням прізвища ім’я та по батькові  фізичної особи – власника житла, форми власності, місцезнаходження, номера телефону,  її місця проживання та місця реєстрації проживання;</w:t>
      </w:r>
    </w:p>
    <w:p w14:paraId="14467BEF" w14:textId="77777777" w:rsidR="00230634" w:rsidRPr="0017078E" w:rsidRDefault="00230634" w:rsidP="00230634">
      <w:pPr>
        <w:tabs>
          <w:tab w:val="left" w:pos="851"/>
        </w:tabs>
        <w:jc w:val="both"/>
        <w:rPr>
          <w:sz w:val="28"/>
          <w:szCs w:val="28"/>
        </w:rPr>
      </w:pPr>
      <w:r>
        <w:rPr>
          <w:sz w:val="28"/>
          <w:szCs w:val="28"/>
        </w:rPr>
        <w:t xml:space="preserve">           </w:t>
      </w:r>
      <w:r w:rsidRPr="0017078E">
        <w:rPr>
          <w:sz w:val="28"/>
          <w:szCs w:val="28"/>
        </w:rPr>
        <w:t>– копії паспорта фізичної особи та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державної податкової служби і мають відмітку в паспорті);</w:t>
      </w:r>
    </w:p>
    <w:p w14:paraId="6F0D35D8" w14:textId="77777777" w:rsidR="00230634" w:rsidRPr="0017078E" w:rsidRDefault="00230634" w:rsidP="00230634">
      <w:pPr>
        <w:rPr>
          <w:b/>
          <w:bCs/>
          <w:sz w:val="28"/>
          <w:szCs w:val="28"/>
        </w:rPr>
      </w:pPr>
      <w:r>
        <w:rPr>
          <w:sz w:val="28"/>
          <w:szCs w:val="28"/>
        </w:rPr>
        <w:t xml:space="preserve">           </w:t>
      </w:r>
      <w:r w:rsidRPr="0017078E">
        <w:rPr>
          <w:sz w:val="28"/>
          <w:szCs w:val="28"/>
        </w:rPr>
        <w:t>- інформація з Державного реєстру прав із відомостями про зареєстровані речові права на нерухоме майно та їх обтяження</w:t>
      </w:r>
      <w:r w:rsidRPr="0017078E">
        <w:rPr>
          <w:bCs/>
          <w:sz w:val="28"/>
          <w:szCs w:val="28"/>
        </w:rPr>
        <w:t>;</w:t>
      </w:r>
    </w:p>
    <w:p w14:paraId="68D79E3F" w14:textId="77777777" w:rsidR="00230634" w:rsidRPr="0017078E" w:rsidRDefault="00230634" w:rsidP="00230634">
      <w:pPr>
        <w:jc w:val="both"/>
        <w:rPr>
          <w:sz w:val="28"/>
          <w:szCs w:val="28"/>
        </w:rPr>
      </w:pPr>
      <w:r>
        <w:rPr>
          <w:sz w:val="28"/>
          <w:szCs w:val="28"/>
        </w:rPr>
        <w:t xml:space="preserve">           </w:t>
      </w:r>
      <w:r w:rsidRPr="0017078E">
        <w:rPr>
          <w:sz w:val="28"/>
          <w:szCs w:val="28"/>
        </w:rPr>
        <w:t>- копія свідоцтва про право власності на нерухоме майно або інші правовстановлюючі документи, на підставі яких проводиться державна реєстрація права власності на нерухоме майно та копія витягу про державну реєстрацію прав власності на нерухоме майно або витягу з реєстру прав власності на нерухоме майно;</w:t>
      </w:r>
    </w:p>
    <w:p w14:paraId="32DEBD9D" w14:textId="77777777" w:rsidR="00230634" w:rsidRPr="0017078E" w:rsidRDefault="00230634" w:rsidP="00230634">
      <w:pPr>
        <w:rPr>
          <w:sz w:val="28"/>
          <w:szCs w:val="28"/>
        </w:rPr>
      </w:pPr>
      <w:r>
        <w:rPr>
          <w:sz w:val="28"/>
          <w:szCs w:val="28"/>
        </w:rPr>
        <w:t xml:space="preserve">          </w:t>
      </w:r>
      <w:r w:rsidRPr="0017078E">
        <w:rPr>
          <w:sz w:val="28"/>
          <w:szCs w:val="28"/>
        </w:rPr>
        <w:t>-  копія технічного паспорта на квартиру;</w:t>
      </w:r>
    </w:p>
    <w:p w14:paraId="261D0B00" w14:textId="77777777" w:rsidR="00230634" w:rsidRPr="0017078E" w:rsidRDefault="00230634" w:rsidP="00230634">
      <w:pPr>
        <w:jc w:val="both"/>
        <w:rPr>
          <w:sz w:val="28"/>
          <w:szCs w:val="28"/>
        </w:rPr>
      </w:pPr>
      <w:r>
        <w:rPr>
          <w:sz w:val="28"/>
          <w:szCs w:val="28"/>
        </w:rPr>
        <w:t xml:space="preserve">          </w:t>
      </w:r>
      <w:r w:rsidRPr="0017078E">
        <w:rPr>
          <w:sz w:val="28"/>
          <w:szCs w:val="28"/>
        </w:rPr>
        <w:t>- довідка з обслуговуючого банку, реквізити якого зазначені у відомостях про учасника конкурсу, про стан відкритих розрахункових рахунків та про відсутність (наявність) простроченої заборгованості за кредитами;</w:t>
      </w:r>
    </w:p>
    <w:p w14:paraId="433BC61B" w14:textId="77777777" w:rsidR="00230634" w:rsidRPr="0017078E" w:rsidRDefault="00230634" w:rsidP="00230634">
      <w:pPr>
        <w:jc w:val="both"/>
        <w:rPr>
          <w:sz w:val="28"/>
          <w:szCs w:val="28"/>
        </w:rPr>
      </w:pPr>
      <w:r>
        <w:rPr>
          <w:sz w:val="28"/>
          <w:szCs w:val="28"/>
        </w:rPr>
        <w:lastRenderedPageBreak/>
        <w:t xml:space="preserve">         </w:t>
      </w:r>
      <w:r w:rsidRPr="0017078E">
        <w:rPr>
          <w:sz w:val="28"/>
          <w:szCs w:val="28"/>
        </w:rPr>
        <w:t>- документ, що посвідчує відсутність на час подання конкурсних пропозицій осіб, які зареєстровані в квартирі, що подається на конкурс;</w:t>
      </w:r>
    </w:p>
    <w:p w14:paraId="672BE21B" w14:textId="77777777" w:rsidR="00230634" w:rsidRPr="0017078E" w:rsidRDefault="00230634" w:rsidP="00230634">
      <w:pPr>
        <w:jc w:val="both"/>
        <w:rPr>
          <w:sz w:val="28"/>
          <w:szCs w:val="28"/>
        </w:rPr>
      </w:pPr>
      <w:r>
        <w:rPr>
          <w:sz w:val="28"/>
          <w:szCs w:val="28"/>
        </w:rPr>
        <w:t xml:space="preserve">         </w:t>
      </w:r>
      <w:r w:rsidRPr="0017078E">
        <w:rPr>
          <w:sz w:val="28"/>
          <w:szCs w:val="28"/>
        </w:rPr>
        <w:t>- довідка балансоутримувача будинку та/або експлуатуючої організації про відсутність заборгованості за житлово-комунальні послуги;</w:t>
      </w:r>
    </w:p>
    <w:p w14:paraId="198E2005" w14:textId="77777777" w:rsidR="00230634" w:rsidRPr="0017078E" w:rsidRDefault="00230634" w:rsidP="00230634">
      <w:pPr>
        <w:jc w:val="both"/>
        <w:rPr>
          <w:sz w:val="28"/>
          <w:szCs w:val="28"/>
        </w:rPr>
      </w:pPr>
      <w:r>
        <w:rPr>
          <w:sz w:val="28"/>
          <w:szCs w:val="28"/>
        </w:rPr>
        <w:t xml:space="preserve">         </w:t>
      </w:r>
      <w:r w:rsidRPr="0017078E">
        <w:rPr>
          <w:sz w:val="28"/>
          <w:szCs w:val="28"/>
        </w:rPr>
        <w:t>- у разі, якщо на час продажу  квартири (будинку), право власності на яку або на частку якої та право користування якою мають діти, надається дозвіл органу опіки та піклування  на  вчинення правочину продажу квартири;</w:t>
      </w:r>
    </w:p>
    <w:p w14:paraId="7C6F1D1B" w14:textId="77777777" w:rsidR="00230634" w:rsidRPr="0017078E" w:rsidRDefault="00230634" w:rsidP="00230634">
      <w:pPr>
        <w:rPr>
          <w:sz w:val="28"/>
          <w:szCs w:val="28"/>
        </w:rPr>
      </w:pPr>
      <w:r>
        <w:rPr>
          <w:sz w:val="28"/>
          <w:szCs w:val="28"/>
        </w:rPr>
        <w:t xml:space="preserve">        </w:t>
      </w:r>
      <w:r w:rsidRPr="0017078E">
        <w:rPr>
          <w:sz w:val="28"/>
          <w:szCs w:val="28"/>
        </w:rPr>
        <w:t>- фотокартки квартири.</w:t>
      </w:r>
    </w:p>
    <w:p w14:paraId="4DBC84FA" w14:textId="77777777" w:rsidR="00230634" w:rsidRPr="0017078E" w:rsidRDefault="00230634" w:rsidP="00230634">
      <w:pPr>
        <w:jc w:val="both"/>
        <w:rPr>
          <w:sz w:val="28"/>
          <w:szCs w:val="28"/>
        </w:rPr>
      </w:pPr>
      <w:r>
        <w:rPr>
          <w:sz w:val="28"/>
          <w:szCs w:val="28"/>
        </w:rPr>
        <w:t xml:space="preserve">         </w:t>
      </w:r>
      <w:r w:rsidRPr="0017078E">
        <w:rPr>
          <w:sz w:val="28"/>
          <w:szCs w:val="28"/>
        </w:rPr>
        <w:t>Кожен Учасник конкурсу, має право подати необмежену кількість конкурсних пропозицій.</w:t>
      </w:r>
    </w:p>
    <w:p w14:paraId="54464183" w14:textId="77777777" w:rsidR="00230634" w:rsidRPr="0017078E" w:rsidRDefault="00230634" w:rsidP="00230634">
      <w:pPr>
        <w:jc w:val="both"/>
        <w:rPr>
          <w:sz w:val="28"/>
          <w:szCs w:val="28"/>
        </w:rPr>
      </w:pPr>
      <w:r>
        <w:rPr>
          <w:sz w:val="28"/>
          <w:szCs w:val="28"/>
        </w:rPr>
        <w:t xml:space="preserve">         </w:t>
      </w:r>
      <w:r w:rsidRPr="0017078E">
        <w:rPr>
          <w:sz w:val="28"/>
          <w:szCs w:val="28"/>
        </w:rPr>
        <w:t>Конкурсна пропозиція та документи, які підтверджують відповідність пропозиції конкурсних торгів технічним, якісним, кількісним та іншим вимогам до предмета конкурсу готується Учасниками в одному примірнику і подається у письмовій формі</w:t>
      </w:r>
    </w:p>
    <w:p w14:paraId="264C1E80" w14:textId="77777777" w:rsidR="00230634" w:rsidRPr="0017078E" w:rsidRDefault="00230634" w:rsidP="00230634">
      <w:pPr>
        <w:jc w:val="both"/>
        <w:rPr>
          <w:sz w:val="28"/>
          <w:szCs w:val="28"/>
        </w:rPr>
      </w:pPr>
      <w:r>
        <w:rPr>
          <w:sz w:val="28"/>
          <w:szCs w:val="28"/>
        </w:rPr>
        <w:t xml:space="preserve">        </w:t>
      </w:r>
      <w:r w:rsidRPr="0017078E">
        <w:rPr>
          <w:sz w:val="28"/>
          <w:szCs w:val="28"/>
        </w:rPr>
        <w:t>У разі, якщо інтереси Учасника представляє не керівник, а посадова особа, яку уповноважено під час проведення конкурсу представляти інтереси Учасника, підписувати (завіряти) документи конкурсної пропозиції, подається довіреність (доручення) на уповноважену ним особу (із зазначенням її посади) про надання повноважень цій особі представляти інтереси Учасника під час проведення конкурсу, підписувати (завіряти) документи конкурсної пропозиції.</w:t>
      </w:r>
    </w:p>
    <w:p w14:paraId="513ADB28" w14:textId="77777777" w:rsidR="00230634" w:rsidRPr="0017078E" w:rsidRDefault="00230634" w:rsidP="00230634">
      <w:pPr>
        <w:rPr>
          <w:sz w:val="28"/>
          <w:szCs w:val="28"/>
        </w:rPr>
      </w:pPr>
    </w:p>
    <w:p w14:paraId="59F67262" w14:textId="77777777" w:rsidR="00230634" w:rsidRPr="0017078E" w:rsidRDefault="00230634" w:rsidP="00230634">
      <w:pPr>
        <w:rPr>
          <w:sz w:val="28"/>
          <w:szCs w:val="28"/>
        </w:rPr>
      </w:pPr>
      <w:r>
        <w:rPr>
          <w:sz w:val="28"/>
          <w:szCs w:val="28"/>
        </w:rPr>
        <w:t xml:space="preserve">      </w:t>
      </w:r>
      <w:r w:rsidRPr="0017078E">
        <w:rPr>
          <w:sz w:val="28"/>
          <w:szCs w:val="28"/>
        </w:rPr>
        <w:t>Прийом документів для участі  в конкурсі здійснюється за адресою:</w:t>
      </w:r>
    </w:p>
    <w:p w14:paraId="5E8F062C" w14:textId="77777777" w:rsidR="00230634" w:rsidRPr="0017078E" w:rsidRDefault="00230634" w:rsidP="00230634">
      <w:pPr>
        <w:rPr>
          <w:sz w:val="28"/>
          <w:szCs w:val="28"/>
        </w:rPr>
      </w:pPr>
    </w:p>
    <w:p w14:paraId="2FECA764" w14:textId="77777777" w:rsidR="00230634" w:rsidRPr="0017078E" w:rsidRDefault="00230634" w:rsidP="00230634">
      <w:pPr>
        <w:rPr>
          <w:sz w:val="28"/>
          <w:szCs w:val="28"/>
        </w:rPr>
      </w:pPr>
      <w:r>
        <w:rPr>
          <w:sz w:val="28"/>
          <w:szCs w:val="28"/>
        </w:rPr>
        <w:t xml:space="preserve">     </w:t>
      </w:r>
      <w:r w:rsidRPr="0017078E">
        <w:rPr>
          <w:sz w:val="28"/>
          <w:szCs w:val="28"/>
        </w:rPr>
        <w:t>м. Сіверськ, вул. Центральна, 8, понеділок-четвер з 8.00 до 16.00, п’ятниця з 8.00 до 15.00, т.: +380994728143.</w:t>
      </w:r>
    </w:p>
    <w:p w14:paraId="24DE8644" w14:textId="77777777" w:rsidR="00230634" w:rsidRPr="0017078E" w:rsidRDefault="00230634" w:rsidP="00230634">
      <w:pPr>
        <w:rPr>
          <w:sz w:val="28"/>
          <w:szCs w:val="28"/>
        </w:rPr>
      </w:pPr>
    </w:p>
    <w:p w14:paraId="07D19781" w14:textId="77777777" w:rsidR="00230634" w:rsidRPr="0017078E" w:rsidRDefault="00230634" w:rsidP="00230634">
      <w:pPr>
        <w:rPr>
          <w:sz w:val="28"/>
          <w:szCs w:val="28"/>
        </w:rPr>
      </w:pPr>
    </w:p>
    <w:p w14:paraId="0EADD734" w14:textId="77777777" w:rsidR="00230634" w:rsidRPr="0017078E" w:rsidRDefault="00230634" w:rsidP="00230634">
      <w:pPr>
        <w:rPr>
          <w:sz w:val="28"/>
          <w:szCs w:val="28"/>
        </w:rPr>
      </w:pPr>
    </w:p>
    <w:p w14:paraId="3E25A73B" w14:textId="77777777" w:rsidR="00230634" w:rsidRPr="0017078E" w:rsidRDefault="00230634" w:rsidP="00230634">
      <w:pPr>
        <w:rPr>
          <w:sz w:val="28"/>
          <w:szCs w:val="28"/>
        </w:rPr>
      </w:pPr>
      <w:r w:rsidRPr="0017078E">
        <w:rPr>
          <w:sz w:val="28"/>
          <w:szCs w:val="28"/>
        </w:rPr>
        <w:t>Керуючий справами виконкому                                     Ганна БОНДАРЕВСЬКА</w:t>
      </w:r>
    </w:p>
    <w:p w14:paraId="458D44E5" w14:textId="77777777" w:rsidR="00230634" w:rsidRPr="0017078E" w:rsidRDefault="00230634" w:rsidP="00230634">
      <w:pPr>
        <w:rPr>
          <w:sz w:val="28"/>
          <w:szCs w:val="28"/>
        </w:rPr>
      </w:pPr>
    </w:p>
    <w:p w14:paraId="5798E373" w14:textId="77777777" w:rsidR="00230634" w:rsidRPr="0017078E" w:rsidRDefault="00230634" w:rsidP="00230634">
      <w:pPr>
        <w:rPr>
          <w:sz w:val="28"/>
          <w:szCs w:val="28"/>
        </w:rPr>
      </w:pPr>
    </w:p>
    <w:p w14:paraId="1F5A9FF3" w14:textId="77777777" w:rsidR="00230634" w:rsidRPr="0017078E" w:rsidRDefault="00230634" w:rsidP="00230634">
      <w:pPr>
        <w:rPr>
          <w:sz w:val="22"/>
          <w:szCs w:val="22"/>
        </w:rPr>
      </w:pPr>
    </w:p>
    <w:p w14:paraId="72B6F9B4" w14:textId="77777777" w:rsidR="00230634" w:rsidRPr="0017078E" w:rsidRDefault="00230634" w:rsidP="00230634">
      <w:pPr>
        <w:rPr>
          <w:sz w:val="22"/>
          <w:szCs w:val="22"/>
        </w:rPr>
      </w:pPr>
    </w:p>
    <w:p w14:paraId="709652B8" w14:textId="77777777" w:rsidR="00230634" w:rsidRDefault="00230634" w:rsidP="00230634">
      <w:pPr>
        <w:rPr>
          <w:sz w:val="22"/>
          <w:szCs w:val="22"/>
        </w:rPr>
      </w:pPr>
    </w:p>
    <w:p w14:paraId="51F03F13" w14:textId="77777777" w:rsidR="00230634" w:rsidRDefault="00230634" w:rsidP="00230634">
      <w:pPr>
        <w:rPr>
          <w:sz w:val="22"/>
          <w:szCs w:val="22"/>
        </w:rPr>
      </w:pPr>
    </w:p>
    <w:p w14:paraId="08B09AD7" w14:textId="77777777" w:rsidR="00230634" w:rsidRDefault="00230634" w:rsidP="00230634">
      <w:pPr>
        <w:rPr>
          <w:sz w:val="22"/>
          <w:szCs w:val="22"/>
        </w:rPr>
      </w:pPr>
    </w:p>
    <w:p w14:paraId="7A30E2E6" w14:textId="77777777" w:rsidR="00230634" w:rsidRDefault="00230634" w:rsidP="00230634">
      <w:pPr>
        <w:rPr>
          <w:sz w:val="22"/>
          <w:szCs w:val="22"/>
        </w:rPr>
      </w:pPr>
    </w:p>
    <w:p w14:paraId="2E704F09" w14:textId="77777777" w:rsidR="00227E8B" w:rsidRDefault="00227E8B" w:rsidP="00230634">
      <w:pPr>
        <w:rPr>
          <w:sz w:val="22"/>
          <w:szCs w:val="22"/>
        </w:rPr>
      </w:pPr>
    </w:p>
    <w:p w14:paraId="407D859E" w14:textId="77777777" w:rsidR="00230634" w:rsidRDefault="00230634" w:rsidP="00230634">
      <w:pPr>
        <w:rPr>
          <w:sz w:val="22"/>
          <w:szCs w:val="22"/>
        </w:rPr>
      </w:pPr>
    </w:p>
    <w:p w14:paraId="2A7BE62D" w14:textId="77777777" w:rsidR="00230634" w:rsidRDefault="00230634" w:rsidP="00230634">
      <w:pPr>
        <w:rPr>
          <w:sz w:val="22"/>
          <w:szCs w:val="22"/>
        </w:rPr>
      </w:pPr>
    </w:p>
    <w:p w14:paraId="6E3A15C6" w14:textId="77777777" w:rsidR="00230634" w:rsidRDefault="00230634" w:rsidP="00230634">
      <w:pPr>
        <w:rPr>
          <w:sz w:val="22"/>
          <w:szCs w:val="22"/>
        </w:rPr>
      </w:pPr>
    </w:p>
    <w:p w14:paraId="45624D6F" w14:textId="77777777" w:rsidR="00230634" w:rsidRDefault="00230634" w:rsidP="00230634">
      <w:pPr>
        <w:rPr>
          <w:sz w:val="22"/>
          <w:szCs w:val="22"/>
        </w:rPr>
      </w:pPr>
    </w:p>
    <w:p w14:paraId="67416294" w14:textId="77777777" w:rsidR="00230634" w:rsidRDefault="00230634" w:rsidP="00230634">
      <w:pPr>
        <w:rPr>
          <w:sz w:val="22"/>
          <w:szCs w:val="22"/>
        </w:rPr>
      </w:pPr>
    </w:p>
    <w:p w14:paraId="526FBE00" w14:textId="77777777" w:rsidR="00230634" w:rsidRDefault="00230634" w:rsidP="00230634">
      <w:pPr>
        <w:rPr>
          <w:sz w:val="22"/>
          <w:szCs w:val="22"/>
        </w:rPr>
      </w:pPr>
    </w:p>
    <w:p w14:paraId="23D8F7F8" w14:textId="77777777" w:rsidR="00230634" w:rsidRDefault="00230634" w:rsidP="00230634">
      <w:pPr>
        <w:rPr>
          <w:sz w:val="22"/>
          <w:szCs w:val="22"/>
        </w:rPr>
      </w:pPr>
    </w:p>
    <w:p w14:paraId="55ADA322" w14:textId="77777777" w:rsidR="00230634" w:rsidRDefault="00230634" w:rsidP="00230634">
      <w:pPr>
        <w:rPr>
          <w:sz w:val="22"/>
          <w:szCs w:val="22"/>
        </w:rPr>
      </w:pPr>
    </w:p>
    <w:p w14:paraId="6830A80A" w14:textId="77777777" w:rsidR="0055132E" w:rsidRPr="00B20B83" w:rsidRDefault="0055132E" w:rsidP="0055132E">
      <w:pPr>
        <w:ind w:hanging="13"/>
        <w:jc w:val="center"/>
        <w:rPr>
          <w:sz w:val="26"/>
          <w:szCs w:val="26"/>
          <w:lang w:val="en-US"/>
        </w:rPr>
      </w:pPr>
      <w:r w:rsidRPr="00B20B83">
        <w:rPr>
          <w:sz w:val="26"/>
          <w:szCs w:val="26"/>
        </w:rPr>
        <w:object w:dxaOrig="886" w:dyaOrig="1137" w14:anchorId="0967A4F9">
          <v:shape id="_x0000_i1031" type="#_x0000_t75" style="width:33.8pt;height:43.2pt" o:ole="" filled="t">
            <v:fill color2="black"/>
            <v:imagedata r:id="rId9" o:title=""/>
          </v:shape>
          <o:OLEObject Type="Embed" ProgID="Word.Picture.8" ShapeID="_x0000_i1031" DrawAspect="Content" ObjectID="_1695471588" r:id="rId17"/>
        </w:object>
      </w:r>
    </w:p>
    <w:p w14:paraId="2DAB81B1" w14:textId="77777777" w:rsidR="0055132E" w:rsidRPr="00B20B83" w:rsidRDefault="0055132E" w:rsidP="0055132E">
      <w:pPr>
        <w:ind w:hanging="13"/>
        <w:jc w:val="center"/>
        <w:rPr>
          <w:b/>
          <w:sz w:val="26"/>
          <w:szCs w:val="26"/>
        </w:rPr>
      </w:pPr>
      <w:r w:rsidRPr="00B20B83">
        <w:rPr>
          <w:b/>
          <w:sz w:val="26"/>
          <w:szCs w:val="26"/>
        </w:rPr>
        <w:t>УКРАЇНА</w:t>
      </w:r>
    </w:p>
    <w:p w14:paraId="279B3905" w14:textId="77777777" w:rsidR="0055132E" w:rsidRPr="00B20B83" w:rsidRDefault="0055132E" w:rsidP="0055132E">
      <w:pPr>
        <w:jc w:val="center"/>
        <w:rPr>
          <w:b/>
          <w:sz w:val="26"/>
          <w:szCs w:val="26"/>
        </w:rPr>
      </w:pPr>
      <w:r w:rsidRPr="00B20B83">
        <w:rPr>
          <w:b/>
          <w:sz w:val="26"/>
          <w:szCs w:val="26"/>
        </w:rPr>
        <w:t xml:space="preserve">СІВЕРСЬКА  МІСЬКА  РАДА </w:t>
      </w:r>
    </w:p>
    <w:p w14:paraId="08E746DE" w14:textId="77777777" w:rsidR="0055132E" w:rsidRPr="00B20B83" w:rsidRDefault="0055132E" w:rsidP="0055132E">
      <w:pPr>
        <w:jc w:val="center"/>
        <w:rPr>
          <w:b/>
          <w:sz w:val="26"/>
          <w:szCs w:val="26"/>
        </w:rPr>
      </w:pPr>
      <w:r w:rsidRPr="00B20B83">
        <w:rPr>
          <w:b/>
          <w:sz w:val="26"/>
          <w:szCs w:val="26"/>
        </w:rPr>
        <w:t>БАХМУТСЬКОГО  РАЙОНУ  ДОНЕЦЬКОЇ ОБЛАСТІ</w:t>
      </w:r>
    </w:p>
    <w:p w14:paraId="2B966228" w14:textId="77777777" w:rsidR="0055132E" w:rsidRPr="00B20B83" w:rsidRDefault="0055132E" w:rsidP="0055132E">
      <w:pPr>
        <w:jc w:val="center"/>
        <w:rPr>
          <w:b/>
          <w:sz w:val="26"/>
          <w:szCs w:val="26"/>
        </w:rPr>
      </w:pPr>
      <w:r w:rsidRPr="00B20B83">
        <w:rPr>
          <w:b/>
          <w:sz w:val="26"/>
          <w:szCs w:val="26"/>
        </w:rPr>
        <w:t>ВИКОНАВЧИЙ  КОМІТЕТ</w:t>
      </w:r>
    </w:p>
    <w:p w14:paraId="43405227" w14:textId="77777777" w:rsidR="0055132E" w:rsidRPr="00B20B83" w:rsidRDefault="0055132E" w:rsidP="0055132E">
      <w:pPr>
        <w:jc w:val="center"/>
        <w:rPr>
          <w:b/>
          <w:sz w:val="26"/>
          <w:szCs w:val="26"/>
        </w:rPr>
      </w:pPr>
    </w:p>
    <w:p w14:paraId="159C6FCC" w14:textId="77777777" w:rsidR="0055132E" w:rsidRPr="00B20B83" w:rsidRDefault="0055132E" w:rsidP="0055132E">
      <w:pPr>
        <w:jc w:val="center"/>
        <w:rPr>
          <w:b/>
          <w:i/>
          <w:sz w:val="26"/>
          <w:szCs w:val="26"/>
        </w:rPr>
      </w:pPr>
      <w:r w:rsidRPr="00B20B83">
        <w:rPr>
          <w:sz w:val="26"/>
          <w:szCs w:val="26"/>
        </w:rPr>
        <w:t xml:space="preserve"> </w:t>
      </w:r>
      <w:r w:rsidRPr="00B20B83">
        <w:rPr>
          <w:b/>
          <w:sz w:val="26"/>
          <w:szCs w:val="26"/>
        </w:rPr>
        <w:t>Р І Ш Е Н Н Я</w:t>
      </w:r>
    </w:p>
    <w:p w14:paraId="2D799F7B" w14:textId="77777777" w:rsidR="0055132E" w:rsidRPr="00B20B83" w:rsidRDefault="0055132E" w:rsidP="0055132E">
      <w:pPr>
        <w:jc w:val="center"/>
        <w:rPr>
          <w:b/>
          <w:i/>
          <w:sz w:val="26"/>
          <w:szCs w:val="26"/>
        </w:rPr>
      </w:pPr>
    </w:p>
    <w:tbl>
      <w:tblPr>
        <w:tblW w:w="0" w:type="auto"/>
        <w:jc w:val="center"/>
        <w:tblLook w:val="01E0" w:firstRow="1" w:lastRow="1" w:firstColumn="1" w:lastColumn="1" w:noHBand="0" w:noVBand="0"/>
      </w:tblPr>
      <w:tblGrid>
        <w:gridCol w:w="3504"/>
        <w:gridCol w:w="2774"/>
        <w:gridCol w:w="290"/>
        <w:gridCol w:w="3070"/>
      </w:tblGrid>
      <w:tr w:rsidR="00227E8B" w:rsidRPr="00B20B83" w14:paraId="7C8BA11A" w14:textId="77777777" w:rsidTr="00227E8B">
        <w:trPr>
          <w:jc w:val="center"/>
        </w:trPr>
        <w:tc>
          <w:tcPr>
            <w:tcW w:w="3504" w:type="dxa"/>
          </w:tcPr>
          <w:p w14:paraId="2DE7F844" w14:textId="1639A66F" w:rsidR="00227E8B" w:rsidRPr="00227E8B" w:rsidRDefault="00227E8B" w:rsidP="00227E8B">
            <w:pPr>
              <w:pStyle w:val="ae"/>
              <w:tabs>
                <w:tab w:val="left" w:pos="4680"/>
                <w:tab w:val="left" w:pos="6804"/>
              </w:tabs>
              <w:rPr>
                <w:sz w:val="26"/>
                <w:szCs w:val="26"/>
              </w:rPr>
            </w:pPr>
            <w:r w:rsidRPr="00227E8B">
              <w:rPr>
                <w:sz w:val="26"/>
                <w:szCs w:val="26"/>
                <w:lang w:val="ru-RU"/>
              </w:rPr>
              <w:t>11.10.2021</w:t>
            </w:r>
          </w:p>
        </w:tc>
        <w:tc>
          <w:tcPr>
            <w:tcW w:w="3064" w:type="dxa"/>
            <w:gridSpan w:val="2"/>
          </w:tcPr>
          <w:p w14:paraId="372C2697" w14:textId="2E9E65FD" w:rsidR="00227E8B" w:rsidRPr="00227E8B" w:rsidRDefault="00227E8B" w:rsidP="00227E8B">
            <w:pPr>
              <w:pStyle w:val="ae"/>
              <w:tabs>
                <w:tab w:val="left" w:pos="4680"/>
                <w:tab w:val="left" w:pos="6804"/>
              </w:tabs>
              <w:rPr>
                <w:b w:val="0"/>
                <w:sz w:val="26"/>
                <w:szCs w:val="26"/>
              </w:rPr>
            </w:pPr>
            <w:r w:rsidRPr="00227E8B">
              <w:rPr>
                <w:b w:val="0"/>
                <w:sz w:val="26"/>
                <w:szCs w:val="26"/>
              </w:rPr>
              <w:t>Сіверськ</w:t>
            </w:r>
          </w:p>
        </w:tc>
        <w:tc>
          <w:tcPr>
            <w:tcW w:w="3070" w:type="dxa"/>
          </w:tcPr>
          <w:p w14:paraId="33D1392F" w14:textId="528D9B5B" w:rsidR="00227E8B" w:rsidRPr="00227E8B" w:rsidRDefault="00227E8B" w:rsidP="00227E8B">
            <w:pPr>
              <w:pStyle w:val="ae"/>
              <w:tabs>
                <w:tab w:val="left" w:pos="4680"/>
                <w:tab w:val="left" w:pos="6804"/>
              </w:tabs>
              <w:rPr>
                <w:sz w:val="26"/>
                <w:szCs w:val="26"/>
              </w:rPr>
            </w:pPr>
            <w:r w:rsidRPr="00227E8B">
              <w:rPr>
                <w:sz w:val="26"/>
                <w:szCs w:val="26"/>
              </w:rPr>
              <w:t>№</w:t>
            </w:r>
            <w:r w:rsidR="00D82544">
              <w:rPr>
                <w:sz w:val="26"/>
                <w:szCs w:val="26"/>
                <w:lang w:val="ru-RU"/>
              </w:rPr>
              <w:t xml:space="preserve"> 847</w:t>
            </w:r>
          </w:p>
        </w:tc>
      </w:tr>
      <w:tr w:rsidR="00B92660" w:rsidRPr="00B92660" w14:paraId="1005DBE4" w14:textId="77777777" w:rsidTr="00227E8B">
        <w:trPr>
          <w:gridAfter w:val="2"/>
          <w:wAfter w:w="3360" w:type="dxa"/>
          <w:jc w:val="center"/>
        </w:trPr>
        <w:tc>
          <w:tcPr>
            <w:tcW w:w="6278" w:type="dxa"/>
            <w:gridSpan w:val="2"/>
            <w:hideMark/>
          </w:tcPr>
          <w:p w14:paraId="7228DED3" w14:textId="77777777" w:rsidR="00B92660" w:rsidRDefault="00B92660">
            <w:pPr>
              <w:spacing w:line="256" w:lineRule="auto"/>
              <w:ind w:right="39"/>
              <w:jc w:val="both"/>
              <w:rPr>
                <w:rFonts w:eastAsia="Calibri"/>
                <w:bCs/>
                <w:sz w:val="26"/>
                <w:szCs w:val="26"/>
                <w:lang w:eastAsia="en-US"/>
              </w:rPr>
            </w:pPr>
          </w:p>
          <w:p w14:paraId="24F94528" w14:textId="77777777" w:rsidR="00B92660" w:rsidRDefault="00B92660">
            <w:pPr>
              <w:spacing w:line="256" w:lineRule="auto"/>
              <w:ind w:right="39"/>
              <w:jc w:val="both"/>
              <w:rPr>
                <w:rFonts w:eastAsia="Calibri"/>
                <w:sz w:val="26"/>
                <w:szCs w:val="26"/>
                <w:lang w:eastAsia="en-US"/>
              </w:rPr>
            </w:pPr>
            <w:r>
              <w:rPr>
                <w:rFonts w:eastAsia="Calibri"/>
                <w:bCs/>
                <w:sz w:val="26"/>
                <w:szCs w:val="26"/>
                <w:lang w:eastAsia="en-US"/>
              </w:rPr>
              <w:t>Про затвердження акту приймання –передавання</w:t>
            </w:r>
            <w:r>
              <w:rPr>
                <w:rFonts w:eastAsia="Calibri"/>
                <w:sz w:val="26"/>
                <w:szCs w:val="26"/>
                <w:lang w:eastAsia="en-US"/>
              </w:rPr>
              <w:t xml:space="preserve"> архівних документів  ліквідованих підприємств розташованих на території Сіверської міської територіальної громади</w:t>
            </w:r>
            <w:r>
              <w:rPr>
                <w:rFonts w:eastAsia="Calibri"/>
                <w:bCs/>
                <w:sz w:val="26"/>
                <w:szCs w:val="26"/>
                <w:lang w:eastAsia="en-US"/>
              </w:rPr>
              <w:t xml:space="preserve"> </w:t>
            </w:r>
            <w:r>
              <w:rPr>
                <w:rFonts w:eastAsia="Calibri"/>
                <w:sz w:val="26"/>
                <w:szCs w:val="26"/>
                <w:lang w:eastAsia="en-US"/>
              </w:rPr>
              <w:t>до Комунальної установи «Трудовий архів» Сіверської міської ради Бахмутського району Донецької області  від Комунального некомерційного підприємства Бахмутської районної ради «Трудовий архів Бахмутського району»</w:t>
            </w:r>
          </w:p>
          <w:p w14:paraId="4C3E606C" w14:textId="77777777" w:rsidR="00B92660" w:rsidRDefault="00B92660">
            <w:pPr>
              <w:spacing w:line="256" w:lineRule="auto"/>
              <w:ind w:right="39"/>
              <w:jc w:val="both"/>
              <w:rPr>
                <w:rFonts w:eastAsia="Calibri"/>
                <w:sz w:val="26"/>
                <w:szCs w:val="26"/>
                <w:lang w:eastAsia="en-US"/>
              </w:rPr>
            </w:pPr>
          </w:p>
        </w:tc>
      </w:tr>
    </w:tbl>
    <w:p w14:paraId="4BD16656" w14:textId="77777777" w:rsidR="00B92660" w:rsidRDefault="00B92660" w:rsidP="00B92660">
      <w:pPr>
        <w:spacing w:line="254" w:lineRule="auto"/>
        <w:ind w:right="39" w:firstLine="708"/>
        <w:jc w:val="both"/>
        <w:rPr>
          <w:sz w:val="26"/>
          <w:szCs w:val="26"/>
        </w:rPr>
      </w:pPr>
      <w:r>
        <w:rPr>
          <w:sz w:val="26"/>
          <w:szCs w:val="26"/>
        </w:rPr>
        <w:t>На виконання рішення виконкому міської ради від 05.10.2021 № 813 «</w:t>
      </w:r>
      <w:r>
        <w:rPr>
          <w:rFonts w:eastAsia="Calibri"/>
          <w:bCs/>
          <w:sz w:val="26"/>
          <w:szCs w:val="26"/>
          <w:lang w:eastAsia="en-US"/>
        </w:rPr>
        <w:t>Про прийняття на збереження до Комунальної установи  «Трудовий архів» Сіверської міської ради Бахмутського району Донецької області архівних документів</w:t>
      </w:r>
      <w:r>
        <w:rPr>
          <w:sz w:val="26"/>
          <w:szCs w:val="26"/>
        </w:rPr>
        <w:t>, відповідно до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Міністерства юстиції України від 18.06.2015 № 1000/5, на виконання статті 29 Закону України «Про Національний архівний фонд та архівні установи», керуючись підпунктом  10 пункту «а» частини першої статті 38 Закону України «Про місцеве самоврядування в Україні», виконавчий комітет міської ради</w:t>
      </w:r>
    </w:p>
    <w:p w14:paraId="3B4FC709" w14:textId="77777777" w:rsidR="00B92660" w:rsidRDefault="00B92660" w:rsidP="00B92660">
      <w:pPr>
        <w:ind w:right="39"/>
        <w:jc w:val="both"/>
        <w:rPr>
          <w:rFonts w:eastAsia="Calibri"/>
          <w:sz w:val="26"/>
          <w:szCs w:val="26"/>
        </w:rPr>
      </w:pPr>
    </w:p>
    <w:p w14:paraId="7E937D48" w14:textId="77777777" w:rsidR="00B92660" w:rsidRDefault="00B92660" w:rsidP="00B92660">
      <w:pPr>
        <w:ind w:right="39"/>
        <w:rPr>
          <w:rFonts w:eastAsia="Calibri"/>
          <w:sz w:val="26"/>
          <w:szCs w:val="26"/>
        </w:rPr>
      </w:pPr>
      <w:r>
        <w:rPr>
          <w:rFonts w:eastAsia="Calibri"/>
          <w:sz w:val="26"/>
          <w:szCs w:val="26"/>
        </w:rPr>
        <w:t>ВИРІШИВ:</w:t>
      </w:r>
    </w:p>
    <w:p w14:paraId="7B3A2B43" w14:textId="77777777" w:rsidR="00B92660" w:rsidRDefault="00B92660" w:rsidP="00B92660">
      <w:pPr>
        <w:widowControl w:val="0"/>
        <w:autoSpaceDE w:val="0"/>
        <w:autoSpaceDN w:val="0"/>
        <w:adjustRightInd w:val="0"/>
        <w:ind w:right="39" w:firstLine="340"/>
        <w:contextualSpacing/>
        <w:rPr>
          <w:rFonts w:eastAsia="Calibri"/>
          <w:sz w:val="26"/>
          <w:szCs w:val="26"/>
        </w:rPr>
      </w:pPr>
    </w:p>
    <w:p w14:paraId="019AB024" w14:textId="192ED69B" w:rsidR="00B92660" w:rsidRDefault="00B92660" w:rsidP="00B92660">
      <w:pPr>
        <w:ind w:right="39" w:firstLine="709"/>
        <w:jc w:val="both"/>
        <w:rPr>
          <w:rFonts w:eastAsia="Calibri"/>
          <w:sz w:val="26"/>
          <w:szCs w:val="26"/>
        </w:rPr>
      </w:pPr>
      <w:r>
        <w:rPr>
          <w:rFonts w:eastAsia="Calibri"/>
          <w:sz w:val="26"/>
          <w:szCs w:val="26"/>
        </w:rPr>
        <w:t xml:space="preserve">Затвердити акт  </w:t>
      </w:r>
      <w:r>
        <w:rPr>
          <w:rFonts w:eastAsia="Calibri"/>
          <w:bCs/>
          <w:sz w:val="26"/>
          <w:szCs w:val="26"/>
          <w:lang w:eastAsia="en-US"/>
        </w:rPr>
        <w:t>приймання –передавання</w:t>
      </w:r>
      <w:r>
        <w:rPr>
          <w:rFonts w:eastAsia="Calibri"/>
          <w:sz w:val="26"/>
          <w:szCs w:val="26"/>
        </w:rPr>
        <w:t xml:space="preserve"> архівних документів  ліквідованих підприємств розташованих на території Сіверської міської територіальної громади</w:t>
      </w:r>
      <w:r>
        <w:rPr>
          <w:rFonts w:eastAsia="Calibri"/>
          <w:bCs/>
          <w:sz w:val="26"/>
          <w:szCs w:val="26"/>
          <w:lang w:eastAsia="en-US"/>
        </w:rPr>
        <w:t xml:space="preserve"> </w:t>
      </w:r>
      <w:r>
        <w:rPr>
          <w:rFonts w:eastAsia="Calibri"/>
          <w:sz w:val="26"/>
          <w:szCs w:val="26"/>
        </w:rPr>
        <w:t>до Комунальної установи «Трудовий архів» Сіверської міської ради Бахмутського району Донецької області  від Комунального некомерційного підприємства Бахмутської районної ради «Трудовий архів Бахмутського району»</w:t>
      </w:r>
      <w:r w:rsidR="00766284">
        <w:rPr>
          <w:rFonts w:eastAsia="Calibri"/>
          <w:sz w:val="26"/>
          <w:szCs w:val="26"/>
        </w:rPr>
        <w:t xml:space="preserve"> </w:t>
      </w:r>
      <w:bookmarkStart w:id="79" w:name="_GoBack"/>
      <w:bookmarkEnd w:id="79"/>
    </w:p>
    <w:p w14:paraId="2663FFDD" w14:textId="77777777" w:rsidR="00B92660" w:rsidRDefault="00B92660" w:rsidP="00B92660">
      <w:pPr>
        <w:ind w:right="39" w:firstLine="709"/>
        <w:jc w:val="both"/>
        <w:rPr>
          <w:rFonts w:eastAsia="Calibri"/>
          <w:sz w:val="26"/>
          <w:szCs w:val="26"/>
        </w:rPr>
      </w:pPr>
    </w:p>
    <w:p w14:paraId="655B9042" w14:textId="77777777" w:rsidR="00B92660" w:rsidRDefault="00B92660" w:rsidP="00B92660">
      <w:pPr>
        <w:ind w:left="142" w:right="39" w:firstLine="709"/>
        <w:jc w:val="both"/>
        <w:rPr>
          <w:rFonts w:eastAsia="Calibri"/>
          <w:sz w:val="26"/>
          <w:szCs w:val="26"/>
        </w:rPr>
      </w:pPr>
    </w:p>
    <w:p w14:paraId="04BA2A8E" w14:textId="77777777" w:rsidR="00B92660" w:rsidRDefault="00B92660" w:rsidP="00B92660">
      <w:pPr>
        <w:ind w:right="39" w:firstLine="709"/>
        <w:jc w:val="both"/>
        <w:rPr>
          <w:rFonts w:eastAsia="Calibri"/>
          <w:sz w:val="26"/>
          <w:szCs w:val="26"/>
        </w:rPr>
      </w:pPr>
    </w:p>
    <w:p w14:paraId="74FF3B09" w14:textId="0F42ACE0" w:rsidR="00B92660" w:rsidRDefault="00B92660" w:rsidP="00B92660">
      <w:pPr>
        <w:rPr>
          <w:rFonts w:eastAsia="Calibri"/>
          <w:sz w:val="26"/>
          <w:szCs w:val="26"/>
        </w:rPr>
      </w:pPr>
      <w:r>
        <w:rPr>
          <w:rFonts w:eastAsia="Calibri"/>
          <w:sz w:val="26"/>
          <w:szCs w:val="26"/>
        </w:rPr>
        <w:t xml:space="preserve">Заступник міського голови </w:t>
      </w:r>
      <w:r>
        <w:rPr>
          <w:rFonts w:eastAsia="Calibri"/>
          <w:sz w:val="26"/>
          <w:szCs w:val="26"/>
        </w:rPr>
        <w:tab/>
      </w:r>
      <w:r>
        <w:rPr>
          <w:rFonts w:eastAsia="Calibri"/>
          <w:sz w:val="26"/>
          <w:szCs w:val="26"/>
        </w:rPr>
        <w:tab/>
      </w:r>
      <w:r>
        <w:rPr>
          <w:rFonts w:eastAsia="Calibri"/>
          <w:sz w:val="26"/>
          <w:szCs w:val="26"/>
        </w:rPr>
        <w:tab/>
      </w:r>
      <w:r>
        <w:rPr>
          <w:rFonts w:eastAsia="Calibri"/>
          <w:sz w:val="26"/>
          <w:szCs w:val="26"/>
        </w:rPr>
        <w:tab/>
      </w:r>
      <w:r>
        <w:rPr>
          <w:rFonts w:eastAsia="Calibri"/>
          <w:sz w:val="26"/>
          <w:szCs w:val="26"/>
        </w:rPr>
        <w:tab/>
      </w:r>
      <w:r>
        <w:rPr>
          <w:rFonts w:eastAsia="Calibri"/>
          <w:sz w:val="26"/>
          <w:szCs w:val="26"/>
        </w:rPr>
        <w:tab/>
      </w:r>
      <w:r>
        <w:rPr>
          <w:rFonts w:eastAsia="Calibri"/>
          <w:sz w:val="26"/>
          <w:szCs w:val="26"/>
        </w:rPr>
        <w:tab/>
        <w:t>Віктор ГРЕК</w:t>
      </w:r>
    </w:p>
    <w:p w14:paraId="7E88C3F9" w14:textId="77777777" w:rsidR="00B92660" w:rsidRDefault="00B92660" w:rsidP="00B92660">
      <w:pPr>
        <w:rPr>
          <w:rFonts w:eastAsia="Calibri"/>
          <w:sz w:val="26"/>
          <w:szCs w:val="26"/>
        </w:rPr>
      </w:pPr>
    </w:p>
    <w:p w14:paraId="5FD32376" w14:textId="77777777" w:rsidR="00B92660" w:rsidRDefault="00B92660" w:rsidP="00B92660">
      <w:pPr>
        <w:rPr>
          <w:rFonts w:eastAsia="Calibri"/>
          <w:sz w:val="26"/>
          <w:szCs w:val="26"/>
        </w:rPr>
      </w:pPr>
    </w:p>
    <w:p w14:paraId="42045762" w14:textId="77777777" w:rsidR="00B92660" w:rsidRDefault="00B92660" w:rsidP="00B92660">
      <w:pPr>
        <w:rPr>
          <w:rFonts w:eastAsia="Calibri"/>
          <w:sz w:val="26"/>
          <w:szCs w:val="26"/>
        </w:rPr>
      </w:pPr>
    </w:p>
    <w:p w14:paraId="401911C2" w14:textId="77777777" w:rsidR="00D82544" w:rsidRDefault="00D82544" w:rsidP="00D82544">
      <w:pPr>
        <w:ind w:hanging="13"/>
        <w:jc w:val="center"/>
        <w:rPr>
          <w:sz w:val="28"/>
          <w:szCs w:val="28"/>
        </w:rPr>
      </w:pPr>
      <w:r>
        <w:rPr>
          <w:sz w:val="28"/>
          <w:szCs w:val="28"/>
        </w:rPr>
        <w:object w:dxaOrig="675" w:dyaOrig="870" w14:anchorId="318B17B4">
          <v:shape id="_x0000_i1032" type="#_x0000_t75" style="width:33.8pt;height:43.2pt" o:ole="" filled="t">
            <v:fill color2="black"/>
            <v:imagedata r:id="rId9" o:title=""/>
          </v:shape>
          <o:OLEObject Type="Embed" ProgID="Word.Picture.8" ShapeID="_x0000_i1032" DrawAspect="Content" ObjectID="_1695471589" r:id="rId18"/>
        </w:object>
      </w:r>
    </w:p>
    <w:p w14:paraId="1CCB1040" w14:textId="77777777" w:rsidR="00D82544" w:rsidRDefault="00D82544" w:rsidP="00D82544">
      <w:pPr>
        <w:ind w:hanging="13"/>
        <w:jc w:val="center"/>
        <w:rPr>
          <w:b/>
          <w:sz w:val="28"/>
          <w:szCs w:val="28"/>
        </w:rPr>
      </w:pPr>
      <w:r>
        <w:rPr>
          <w:b/>
          <w:sz w:val="28"/>
          <w:szCs w:val="28"/>
        </w:rPr>
        <w:t>УКРАЇНА</w:t>
      </w:r>
    </w:p>
    <w:p w14:paraId="353B39BF" w14:textId="77777777" w:rsidR="00D82544" w:rsidRDefault="00D82544" w:rsidP="00D82544">
      <w:pPr>
        <w:jc w:val="center"/>
        <w:rPr>
          <w:b/>
          <w:sz w:val="28"/>
          <w:szCs w:val="28"/>
        </w:rPr>
      </w:pPr>
      <w:r>
        <w:rPr>
          <w:b/>
          <w:sz w:val="28"/>
          <w:szCs w:val="28"/>
        </w:rPr>
        <w:t>СІВЕРСЬКА  МІСЬКА  РАДА</w:t>
      </w:r>
    </w:p>
    <w:p w14:paraId="3C232DB4" w14:textId="77777777" w:rsidR="00D82544" w:rsidRDefault="00D82544" w:rsidP="00D82544">
      <w:pPr>
        <w:jc w:val="center"/>
        <w:rPr>
          <w:b/>
          <w:sz w:val="28"/>
          <w:szCs w:val="28"/>
        </w:rPr>
      </w:pPr>
      <w:r>
        <w:rPr>
          <w:b/>
          <w:sz w:val="28"/>
          <w:szCs w:val="28"/>
        </w:rPr>
        <w:t>БАХМУТСЬКОГО  РАЙОНУ  ДОНЕЦЬКОЇ ОБЛАСТІ</w:t>
      </w:r>
    </w:p>
    <w:p w14:paraId="2C9D19A6" w14:textId="77777777" w:rsidR="00D82544" w:rsidRDefault="00D82544" w:rsidP="00D82544">
      <w:pPr>
        <w:jc w:val="center"/>
        <w:rPr>
          <w:b/>
          <w:sz w:val="28"/>
          <w:szCs w:val="28"/>
        </w:rPr>
      </w:pPr>
      <w:r>
        <w:rPr>
          <w:b/>
          <w:sz w:val="28"/>
          <w:szCs w:val="28"/>
        </w:rPr>
        <w:t>ВИКОНАВЧИЙ  КОМІТЕТ</w:t>
      </w:r>
    </w:p>
    <w:p w14:paraId="21EDC52E" w14:textId="77777777" w:rsidR="00D82544" w:rsidRDefault="00D82544" w:rsidP="00D82544">
      <w:pPr>
        <w:jc w:val="center"/>
        <w:rPr>
          <w:b/>
          <w:sz w:val="28"/>
          <w:szCs w:val="28"/>
        </w:rPr>
      </w:pPr>
    </w:p>
    <w:p w14:paraId="39B24150" w14:textId="77777777" w:rsidR="00D82544" w:rsidRDefault="00D82544" w:rsidP="00D82544">
      <w:pPr>
        <w:jc w:val="center"/>
        <w:rPr>
          <w:b/>
          <w:i/>
          <w:sz w:val="28"/>
          <w:szCs w:val="28"/>
        </w:rPr>
      </w:pPr>
      <w:r>
        <w:rPr>
          <w:b/>
          <w:sz w:val="28"/>
          <w:szCs w:val="28"/>
        </w:rPr>
        <w:t>Р І Ш Е Н Н Я</w:t>
      </w:r>
    </w:p>
    <w:p w14:paraId="06807E78" w14:textId="77777777" w:rsidR="00D82544" w:rsidRDefault="00D82544" w:rsidP="00D82544">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D82544" w14:paraId="5CCB7E64" w14:textId="77777777" w:rsidTr="00D82544">
        <w:trPr>
          <w:jc w:val="center"/>
        </w:trPr>
        <w:tc>
          <w:tcPr>
            <w:tcW w:w="3095" w:type="dxa"/>
            <w:hideMark/>
          </w:tcPr>
          <w:p w14:paraId="0A80845C" w14:textId="7BEB5465" w:rsidR="00D82544" w:rsidRDefault="00D82544">
            <w:pPr>
              <w:pStyle w:val="ae"/>
              <w:tabs>
                <w:tab w:val="left" w:pos="4680"/>
                <w:tab w:val="left" w:pos="6804"/>
              </w:tabs>
              <w:spacing w:line="256" w:lineRule="auto"/>
              <w:rPr>
                <w:bCs/>
                <w:sz w:val="28"/>
                <w:szCs w:val="26"/>
              </w:rPr>
            </w:pPr>
            <w:r>
              <w:rPr>
                <w:bCs/>
                <w:sz w:val="28"/>
                <w:szCs w:val="26"/>
                <w:lang w:val="ru-RU"/>
              </w:rPr>
              <w:t>11.10.2021</w:t>
            </w:r>
          </w:p>
        </w:tc>
        <w:tc>
          <w:tcPr>
            <w:tcW w:w="3096" w:type="dxa"/>
            <w:hideMark/>
          </w:tcPr>
          <w:p w14:paraId="7F626AD3" w14:textId="77777777" w:rsidR="00D82544" w:rsidRDefault="00D82544">
            <w:pPr>
              <w:pStyle w:val="ae"/>
              <w:tabs>
                <w:tab w:val="left" w:pos="4680"/>
                <w:tab w:val="left" w:pos="6804"/>
              </w:tabs>
              <w:spacing w:line="256" w:lineRule="auto"/>
              <w:rPr>
                <w:b w:val="0"/>
                <w:sz w:val="28"/>
                <w:szCs w:val="26"/>
              </w:rPr>
            </w:pPr>
            <w:r>
              <w:rPr>
                <w:b w:val="0"/>
                <w:sz w:val="28"/>
                <w:szCs w:val="26"/>
              </w:rPr>
              <w:t>Сіверськ</w:t>
            </w:r>
          </w:p>
        </w:tc>
        <w:tc>
          <w:tcPr>
            <w:tcW w:w="3096" w:type="dxa"/>
            <w:hideMark/>
          </w:tcPr>
          <w:p w14:paraId="7DA923B3" w14:textId="05EBCDC8" w:rsidR="00D82544" w:rsidRDefault="00D82544">
            <w:pPr>
              <w:pStyle w:val="ae"/>
              <w:tabs>
                <w:tab w:val="left" w:pos="4680"/>
                <w:tab w:val="left" w:pos="6804"/>
              </w:tabs>
              <w:spacing w:line="256" w:lineRule="auto"/>
              <w:rPr>
                <w:bCs/>
                <w:sz w:val="28"/>
                <w:szCs w:val="26"/>
                <w:lang w:val="ru-RU"/>
              </w:rPr>
            </w:pPr>
            <w:r>
              <w:rPr>
                <w:bCs/>
                <w:sz w:val="28"/>
                <w:szCs w:val="26"/>
              </w:rPr>
              <w:t xml:space="preserve">№ </w:t>
            </w:r>
            <w:r>
              <w:rPr>
                <w:bCs/>
                <w:sz w:val="28"/>
                <w:szCs w:val="26"/>
                <w:lang w:val="ru-RU"/>
              </w:rPr>
              <w:t>848</w:t>
            </w:r>
          </w:p>
        </w:tc>
      </w:tr>
    </w:tbl>
    <w:p w14:paraId="05BC9F9E" w14:textId="77777777" w:rsidR="00D82544" w:rsidRDefault="00D82544" w:rsidP="00D82544">
      <w:pPr>
        <w:rPr>
          <w:sz w:val="28"/>
          <w:szCs w:val="28"/>
        </w:rPr>
      </w:pPr>
    </w:p>
    <w:p w14:paraId="30442958" w14:textId="77777777" w:rsidR="00D82544" w:rsidRDefault="00D82544" w:rsidP="00D82544">
      <w:pPr>
        <w:tabs>
          <w:tab w:val="left" w:pos="567"/>
          <w:tab w:val="left" w:pos="709"/>
          <w:tab w:val="left" w:pos="7380"/>
          <w:tab w:val="left" w:pos="7655"/>
        </w:tabs>
        <w:jc w:val="center"/>
        <w:rPr>
          <w:sz w:val="28"/>
          <w:szCs w:val="28"/>
        </w:rPr>
      </w:pPr>
      <w:r>
        <w:rPr>
          <w:b/>
          <w:bCs/>
          <w:i/>
          <w:iCs/>
          <w:color w:val="1C1C1C"/>
          <w:sz w:val="27"/>
          <w:szCs w:val="27"/>
          <w:shd w:val="clear" w:color="auto" w:fill="FFFFFF"/>
        </w:rPr>
        <w:t>НЕ ПУБЛІЧНА ІНФОРМАЦІЯ</w:t>
      </w:r>
      <w:r>
        <w:rPr>
          <w:i/>
          <w:iCs/>
          <w:color w:val="1C1C1C"/>
          <w:shd w:val="clear" w:color="auto" w:fill="FFFFFF"/>
        </w:rPr>
        <w:br/>
      </w:r>
      <w:r>
        <w:rPr>
          <w:i/>
          <w:iCs/>
          <w:color w:val="1C1C1C"/>
          <w:sz w:val="27"/>
          <w:szCs w:val="27"/>
          <w:shd w:val="clear" w:color="auto" w:fill="FFFFFF"/>
        </w:rPr>
        <w:t>СЛУЖБА У СПРАВАХ ДІТЕЙ</w:t>
      </w:r>
    </w:p>
    <w:p w14:paraId="41F2F09B" w14:textId="77777777" w:rsidR="00D82544" w:rsidRDefault="00D82544" w:rsidP="00D82544">
      <w:pPr>
        <w:tabs>
          <w:tab w:val="left" w:pos="567"/>
          <w:tab w:val="left" w:pos="709"/>
          <w:tab w:val="left" w:pos="7380"/>
          <w:tab w:val="left" w:pos="7655"/>
        </w:tabs>
        <w:jc w:val="both"/>
        <w:rPr>
          <w:sz w:val="28"/>
          <w:szCs w:val="28"/>
        </w:rPr>
      </w:pPr>
    </w:p>
    <w:p w14:paraId="6D04B6D8" w14:textId="77777777" w:rsidR="00D82544" w:rsidRPr="006D5786" w:rsidRDefault="00D82544" w:rsidP="006D5786">
      <w:pPr>
        <w:rPr>
          <w:sz w:val="28"/>
          <w:szCs w:val="28"/>
        </w:rPr>
      </w:pPr>
    </w:p>
    <w:sectPr w:rsidR="00D82544" w:rsidRPr="006D5786" w:rsidSect="0076628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27A6F8" w14:textId="77777777" w:rsidR="00B277C0" w:rsidRDefault="00B277C0">
      <w:r>
        <w:separator/>
      </w:r>
    </w:p>
  </w:endnote>
  <w:endnote w:type="continuationSeparator" w:id="0">
    <w:p w14:paraId="0BAC127E" w14:textId="77777777" w:rsidR="00B277C0" w:rsidRDefault="00B27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Bahnschrift Light"/>
    <w:charset w:val="00"/>
    <w:family w:val="swiss"/>
    <w:pitch w:val="variable"/>
    <w:sig w:usb0="00000001" w:usb1="00000000"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 w:name="Garamond">
    <w:panose1 w:val="02020404030301010803"/>
    <w:charset w:val="CC"/>
    <w:family w:val="roman"/>
    <w:pitch w:val="variable"/>
    <w:sig w:usb0="00000287" w:usb1="00000000" w:usb2="00000000" w:usb3="00000000" w:csb0="0000009F" w:csb1="00000000"/>
  </w:font>
  <w:font w:name="Bahnschrift">
    <w:altName w:val="Bahnschrift"/>
    <w:panose1 w:val="020B0502040204020203"/>
    <w:charset w:val="CC"/>
    <w:family w:val="swiss"/>
    <w:pitch w:val="variable"/>
    <w:sig w:usb0="A00002C7" w:usb1="00000002" w:usb2="00000000" w:usb3="00000000" w:csb0="0000019F" w:csb1="00000000"/>
  </w:font>
  <w:font w:name="Helvetica">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0811E6" w14:textId="77777777" w:rsidR="00B277C0" w:rsidRDefault="00B277C0">
      <w:r>
        <w:separator/>
      </w:r>
    </w:p>
  </w:footnote>
  <w:footnote w:type="continuationSeparator" w:id="0">
    <w:p w14:paraId="209BDEB1" w14:textId="77777777" w:rsidR="00B277C0" w:rsidRDefault="00B277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800" w:hanging="360"/>
      </w:pPr>
    </w:lvl>
  </w:abstractNum>
  <w:abstractNum w:abstractNumId="2"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Times New Roman" w:hAnsi="Times New Roman"/>
      </w:rPr>
    </w:lvl>
  </w:abstractNum>
  <w:abstractNum w:abstractNumId="3" w15:restartNumberingAfterBreak="0">
    <w:nsid w:val="00000008"/>
    <w:multiLevelType w:val="singleLevel"/>
    <w:tmpl w:val="00000008"/>
    <w:name w:val="WW8Num9"/>
    <w:lvl w:ilvl="0">
      <w:start w:val="1"/>
      <w:numFmt w:val="bullet"/>
      <w:lvlText w:val="-"/>
      <w:lvlJc w:val="left"/>
      <w:pPr>
        <w:tabs>
          <w:tab w:val="num" w:pos="0"/>
        </w:tabs>
        <w:ind w:left="720" w:hanging="360"/>
      </w:pPr>
      <w:rPr>
        <w:rFonts w:ascii="Times New Roman" w:hAnsi="Times New Roman"/>
      </w:rPr>
    </w:lvl>
  </w:abstractNum>
  <w:abstractNum w:abstractNumId="4" w15:restartNumberingAfterBreak="0">
    <w:nsid w:val="0000000F"/>
    <w:multiLevelType w:val="singleLevel"/>
    <w:tmpl w:val="0000000F"/>
    <w:name w:val="WW8Num16"/>
    <w:lvl w:ilvl="0">
      <w:start w:val="1"/>
      <w:numFmt w:val="bullet"/>
      <w:lvlText w:val="-"/>
      <w:lvlJc w:val="left"/>
      <w:pPr>
        <w:tabs>
          <w:tab w:val="num" w:pos="720"/>
        </w:tabs>
        <w:ind w:left="720" w:hanging="360"/>
      </w:pPr>
      <w:rPr>
        <w:rFonts w:ascii="Times New Roman" w:hAnsi="Times New Roman"/>
        <w:sz w:val="28"/>
      </w:rPr>
    </w:lvl>
  </w:abstractNum>
  <w:abstractNum w:abstractNumId="5" w15:restartNumberingAfterBreak="0">
    <w:nsid w:val="00000016"/>
    <w:multiLevelType w:val="multilevel"/>
    <w:tmpl w:val="00000016"/>
    <w:name w:val="WW8Num23"/>
    <w:lvl w:ilvl="0">
      <w:start w:val="1"/>
      <w:numFmt w:val="decimal"/>
      <w:lvlText w:val="%1."/>
      <w:lvlJc w:val="left"/>
      <w:pPr>
        <w:tabs>
          <w:tab w:val="num" w:pos="0"/>
        </w:tabs>
        <w:ind w:left="1087" w:hanging="360"/>
      </w:pPr>
      <w:rPr>
        <w:rFonts w:cs="Times New Roman"/>
      </w:rPr>
    </w:lvl>
    <w:lvl w:ilvl="1">
      <w:start w:val="1"/>
      <w:numFmt w:val="bullet"/>
      <w:lvlText w:val="-"/>
      <w:lvlJc w:val="left"/>
      <w:pPr>
        <w:tabs>
          <w:tab w:val="num" w:pos="1807"/>
        </w:tabs>
        <w:ind w:left="1807" w:hanging="360"/>
      </w:pPr>
      <w:rPr>
        <w:rFonts w:ascii="Times New Roman" w:hAnsi="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00000029"/>
    <w:multiLevelType w:val="singleLevel"/>
    <w:tmpl w:val="00000029"/>
    <w:name w:val="WW8Num42"/>
    <w:lvl w:ilvl="0">
      <w:start w:val="1"/>
      <w:numFmt w:val="bullet"/>
      <w:lvlText w:val="-"/>
      <w:lvlJc w:val="left"/>
      <w:pPr>
        <w:tabs>
          <w:tab w:val="num" w:pos="0"/>
        </w:tabs>
        <w:ind w:left="720" w:hanging="360"/>
      </w:pPr>
      <w:rPr>
        <w:rFonts w:ascii="Times New Roman" w:hAnsi="Times New Roman"/>
      </w:rPr>
    </w:lvl>
  </w:abstractNum>
  <w:abstractNum w:abstractNumId="7" w15:restartNumberingAfterBreak="0">
    <w:nsid w:val="0000002B"/>
    <w:multiLevelType w:val="singleLevel"/>
    <w:tmpl w:val="0000002B"/>
    <w:name w:val="WW8Num44"/>
    <w:lvl w:ilvl="0">
      <w:start w:val="1"/>
      <w:numFmt w:val="bullet"/>
      <w:lvlText w:val="-"/>
      <w:lvlJc w:val="left"/>
      <w:pPr>
        <w:tabs>
          <w:tab w:val="num" w:pos="0"/>
        </w:tabs>
        <w:ind w:left="720" w:hanging="360"/>
      </w:pPr>
      <w:rPr>
        <w:rFonts w:ascii="Times New Roman" w:hAnsi="Times New Roman"/>
      </w:rPr>
    </w:lvl>
  </w:abstractNum>
  <w:abstractNum w:abstractNumId="8" w15:restartNumberingAfterBreak="0">
    <w:nsid w:val="00000031"/>
    <w:multiLevelType w:val="singleLevel"/>
    <w:tmpl w:val="00000031"/>
    <w:name w:val="WW8Num50"/>
    <w:lvl w:ilvl="0">
      <w:start w:val="1"/>
      <w:numFmt w:val="bullet"/>
      <w:lvlText w:val="-"/>
      <w:lvlJc w:val="left"/>
      <w:pPr>
        <w:tabs>
          <w:tab w:val="num" w:pos="0"/>
        </w:tabs>
        <w:ind w:left="720" w:hanging="360"/>
      </w:pPr>
      <w:rPr>
        <w:rFonts w:ascii="Times New Roman" w:hAnsi="Times New Roman"/>
      </w:rPr>
    </w:lvl>
  </w:abstractNum>
  <w:abstractNum w:abstractNumId="9" w15:restartNumberingAfterBreak="0">
    <w:nsid w:val="00000035"/>
    <w:multiLevelType w:val="singleLevel"/>
    <w:tmpl w:val="00000035"/>
    <w:name w:val="WW8Num54"/>
    <w:lvl w:ilvl="0">
      <w:start w:val="1"/>
      <w:numFmt w:val="bullet"/>
      <w:lvlText w:val="-"/>
      <w:lvlJc w:val="left"/>
      <w:pPr>
        <w:tabs>
          <w:tab w:val="num" w:pos="0"/>
        </w:tabs>
        <w:ind w:left="720" w:hanging="360"/>
      </w:pPr>
      <w:rPr>
        <w:rFonts w:ascii="Times New Roman" w:hAnsi="Times New Roman"/>
        <w:sz w:val="28"/>
      </w:rPr>
    </w:lvl>
  </w:abstractNum>
  <w:abstractNum w:abstractNumId="10" w15:restartNumberingAfterBreak="0">
    <w:nsid w:val="000458F6"/>
    <w:multiLevelType w:val="hybridMultilevel"/>
    <w:tmpl w:val="DBC2653E"/>
    <w:lvl w:ilvl="0" w:tplc="93F23B68">
      <w:numFmt w:val="bullet"/>
      <w:lvlText w:val="-"/>
      <w:lvlJc w:val="left"/>
      <w:pPr>
        <w:tabs>
          <w:tab w:val="num" w:pos="360"/>
        </w:tabs>
        <w:ind w:left="360" w:hanging="360"/>
      </w:pPr>
      <w:rPr>
        <w:rFonts w:ascii="Times New Roman" w:eastAsia="Times New Roman" w:hAnsi="Times New Roman"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272070C"/>
    <w:multiLevelType w:val="hybridMultilevel"/>
    <w:tmpl w:val="57D04DF2"/>
    <w:lvl w:ilvl="0" w:tplc="1DAE176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2" w15:restartNumberingAfterBreak="0">
    <w:nsid w:val="071147D2"/>
    <w:multiLevelType w:val="multilevel"/>
    <w:tmpl w:val="FE605868"/>
    <w:styleLink w:val="WW8Num20"/>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3" w15:restartNumberingAfterBreak="0">
    <w:nsid w:val="07F61EE7"/>
    <w:multiLevelType w:val="hybridMultilevel"/>
    <w:tmpl w:val="FA44C68C"/>
    <w:lvl w:ilvl="0" w:tplc="69765E16">
      <w:start w:val="9"/>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0AC67390"/>
    <w:multiLevelType w:val="hybridMultilevel"/>
    <w:tmpl w:val="DF8ED1A8"/>
    <w:lvl w:ilvl="0" w:tplc="D9E6D444">
      <w:start w:val="13"/>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0D8F54EC"/>
    <w:multiLevelType w:val="multilevel"/>
    <w:tmpl w:val="500AEC86"/>
    <w:lvl w:ilvl="0">
      <w:start w:val="1"/>
      <w:numFmt w:val="bullet"/>
      <w:lvlText w:val=""/>
      <w:lvlJc w:val="left"/>
      <w:rPr>
        <w:rFonts w:ascii="Symbol" w:hAnsi="Symbol" w:hint="default"/>
        <w:sz w:val="28"/>
      </w:rPr>
    </w:lvl>
    <w:lvl w:ilvl="1">
      <w:numFmt w:val="bullet"/>
      <w:lvlText w:val="o"/>
      <w:lvlJc w:val="left"/>
      <w:rPr>
        <w:rFonts w:ascii="Arial" w:eastAsia="Times New Roman" w:hAnsi="Arial"/>
      </w:rPr>
    </w:lvl>
    <w:lvl w:ilvl="2">
      <w:numFmt w:val="bullet"/>
      <w:lvlText w:val="▪"/>
      <w:lvlJc w:val="left"/>
      <w:rPr>
        <w:rFonts w:ascii="Arial" w:eastAsia="Times New Roman" w:hAnsi="Arial"/>
      </w:rPr>
    </w:lvl>
    <w:lvl w:ilvl="3">
      <w:numFmt w:val="bullet"/>
      <w:lvlText w:val="●"/>
      <w:lvlJc w:val="left"/>
      <w:rPr>
        <w:rFonts w:ascii="Arial" w:eastAsia="Times New Roman" w:hAnsi="Arial"/>
      </w:rPr>
    </w:lvl>
    <w:lvl w:ilvl="4">
      <w:numFmt w:val="bullet"/>
      <w:lvlText w:val="o"/>
      <w:lvlJc w:val="left"/>
      <w:rPr>
        <w:rFonts w:ascii="Arial" w:eastAsia="Times New Roman" w:hAnsi="Arial"/>
      </w:rPr>
    </w:lvl>
    <w:lvl w:ilvl="5">
      <w:numFmt w:val="bullet"/>
      <w:lvlText w:val="▪"/>
      <w:lvlJc w:val="left"/>
      <w:rPr>
        <w:rFonts w:ascii="Arial" w:eastAsia="Times New Roman" w:hAnsi="Arial"/>
      </w:rPr>
    </w:lvl>
    <w:lvl w:ilvl="6">
      <w:numFmt w:val="bullet"/>
      <w:lvlText w:val="●"/>
      <w:lvlJc w:val="left"/>
      <w:rPr>
        <w:rFonts w:ascii="Arial" w:eastAsia="Times New Roman" w:hAnsi="Arial"/>
      </w:rPr>
    </w:lvl>
    <w:lvl w:ilvl="7">
      <w:numFmt w:val="bullet"/>
      <w:lvlText w:val="o"/>
      <w:lvlJc w:val="left"/>
      <w:rPr>
        <w:rFonts w:ascii="Arial" w:eastAsia="Times New Roman" w:hAnsi="Arial"/>
      </w:rPr>
    </w:lvl>
    <w:lvl w:ilvl="8">
      <w:numFmt w:val="bullet"/>
      <w:lvlText w:val="▪"/>
      <w:lvlJc w:val="left"/>
      <w:rPr>
        <w:rFonts w:ascii="Arial" w:eastAsia="Times New Roman" w:hAnsi="Arial"/>
      </w:rPr>
    </w:lvl>
  </w:abstractNum>
  <w:abstractNum w:abstractNumId="16" w15:restartNumberingAfterBreak="0">
    <w:nsid w:val="1085705F"/>
    <w:multiLevelType w:val="multilevel"/>
    <w:tmpl w:val="5A32B5DE"/>
    <w:styleLink w:val="WW8Num32"/>
    <w:lvl w:ilvl="0">
      <w:numFmt w:val="bullet"/>
      <w:lvlText w:val="-"/>
      <w:lvlJc w:val="left"/>
      <w:rPr>
        <w:rFonts w:ascii="Times New Roman" w:eastAsia="Times New Roman" w:hAnsi="Times New Roman"/>
        <w:sz w:val="2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7" w15:restartNumberingAfterBreak="0">
    <w:nsid w:val="11C44EEE"/>
    <w:multiLevelType w:val="multilevel"/>
    <w:tmpl w:val="74C05C70"/>
    <w:styleLink w:val="WW8Num6"/>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15:restartNumberingAfterBreak="0">
    <w:nsid w:val="1B134E99"/>
    <w:multiLevelType w:val="hybridMultilevel"/>
    <w:tmpl w:val="C4CA1CF6"/>
    <w:lvl w:ilvl="0" w:tplc="A0A8DA06">
      <w:start w:val="2021"/>
      <w:numFmt w:val="bullet"/>
      <w:lvlText w:val="-"/>
      <w:lvlJc w:val="left"/>
      <w:pPr>
        <w:ind w:left="360" w:hanging="360"/>
      </w:pPr>
      <w:rPr>
        <w:rFonts w:ascii="Times New Roman" w:eastAsiaTheme="minorHAnsi"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9" w15:restartNumberingAfterBreak="0">
    <w:nsid w:val="1E51359F"/>
    <w:multiLevelType w:val="multilevel"/>
    <w:tmpl w:val="A9965364"/>
    <w:styleLink w:val="WW8Num11"/>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21A165CE"/>
    <w:multiLevelType w:val="multilevel"/>
    <w:tmpl w:val="93F80AB4"/>
    <w:styleLink w:val="WW8Num4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1" w15:restartNumberingAfterBreak="0">
    <w:nsid w:val="2CCF343C"/>
    <w:multiLevelType w:val="hybridMultilevel"/>
    <w:tmpl w:val="D13A4B48"/>
    <w:lvl w:ilvl="0" w:tplc="3FF032A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43338FC"/>
    <w:multiLevelType w:val="multilevel"/>
    <w:tmpl w:val="C20CC926"/>
    <w:styleLink w:val="WW8Num5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3" w15:restartNumberingAfterBreak="0">
    <w:nsid w:val="3C9725B5"/>
    <w:multiLevelType w:val="multilevel"/>
    <w:tmpl w:val="8B5CAB0C"/>
    <w:lvl w:ilvl="0">
      <w:start w:val="1"/>
      <w:numFmt w:val="none"/>
      <w:pStyle w:val="Heading11"/>
      <w:suff w:val="nothing"/>
      <w:lvlText w:val=""/>
      <w:lvlJc w:val="left"/>
      <w:pPr>
        <w:tabs>
          <w:tab w:val="num" w:pos="432"/>
        </w:tabs>
        <w:ind w:left="432" w:hanging="432"/>
      </w:pPr>
      <w:rPr>
        <w:rFonts w:cs="Times New Roman"/>
      </w:rPr>
    </w:lvl>
    <w:lvl w:ilvl="1">
      <w:start w:val="1"/>
      <w:numFmt w:val="none"/>
      <w:pStyle w:val="Heading21"/>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4" w15:restartNumberingAfterBreak="0">
    <w:nsid w:val="49E81EC2"/>
    <w:multiLevelType w:val="multilevel"/>
    <w:tmpl w:val="3BE057A8"/>
    <w:styleLink w:val="WW8Num29"/>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4C327039"/>
    <w:multiLevelType w:val="multilevel"/>
    <w:tmpl w:val="18FA7C22"/>
    <w:lvl w:ilvl="0">
      <w:start w:val="4"/>
      <w:numFmt w:val="decimal"/>
      <w:lvlText w:val="%1."/>
      <w:lvlJc w:val="left"/>
      <w:pPr>
        <w:tabs>
          <w:tab w:val="num" w:pos="360"/>
        </w:tabs>
        <w:ind w:left="360" w:hanging="360"/>
      </w:pPr>
      <w:rPr>
        <w:b w:val="0"/>
        <w:i w:val="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4F1938DF"/>
    <w:multiLevelType w:val="multilevel"/>
    <w:tmpl w:val="EEE6B392"/>
    <w:styleLink w:val="WW8Num43"/>
    <w:lvl w:ilvl="0">
      <w:numFmt w:val="bullet"/>
      <w:lvlText w:val="-"/>
      <w:lvlJc w:val="left"/>
      <w:rPr>
        <w:rFonts w:ascii="Times New Roman" w:eastAsia="Times New Roman" w:hAnsi="Times New Roman"/>
        <w:color w:val="000000"/>
        <w:sz w:val="28"/>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4F7C08D9"/>
    <w:multiLevelType w:val="multilevel"/>
    <w:tmpl w:val="FFFFFFFF"/>
    <w:lvl w:ilvl="0">
      <w:start w:val="1"/>
      <w:numFmt w:val="bullet"/>
      <w:lvlText w:val="-"/>
      <w:lvlJc w:val="left"/>
      <w:pPr>
        <w:ind w:left="720" w:hanging="360"/>
      </w:pPr>
      <w:rPr>
        <w:rFonts w:ascii="Times New Roman" w:hAnsi="Times New Roman"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54725BFB"/>
    <w:multiLevelType w:val="hybridMultilevel"/>
    <w:tmpl w:val="5A5267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7F634F3"/>
    <w:multiLevelType w:val="multilevel"/>
    <w:tmpl w:val="1716FA36"/>
    <w:styleLink w:val="WW8Num53"/>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5F080566"/>
    <w:multiLevelType w:val="multilevel"/>
    <w:tmpl w:val="94502B3A"/>
    <w:styleLink w:val="WW8Num28"/>
    <w:lvl w:ilvl="0">
      <w:numFmt w:val="bullet"/>
      <w:lvlText w:val="­"/>
      <w:lvlJc w:val="left"/>
      <w:rPr>
        <w:rFonts w:ascii="Segoe UI" w:hAnsi="Segoe UI"/>
        <w:sz w:val="2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1" w15:restartNumberingAfterBreak="0">
    <w:nsid w:val="642F1C81"/>
    <w:multiLevelType w:val="multilevel"/>
    <w:tmpl w:val="94865530"/>
    <w:styleLink w:val="WW8Num2"/>
    <w:lvl w:ilvl="0">
      <w:numFmt w:val="bullet"/>
      <w:lvlText w:val="-"/>
      <w:lvlJc w:val="left"/>
      <w:rPr>
        <w:rFonts w:ascii="Times New Roman" w:eastAsia="Times New Roman" w:hAnsi="Times New Roman"/>
        <w:sz w:val="28"/>
      </w:rPr>
    </w:lvl>
    <w:lvl w:ilvl="1">
      <w:numFmt w:val="bullet"/>
      <w:lvlText w:val="o"/>
      <w:lvlJc w:val="left"/>
      <w:rPr>
        <w:rFonts w:ascii="Arial" w:eastAsia="Times New Roman" w:hAnsi="Arial"/>
      </w:rPr>
    </w:lvl>
    <w:lvl w:ilvl="2">
      <w:numFmt w:val="bullet"/>
      <w:lvlText w:val="▪"/>
      <w:lvlJc w:val="left"/>
      <w:rPr>
        <w:rFonts w:ascii="Arial" w:eastAsia="Times New Roman" w:hAnsi="Arial"/>
      </w:rPr>
    </w:lvl>
    <w:lvl w:ilvl="3">
      <w:numFmt w:val="bullet"/>
      <w:lvlText w:val="●"/>
      <w:lvlJc w:val="left"/>
      <w:rPr>
        <w:rFonts w:ascii="Arial" w:eastAsia="Times New Roman" w:hAnsi="Arial"/>
      </w:rPr>
    </w:lvl>
    <w:lvl w:ilvl="4">
      <w:numFmt w:val="bullet"/>
      <w:lvlText w:val="o"/>
      <w:lvlJc w:val="left"/>
      <w:rPr>
        <w:rFonts w:ascii="Arial" w:eastAsia="Times New Roman" w:hAnsi="Arial"/>
      </w:rPr>
    </w:lvl>
    <w:lvl w:ilvl="5">
      <w:numFmt w:val="bullet"/>
      <w:lvlText w:val="▪"/>
      <w:lvlJc w:val="left"/>
      <w:rPr>
        <w:rFonts w:ascii="Arial" w:eastAsia="Times New Roman" w:hAnsi="Arial"/>
      </w:rPr>
    </w:lvl>
    <w:lvl w:ilvl="6">
      <w:numFmt w:val="bullet"/>
      <w:lvlText w:val="●"/>
      <w:lvlJc w:val="left"/>
      <w:rPr>
        <w:rFonts w:ascii="Arial" w:eastAsia="Times New Roman" w:hAnsi="Arial"/>
      </w:rPr>
    </w:lvl>
    <w:lvl w:ilvl="7">
      <w:numFmt w:val="bullet"/>
      <w:lvlText w:val="o"/>
      <w:lvlJc w:val="left"/>
      <w:rPr>
        <w:rFonts w:ascii="Arial" w:eastAsia="Times New Roman" w:hAnsi="Arial"/>
      </w:rPr>
    </w:lvl>
    <w:lvl w:ilvl="8">
      <w:numFmt w:val="bullet"/>
      <w:lvlText w:val="▪"/>
      <w:lvlJc w:val="left"/>
      <w:rPr>
        <w:rFonts w:ascii="Arial" w:eastAsia="Times New Roman" w:hAnsi="Arial"/>
      </w:rPr>
    </w:lvl>
  </w:abstractNum>
  <w:abstractNum w:abstractNumId="32" w15:restartNumberingAfterBreak="0">
    <w:nsid w:val="6CC47854"/>
    <w:multiLevelType w:val="multilevel"/>
    <w:tmpl w:val="24FC2092"/>
    <w:styleLink w:val="WW8Num39"/>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3" w15:restartNumberingAfterBreak="0">
    <w:nsid w:val="6EDE7A13"/>
    <w:multiLevelType w:val="hybridMultilevel"/>
    <w:tmpl w:val="007CD676"/>
    <w:lvl w:ilvl="0" w:tplc="A0A8DA06">
      <w:start w:val="2021"/>
      <w:numFmt w:val="bullet"/>
      <w:lvlText w:val="-"/>
      <w:lvlJc w:val="left"/>
      <w:pPr>
        <w:ind w:left="795" w:hanging="360"/>
      </w:pPr>
      <w:rPr>
        <w:rFonts w:ascii="Times New Roman" w:eastAsiaTheme="minorHAnsi" w:hAnsi="Times New Roman" w:cs="Times New Roman" w:hint="default"/>
      </w:rPr>
    </w:lvl>
    <w:lvl w:ilvl="1" w:tplc="04190003">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4" w15:restartNumberingAfterBreak="0">
    <w:nsid w:val="79754CE8"/>
    <w:multiLevelType w:val="hybridMultilevel"/>
    <w:tmpl w:val="1F38F016"/>
    <w:lvl w:ilvl="0" w:tplc="ED26835E">
      <w:start w:val="8"/>
      <w:numFmt w:val="bullet"/>
      <w:lvlText w:val="-"/>
      <w:lvlJc w:val="left"/>
      <w:pPr>
        <w:ind w:left="448" w:hanging="360"/>
      </w:pPr>
      <w:rPr>
        <w:rFonts w:ascii="Times New Roman" w:eastAsia="Times New Roman" w:hAnsi="Times New Roman" w:hint="default"/>
        <w:b w:val="0"/>
      </w:rPr>
    </w:lvl>
    <w:lvl w:ilvl="1" w:tplc="04190003">
      <w:start w:val="1"/>
      <w:numFmt w:val="bullet"/>
      <w:lvlText w:val="o"/>
      <w:lvlJc w:val="left"/>
      <w:pPr>
        <w:ind w:left="1168" w:hanging="360"/>
      </w:pPr>
      <w:rPr>
        <w:rFonts w:ascii="Courier New" w:hAnsi="Courier New" w:hint="default"/>
      </w:rPr>
    </w:lvl>
    <w:lvl w:ilvl="2" w:tplc="04190005">
      <w:start w:val="1"/>
      <w:numFmt w:val="bullet"/>
      <w:lvlText w:val=""/>
      <w:lvlJc w:val="left"/>
      <w:pPr>
        <w:ind w:left="1888" w:hanging="360"/>
      </w:pPr>
      <w:rPr>
        <w:rFonts w:ascii="Wingdings" w:hAnsi="Wingdings" w:hint="default"/>
      </w:rPr>
    </w:lvl>
    <w:lvl w:ilvl="3" w:tplc="04190001">
      <w:start w:val="1"/>
      <w:numFmt w:val="bullet"/>
      <w:lvlText w:val=""/>
      <w:lvlJc w:val="left"/>
      <w:pPr>
        <w:ind w:left="2608" w:hanging="360"/>
      </w:pPr>
      <w:rPr>
        <w:rFonts w:ascii="Symbol" w:hAnsi="Symbol" w:hint="default"/>
      </w:rPr>
    </w:lvl>
    <w:lvl w:ilvl="4" w:tplc="04190003">
      <w:start w:val="1"/>
      <w:numFmt w:val="bullet"/>
      <w:lvlText w:val="o"/>
      <w:lvlJc w:val="left"/>
      <w:pPr>
        <w:ind w:left="3328" w:hanging="360"/>
      </w:pPr>
      <w:rPr>
        <w:rFonts w:ascii="Courier New" w:hAnsi="Courier New" w:hint="default"/>
      </w:rPr>
    </w:lvl>
    <w:lvl w:ilvl="5" w:tplc="04190005">
      <w:start w:val="1"/>
      <w:numFmt w:val="bullet"/>
      <w:lvlText w:val=""/>
      <w:lvlJc w:val="left"/>
      <w:pPr>
        <w:ind w:left="4048" w:hanging="360"/>
      </w:pPr>
      <w:rPr>
        <w:rFonts w:ascii="Wingdings" w:hAnsi="Wingdings" w:hint="default"/>
      </w:rPr>
    </w:lvl>
    <w:lvl w:ilvl="6" w:tplc="04190001">
      <w:start w:val="1"/>
      <w:numFmt w:val="bullet"/>
      <w:lvlText w:val=""/>
      <w:lvlJc w:val="left"/>
      <w:pPr>
        <w:ind w:left="4768" w:hanging="360"/>
      </w:pPr>
      <w:rPr>
        <w:rFonts w:ascii="Symbol" w:hAnsi="Symbol" w:hint="default"/>
      </w:rPr>
    </w:lvl>
    <w:lvl w:ilvl="7" w:tplc="04190003">
      <w:start w:val="1"/>
      <w:numFmt w:val="bullet"/>
      <w:lvlText w:val="o"/>
      <w:lvlJc w:val="left"/>
      <w:pPr>
        <w:ind w:left="5488" w:hanging="360"/>
      </w:pPr>
      <w:rPr>
        <w:rFonts w:ascii="Courier New" w:hAnsi="Courier New" w:hint="default"/>
      </w:rPr>
    </w:lvl>
    <w:lvl w:ilvl="8" w:tplc="04190005">
      <w:start w:val="1"/>
      <w:numFmt w:val="bullet"/>
      <w:lvlText w:val=""/>
      <w:lvlJc w:val="left"/>
      <w:pPr>
        <w:ind w:left="6208" w:hanging="360"/>
      </w:pPr>
      <w:rPr>
        <w:rFonts w:ascii="Wingdings" w:hAnsi="Wingdings" w:hint="default"/>
      </w:rPr>
    </w:lvl>
  </w:abstractNum>
  <w:abstractNum w:abstractNumId="35" w15:restartNumberingAfterBreak="0">
    <w:nsid w:val="7D656192"/>
    <w:multiLevelType w:val="multilevel"/>
    <w:tmpl w:val="EE04D0E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440" w:hanging="108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800" w:hanging="1440"/>
      </w:pPr>
      <w:rPr>
        <w:rFonts w:hint="default"/>
        <w:sz w:val="24"/>
      </w:rPr>
    </w:lvl>
    <w:lvl w:ilvl="6">
      <w:start w:val="1"/>
      <w:numFmt w:val="decimal"/>
      <w:isLgl/>
      <w:lvlText w:val="%1.%2.%3.%4.%5.%6.%7."/>
      <w:lvlJc w:val="left"/>
      <w:pPr>
        <w:ind w:left="2160" w:hanging="1800"/>
      </w:pPr>
      <w:rPr>
        <w:rFonts w:hint="default"/>
        <w:sz w:val="24"/>
      </w:rPr>
    </w:lvl>
    <w:lvl w:ilvl="7">
      <w:start w:val="1"/>
      <w:numFmt w:val="decimal"/>
      <w:isLgl/>
      <w:lvlText w:val="%1.%2.%3.%4.%5.%6.%7.%8."/>
      <w:lvlJc w:val="left"/>
      <w:pPr>
        <w:ind w:left="2160" w:hanging="1800"/>
      </w:pPr>
      <w:rPr>
        <w:rFonts w:hint="default"/>
        <w:sz w:val="24"/>
      </w:rPr>
    </w:lvl>
    <w:lvl w:ilvl="8">
      <w:start w:val="1"/>
      <w:numFmt w:val="decimal"/>
      <w:isLgl/>
      <w:lvlText w:val="%1.%2.%3.%4.%5.%6.%7.%8.%9."/>
      <w:lvlJc w:val="left"/>
      <w:pPr>
        <w:ind w:left="2520" w:hanging="2160"/>
      </w:pPr>
      <w:rPr>
        <w:rFonts w:hint="default"/>
        <w:sz w:val="24"/>
      </w:rPr>
    </w:lvl>
  </w:abstractNum>
  <w:abstractNum w:abstractNumId="36" w15:restartNumberingAfterBreak="0">
    <w:nsid w:val="7FBE618A"/>
    <w:multiLevelType w:val="hybridMultilevel"/>
    <w:tmpl w:val="B0BCAA6A"/>
    <w:lvl w:ilvl="0" w:tplc="888855F2">
      <w:start w:val="2"/>
      <w:numFmt w:val="bullet"/>
      <w:lvlText w:val="-"/>
      <w:lvlJc w:val="left"/>
      <w:pPr>
        <w:ind w:left="526" w:hanging="360"/>
      </w:pPr>
      <w:rPr>
        <w:rFonts w:ascii="Times New Roman" w:eastAsia="Times New Roman" w:hAnsi="Times New Roman" w:hint="default"/>
      </w:rPr>
    </w:lvl>
    <w:lvl w:ilvl="1" w:tplc="04190003">
      <w:start w:val="1"/>
      <w:numFmt w:val="bullet"/>
      <w:lvlText w:val="o"/>
      <w:lvlJc w:val="left"/>
      <w:pPr>
        <w:ind w:left="1246" w:hanging="360"/>
      </w:pPr>
      <w:rPr>
        <w:rFonts w:ascii="Courier New" w:hAnsi="Courier New" w:hint="default"/>
      </w:rPr>
    </w:lvl>
    <w:lvl w:ilvl="2" w:tplc="04190005">
      <w:start w:val="1"/>
      <w:numFmt w:val="bullet"/>
      <w:lvlText w:val=""/>
      <w:lvlJc w:val="left"/>
      <w:pPr>
        <w:ind w:left="1966" w:hanging="360"/>
      </w:pPr>
      <w:rPr>
        <w:rFonts w:ascii="Wingdings" w:hAnsi="Wingdings" w:hint="default"/>
      </w:rPr>
    </w:lvl>
    <w:lvl w:ilvl="3" w:tplc="04190001">
      <w:start w:val="1"/>
      <w:numFmt w:val="bullet"/>
      <w:lvlText w:val=""/>
      <w:lvlJc w:val="left"/>
      <w:pPr>
        <w:ind w:left="2686" w:hanging="360"/>
      </w:pPr>
      <w:rPr>
        <w:rFonts w:ascii="Symbol" w:hAnsi="Symbol" w:hint="default"/>
      </w:rPr>
    </w:lvl>
    <w:lvl w:ilvl="4" w:tplc="04190003">
      <w:start w:val="1"/>
      <w:numFmt w:val="bullet"/>
      <w:lvlText w:val="o"/>
      <w:lvlJc w:val="left"/>
      <w:pPr>
        <w:ind w:left="3406" w:hanging="360"/>
      </w:pPr>
      <w:rPr>
        <w:rFonts w:ascii="Courier New" w:hAnsi="Courier New" w:hint="default"/>
      </w:rPr>
    </w:lvl>
    <w:lvl w:ilvl="5" w:tplc="04190005">
      <w:start w:val="1"/>
      <w:numFmt w:val="bullet"/>
      <w:lvlText w:val=""/>
      <w:lvlJc w:val="left"/>
      <w:pPr>
        <w:ind w:left="4126" w:hanging="360"/>
      </w:pPr>
      <w:rPr>
        <w:rFonts w:ascii="Wingdings" w:hAnsi="Wingdings" w:hint="default"/>
      </w:rPr>
    </w:lvl>
    <w:lvl w:ilvl="6" w:tplc="04190001">
      <w:start w:val="1"/>
      <w:numFmt w:val="bullet"/>
      <w:lvlText w:val=""/>
      <w:lvlJc w:val="left"/>
      <w:pPr>
        <w:ind w:left="4846" w:hanging="360"/>
      </w:pPr>
      <w:rPr>
        <w:rFonts w:ascii="Symbol" w:hAnsi="Symbol" w:hint="default"/>
      </w:rPr>
    </w:lvl>
    <w:lvl w:ilvl="7" w:tplc="04190003">
      <w:start w:val="1"/>
      <w:numFmt w:val="bullet"/>
      <w:lvlText w:val="o"/>
      <w:lvlJc w:val="left"/>
      <w:pPr>
        <w:ind w:left="5566" w:hanging="360"/>
      </w:pPr>
      <w:rPr>
        <w:rFonts w:ascii="Courier New" w:hAnsi="Courier New" w:hint="default"/>
      </w:rPr>
    </w:lvl>
    <w:lvl w:ilvl="8" w:tplc="04190005">
      <w:start w:val="1"/>
      <w:numFmt w:val="bullet"/>
      <w:lvlText w:val=""/>
      <w:lvlJc w:val="left"/>
      <w:pPr>
        <w:ind w:left="6286" w:hanging="360"/>
      </w:pPr>
      <w:rPr>
        <w:rFonts w:ascii="Wingdings" w:hAnsi="Wingdings" w:hint="default"/>
      </w:rPr>
    </w:lvl>
  </w:abstractNum>
  <w:num w:numId="1">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num>
  <w:num w:numId="4">
    <w:abstractNumId w:val="11"/>
  </w:num>
  <w:num w:numId="5">
    <w:abstractNumId w:val="33"/>
  </w:num>
  <w:num w:numId="6">
    <w:abstractNumId w:val="18"/>
  </w:num>
  <w:num w:numId="7">
    <w:abstractNumId w:val="28"/>
  </w:num>
  <w:num w:numId="8">
    <w:abstractNumId w:val="15"/>
  </w:num>
  <w:num w:numId="9">
    <w:abstractNumId w:val="32"/>
  </w:num>
  <w:num w:numId="10">
    <w:abstractNumId w:val="31"/>
  </w:num>
  <w:num w:numId="11">
    <w:abstractNumId w:val="31"/>
    <w:lvlOverride w:ilvl="0">
      <w:lvl w:ilvl="0">
        <w:numFmt w:val="bullet"/>
        <w:lvlText w:val="-"/>
        <w:lvlJc w:val="left"/>
        <w:rPr>
          <w:rFonts w:ascii="Times New Roman" w:eastAsia="Times New Roman" w:hAnsi="Times New Roman"/>
          <w:sz w:val="28"/>
        </w:rPr>
      </w:lvl>
    </w:lvlOverride>
  </w:num>
  <w:num w:numId="12">
    <w:abstractNumId w:val="36"/>
  </w:num>
  <w:num w:numId="13">
    <w:abstractNumId w:val="9"/>
  </w:num>
  <w:num w:numId="14">
    <w:abstractNumId w:val="34"/>
  </w:num>
  <w:num w:numId="15">
    <w:abstractNumId w:val="23"/>
  </w:num>
  <w:num w:numId="16">
    <w:abstractNumId w:val="13"/>
  </w:num>
  <w:num w:numId="17">
    <w:abstractNumId w:val="16"/>
  </w:num>
  <w:num w:numId="18">
    <w:abstractNumId w:val="24"/>
  </w:num>
  <w:num w:numId="19">
    <w:abstractNumId w:val="22"/>
  </w:num>
  <w:num w:numId="20">
    <w:abstractNumId w:val="12"/>
  </w:num>
  <w:num w:numId="21">
    <w:abstractNumId w:val="30"/>
  </w:num>
  <w:num w:numId="22">
    <w:abstractNumId w:val="5"/>
  </w:num>
  <w:num w:numId="23">
    <w:abstractNumId w:val="20"/>
  </w:num>
  <w:num w:numId="24">
    <w:abstractNumId w:val="17"/>
  </w:num>
  <w:num w:numId="25">
    <w:abstractNumId w:val="29"/>
  </w:num>
  <w:num w:numId="26">
    <w:abstractNumId w:val="19"/>
  </w:num>
  <w:num w:numId="27">
    <w:abstractNumId w:val="26"/>
  </w:num>
  <w:num w:numId="28">
    <w:abstractNumId w:val="7"/>
  </w:num>
  <w:num w:numId="29">
    <w:abstractNumId w:val="3"/>
  </w:num>
  <w:num w:numId="30">
    <w:abstractNumId w:val="8"/>
  </w:num>
  <w:num w:numId="31">
    <w:abstractNumId w:val="10"/>
  </w:num>
  <w:num w:numId="32">
    <w:abstractNumId w:val="4"/>
  </w:num>
  <w:num w:numId="33">
    <w:abstractNumId w:val="2"/>
  </w:num>
  <w:num w:numId="34">
    <w:abstractNumId w:val="6"/>
  </w:num>
  <w:num w:numId="35">
    <w:abstractNumId w:val="27"/>
  </w:num>
  <w:num w:numId="36">
    <w:abstractNumId w:val="2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335"/>
    <w:rsid w:val="000003A3"/>
    <w:rsid w:val="00000D9E"/>
    <w:rsid w:val="00002748"/>
    <w:rsid w:val="000116B4"/>
    <w:rsid w:val="00014713"/>
    <w:rsid w:val="0001549A"/>
    <w:rsid w:val="00021624"/>
    <w:rsid w:val="00025236"/>
    <w:rsid w:val="00030C22"/>
    <w:rsid w:val="00040D68"/>
    <w:rsid w:val="00044E46"/>
    <w:rsid w:val="00045ECD"/>
    <w:rsid w:val="0005478D"/>
    <w:rsid w:val="000618F8"/>
    <w:rsid w:val="000633E9"/>
    <w:rsid w:val="00075C08"/>
    <w:rsid w:val="00077D53"/>
    <w:rsid w:val="000822A1"/>
    <w:rsid w:val="000860EC"/>
    <w:rsid w:val="00095321"/>
    <w:rsid w:val="000A6921"/>
    <w:rsid w:val="000C1AC2"/>
    <w:rsid w:val="000C3CE1"/>
    <w:rsid w:val="000C4846"/>
    <w:rsid w:val="000D1319"/>
    <w:rsid w:val="000D19E3"/>
    <w:rsid w:val="000E5850"/>
    <w:rsid w:val="000F134A"/>
    <w:rsid w:val="000F1890"/>
    <w:rsid w:val="001055EB"/>
    <w:rsid w:val="00124871"/>
    <w:rsid w:val="00130BE6"/>
    <w:rsid w:val="00134710"/>
    <w:rsid w:val="00135BB1"/>
    <w:rsid w:val="00143224"/>
    <w:rsid w:val="0016045E"/>
    <w:rsid w:val="00160543"/>
    <w:rsid w:val="001735F9"/>
    <w:rsid w:val="00176DD6"/>
    <w:rsid w:val="00185251"/>
    <w:rsid w:val="00197894"/>
    <w:rsid w:val="001A66D1"/>
    <w:rsid w:val="001A709A"/>
    <w:rsid w:val="001A76EC"/>
    <w:rsid w:val="001B0726"/>
    <w:rsid w:val="001B6E42"/>
    <w:rsid w:val="001B758A"/>
    <w:rsid w:val="001B7B6A"/>
    <w:rsid w:val="001C09EC"/>
    <w:rsid w:val="001D251D"/>
    <w:rsid w:val="001D7ACD"/>
    <w:rsid w:val="001D7DAE"/>
    <w:rsid w:val="001E03D3"/>
    <w:rsid w:val="00201627"/>
    <w:rsid w:val="0020637B"/>
    <w:rsid w:val="00227CCB"/>
    <w:rsid w:val="00227E8B"/>
    <w:rsid w:val="00230634"/>
    <w:rsid w:val="00230B89"/>
    <w:rsid w:val="00236469"/>
    <w:rsid w:val="002374CB"/>
    <w:rsid w:val="0024136D"/>
    <w:rsid w:val="00243497"/>
    <w:rsid w:val="00244BFE"/>
    <w:rsid w:val="00246E7B"/>
    <w:rsid w:val="002541E8"/>
    <w:rsid w:val="00264BCB"/>
    <w:rsid w:val="0026530F"/>
    <w:rsid w:val="00270331"/>
    <w:rsid w:val="00280A8A"/>
    <w:rsid w:val="002A01CE"/>
    <w:rsid w:val="002A0CF4"/>
    <w:rsid w:val="002A6E4A"/>
    <w:rsid w:val="002B3841"/>
    <w:rsid w:val="002C181F"/>
    <w:rsid w:val="002C2A61"/>
    <w:rsid w:val="002C7DFD"/>
    <w:rsid w:val="002D000A"/>
    <w:rsid w:val="002D44FC"/>
    <w:rsid w:val="002D6091"/>
    <w:rsid w:val="002E2432"/>
    <w:rsid w:val="002E2E7E"/>
    <w:rsid w:val="002E4070"/>
    <w:rsid w:val="002E7C17"/>
    <w:rsid w:val="002F5592"/>
    <w:rsid w:val="002F721B"/>
    <w:rsid w:val="00312E2B"/>
    <w:rsid w:val="003158F1"/>
    <w:rsid w:val="003169DB"/>
    <w:rsid w:val="003358EC"/>
    <w:rsid w:val="003404B6"/>
    <w:rsid w:val="003476A9"/>
    <w:rsid w:val="00352422"/>
    <w:rsid w:val="00360F2D"/>
    <w:rsid w:val="00382056"/>
    <w:rsid w:val="00382B51"/>
    <w:rsid w:val="003A1788"/>
    <w:rsid w:val="003A22E4"/>
    <w:rsid w:val="003B12DB"/>
    <w:rsid w:val="003C372A"/>
    <w:rsid w:val="003C5F21"/>
    <w:rsid w:val="003D3105"/>
    <w:rsid w:val="003D628A"/>
    <w:rsid w:val="003E584A"/>
    <w:rsid w:val="003E7D9C"/>
    <w:rsid w:val="003F5D7F"/>
    <w:rsid w:val="003F77B0"/>
    <w:rsid w:val="004072FD"/>
    <w:rsid w:val="00412320"/>
    <w:rsid w:val="004145B4"/>
    <w:rsid w:val="00426BF8"/>
    <w:rsid w:val="0044090C"/>
    <w:rsid w:val="004528D6"/>
    <w:rsid w:val="0045331C"/>
    <w:rsid w:val="00477C0E"/>
    <w:rsid w:val="0048520F"/>
    <w:rsid w:val="004B3AE2"/>
    <w:rsid w:val="004C041A"/>
    <w:rsid w:val="004C5350"/>
    <w:rsid w:val="004E5C09"/>
    <w:rsid w:val="004E66D0"/>
    <w:rsid w:val="004F15A5"/>
    <w:rsid w:val="004F1A76"/>
    <w:rsid w:val="004F79C8"/>
    <w:rsid w:val="00523243"/>
    <w:rsid w:val="00532299"/>
    <w:rsid w:val="00541DD6"/>
    <w:rsid w:val="00546DBD"/>
    <w:rsid w:val="0054774E"/>
    <w:rsid w:val="0055132E"/>
    <w:rsid w:val="00557B88"/>
    <w:rsid w:val="00564C5F"/>
    <w:rsid w:val="00570486"/>
    <w:rsid w:val="0058051D"/>
    <w:rsid w:val="005B4BC7"/>
    <w:rsid w:val="005B5F46"/>
    <w:rsid w:val="005C20A3"/>
    <w:rsid w:val="005C61DE"/>
    <w:rsid w:val="005D28DC"/>
    <w:rsid w:val="005D5815"/>
    <w:rsid w:val="005D5E66"/>
    <w:rsid w:val="005F04FB"/>
    <w:rsid w:val="005F3890"/>
    <w:rsid w:val="005F4C1D"/>
    <w:rsid w:val="00605A0B"/>
    <w:rsid w:val="0062040E"/>
    <w:rsid w:val="0062136E"/>
    <w:rsid w:val="00622D33"/>
    <w:rsid w:val="0062420B"/>
    <w:rsid w:val="006242CC"/>
    <w:rsid w:val="00626B63"/>
    <w:rsid w:val="006416A4"/>
    <w:rsid w:val="00651410"/>
    <w:rsid w:val="00654DA2"/>
    <w:rsid w:val="006555C5"/>
    <w:rsid w:val="00655D0B"/>
    <w:rsid w:val="00657A95"/>
    <w:rsid w:val="006856ED"/>
    <w:rsid w:val="006A2D2D"/>
    <w:rsid w:val="006A2DC5"/>
    <w:rsid w:val="006A7F30"/>
    <w:rsid w:val="006C3790"/>
    <w:rsid w:val="006D283A"/>
    <w:rsid w:val="006D2E27"/>
    <w:rsid w:val="006D5786"/>
    <w:rsid w:val="006E48EE"/>
    <w:rsid w:val="006F4974"/>
    <w:rsid w:val="006F524C"/>
    <w:rsid w:val="00714050"/>
    <w:rsid w:val="00722446"/>
    <w:rsid w:val="00722E12"/>
    <w:rsid w:val="007249A4"/>
    <w:rsid w:val="00725A73"/>
    <w:rsid w:val="00735CEF"/>
    <w:rsid w:val="007367CD"/>
    <w:rsid w:val="00742A5D"/>
    <w:rsid w:val="007476A1"/>
    <w:rsid w:val="00755422"/>
    <w:rsid w:val="00761094"/>
    <w:rsid w:val="00766284"/>
    <w:rsid w:val="007702BC"/>
    <w:rsid w:val="007752D1"/>
    <w:rsid w:val="00786F89"/>
    <w:rsid w:val="007B5FEB"/>
    <w:rsid w:val="007C06D0"/>
    <w:rsid w:val="007D4321"/>
    <w:rsid w:val="007D4AE6"/>
    <w:rsid w:val="007F263F"/>
    <w:rsid w:val="00803ED3"/>
    <w:rsid w:val="0080704E"/>
    <w:rsid w:val="00825A78"/>
    <w:rsid w:val="0083263B"/>
    <w:rsid w:val="00832D6F"/>
    <w:rsid w:val="008332B8"/>
    <w:rsid w:val="0083588C"/>
    <w:rsid w:val="00840293"/>
    <w:rsid w:val="008405C2"/>
    <w:rsid w:val="00841443"/>
    <w:rsid w:val="0084299E"/>
    <w:rsid w:val="00855C18"/>
    <w:rsid w:val="008616A4"/>
    <w:rsid w:val="00863094"/>
    <w:rsid w:val="00870A95"/>
    <w:rsid w:val="008710ED"/>
    <w:rsid w:val="008867D1"/>
    <w:rsid w:val="00891153"/>
    <w:rsid w:val="008A21DA"/>
    <w:rsid w:val="008B3755"/>
    <w:rsid w:val="008E07AD"/>
    <w:rsid w:val="00900219"/>
    <w:rsid w:val="0090532D"/>
    <w:rsid w:val="009121F8"/>
    <w:rsid w:val="00914DB7"/>
    <w:rsid w:val="009226D1"/>
    <w:rsid w:val="0093450A"/>
    <w:rsid w:val="009442D9"/>
    <w:rsid w:val="00947DA3"/>
    <w:rsid w:val="00947FED"/>
    <w:rsid w:val="009543EB"/>
    <w:rsid w:val="00954916"/>
    <w:rsid w:val="00971AF4"/>
    <w:rsid w:val="009745D6"/>
    <w:rsid w:val="00990611"/>
    <w:rsid w:val="009909D2"/>
    <w:rsid w:val="00992EA7"/>
    <w:rsid w:val="00997709"/>
    <w:rsid w:val="009B092F"/>
    <w:rsid w:val="009B0A6B"/>
    <w:rsid w:val="009B3572"/>
    <w:rsid w:val="009B6BBD"/>
    <w:rsid w:val="009C0A77"/>
    <w:rsid w:val="009C24C7"/>
    <w:rsid w:val="009D470F"/>
    <w:rsid w:val="009E2633"/>
    <w:rsid w:val="009F0ED7"/>
    <w:rsid w:val="009F1B5E"/>
    <w:rsid w:val="00A03A57"/>
    <w:rsid w:val="00A04283"/>
    <w:rsid w:val="00A14EED"/>
    <w:rsid w:val="00A16ED9"/>
    <w:rsid w:val="00A232FD"/>
    <w:rsid w:val="00A24071"/>
    <w:rsid w:val="00A26785"/>
    <w:rsid w:val="00A33631"/>
    <w:rsid w:val="00A452D1"/>
    <w:rsid w:val="00A54D6D"/>
    <w:rsid w:val="00A569D5"/>
    <w:rsid w:val="00A5708B"/>
    <w:rsid w:val="00A67B7E"/>
    <w:rsid w:val="00A752D9"/>
    <w:rsid w:val="00A973C6"/>
    <w:rsid w:val="00AB23AA"/>
    <w:rsid w:val="00AB3C8A"/>
    <w:rsid w:val="00AC1927"/>
    <w:rsid w:val="00AC423D"/>
    <w:rsid w:val="00AC4514"/>
    <w:rsid w:val="00AE13D1"/>
    <w:rsid w:val="00AE1A3D"/>
    <w:rsid w:val="00AE437B"/>
    <w:rsid w:val="00AF3A00"/>
    <w:rsid w:val="00B04C05"/>
    <w:rsid w:val="00B05012"/>
    <w:rsid w:val="00B12060"/>
    <w:rsid w:val="00B220AA"/>
    <w:rsid w:val="00B2459F"/>
    <w:rsid w:val="00B277C0"/>
    <w:rsid w:val="00B30635"/>
    <w:rsid w:val="00B36BBC"/>
    <w:rsid w:val="00B41A95"/>
    <w:rsid w:val="00B46983"/>
    <w:rsid w:val="00B55B6C"/>
    <w:rsid w:val="00B651DA"/>
    <w:rsid w:val="00B70725"/>
    <w:rsid w:val="00B72FD8"/>
    <w:rsid w:val="00B74943"/>
    <w:rsid w:val="00B8252C"/>
    <w:rsid w:val="00B82D6B"/>
    <w:rsid w:val="00B82E72"/>
    <w:rsid w:val="00B91A75"/>
    <w:rsid w:val="00B92660"/>
    <w:rsid w:val="00B95711"/>
    <w:rsid w:val="00BB2254"/>
    <w:rsid w:val="00BB5612"/>
    <w:rsid w:val="00BC6AB7"/>
    <w:rsid w:val="00C00E2E"/>
    <w:rsid w:val="00C14B20"/>
    <w:rsid w:val="00C17FC2"/>
    <w:rsid w:val="00C57E0C"/>
    <w:rsid w:val="00C64AF1"/>
    <w:rsid w:val="00C72D90"/>
    <w:rsid w:val="00C74500"/>
    <w:rsid w:val="00C80475"/>
    <w:rsid w:val="00C83B34"/>
    <w:rsid w:val="00C862BA"/>
    <w:rsid w:val="00C91FD9"/>
    <w:rsid w:val="00CB2085"/>
    <w:rsid w:val="00CC20D1"/>
    <w:rsid w:val="00CC3439"/>
    <w:rsid w:val="00CD5BDF"/>
    <w:rsid w:val="00CD5E5C"/>
    <w:rsid w:val="00CE1CF9"/>
    <w:rsid w:val="00CE6ED9"/>
    <w:rsid w:val="00CF1C94"/>
    <w:rsid w:val="00CF2FC6"/>
    <w:rsid w:val="00D0137E"/>
    <w:rsid w:val="00D06282"/>
    <w:rsid w:val="00D16BA1"/>
    <w:rsid w:val="00D25110"/>
    <w:rsid w:val="00D3101A"/>
    <w:rsid w:val="00D3552A"/>
    <w:rsid w:val="00D370EF"/>
    <w:rsid w:val="00D421DF"/>
    <w:rsid w:val="00D43515"/>
    <w:rsid w:val="00D51118"/>
    <w:rsid w:val="00D5275B"/>
    <w:rsid w:val="00D61CC3"/>
    <w:rsid w:val="00D82544"/>
    <w:rsid w:val="00D840DD"/>
    <w:rsid w:val="00D90227"/>
    <w:rsid w:val="00D97AE1"/>
    <w:rsid w:val="00DA0175"/>
    <w:rsid w:val="00DA248B"/>
    <w:rsid w:val="00DB2637"/>
    <w:rsid w:val="00DB690A"/>
    <w:rsid w:val="00DB76C6"/>
    <w:rsid w:val="00DB7EBA"/>
    <w:rsid w:val="00DC0A13"/>
    <w:rsid w:val="00DD7DFC"/>
    <w:rsid w:val="00DE0577"/>
    <w:rsid w:val="00DE5AB0"/>
    <w:rsid w:val="00E001D2"/>
    <w:rsid w:val="00E00341"/>
    <w:rsid w:val="00E268F9"/>
    <w:rsid w:val="00E3056F"/>
    <w:rsid w:val="00E33CBF"/>
    <w:rsid w:val="00E43BF7"/>
    <w:rsid w:val="00E44BCF"/>
    <w:rsid w:val="00E4779C"/>
    <w:rsid w:val="00E65247"/>
    <w:rsid w:val="00E6753F"/>
    <w:rsid w:val="00E73AD5"/>
    <w:rsid w:val="00E75748"/>
    <w:rsid w:val="00E976D4"/>
    <w:rsid w:val="00EA6390"/>
    <w:rsid w:val="00EC238D"/>
    <w:rsid w:val="00ED2859"/>
    <w:rsid w:val="00ED684E"/>
    <w:rsid w:val="00F038E4"/>
    <w:rsid w:val="00F20755"/>
    <w:rsid w:val="00F20CDE"/>
    <w:rsid w:val="00F24B26"/>
    <w:rsid w:val="00F256B6"/>
    <w:rsid w:val="00F25FE9"/>
    <w:rsid w:val="00F30A33"/>
    <w:rsid w:val="00F34910"/>
    <w:rsid w:val="00F44CBA"/>
    <w:rsid w:val="00F4577C"/>
    <w:rsid w:val="00F62EA3"/>
    <w:rsid w:val="00F63377"/>
    <w:rsid w:val="00F65DB3"/>
    <w:rsid w:val="00F6743A"/>
    <w:rsid w:val="00F70558"/>
    <w:rsid w:val="00F76100"/>
    <w:rsid w:val="00F76DA8"/>
    <w:rsid w:val="00F96DD4"/>
    <w:rsid w:val="00FC0BF9"/>
    <w:rsid w:val="00FC4335"/>
    <w:rsid w:val="00FE1B8A"/>
    <w:rsid w:val="00FE21EB"/>
    <w:rsid w:val="00FF1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D535D"/>
  <w15:chartTrackingRefBased/>
  <w15:docId w15:val="{B4B4944C-DC77-475D-9ED9-DAE0EF99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1DA"/>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uiPriority w:val="9"/>
    <w:qFormat/>
    <w:rsid w:val="008A21DA"/>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1"/>
    <w:semiHidden/>
    <w:unhideWhenUsed/>
    <w:qFormat/>
    <w:rsid w:val="00A5708B"/>
    <w:pPr>
      <w:keepNext/>
      <w:spacing w:before="240" w:after="60"/>
      <w:outlineLvl w:val="1"/>
    </w:pPr>
    <w:rPr>
      <w:rFonts w:ascii="Arial" w:eastAsia="Calibri" w:hAnsi="Arial" w:cs="Arial"/>
      <w:b/>
      <w:bCs/>
      <w:i/>
      <w:iCs/>
      <w:sz w:val="28"/>
      <w:szCs w:val="28"/>
      <w:lang w:val="ru-RU"/>
    </w:rPr>
  </w:style>
  <w:style w:type="paragraph" w:styleId="3">
    <w:name w:val="heading 3"/>
    <w:basedOn w:val="a"/>
    <w:next w:val="a"/>
    <w:link w:val="30"/>
    <w:uiPriority w:val="1"/>
    <w:unhideWhenUsed/>
    <w:qFormat/>
    <w:rsid w:val="008A21DA"/>
    <w:pPr>
      <w:keepNext/>
      <w:outlineLvl w:val="2"/>
    </w:pPr>
    <w:rPr>
      <w:rFonts w:eastAsia="Calibri"/>
      <w:sz w:val="28"/>
      <w:szCs w:val="24"/>
    </w:rPr>
  </w:style>
  <w:style w:type="paragraph" w:styleId="6">
    <w:name w:val="heading 6"/>
    <w:basedOn w:val="a"/>
    <w:next w:val="a"/>
    <w:link w:val="60"/>
    <w:semiHidden/>
    <w:unhideWhenUsed/>
    <w:qFormat/>
    <w:rsid w:val="00A5708B"/>
    <w:pPr>
      <w:keepNext/>
      <w:ind w:firstLine="720"/>
      <w:jc w:val="both"/>
      <w:outlineLvl w:val="5"/>
    </w:pPr>
    <w:rPr>
      <w:sz w:val="24"/>
      <w:szCs w:val="24"/>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21DA"/>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uiPriority w:val="1"/>
    <w:semiHidden/>
    <w:rsid w:val="00A5708B"/>
    <w:rPr>
      <w:rFonts w:ascii="Arial" w:eastAsia="Calibri" w:hAnsi="Arial" w:cs="Arial"/>
      <w:b/>
      <w:bCs/>
      <w:i/>
      <w:iCs/>
      <w:sz w:val="28"/>
      <w:szCs w:val="28"/>
      <w:lang w:eastAsia="ru-RU"/>
    </w:rPr>
  </w:style>
  <w:style w:type="character" w:customStyle="1" w:styleId="30">
    <w:name w:val="Заголовок 3 Знак"/>
    <w:basedOn w:val="a0"/>
    <w:link w:val="3"/>
    <w:uiPriority w:val="1"/>
    <w:rsid w:val="008A21DA"/>
    <w:rPr>
      <w:rFonts w:ascii="Times New Roman" w:eastAsia="Calibri" w:hAnsi="Times New Roman" w:cs="Times New Roman"/>
      <w:sz w:val="28"/>
      <w:szCs w:val="24"/>
      <w:lang w:val="uk-UA" w:eastAsia="ru-RU"/>
    </w:rPr>
  </w:style>
  <w:style w:type="character" w:customStyle="1" w:styleId="60">
    <w:name w:val="Заголовок 6 Знак"/>
    <w:basedOn w:val="a0"/>
    <w:link w:val="6"/>
    <w:semiHidden/>
    <w:rsid w:val="00A5708B"/>
    <w:rPr>
      <w:rFonts w:ascii="Times New Roman" w:eastAsia="Times New Roman" w:hAnsi="Times New Roman" w:cs="Times New Roman"/>
      <w:sz w:val="24"/>
      <w:szCs w:val="24"/>
      <w:lang w:eastAsia="uk-UA"/>
    </w:rPr>
  </w:style>
  <w:style w:type="character" w:customStyle="1" w:styleId="HTML">
    <w:name w:val="Стандартный HTML Знак"/>
    <w:basedOn w:val="a0"/>
    <w:link w:val="HTML0"/>
    <w:uiPriority w:val="99"/>
    <w:rsid w:val="008A21DA"/>
    <w:rPr>
      <w:rFonts w:ascii="Courier New" w:eastAsia="Times New Roman" w:hAnsi="Courier New" w:cs="Times New Roman"/>
      <w:sz w:val="20"/>
      <w:szCs w:val="20"/>
      <w:lang w:val="x-none" w:eastAsia="x-none"/>
    </w:rPr>
  </w:style>
  <w:style w:type="paragraph" w:styleId="HTML0">
    <w:name w:val="HTML Preformatted"/>
    <w:basedOn w:val="a"/>
    <w:link w:val="HTML"/>
    <w:uiPriority w:val="99"/>
    <w:unhideWhenUsed/>
    <w:rsid w:val="008A2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a3">
    <w:name w:val="Верхний колонтитул Знак"/>
    <w:basedOn w:val="a0"/>
    <w:link w:val="a4"/>
    <w:uiPriority w:val="99"/>
    <w:rsid w:val="008A21DA"/>
    <w:rPr>
      <w:rFonts w:ascii="Times New Roman" w:eastAsia="Times New Roman" w:hAnsi="Times New Roman" w:cs="Times New Roman"/>
      <w:sz w:val="20"/>
      <w:szCs w:val="20"/>
      <w:lang w:val="uk-UA" w:eastAsia="ru-RU"/>
    </w:rPr>
  </w:style>
  <w:style w:type="paragraph" w:styleId="a4">
    <w:name w:val="header"/>
    <w:basedOn w:val="a"/>
    <w:link w:val="a3"/>
    <w:uiPriority w:val="99"/>
    <w:unhideWhenUsed/>
    <w:rsid w:val="008A21DA"/>
    <w:pPr>
      <w:tabs>
        <w:tab w:val="center" w:pos="4677"/>
        <w:tab w:val="right" w:pos="9355"/>
      </w:tabs>
    </w:pPr>
  </w:style>
  <w:style w:type="character" w:customStyle="1" w:styleId="a5">
    <w:name w:val="Нижний колонтитул Знак"/>
    <w:basedOn w:val="a0"/>
    <w:link w:val="a6"/>
    <w:uiPriority w:val="99"/>
    <w:rsid w:val="008A21DA"/>
    <w:rPr>
      <w:rFonts w:ascii="Times New Roman" w:eastAsia="Times New Roman" w:hAnsi="Times New Roman" w:cs="Times New Roman"/>
      <w:sz w:val="20"/>
      <w:szCs w:val="20"/>
      <w:lang w:val="uk-UA" w:eastAsia="ru-RU"/>
    </w:rPr>
  </w:style>
  <w:style w:type="paragraph" w:styleId="a6">
    <w:name w:val="footer"/>
    <w:basedOn w:val="a"/>
    <w:link w:val="a5"/>
    <w:uiPriority w:val="99"/>
    <w:unhideWhenUsed/>
    <w:rsid w:val="008A21DA"/>
    <w:pPr>
      <w:tabs>
        <w:tab w:val="center" w:pos="4677"/>
        <w:tab w:val="right" w:pos="9355"/>
      </w:tabs>
    </w:pPr>
  </w:style>
  <w:style w:type="character" w:customStyle="1" w:styleId="a7">
    <w:name w:val="Основной текст Знак"/>
    <w:basedOn w:val="a0"/>
    <w:link w:val="a8"/>
    <w:uiPriority w:val="99"/>
    <w:rsid w:val="008A21DA"/>
    <w:rPr>
      <w:rFonts w:ascii="Calibri" w:eastAsia="Calibri" w:hAnsi="Calibri" w:cs="Times New Roman"/>
      <w:sz w:val="20"/>
      <w:szCs w:val="20"/>
      <w:lang w:eastAsia="ru-RU"/>
    </w:rPr>
  </w:style>
  <w:style w:type="paragraph" w:styleId="a8">
    <w:name w:val="Body Text"/>
    <w:basedOn w:val="a"/>
    <w:link w:val="a7"/>
    <w:uiPriority w:val="99"/>
    <w:unhideWhenUsed/>
    <w:qFormat/>
    <w:rsid w:val="008A21DA"/>
    <w:pPr>
      <w:spacing w:after="120"/>
    </w:pPr>
    <w:rPr>
      <w:rFonts w:ascii="Calibri" w:eastAsia="Calibri" w:hAnsi="Calibri"/>
      <w:lang w:val="ru-RU"/>
    </w:rPr>
  </w:style>
  <w:style w:type="character" w:customStyle="1" w:styleId="a9">
    <w:name w:val="Схема документа Знак"/>
    <w:basedOn w:val="a0"/>
    <w:link w:val="aa"/>
    <w:rsid w:val="008A21DA"/>
    <w:rPr>
      <w:rFonts w:ascii="Tahoma" w:eastAsia="Times New Roman" w:hAnsi="Tahoma" w:cs="Tahoma"/>
      <w:sz w:val="16"/>
      <w:szCs w:val="16"/>
      <w:lang w:val="uk-UA" w:eastAsia="ru-RU"/>
    </w:rPr>
  </w:style>
  <w:style w:type="paragraph" w:styleId="aa">
    <w:name w:val="Document Map"/>
    <w:basedOn w:val="a"/>
    <w:link w:val="a9"/>
    <w:unhideWhenUsed/>
    <w:rsid w:val="008A21DA"/>
    <w:rPr>
      <w:rFonts w:ascii="Tahoma" w:hAnsi="Tahoma" w:cs="Tahoma"/>
      <w:sz w:val="16"/>
      <w:szCs w:val="16"/>
    </w:rPr>
  </w:style>
  <w:style w:type="character" w:customStyle="1" w:styleId="ab">
    <w:name w:val="Текст выноски Знак"/>
    <w:basedOn w:val="a0"/>
    <w:link w:val="ac"/>
    <w:uiPriority w:val="99"/>
    <w:rsid w:val="008A21DA"/>
    <w:rPr>
      <w:rFonts w:ascii="Segoe UI" w:eastAsia="Times New Roman" w:hAnsi="Segoe UI" w:cs="Times New Roman"/>
      <w:sz w:val="18"/>
      <w:szCs w:val="18"/>
      <w:lang w:val="uk-UA" w:eastAsia="x-none"/>
    </w:rPr>
  </w:style>
  <w:style w:type="paragraph" w:styleId="ac">
    <w:name w:val="Balloon Text"/>
    <w:basedOn w:val="a"/>
    <w:link w:val="ab"/>
    <w:uiPriority w:val="99"/>
    <w:unhideWhenUsed/>
    <w:rsid w:val="008A21DA"/>
    <w:rPr>
      <w:rFonts w:ascii="Segoe UI" w:hAnsi="Segoe UI"/>
      <w:sz w:val="18"/>
      <w:szCs w:val="18"/>
      <w:lang w:eastAsia="x-none"/>
    </w:rPr>
  </w:style>
  <w:style w:type="character" w:customStyle="1" w:styleId="31">
    <w:name w:val="Основной текст (3)_"/>
    <w:link w:val="32"/>
    <w:locked/>
    <w:rsid w:val="008A21DA"/>
    <w:rPr>
      <w:b/>
      <w:shd w:val="clear" w:color="auto" w:fill="FFFFFF"/>
    </w:rPr>
  </w:style>
  <w:style w:type="paragraph" w:customStyle="1" w:styleId="32">
    <w:name w:val="Основной текст (3)"/>
    <w:basedOn w:val="a"/>
    <w:link w:val="31"/>
    <w:rsid w:val="008A21DA"/>
    <w:pPr>
      <w:widowControl w:val="0"/>
      <w:shd w:val="clear" w:color="auto" w:fill="FFFFFF"/>
      <w:spacing w:before="420" w:after="300" w:line="322" w:lineRule="exact"/>
    </w:pPr>
    <w:rPr>
      <w:rFonts w:asciiTheme="minorHAnsi" w:eastAsiaTheme="minorHAnsi" w:hAnsiTheme="minorHAnsi" w:cstheme="minorBidi"/>
      <w:b/>
      <w:sz w:val="22"/>
      <w:szCs w:val="22"/>
      <w:lang w:val="ru-RU" w:eastAsia="en-US"/>
    </w:rPr>
  </w:style>
  <w:style w:type="character" w:customStyle="1" w:styleId="ad">
    <w:name w:val="Основной текст_"/>
    <w:link w:val="21"/>
    <w:locked/>
    <w:rsid w:val="008A21DA"/>
    <w:rPr>
      <w:spacing w:val="6"/>
      <w:sz w:val="25"/>
      <w:szCs w:val="25"/>
      <w:shd w:val="clear" w:color="auto" w:fill="FFFFFF"/>
    </w:rPr>
  </w:style>
  <w:style w:type="paragraph" w:customStyle="1" w:styleId="21">
    <w:name w:val="Основной текст2"/>
    <w:basedOn w:val="a"/>
    <w:link w:val="ad"/>
    <w:rsid w:val="008A21DA"/>
    <w:pPr>
      <w:widowControl w:val="0"/>
      <w:shd w:val="clear" w:color="auto" w:fill="FFFFFF"/>
      <w:spacing w:before="300" w:after="300" w:line="278" w:lineRule="exact"/>
    </w:pPr>
    <w:rPr>
      <w:rFonts w:asciiTheme="minorHAnsi" w:eastAsiaTheme="minorHAnsi" w:hAnsiTheme="minorHAnsi" w:cstheme="minorBidi"/>
      <w:spacing w:val="6"/>
      <w:sz w:val="25"/>
      <w:szCs w:val="25"/>
      <w:lang w:val="ru-RU" w:eastAsia="en-US"/>
    </w:rPr>
  </w:style>
  <w:style w:type="paragraph" w:customStyle="1" w:styleId="ae">
    <w:name w:val="заголов"/>
    <w:basedOn w:val="a"/>
    <w:rsid w:val="008A21DA"/>
    <w:pPr>
      <w:widowControl w:val="0"/>
      <w:suppressAutoHyphens/>
      <w:jc w:val="center"/>
    </w:pPr>
    <w:rPr>
      <w:rFonts w:eastAsia="Calibri"/>
      <w:b/>
      <w:kern w:val="2"/>
      <w:sz w:val="24"/>
      <w:szCs w:val="24"/>
      <w:lang w:eastAsia="ar-SA"/>
    </w:rPr>
  </w:style>
  <w:style w:type="paragraph" w:styleId="af">
    <w:name w:val="List Paragraph"/>
    <w:basedOn w:val="a"/>
    <w:uiPriority w:val="99"/>
    <w:qFormat/>
    <w:rsid w:val="00C17FC2"/>
    <w:pPr>
      <w:ind w:left="720"/>
      <w:contextualSpacing/>
    </w:pPr>
  </w:style>
  <w:style w:type="character" w:customStyle="1" w:styleId="spelle">
    <w:name w:val="spelle"/>
    <w:rsid w:val="00C17FC2"/>
    <w:rPr>
      <w:rFonts w:cs="Times New Roman"/>
    </w:rPr>
  </w:style>
  <w:style w:type="paragraph" w:customStyle="1" w:styleId="11">
    <w:name w:val="Без интервала1"/>
    <w:rsid w:val="00C17FC2"/>
    <w:pPr>
      <w:spacing w:after="0" w:line="240" w:lineRule="auto"/>
    </w:pPr>
    <w:rPr>
      <w:rFonts w:ascii="Calibri" w:eastAsia="Calibri" w:hAnsi="Calibri" w:cs="Calibri"/>
      <w:lang w:eastAsia="ru-RU"/>
    </w:rPr>
  </w:style>
  <w:style w:type="paragraph" w:customStyle="1" w:styleId="ShapkaDocumentu">
    <w:name w:val="Shapka Documentu"/>
    <w:basedOn w:val="a"/>
    <w:rsid w:val="00426BF8"/>
    <w:pPr>
      <w:keepNext/>
      <w:keepLines/>
      <w:spacing w:after="240"/>
      <w:ind w:left="3969"/>
      <w:jc w:val="center"/>
    </w:pPr>
    <w:rPr>
      <w:rFonts w:ascii="Antiqua" w:hAnsi="Antiqua"/>
      <w:sz w:val="26"/>
    </w:rPr>
  </w:style>
  <w:style w:type="character" w:customStyle="1" w:styleId="rvts23">
    <w:name w:val="rvts23"/>
    <w:basedOn w:val="a0"/>
    <w:rsid w:val="00426BF8"/>
  </w:style>
  <w:style w:type="paragraph" w:customStyle="1" w:styleId="rvps6">
    <w:name w:val="rvps6"/>
    <w:basedOn w:val="a"/>
    <w:rsid w:val="00426BF8"/>
    <w:pPr>
      <w:spacing w:before="100" w:beforeAutospacing="1" w:after="100" w:afterAutospacing="1"/>
    </w:pPr>
    <w:rPr>
      <w:sz w:val="24"/>
      <w:szCs w:val="24"/>
      <w:lang w:eastAsia="uk-UA"/>
    </w:rPr>
  </w:style>
  <w:style w:type="paragraph" w:customStyle="1" w:styleId="rvps2">
    <w:name w:val="rvps2"/>
    <w:basedOn w:val="a"/>
    <w:rsid w:val="00426BF8"/>
    <w:pPr>
      <w:spacing w:before="100" w:beforeAutospacing="1" w:after="100" w:afterAutospacing="1"/>
    </w:pPr>
    <w:rPr>
      <w:sz w:val="24"/>
      <w:szCs w:val="24"/>
      <w:lang w:eastAsia="uk-UA"/>
    </w:rPr>
  </w:style>
  <w:style w:type="character" w:styleId="af0">
    <w:name w:val="Hyperlink"/>
    <w:basedOn w:val="a0"/>
    <w:uiPriority w:val="99"/>
    <w:unhideWhenUsed/>
    <w:rsid w:val="00426BF8"/>
    <w:rPr>
      <w:color w:val="0000FF"/>
      <w:u w:val="single"/>
    </w:rPr>
  </w:style>
  <w:style w:type="paragraph" w:customStyle="1" w:styleId="tl">
    <w:name w:val="tl"/>
    <w:basedOn w:val="a"/>
    <w:rsid w:val="0084299E"/>
    <w:pPr>
      <w:spacing w:before="100" w:beforeAutospacing="1" w:after="100" w:afterAutospacing="1"/>
    </w:pPr>
    <w:rPr>
      <w:rFonts w:eastAsia="Calibri"/>
      <w:sz w:val="24"/>
      <w:szCs w:val="24"/>
    </w:rPr>
  </w:style>
  <w:style w:type="character" w:customStyle="1" w:styleId="rvts8">
    <w:name w:val="rvts8"/>
    <w:rsid w:val="0084299E"/>
  </w:style>
  <w:style w:type="paragraph" w:customStyle="1" w:styleId="msonormalcxspmiddle">
    <w:name w:val="msonormalcxspmiddle"/>
    <w:basedOn w:val="a"/>
    <w:rsid w:val="0084299E"/>
    <w:pPr>
      <w:spacing w:before="100" w:beforeAutospacing="1" w:after="100" w:afterAutospacing="1"/>
    </w:pPr>
    <w:rPr>
      <w:sz w:val="24"/>
      <w:szCs w:val="24"/>
    </w:rPr>
  </w:style>
  <w:style w:type="paragraph" w:customStyle="1" w:styleId="af1">
    <w:basedOn w:val="a"/>
    <w:next w:val="af2"/>
    <w:rsid w:val="0084299E"/>
    <w:pPr>
      <w:spacing w:before="100" w:beforeAutospacing="1" w:after="100" w:afterAutospacing="1"/>
    </w:pPr>
    <w:rPr>
      <w:rFonts w:eastAsia="Calibri"/>
      <w:sz w:val="24"/>
      <w:szCs w:val="24"/>
    </w:rPr>
  </w:style>
  <w:style w:type="paragraph" w:styleId="af2">
    <w:name w:val="Normal (Web)"/>
    <w:basedOn w:val="a"/>
    <w:uiPriority w:val="99"/>
    <w:unhideWhenUsed/>
    <w:rsid w:val="0084299E"/>
    <w:rPr>
      <w:sz w:val="24"/>
      <w:szCs w:val="24"/>
    </w:rPr>
  </w:style>
  <w:style w:type="character" w:customStyle="1" w:styleId="apple-converted-space">
    <w:name w:val="apple-converted-space"/>
    <w:rsid w:val="0084299E"/>
  </w:style>
  <w:style w:type="character" w:styleId="af3">
    <w:name w:val="Emphasis"/>
    <w:uiPriority w:val="20"/>
    <w:qFormat/>
    <w:rsid w:val="0084299E"/>
    <w:rPr>
      <w:rFonts w:cs="Times New Roman"/>
      <w:i/>
    </w:rPr>
  </w:style>
  <w:style w:type="paragraph" w:styleId="af4">
    <w:name w:val="Block Text"/>
    <w:basedOn w:val="a"/>
    <w:rsid w:val="0084299E"/>
    <w:pPr>
      <w:tabs>
        <w:tab w:val="left" w:pos="1870"/>
      </w:tabs>
      <w:ind w:left="1870" w:right="2244" w:firstLine="374"/>
      <w:jc w:val="both"/>
    </w:pPr>
    <w:rPr>
      <w:b/>
      <w:sz w:val="28"/>
      <w:szCs w:val="24"/>
    </w:rPr>
  </w:style>
  <w:style w:type="paragraph" w:customStyle="1" w:styleId="33">
    <w:name w:val="Основной текст3"/>
    <w:basedOn w:val="a"/>
    <w:rsid w:val="0084299E"/>
    <w:pPr>
      <w:widowControl w:val="0"/>
      <w:shd w:val="clear" w:color="auto" w:fill="FFFFFF"/>
      <w:spacing w:before="360" w:after="300" w:line="322" w:lineRule="exact"/>
    </w:pPr>
    <w:rPr>
      <w:spacing w:val="7"/>
      <w:lang w:val="ru-RU"/>
    </w:rPr>
  </w:style>
  <w:style w:type="table" w:styleId="af5">
    <w:name w:val="Table Grid"/>
    <w:basedOn w:val="a1"/>
    <w:uiPriority w:val="39"/>
    <w:rsid w:val="0045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900219"/>
    <w:pPr>
      <w:spacing w:after="0" w:line="240" w:lineRule="auto"/>
    </w:pPr>
    <w:rPr>
      <w:rFonts w:ascii="Times New Roman" w:eastAsia="Times New Roman" w:hAnsi="Times New Roman" w:cs="Times New Roman"/>
      <w:sz w:val="24"/>
      <w:szCs w:val="24"/>
      <w:lang w:eastAsia="ru-RU"/>
    </w:rPr>
  </w:style>
  <w:style w:type="table" w:customStyle="1" w:styleId="-11">
    <w:name w:val="Таблиця-сітка 1 (світла)1"/>
    <w:basedOn w:val="a1"/>
    <w:uiPriority w:val="46"/>
    <w:rsid w:val="00900219"/>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12">
    <w:name w:val="Абзац списка1"/>
    <w:basedOn w:val="a"/>
    <w:uiPriority w:val="99"/>
    <w:rsid w:val="00143224"/>
    <w:pPr>
      <w:ind w:left="720"/>
      <w:contextualSpacing/>
    </w:pPr>
    <w:rPr>
      <w:sz w:val="24"/>
      <w:szCs w:val="24"/>
      <w:lang w:val="ru-RU"/>
    </w:rPr>
  </w:style>
  <w:style w:type="paragraph" w:customStyle="1" w:styleId="22">
    <w:name w:val="Абзац списка2"/>
    <w:basedOn w:val="a"/>
    <w:rsid w:val="00264BCB"/>
    <w:pPr>
      <w:ind w:left="720"/>
      <w:contextualSpacing/>
    </w:pPr>
    <w:rPr>
      <w:sz w:val="24"/>
      <w:szCs w:val="24"/>
      <w:lang w:val="ru-RU"/>
    </w:rPr>
  </w:style>
  <w:style w:type="paragraph" w:styleId="af7">
    <w:name w:val="Body Text Indent"/>
    <w:basedOn w:val="a"/>
    <w:link w:val="af8"/>
    <w:unhideWhenUsed/>
    <w:rsid w:val="000E5850"/>
    <w:pPr>
      <w:spacing w:after="120"/>
      <w:ind w:left="283"/>
    </w:pPr>
  </w:style>
  <w:style w:type="character" w:customStyle="1" w:styleId="af8">
    <w:name w:val="Основной текст с отступом Знак"/>
    <w:basedOn w:val="a0"/>
    <w:link w:val="af7"/>
    <w:rsid w:val="000E5850"/>
    <w:rPr>
      <w:rFonts w:ascii="Times New Roman" w:eastAsia="Times New Roman" w:hAnsi="Times New Roman" w:cs="Times New Roman"/>
      <w:sz w:val="20"/>
      <w:szCs w:val="20"/>
      <w:lang w:val="uk-UA" w:eastAsia="ru-RU"/>
    </w:rPr>
  </w:style>
  <w:style w:type="paragraph" w:customStyle="1" w:styleId="13">
    <w:name w:val="Стиль1"/>
    <w:basedOn w:val="a"/>
    <w:autoRedefine/>
    <w:rsid w:val="000E5850"/>
    <w:pPr>
      <w:tabs>
        <w:tab w:val="left" w:pos="0"/>
      </w:tabs>
      <w:ind w:firstLine="360"/>
      <w:jc w:val="both"/>
    </w:pPr>
    <w:rPr>
      <w:bCs/>
      <w:sz w:val="24"/>
      <w:szCs w:val="24"/>
    </w:rPr>
  </w:style>
  <w:style w:type="character" w:styleId="af9">
    <w:name w:val="FollowedHyperlink"/>
    <w:basedOn w:val="a0"/>
    <w:uiPriority w:val="99"/>
    <w:semiHidden/>
    <w:unhideWhenUsed/>
    <w:rsid w:val="00A5708B"/>
    <w:rPr>
      <w:color w:val="954F72" w:themeColor="followedHyperlink"/>
      <w:u w:val="single"/>
    </w:rPr>
  </w:style>
  <w:style w:type="character" w:styleId="afa">
    <w:name w:val="Strong"/>
    <w:uiPriority w:val="22"/>
    <w:qFormat/>
    <w:rsid w:val="00A5708B"/>
    <w:rPr>
      <w:b/>
      <w:bCs w:val="0"/>
    </w:rPr>
  </w:style>
  <w:style w:type="paragraph" w:styleId="23">
    <w:name w:val="Body Text Indent 2"/>
    <w:basedOn w:val="a"/>
    <w:link w:val="24"/>
    <w:semiHidden/>
    <w:unhideWhenUsed/>
    <w:rsid w:val="00A5708B"/>
    <w:pPr>
      <w:spacing w:after="120" w:line="480" w:lineRule="auto"/>
      <w:ind w:left="283"/>
    </w:pPr>
    <w:rPr>
      <w:sz w:val="28"/>
      <w:szCs w:val="28"/>
      <w:lang w:eastAsia="uk-UA"/>
    </w:rPr>
  </w:style>
  <w:style w:type="character" w:customStyle="1" w:styleId="24">
    <w:name w:val="Основной текст с отступом 2 Знак"/>
    <w:basedOn w:val="a0"/>
    <w:link w:val="23"/>
    <w:semiHidden/>
    <w:rsid w:val="00A5708B"/>
    <w:rPr>
      <w:rFonts w:ascii="Times New Roman" w:eastAsia="Times New Roman" w:hAnsi="Times New Roman" w:cs="Times New Roman"/>
      <w:sz w:val="28"/>
      <w:szCs w:val="28"/>
      <w:lang w:val="uk-UA" w:eastAsia="uk-UA"/>
    </w:rPr>
  </w:style>
  <w:style w:type="paragraph" w:customStyle="1" w:styleId="rteright">
    <w:name w:val="rteright"/>
    <w:basedOn w:val="a"/>
    <w:rsid w:val="00A5708B"/>
    <w:pPr>
      <w:spacing w:before="100" w:beforeAutospacing="1" w:after="100" w:afterAutospacing="1"/>
    </w:pPr>
    <w:rPr>
      <w:rFonts w:eastAsia="Calibri"/>
      <w:sz w:val="24"/>
      <w:szCs w:val="24"/>
      <w:lang w:val="ru-RU"/>
    </w:rPr>
  </w:style>
  <w:style w:type="paragraph" w:customStyle="1" w:styleId="ListParagraph1">
    <w:name w:val="List Paragraph1"/>
    <w:basedOn w:val="a"/>
    <w:uiPriority w:val="99"/>
    <w:rsid w:val="00A5708B"/>
    <w:pPr>
      <w:ind w:left="720"/>
      <w:contextualSpacing/>
    </w:pPr>
    <w:rPr>
      <w:rFonts w:eastAsia="Calibri"/>
    </w:rPr>
  </w:style>
  <w:style w:type="paragraph" w:customStyle="1" w:styleId="25">
    <w:name w:val="Без интервала2"/>
    <w:qFormat/>
    <w:rsid w:val="00A5708B"/>
    <w:pPr>
      <w:spacing w:after="0" w:line="240" w:lineRule="auto"/>
    </w:pPr>
    <w:rPr>
      <w:rFonts w:ascii="Times New Roman" w:eastAsia="Times New Roman" w:hAnsi="Times New Roman" w:cs="Times New Roman"/>
      <w:sz w:val="24"/>
      <w:szCs w:val="20"/>
      <w:lang w:val="uk-UA"/>
    </w:rPr>
  </w:style>
  <w:style w:type="paragraph" w:customStyle="1" w:styleId="34">
    <w:name w:val="Абзац списка3"/>
    <w:basedOn w:val="a"/>
    <w:rsid w:val="00A5708B"/>
    <w:pPr>
      <w:spacing w:after="160" w:line="256" w:lineRule="auto"/>
      <w:ind w:left="720"/>
      <w:contextualSpacing/>
    </w:pPr>
    <w:rPr>
      <w:rFonts w:ascii="Calibri" w:hAnsi="Calibri"/>
      <w:sz w:val="22"/>
      <w:szCs w:val="22"/>
      <w:lang w:val="en-US" w:eastAsia="en-US"/>
    </w:rPr>
  </w:style>
  <w:style w:type="paragraph" w:customStyle="1" w:styleId="Default">
    <w:name w:val="Default"/>
    <w:rsid w:val="00A5708B"/>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rvps14">
    <w:name w:val="rvps14"/>
    <w:basedOn w:val="a"/>
    <w:rsid w:val="00A5708B"/>
    <w:pPr>
      <w:spacing w:before="100" w:beforeAutospacing="1" w:after="100" w:afterAutospacing="1"/>
    </w:pPr>
    <w:rPr>
      <w:sz w:val="24"/>
      <w:szCs w:val="24"/>
      <w:lang w:eastAsia="uk-UA"/>
    </w:rPr>
  </w:style>
  <w:style w:type="paragraph" w:customStyle="1" w:styleId="rvps12">
    <w:name w:val="rvps12"/>
    <w:basedOn w:val="a"/>
    <w:rsid w:val="00A5708B"/>
    <w:pPr>
      <w:spacing w:before="100" w:beforeAutospacing="1" w:after="100" w:afterAutospacing="1"/>
    </w:pPr>
    <w:rPr>
      <w:sz w:val="24"/>
      <w:szCs w:val="24"/>
      <w:lang w:eastAsia="uk-UA"/>
    </w:rPr>
  </w:style>
  <w:style w:type="paragraph" w:customStyle="1" w:styleId="Standard">
    <w:name w:val="Standard"/>
    <w:uiPriority w:val="99"/>
    <w:rsid w:val="00A5708B"/>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HTML1">
    <w:name w:val="Стандартный HTML1"/>
    <w:basedOn w:val="a"/>
    <w:rsid w:val="00A57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val="ru-RU" w:eastAsia="zh-CN"/>
    </w:rPr>
  </w:style>
  <w:style w:type="paragraph" w:customStyle="1" w:styleId="afb">
    <w:name w:val="Абзац списку"/>
    <w:basedOn w:val="a"/>
    <w:qFormat/>
    <w:rsid w:val="00A5708B"/>
    <w:pPr>
      <w:suppressAutoHyphens/>
      <w:ind w:left="720"/>
      <w:contextualSpacing/>
    </w:pPr>
    <w:rPr>
      <w:sz w:val="24"/>
      <w:szCs w:val="24"/>
      <w:lang w:val="ru-RU" w:eastAsia="zh-CN"/>
    </w:rPr>
  </w:style>
  <w:style w:type="character" w:customStyle="1" w:styleId="61">
    <w:name w:val="Основной текст (6)_"/>
    <w:link w:val="62"/>
    <w:locked/>
    <w:rsid w:val="00A5708B"/>
    <w:rPr>
      <w:sz w:val="25"/>
      <w:shd w:val="clear" w:color="auto" w:fill="FFFFFF"/>
    </w:rPr>
  </w:style>
  <w:style w:type="paragraph" w:customStyle="1" w:styleId="62">
    <w:name w:val="Основной текст (6)"/>
    <w:basedOn w:val="a"/>
    <w:link w:val="61"/>
    <w:rsid w:val="00A5708B"/>
    <w:pPr>
      <w:widowControl w:val="0"/>
      <w:shd w:val="clear" w:color="auto" w:fill="FFFFFF"/>
      <w:spacing w:line="324" w:lineRule="exact"/>
    </w:pPr>
    <w:rPr>
      <w:rFonts w:asciiTheme="minorHAnsi" w:eastAsiaTheme="minorHAnsi" w:hAnsiTheme="minorHAnsi" w:cstheme="minorBidi"/>
      <w:sz w:val="25"/>
      <w:szCs w:val="22"/>
      <w:lang w:val="ru-RU" w:eastAsia="en-US"/>
    </w:rPr>
  </w:style>
  <w:style w:type="character" w:customStyle="1" w:styleId="afc">
    <w:name w:val="Колонтитул_"/>
    <w:link w:val="afd"/>
    <w:locked/>
    <w:rsid w:val="00A5708B"/>
    <w:rPr>
      <w:b/>
      <w:noProof/>
      <w:spacing w:val="10"/>
      <w:sz w:val="21"/>
      <w:shd w:val="clear" w:color="auto" w:fill="FFFFFF"/>
    </w:rPr>
  </w:style>
  <w:style w:type="paragraph" w:customStyle="1" w:styleId="afd">
    <w:name w:val="Колонтитул"/>
    <w:basedOn w:val="a"/>
    <w:link w:val="afc"/>
    <w:rsid w:val="00A5708B"/>
    <w:pPr>
      <w:widowControl w:val="0"/>
      <w:shd w:val="clear" w:color="auto" w:fill="FFFFFF"/>
      <w:spacing w:line="240" w:lineRule="atLeast"/>
    </w:pPr>
    <w:rPr>
      <w:rFonts w:asciiTheme="minorHAnsi" w:eastAsiaTheme="minorHAnsi" w:hAnsiTheme="minorHAnsi" w:cstheme="minorBidi"/>
      <w:b/>
      <w:noProof/>
      <w:spacing w:val="10"/>
      <w:sz w:val="21"/>
      <w:szCs w:val="22"/>
      <w:lang w:val="ru-RU" w:eastAsia="en-US"/>
    </w:rPr>
  </w:style>
  <w:style w:type="character" w:customStyle="1" w:styleId="120">
    <w:name w:val="Основной текст (12)_"/>
    <w:link w:val="121"/>
    <w:locked/>
    <w:rsid w:val="00A5708B"/>
    <w:rPr>
      <w:rFonts w:ascii="MS Mincho" w:eastAsia="MS Mincho"/>
      <w:spacing w:val="10"/>
      <w:sz w:val="25"/>
      <w:shd w:val="clear" w:color="auto" w:fill="FFFFFF"/>
    </w:rPr>
  </w:style>
  <w:style w:type="paragraph" w:customStyle="1" w:styleId="121">
    <w:name w:val="Основной текст (12)1"/>
    <w:basedOn w:val="a"/>
    <w:link w:val="120"/>
    <w:rsid w:val="00A5708B"/>
    <w:pPr>
      <w:widowControl w:val="0"/>
      <w:shd w:val="clear" w:color="auto" w:fill="FFFFFF"/>
      <w:spacing w:after="840" w:line="302" w:lineRule="exact"/>
      <w:jc w:val="both"/>
    </w:pPr>
    <w:rPr>
      <w:rFonts w:ascii="MS Mincho" w:eastAsia="MS Mincho" w:hAnsiTheme="minorHAnsi" w:cstheme="minorBidi"/>
      <w:spacing w:val="10"/>
      <w:sz w:val="25"/>
      <w:szCs w:val="22"/>
      <w:lang w:val="ru-RU" w:eastAsia="en-US"/>
    </w:rPr>
  </w:style>
  <w:style w:type="character" w:customStyle="1" w:styleId="35">
    <w:name w:val="Заголовок №3_"/>
    <w:link w:val="310"/>
    <w:locked/>
    <w:rsid w:val="00A5708B"/>
    <w:rPr>
      <w:b/>
      <w:sz w:val="25"/>
      <w:shd w:val="clear" w:color="auto" w:fill="FFFFFF"/>
    </w:rPr>
  </w:style>
  <w:style w:type="paragraph" w:customStyle="1" w:styleId="310">
    <w:name w:val="Заголовок №31"/>
    <w:basedOn w:val="a"/>
    <w:link w:val="35"/>
    <w:rsid w:val="00A5708B"/>
    <w:pPr>
      <w:widowControl w:val="0"/>
      <w:shd w:val="clear" w:color="auto" w:fill="FFFFFF"/>
      <w:spacing w:before="840" w:after="540" w:line="306" w:lineRule="exact"/>
      <w:ind w:hanging="1260"/>
      <w:jc w:val="center"/>
      <w:outlineLvl w:val="2"/>
    </w:pPr>
    <w:rPr>
      <w:rFonts w:asciiTheme="minorHAnsi" w:eastAsiaTheme="minorHAnsi" w:hAnsiTheme="minorHAnsi" w:cstheme="minorBidi"/>
      <w:b/>
      <w:sz w:val="25"/>
      <w:szCs w:val="22"/>
      <w:lang w:val="ru-RU" w:eastAsia="en-US"/>
    </w:rPr>
  </w:style>
  <w:style w:type="character" w:customStyle="1" w:styleId="26">
    <w:name w:val="Подпись к таблице (2)_"/>
    <w:link w:val="210"/>
    <w:locked/>
    <w:rsid w:val="00A5708B"/>
    <w:rPr>
      <w:shd w:val="clear" w:color="auto" w:fill="FFFFFF"/>
    </w:rPr>
  </w:style>
  <w:style w:type="paragraph" w:customStyle="1" w:styleId="210">
    <w:name w:val="Подпись к таблице (2)1"/>
    <w:basedOn w:val="a"/>
    <w:link w:val="26"/>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character" w:customStyle="1" w:styleId="63">
    <w:name w:val="Колонтитул (6)_"/>
    <w:link w:val="64"/>
    <w:locked/>
    <w:rsid w:val="00A5708B"/>
    <w:rPr>
      <w:sz w:val="30"/>
      <w:shd w:val="clear" w:color="auto" w:fill="FFFFFF"/>
    </w:rPr>
  </w:style>
  <w:style w:type="paragraph" w:customStyle="1" w:styleId="64">
    <w:name w:val="Колонтитул (6)"/>
    <w:basedOn w:val="a"/>
    <w:link w:val="63"/>
    <w:rsid w:val="00A5708B"/>
    <w:pPr>
      <w:widowControl w:val="0"/>
      <w:shd w:val="clear" w:color="auto" w:fill="FFFFFF"/>
      <w:spacing w:line="240" w:lineRule="atLeast"/>
    </w:pPr>
    <w:rPr>
      <w:rFonts w:asciiTheme="minorHAnsi" w:eastAsiaTheme="minorHAnsi" w:hAnsiTheme="minorHAnsi" w:cstheme="minorBidi"/>
      <w:sz w:val="30"/>
      <w:szCs w:val="22"/>
      <w:lang w:val="ru-RU" w:eastAsia="en-US"/>
    </w:rPr>
  </w:style>
  <w:style w:type="character" w:customStyle="1" w:styleId="27">
    <w:name w:val="Заголовок №2_"/>
    <w:link w:val="211"/>
    <w:locked/>
    <w:rsid w:val="00A5708B"/>
    <w:rPr>
      <w:b/>
      <w:sz w:val="25"/>
      <w:shd w:val="clear" w:color="auto" w:fill="FFFFFF"/>
    </w:rPr>
  </w:style>
  <w:style w:type="paragraph" w:customStyle="1" w:styleId="211">
    <w:name w:val="Заголовок №21"/>
    <w:basedOn w:val="a"/>
    <w:link w:val="27"/>
    <w:rsid w:val="00A5708B"/>
    <w:pPr>
      <w:widowControl w:val="0"/>
      <w:shd w:val="clear" w:color="auto" w:fill="FFFFFF"/>
      <w:spacing w:after="240" w:line="317" w:lineRule="exact"/>
      <w:ind w:hanging="980"/>
      <w:outlineLvl w:val="1"/>
    </w:pPr>
    <w:rPr>
      <w:rFonts w:asciiTheme="minorHAnsi" w:eastAsiaTheme="minorHAnsi" w:hAnsiTheme="minorHAnsi" w:cstheme="minorBidi"/>
      <w:b/>
      <w:sz w:val="25"/>
      <w:szCs w:val="22"/>
      <w:lang w:val="ru-RU" w:eastAsia="en-US"/>
    </w:rPr>
  </w:style>
  <w:style w:type="character" w:customStyle="1" w:styleId="7">
    <w:name w:val="Основной текст (7)_"/>
    <w:link w:val="70"/>
    <w:locked/>
    <w:rsid w:val="00A5708B"/>
    <w:rPr>
      <w:sz w:val="27"/>
      <w:shd w:val="clear" w:color="auto" w:fill="FFFFFF"/>
    </w:rPr>
  </w:style>
  <w:style w:type="paragraph" w:customStyle="1" w:styleId="70">
    <w:name w:val="Основной текст (7)"/>
    <w:basedOn w:val="a"/>
    <w:link w:val="7"/>
    <w:rsid w:val="00A5708B"/>
    <w:pPr>
      <w:widowControl w:val="0"/>
      <w:shd w:val="clear" w:color="auto" w:fill="FFFFFF"/>
      <w:spacing w:after="720" w:line="240" w:lineRule="atLeast"/>
      <w:jc w:val="center"/>
    </w:pPr>
    <w:rPr>
      <w:rFonts w:asciiTheme="minorHAnsi" w:eastAsiaTheme="minorHAnsi" w:hAnsiTheme="minorHAnsi" w:cstheme="minorBidi"/>
      <w:sz w:val="27"/>
      <w:szCs w:val="22"/>
      <w:lang w:val="ru-RU" w:eastAsia="en-US"/>
    </w:rPr>
  </w:style>
  <w:style w:type="character" w:customStyle="1" w:styleId="8">
    <w:name w:val="Основной текст (8)_"/>
    <w:link w:val="80"/>
    <w:locked/>
    <w:rsid w:val="00A5708B"/>
    <w:rPr>
      <w:i/>
      <w:shd w:val="clear" w:color="auto" w:fill="FFFFFF"/>
    </w:rPr>
  </w:style>
  <w:style w:type="paragraph" w:customStyle="1" w:styleId="80">
    <w:name w:val="Основной текст (8)"/>
    <w:basedOn w:val="a"/>
    <w:link w:val="8"/>
    <w:rsid w:val="00A5708B"/>
    <w:pPr>
      <w:widowControl w:val="0"/>
      <w:shd w:val="clear" w:color="auto" w:fill="FFFFFF"/>
      <w:spacing w:before="360" w:after="840" w:line="240" w:lineRule="atLeast"/>
    </w:pPr>
    <w:rPr>
      <w:rFonts w:asciiTheme="minorHAnsi" w:eastAsiaTheme="minorHAnsi" w:hAnsiTheme="minorHAnsi" w:cstheme="minorBidi"/>
      <w:i/>
      <w:sz w:val="22"/>
      <w:szCs w:val="22"/>
      <w:lang w:val="ru-RU" w:eastAsia="en-US"/>
    </w:rPr>
  </w:style>
  <w:style w:type="character" w:customStyle="1" w:styleId="9">
    <w:name w:val="Основной текст (9)_"/>
    <w:link w:val="90"/>
    <w:locked/>
    <w:rsid w:val="00A5708B"/>
    <w:rPr>
      <w:i/>
      <w:sz w:val="16"/>
      <w:shd w:val="clear" w:color="auto" w:fill="FFFFFF"/>
    </w:rPr>
  </w:style>
  <w:style w:type="paragraph" w:customStyle="1" w:styleId="90">
    <w:name w:val="Основной текст (9)"/>
    <w:basedOn w:val="a"/>
    <w:link w:val="9"/>
    <w:rsid w:val="00A5708B"/>
    <w:pPr>
      <w:widowControl w:val="0"/>
      <w:shd w:val="clear" w:color="auto" w:fill="FFFFFF"/>
      <w:spacing w:line="320" w:lineRule="exact"/>
      <w:jc w:val="center"/>
    </w:pPr>
    <w:rPr>
      <w:rFonts w:asciiTheme="minorHAnsi" w:eastAsiaTheme="minorHAnsi" w:hAnsiTheme="minorHAnsi" w:cstheme="minorBidi"/>
      <w:i/>
      <w:sz w:val="16"/>
      <w:szCs w:val="22"/>
      <w:lang w:val="ru-RU" w:eastAsia="en-US"/>
    </w:rPr>
  </w:style>
  <w:style w:type="character" w:customStyle="1" w:styleId="100">
    <w:name w:val="Основной текст (10)_"/>
    <w:link w:val="101"/>
    <w:locked/>
    <w:rsid w:val="00A5708B"/>
    <w:rPr>
      <w:sz w:val="15"/>
      <w:shd w:val="clear" w:color="auto" w:fill="FFFFFF"/>
    </w:rPr>
  </w:style>
  <w:style w:type="paragraph" w:customStyle="1" w:styleId="101">
    <w:name w:val="Основной текст (10)"/>
    <w:basedOn w:val="a"/>
    <w:link w:val="100"/>
    <w:rsid w:val="00A5708B"/>
    <w:pPr>
      <w:widowControl w:val="0"/>
      <w:shd w:val="clear" w:color="auto" w:fill="FFFFFF"/>
      <w:spacing w:after="180" w:line="320" w:lineRule="exact"/>
    </w:pPr>
    <w:rPr>
      <w:rFonts w:asciiTheme="minorHAnsi" w:eastAsiaTheme="minorHAnsi" w:hAnsiTheme="minorHAnsi" w:cstheme="minorBidi"/>
      <w:sz w:val="15"/>
      <w:szCs w:val="22"/>
      <w:lang w:val="ru-RU" w:eastAsia="en-US"/>
    </w:rPr>
  </w:style>
  <w:style w:type="character" w:customStyle="1" w:styleId="110">
    <w:name w:val="Основной текст (11)_"/>
    <w:link w:val="111"/>
    <w:locked/>
    <w:rsid w:val="00A5708B"/>
    <w:rPr>
      <w:i/>
      <w:sz w:val="19"/>
      <w:shd w:val="clear" w:color="auto" w:fill="FFFFFF"/>
    </w:rPr>
  </w:style>
  <w:style w:type="paragraph" w:customStyle="1" w:styleId="111">
    <w:name w:val="Основной текст (11)"/>
    <w:basedOn w:val="a"/>
    <w:link w:val="110"/>
    <w:rsid w:val="00A5708B"/>
    <w:pPr>
      <w:widowControl w:val="0"/>
      <w:shd w:val="clear" w:color="auto" w:fill="FFFFFF"/>
      <w:spacing w:before="180" w:line="240" w:lineRule="atLeast"/>
      <w:jc w:val="center"/>
    </w:pPr>
    <w:rPr>
      <w:rFonts w:asciiTheme="minorHAnsi" w:eastAsiaTheme="minorHAnsi" w:hAnsiTheme="minorHAnsi" w:cstheme="minorBidi"/>
      <w:i/>
      <w:sz w:val="19"/>
      <w:szCs w:val="22"/>
      <w:lang w:val="ru-RU" w:eastAsia="en-US"/>
    </w:rPr>
  </w:style>
  <w:style w:type="character" w:customStyle="1" w:styleId="afe">
    <w:name w:val="Подпись к таблице_"/>
    <w:link w:val="aff"/>
    <w:locked/>
    <w:rsid w:val="00A5708B"/>
    <w:rPr>
      <w:sz w:val="27"/>
      <w:shd w:val="clear" w:color="auto" w:fill="FFFFFF"/>
    </w:rPr>
  </w:style>
  <w:style w:type="paragraph" w:customStyle="1" w:styleId="aff">
    <w:name w:val="Подпись к таблице"/>
    <w:basedOn w:val="a"/>
    <w:link w:val="afe"/>
    <w:rsid w:val="00A5708B"/>
    <w:pPr>
      <w:widowControl w:val="0"/>
      <w:shd w:val="clear" w:color="auto" w:fill="FFFFFF"/>
      <w:spacing w:line="240" w:lineRule="atLeast"/>
    </w:pPr>
    <w:rPr>
      <w:rFonts w:asciiTheme="minorHAnsi" w:eastAsiaTheme="minorHAnsi" w:hAnsiTheme="minorHAnsi" w:cstheme="minorBidi"/>
      <w:sz w:val="27"/>
      <w:szCs w:val="22"/>
      <w:lang w:val="ru-RU" w:eastAsia="en-US"/>
    </w:rPr>
  </w:style>
  <w:style w:type="character" w:customStyle="1" w:styleId="28">
    <w:name w:val="Основной текст (2)_"/>
    <w:link w:val="29"/>
    <w:locked/>
    <w:rsid w:val="00A5708B"/>
    <w:rPr>
      <w:b/>
      <w:sz w:val="25"/>
      <w:shd w:val="clear" w:color="auto" w:fill="FFFFFF"/>
    </w:rPr>
  </w:style>
  <w:style w:type="paragraph" w:customStyle="1" w:styleId="29">
    <w:name w:val="Основной текст (2)"/>
    <w:basedOn w:val="a"/>
    <w:link w:val="28"/>
    <w:rsid w:val="00A5708B"/>
    <w:pPr>
      <w:widowControl w:val="0"/>
      <w:shd w:val="clear" w:color="auto" w:fill="FFFFFF"/>
      <w:spacing w:after="240" w:line="240" w:lineRule="atLeast"/>
      <w:jc w:val="center"/>
    </w:pPr>
    <w:rPr>
      <w:rFonts w:asciiTheme="minorHAnsi" w:eastAsiaTheme="minorHAnsi" w:hAnsiTheme="minorHAnsi" w:cstheme="minorBidi"/>
      <w:b/>
      <w:sz w:val="25"/>
      <w:szCs w:val="22"/>
      <w:lang w:val="ru-RU" w:eastAsia="en-US"/>
    </w:rPr>
  </w:style>
  <w:style w:type="character" w:customStyle="1" w:styleId="14">
    <w:name w:val="Заголовок №1_"/>
    <w:link w:val="15"/>
    <w:locked/>
    <w:rsid w:val="00A5708B"/>
    <w:rPr>
      <w:spacing w:val="40"/>
      <w:shd w:val="clear" w:color="auto" w:fill="FFFFFF"/>
    </w:rPr>
  </w:style>
  <w:style w:type="paragraph" w:customStyle="1" w:styleId="15">
    <w:name w:val="Заголовок №1"/>
    <w:basedOn w:val="a"/>
    <w:link w:val="14"/>
    <w:rsid w:val="00A5708B"/>
    <w:pPr>
      <w:widowControl w:val="0"/>
      <w:shd w:val="clear" w:color="auto" w:fill="FFFFFF"/>
      <w:spacing w:line="346" w:lineRule="exact"/>
      <w:jc w:val="both"/>
      <w:outlineLvl w:val="0"/>
    </w:pPr>
    <w:rPr>
      <w:rFonts w:asciiTheme="minorHAnsi" w:eastAsiaTheme="minorHAnsi" w:hAnsiTheme="minorHAnsi" w:cstheme="minorBidi"/>
      <w:spacing w:val="40"/>
      <w:sz w:val="22"/>
      <w:szCs w:val="22"/>
      <w:lang w:val="ru-RU" w:eastAsia="en-US"/>
    </w:rPr>
  </w:style>
  <w:style w:type="character" w:customStyle="1" w:styleId="122">
    <w:name w:val="Заголовок №1 (2)_"/>
    <w:link w:val="123"/>
    <w:locked/>
    <w:rsid w:val="00A5708B"/>
    <w:rPr>
      <w:rFonts w:ascii="Arial" w:hAnsi="Arial" w:cs="Arial"/>
      <w:noProof/>
      <w:sz w:val="25"/>
      <w:shd w:val="clear" w:color="auto" w:fill="FFFFFF"/>
    </w:rPr>
  </w:style>
  <w:style w:type="paragraph" w:customStyle="1" w:styleId="123">
    <w:name w:val="Заголовок №1 (2)"/>
    <w:basedOn w:val="a"/>
    <w:link w:val="122"/>
    <w:rsid w:val="00A5708B"/>
    <w:pPr>
      <w:widowControl w:val="0"/>
      <w:shd w:val="clear" w:color="auto" w:fill="FFFFFF"/>
      <w:spacing w:before="60" w:after="60" w:line="240" w:lineRule="atLeast"/>
      <w:jc w:val="both"/>
      <w:outlineLvl w:val="0"/>
    </w:pPr>
    <w:rPr>
      <w:rFonts w:ascii="Arial" w:eastAsiaTheme="minorHAnsi" w:hAnsi="Arial" w:cs="Arial"/>
      <w:noProof/>
      <w:sz w:val="25"/>
      <w:szCs w:val="22"/>
      <w:lang w:val="ru-RU" w:eastAsia="en-US"/>
    </w:rPr>
  </w:style>
  <w:style w:type="character" w:customStyle="1" w:styleId="5">
    <w:name w:val="Основной текст (5)_"/>
    <w:link w:val="50"/>
    <w:locked/>
    <w:rsid w:val="00A5708B"/>
    <w:rPr>
      <w:shd w:val="clear" w:color="auto" w:fill="FFFFFF"/>
    </w:rPr>
  </w:style>
  <w:style w:type="paragraph" w:customStyle="1" w:styleId="50">
    <w:name w:val="Основной текст (5)"/>
    <w:basedOn w:val="a"/>
    <w:link w:val="5"/>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paragraph" w:customStyle="1" w:styleId="p6">
    <w:name w:val="p6"/>
    <w:basedOn w:val="a"/>
    <w:rsid w:val="00A5708B"/>
    <w:pPr>
      <w:spacing w:before="100" w:beforeAutospacing="1" w:after="100" w:afterAutospacing="1"/>
    </w:pPr>
    <w:rPr>
      <w:sz w:val="24"/>
      <w:szCs w:val="24"/>
      <w:lang w:val="ru-RU"/>
    </w:rPr>
  </w:style>
  <w:style w:type="paragraph" w:customStyle="1" w:styleId="71">
    <w:name w:val="Основной текст (7)1"/>
    <w:basedOn w:val="a"/>
    <w:rsid w:val="00A5708B"/>
    <w:pPr>
      <w:widowControl w:val="0"/>
      <w:shd w:val="clear" w:color="auto" w:fill="FFFFFF"/>
      <w:spacing w:before="120" w:after="480" w:line="214" w:lineRule="exact"/>
    </w:pPr>
    <w:rPr>
      <w:sz w:val="19"/>
      <w:szCs w:val="19"/>
      <w:lang w:val="en-US" w:eastAsia="en-US"/>
    </w:rPr>
  </w:style>
  <w:style w:type="paragraph" w:customStyle="1" w:styleId="16">
    <w:name w:val="Обычный1"/>
    <w:uiPriority w:val="99"/>
    <w:rsid w:val="00A5708B"/>
    <w:pPr>
      <w:spacing w:before="100" w:after="100" w:line="240" w:lineRule="auto"/>
    </w:pPr>
    <w:rPr>
      <w:rFonts w:ascii="Times New Roman" w:eastAsia="Times New Roman" w:hAnsi="Times New Roman" w:cs="Times New Roman"/>
      <w:sz w:val="24"/>
      <w:szCs w:val="20"/>
      <w:lang w:eastAsia="ru-RU"/>
    </w:rPr>
  </w:style>
  <w:style w:type="paragraph" w:customStyle="1" w:styleId="aff0">
    <w:name w:val="Нормальний текст"/>
    <w:basedOn w:val="a"/>
    <w:rsid w:val="00A5708B"/>
    <w:pPr>
      <w:spacing w:before="120"/>
      <w:ind w:firstLine="567"/>
    </w:pPr>
    <w:rPr>
      <w:rFonts w:ascii="Antiqua" w:eastAsia="Calibri" w:hAnsi="Antiqua"/>
      <w:sz w:val="26"/>
    </w:rPr>
  </w:style>
  <w:style w:type="paragraph" w:customStyle="1" w:styleId="aff1">
    <w:name w:val="Вміст таблиці"/>
    <w:basedOn w:val="a"/>
    <w:rsid w:val="00A5708B"/>
    <w:pPr>
      <w:suppressLineNumbers/>
      <w:suppressAutoHyphens/>
    </w:pPr>
    <w:rPr>
      <w:sz w:val="24"/>
      <w:szCs w:val="24"/>
      <w:lang w:eastAsia="zh-CN"/>
    </w:rPr>
  </w:style>
  <w:style w:type="character" w:customStyle="1" w:styleId="BodyTextChar1">
    <w:name w:val="Body Text Char1"/>
    <w:locked/>
    <w:rsid w:val="00A5708B"/>
    <w:rPr>
      <w:sz w:val="19"/>
    </w:rPr>
  </w:style>
  <w:style w:type="character" w:customStyle="1" w:styleId="rvts7">
    <w:name w:val="rvts7"/>
    <w:rsid w:val="00A5708B"/>
    <w:rPr>
      <w:rFonts w:ascii="Times New Roman" w:hAnsi="Times New Roman" w:cs="Times New Roman" w:hint="default"/>
    </w:rPr>
  </w:style>
  <w:style w:type="character" w:customStyle="1" w:styleId="username">
    <w:name w:val="username"/>
    <w:rsid w:val="00A5708B"/>
  </w:style>
  <w:style w:type="character" w:customStyle="1" w:styleId="rvts0">
    <w:name w:val="rvts0"/>
    <w:rsid w:val="00A5708B"/>
  </w:style>
  <w:style w:type="character" w:customStyle="1" w:styleId="rvts82">
    <w:name w:val="rvts82"/>
    <w:rsid w:val="00A5708B"/>
  </w:style>
  <w:style w:type="character" w:customStyle="1" w:styleId="rvts9">
    <w:name w:val="rvts9"/>
    <w:rsid w:val="00A5708B"/>
  </w:style>
  <w:style w:type="character" w:customStyle="1" w:styleId="Heading1Char">
    <w:name w:val="Heading 1 Char"/>
    <w:locked/>
    <w:rsid w:val="00A5708B"/>
    <w:rPr>
      <w:sz w:val="28"/>
      <w:lang w:val="uk-UA" w:eastAsia="ru-RU" w:bidi="ar-SA"/>
    </w:rPr>
  </w:style>
  <w:style w:type="character" w:customStyle="1" w:styleId="4pt">
    <w:name w:val="Основной текст + Интервал 4 pt"/>
    <w:rsid w:val="00A5708B"/>
    <w:rPr>
      <w:rFonts w:ascii="Times New Roman" w:hAnsi="Times New Roman" w:cs="Times New Roman" w:hint="default"/>
      <w:strike w:val="0"/>
      <w:dstrike w:val="0"/>
      <w:spacing w:val="80"/>
      <w:u w:val="none"/>
      <w:effect w:val="none"/>
    </w:rPr>
  </w:style>
  <w:style w:type="character" w:customStyle="1" w:styleId="10pt">
    <w:name w:val="Основной текст + 10 pt"/>
    <w:rsid w:val="00A5708B"/>
    <w:rPr>
      <w:rFonts w:ascii="Times New Roman" w:hAnsi="Times New Roman" w:cs="Times New Roman" w:hint="default"/>
      <w:strike w:val="0"/>
      <w:dstrike w:val="0"/>
      <w:sz w:val="20"/>
      <w:u w:val="none"/>
      <w:effect w:val="none"/>
    </w:rPr>
  </w:style>
  <w:style w:type="character" w:customStyle="1" w:styleId="15pt">
    <w:name w:val="Колонтитул + 15 pt"/>
    <w:aliases w:val="Не полужирный,Интервал 0 pt"/>
    <w:rsid w:val="00A5708B"/>
    <w:rPr>
      <w:rFonts w:ascii="Times New Roman" w:hAnsi="Times New Roman" w:cs="Times New Roman" w:hint="default"/>
      <w:strike w:val="0"/>
      <w:dstrike w:val="0"/>
      <w:noProof/>
      <w:spacing w:val="0"/>
      <w:sz w:val="30"/>
      <w:u w:val="none"/>
      <w:effect w:val="none"/>
    </w:rPr>
  </w:style>
  <w:style w:type="character" w:customStyle="1" w:styleId="6Exact">
    <w:name w:val="Основной текст (6) Exact"/>
    <w:rsid w:val="00A5708B"/>
    <w:rPr>
      <w:rFonts w:ascii="Times New Roman" w:hAnsi="Times New Roman" w:cs="Times New Roman" w:hint="default"/>
      <w:strike w:val="0"/>
      <w:dstrike w:val="0"/>
      <w:spacing w:val="7"/>
      <w:u w:val="none"/>
      <w:effect w:val="none"/>
    </w:rPr>
  </w:style>
  <w:style w:type="character" w:customStyle="1" w:styleId="124">
    <w:name w:val="Основной текст (12)"/>
    <w:rsid w:val="00A5708B"/>
    <w:rPr>
      <w:rFonts w:ascii="MS Mincho" w:eastAsia="MS Mincho" w:hint="eastAsia"/>
      <w:spacing w:val="10"/>
      <w:sz w:val="25"/>
      <w:u w:val="single"/>
    </w:rPr>
  </w:style>
  <w:style w:type="character" w:customStyle="1" w:styleId="12TimesNewRoman">
    <w:name w:val="Основной текст (12) + Times New Roman"/>
    <w:aliases w:val="Полужирный,Интервал 0 pt2"/>
    <w:rsid w:val="00A5708B"/>
    <w:rPr>
      <w:rFonts w:ascii="Times New Roman" w:eastAsia="MS Mincho" w:hAnsi="Times New Roman" w:cs="Times New Roman" w:hint="default"/>
      <w:b/>
      <w:bCs w:val="0"/>
      <w:noProof/>
      <w:spacing w:val="0"/>
      <w:sz w:val="25"/>
      <w:u w:val="single"/>
    </w:rPr>
  </w:style>
  <w:style w:type="character" w:customStyle="1" w:styleId="12TimesNewRoman1">
    <w:name w:val="Основной текст (12) + Times New Roman1"/>
    <w:aliases w:val="Полужирный1,Интервал 0 pt1"/>
    <w:rsid w:val="00A5708B"/>
    <w:rPr>
      <w:rFonts w:ascii="Times New Roman" w:eastAsia="MS Mincho" w:hAnsi="Times New Roman" w:cs="Times New Roman" w:hint="default"/>
      <w:b/>
      <w:bCs w:val="0"/>
      <w:strike w:val="0"/>
      <w:dstrike w:val="0"/>
      <w:spacing w:val="0"/>
      <w:sz w:val="25"/>
      <w:u w:val="none"/>
      <w:effect w:val="none"/>
    </w:rPr>
  </w:style>
  <w:style w:type="character" w:customStyle="1" w:styleId="36">
    <w:name w:val="Заголовок №3"/>
    <w:rsid w:val="00A5708B"/>
  </w:style>
  <w:style w:type="character" w:customStyle="1" w:styleId="BodyTextChar">
    <w:name w:val="Body Text Char"/>
    <w:semiHidden/>
    <w:locked/>
    <w:rsid w:val="00A5708B"/>
    <w:rPr>
      <w:rFonts w:ascii="Courier New" w:hAnsi="Courier New" w:cs="Courier New" w:hint="default"/>
      <w:color w:val="000000"/>
      <w:lang w:val="uk-UA" w:eastAsia="uk-UA" w:bidi="ar-SA"/>
    </w:rPr>
  </w:style>
  <w:style w:type="character" w:customStyle="1" w:styleId="2a">
    <w:name w:val="Подпись к таблице (2)"/>
    <w:rsid w:val="00A5708B"/>
    <w:rPr>
      <w:rFonts w:ascii="Times New Roman" w:hAnsi="Times New Roman" w:cs="Times New Roman" w:hint="default"/>
      <w:u w:val="single"/>
    </w:rPr>
  </w:style>
  <w:style w:type="character" w:customStyle="1" w:styleId="51">
    <w:name w:val="Колонтитул (5)"/>
    <w:rsid w:val="00A5708B"/>
    <w:rPr>
      <w:rFonts w:ascii="Times New Roman" w:hAnsi="Times New Roman" w:cs="Times New Roman" w:hint="default"/>
      <w:strike w:val="0"/>
      <w:dstrike w:val="0"/>
      <w:u w:val="none"/>
      <w:effect w:val="none"/>
    </w:rPr>
  </w:style>
  <w:style w:type="character" w:customStyle="1" w:styleId="2b">
    <w:name w:val="Заголовок №2"/>
    <w:rsid w:val="00A5708B"/>
  </w:style>
  <w:style w:type="character" w:customStyle="1" w:styleId="aff2">
    <w:name w:val="Основной текст + Курсив"/>
    <w:rsid w:val="00A5708B"/>
    <w:rPr>
      <w:rFonts w:ascii="Times New Roman" w:hAnsi="Times New Roman" w:cs="Times New Roman" w:hint="default"/>
      <w:i/>
      <w:iCs w:val="0"/>
      <w:strike w:val="0"/>
      <w:dstrike w:val="0"/>
      <w:u w:val="none"/>
      <w:effect w:val="none"/>
    </w:rPr>
  </w:style>
  <w:style w:type="character" w:customStyle="1" w:styleId="130">
    <w:name w:val="Основной текст + 13"/>
    <w:aliases w:val="5 pt"/>
    <w:rsid w:val="00A5708B"/>
    <w:rPr>
      <w:rFonts w:ascii="Times New Roman" w:hAnsi="Times New Roman" w:cs="Times New Roman" w:hint="default"/>
      <w:strike w:val="0"/>
      <w:dstrike w:val="0"/>
      <w:sz w:val="27"/>
      <w:u w:val="none"/>
      <w:effect w:val="none"/>
    </w:rPr>
  </w:style>
  <w:style w:type="character" w:customStyle="1" w:styleId="Exact">
    <w:name w:val="Основной текст Exact"/>
    <w:rsid w:val="00A5708B"/>
    <w:rPr>
      <w:rFonts w:ascii="Times New Roman" w:hAnsi="Times New Roman" w:cs="Times New Roman" w:hint="default"/>
      <w:strike w:val="0"/>
      <w:dstrike w:val="0"/>
      <w:spacing w:val="2"/>
      <w:sz w:val="23"/>
      <w:u w:val="none"/>
      <w:effect w:val="none"/>
    </w:rPr>
  </w:style>
  <w:style w:type="character" w:customStyle="1" w:styleId="109">
    <w:name w:val="Основной текст (10) + 9"/>
    <w:aliases w:val="5 pt5"/>
    <w:rsid w:val="00A5708B"/>
    <w:rPr>
      <w:rFonts w:ascii="Times New Roman" w:hAnsi="Times New Roman" w:cs="Times New Roman" w:hint="default"/>
      <w:strike w:val="0"/>
      <w:dstrike w:val="0"/>
      <w:sz w:val="19"/>
      <w:u w:val="none"/>
      <w:effect w:val="none"/>
    </w:rPr>
  </w:style>
  <w:style w:type="character" w:customStyle="1" w:styleId="8Exact">
    <w:name w:val="Основной текст (8) Exact"/>
    <w:rsid w:val="00A5708B"/>
    <w:rPr>
      <w:rFonts w:ascii="Times New Roman" w:hAnsi="Times New Roman" w:cs="Times New Roman" w:hint="default"/>
      <w:i/>
      <w:iCs w:val="0"/>
      <w:strike w:val="0"/>
      <w:dstrike w:val="0"/>
      <w:sz w:val="23"/>
      <w:u w:val="none"/>
      <w:effect w:val="none"/>
    </w:rPr>
  </w:style>
  <w:style w:type="character" w:customStyle="1" w:styleId="7Exact">
    <w:name w:val="Основной текст (7) Exact"/>
    <w:rsid w:val="00A5708B"/>
    <w:rPr>
      <w:rFonts w:ascii="Times New Roman" w:hAnsi="Times New Roman" w:cs="Times New Roman" w:hint="default"/>
      <w:strike w:val="0"/>
      <w:dstrike w:val="0"/>
      <w:spacing w:val="1"/>
      <w:sz w:val="25"/>
      <w:u w:val="none"/>
      <w:effect w:val="none"/>
    </w:rPr>
  </w:style>
  <w:style w:type="character" w:customStyle="1" w:styleId="131">
    <w:name w:val="Основной текст + 131"/>
    <w:aliases w:val="5 pt4,Курсив"/>
    <w:rsid w:val="00A5708B"/>
    <w:rPr>
      <w:rFonts w:ascii="Times New Roman" w:hAnsi="Times New Roman" w:cs="Times New Roman" w:hint="default"/>
      <w:i/>
      <w:iCs w:val="0"/>
      <w:strike w:val="0"/>
      <w:dstrike w:val="0"/>
      <w:sz w:val="27"/>
      <w:u w:val="none"/>
      <w:effect w:val="none"/>
    </w:rPr>
  </w:style>
  <w:style w:type="character" w:customStyle="1" w:styleId="125">
    <w:name w:val="Основной текст + 12"/>
    <w:aliases w:val="5 pt3"/>
    <w:rsid w:val="00A5708B"/>
    <w:rPr>
      <w:rFonts w:ascii="Times New Roman" w:hAnsi="Times New Roman" w:cs="Times New Roman" w:hint="default"/>
      <w:strike w:val="0"/>
      <w:dstrike w:val="0"/>
      <w:noProof/>
      <w:sz w:val="25"/>
      <w:u w:val="none"/>
      <w:effect w:val="none"/>
    </w:rPr>
  </w:style>
  <w:style w:type="character" w:customStyle="1" w:styleId="81">
    <w:name w:val="Основной текст (8) + Не курсив"/>
    <w:rsid w:val="00A5708B"/>
    <w:rPr>
      <w:rFonts w:ascii="Times New Roman" w:hAnsi="Times New Roman" w:cs="Times New Roman" w:hint="default"/>
      <w:strike w:val="0"/>
      <w:dstrike w:val="0"/>
      <w:u w:val="none"/>
      <w:effect w:val="none"/>
    </w:rPr>
  </w:style>
  <w:style w:type="character" w:customStyle="1" w:styleId="12Batang">
    <w:name w:val="Заголовок №1 (2) + Batang"/>
    <w:aliases w:val="Курсив2"/>
    <w:rsid w:val="00A5708B"/>
    <w:rPr>
      <w:rFonts w:ascii="Batang" w:eastAsia="Batang" w:hAnsi="Arial" w:hint="eastAsia"/>
      <w:i/>
      <w:iCs w:val="0"/>
      <w:strike w:val="0"/>
      <w:dstrike w:val="0"/>
      <w:noProof/>
      <w:sz w:val="25"/>
      <w:u w:val="none"/>
      <w:effect w:val="none"/>
    </w:rPr>
  </w:style>
  <w:style w:type="character" w:customStyle="1" w:styleId="12Batang1">
    <w:name w:val="Заголовок №1 (2) + Batang1"/>
    <w:aliases w:val="13,5 pt2,Курсив1"/>
    <w:rsid w:val="00A5708B"/>
    <w:rPr>
      <w:rFonts w:ascii="Batang" w:eastAsia="Batang" w:hAnsi="Arial" w:hint="eastAsia"/>
      <w:i/>
      <w:iCs w:val="0"/>
      <w:strike w:val="0"/>
      <w:dstrike w:val="0"/>
      <w:noProof/>
      <w:sz w:val="27"/>
      <w:u w:val="none"/>
      <w:effect w:val="none"/>
    </w:rPr>
  </w:style>
  <w:style w:type="character" w:customStyle="1" w:styleId="813">
    <w:name w:val="Основной текст (8) + 13"/>
    <w:aliases w:val="5 pt1,Не курсив"/>
    <w:rsid w:val="00A5708B"/>
    <w:rPr>
      <w:rFonts w:ascii="Times New Roman" w:hAnsi="Times New Roman" w:cs="Times New Roman" w:hint="default"/>
      <w:strike w:val="0"/>
      <w:dstrike w:val="0"/>
      <w:sz w:val="27"/>
      <w:u w:val="none"/>
      <w:effect w:val="none"/>
    </w:rPr>
  </w:style>
  <w:style w:type="character" w:customStyle="1" w:styleId="BalloonTextChar">
    <w:name w:val="Balloon Text Char"/>
    <w:locked/>
    <w:rsid w:val="00A5708B"/>
    <w:rPr>
      <w:rFonts w:ascii="Segoe UI" w:hAnsi="Segoe UI" w:cs="Segoe UI" w:hint="default"/>
      <w:color w:val="000000"/>
      <w:sz w:val="18"/>
      <w:lang w:val="uk-UA" w:eastAsia="uk-UA" w:bidi="ar-SA"/>
    </w:rPr>
  </w:style>
  <w:style w:type="character" w:customStyle="1" w:styleId="HTMLPreformattedChar1">
    <w:name w:val="HTML Preformatted Char1"/>
    <w:semiHidden/>
    <w:locked/>
    <w:rsid w:val="00A5708B"/>
    <w:rPr>
      <w:rFonts w:ascii="Courier New" w:hAnsi="Courier New" w:cs="Courier New" w:hint="default"/>
      <w:sz w:val="22"/>
      <w:szCs w:val="22"/>
      <w:lang w:val="ru-RU" w:eastAsia="ru-RU" w:bidi="ar-SA"/>
    </w:rPr>
  </w:style>
  <w:style w:type="character" w:customStyle="1" w:styleId="BodyTextIndentChar">
    <w:name w:val="Body Text Indent Char"/>
    <w:locked/>
    <w:rsid w:val="00A5708B"/>
    <w:rPr>
      <w:lang w:val="en-US" w:eastAsia="ru-RU" w:bidi="ar-SA"/>
    </w:rPr>
  </w:style>
  <w:style w:type="character" w:customStyle="1" w:styleId="s3">
    <w:name w:val="s3"/>
    <w:basedOn w:val="a0"/>
    <w:rsid w:val="00A5708B"/>
  </w:style>
  <w:style w:type="paragraph" w:customStyle="1" w:styleId="17">
    <w:name w:val="Абзац списку1"/>
    <w:basedOn w:val="a"/>
    <w:rsid w:val="00735CEF"/>
    <w:pPr>
      <w:ind w:left="720"/>
      <w:contextualSpacing/>
    </w:pPr>
  </w:style>
  <w:style w:type="table" w:customStyle="1" w:styleId="TableNormal">
    <w:name w:val="Table Normal"/>
    <w:uiPriority w:val="2"/>
    <w:semiHidden/>
    <w:unhideWhenUsed/>
    <w:qFormat/>
    <w:rsid w:val="00570486"/>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paragraph" w:customStyle="1" w:styleId="rvps7">
    <w:name w:val="rvps7"/>
    <w:basedOn w:val="a"/>
    <w:rsid w:val="00D51118"/>
    <w:pPr>
      <w:spacing w:before="100" w:beforeAutospacing="1" w:after="100" w:afterAutospacing="1"/>
    </w:pPr>
    <w:rPr>
      <w:sz w:val="24"/>
      <w:szCs w:val="24"/>
      <w:lang w:val="en-US" w:eastAsia="en-US"/>
    </w:rPr>
  </w:style>
  <w:style w:type="character" w:customStyle="1" w:styleId="rvts15">
    <w:name w:val="rvts15"/>
    <w:rsid w:val="00D51118"/>
  </w:style>
  <w:style w:type="paragraph" w:customStyle="1" w:styleId="2c">
    <w:name w:val="Обычный2"/>
    <w:rsid w:val="00EA6390"/>
    <w:pPr>
      <w:spacing w:after="0" w:line="240" w:lineRule="auto"/>
    </w:pPr>
    <w:rPr>
      <w:rFonts w:ascii="Times New Roman" w:eastAsia="Times New Roman" w:hAnsi="Times New Roman" w:cs="Times New Roman"/>
      <w:sz w:val="20"/>
      <w:szCs w:val="20"/>
      <w:lang w:eastAsia="ru-RU"/>
    </w:rPr>
  </w:style>
  <w:style w:type="paragraph" w:customStyle="1" w:styleId="p9">
    <w:name w:val="p9"/>
    <w:basedOn w:val="a"/>
    <w:rsid w:val="00E00341"/>
    <w:pPr>
      <w:spacing w:before="100" w:beforeAutospacing="1" w:after="100" w:afterAutospacing="1"/>
    </w:pPr>
    <w:rPr>
      <w:rFonts w:eastAsia="Calibri"/>
      <w:sz w:val="24"/>
      <w:szCs w:val="24"/>
      <w:lang w:val="ru-RU"/>
    </w:rPr>
  </w:style>
  <w:style w:type="paragraph" w:customStyle="1" w:styleId="p10">
    <w:name w:val="p10"/>
    <w:basedOn w:val="a"/>
    <w:rsid w:val="00E00341"/>
    <w:pPr>
      <w:spacing w:before="100" w:beforeAutospacing="1" w:after="100" w:afterAutospacing="1"/>
    </w:pPr>
    <w:rPr>
      <w:rFonts w:eastAsia="Calibri"/>
      <w:sz w:val="24"/>
      <w:szCs w:val="24"/>
      <w:lang w:val="ru-RU"/>
    </w:rPr>
  </w:style>
  <w:style w:type="character" w:customStyle="1" w:styleId="s4">
    <w:name w:val="s4"/>
    <w:basedOn w:val="a0"/>
    <w:rsid w:val="00E00341"/>
    <w:rPr>
      <w:rFonts w:cs="Times New Roman"/>
    </w:rPr>
  </w:style>
  <w:style w:type="paragraph" w:customStyle="1" w:styleId="p4">
    <w:name w:val="p4"/>
    <w:basedOn w:val="a"/>
    <w:rsid w:val="00E00341"/>
    <w:pPr>
      <w:spacing w:before="100" w:beforeAutospacing="1" w:after="100" w:afterAutospacing="1"/>
    </w:pPr>
    <w:rPr>
      <w:rFonts w:eastAsia="Calibri"/>
      <w:sz w:val="24"/>
      <w:szCs w:val="24"/>
      <w:lang w:val="ru-RU"/>
    </w:rPr>
  </w:style>
  <w:style w:type="paragraph" w:customStyle="1" w:styleId="p13">
    <w:name w:val="p13"/>
    <w:basedOn w:val="a"/>
    <w:rsid w:val="00E00341"/>
    <w:pPr>
      <w:spacing w:before="100" w:beforeAutospacing="1" w:after="100" w:afterAutospacing="1"/>
    </w:pPr>
    <w:rPr>
      <w:rFonts w:eastAsia="Calibri"/>
      <w:sz w:val="24"/>
      <w:szCs w:val="24"/>
      <w:lang w:val="ru-RU"/>
    </w:rPr>
  </w:style>
  <w:style w:type="paragraph" w:customStyle="1" w:styleId="p14">
    <w:name w:val="p14"/>
    <w:basedOn w:val="a"/>
    <w:rsid w:val="00E00341"/>
    <w:pPr>
      <w:spacing w:before="100" w:beforeAutospacing="1" w:after="100" w:afterAutospacing="1"/>
    </w:pPr>
    <w:rPr>
      <w:rFonts w:eastAsia="Calibri"/>
      <w:sz w:val="24"/>
      <w:szCs w:val="24"/>
      <w:lang w:val="ru-RU"/>
    </w:rPr>
  </w:style>
  <w:style w:type="paragraph" w:customStyle="1" w:styleId="p17">
    <w:name w:val="p17"/>
    <w:basedOn w:val="a"/>
    <w:rsid w:val="00E00341"/>
    <w:pPr>
      <w:spacing w:before="100" w:beforeAutospacing="1" w:after="100" w:afterAutospacing="1"/>
    </w:pPr>
    <w:rPr>
      <w:rFonts w:eastAsia="Calibri"/>
      <w:sz w:val="24"/>
      <w:szCs w:val="24"/>
      <w:lang w:val="ru-RU"/>
    </w:rPr>
  </w:style>
  <w:style w:type="paragraph" w:styleId="2d">
    <w:name w:val="Body Text 2"/>
    <w:basedOn w:val="a"/>
    <w:link w:val="2e"/>
    <w:semiHidden/>
    <w:unhideWhenUsed/>
    <w:rsid w:val="00D370EF"/>
    <w:pPr>
      <w:spacing w:after="120" w:line="480" w:lineRule="auto"/>
    </w:pPr>
    <w:rPr>
      <w:lang w:val="ru-RU"/>
    </w:rPr>
  </w:style>
  <w:style w:type="character" w:customStyle="1" w:styleId="2e">
    <w:name w:val="Основной текст 2 Знак"/>
    <w:basedOn w:val="a0"/>
    <w:link w:val="2d"/>
    <w:semiHidden/>
    <w:rsid w:val="00D370EF"/>
    <w:rPr>
      <w:rFonts w:ascii="Times New Roman" w:eastAsia="Times New Roman" w:hAnsi="Times New Roman" w:cs="Times New Roman"/>
      <w:sz w:val="20"/>
      <w:szCs w:val="20"/>
      <w:lang w:eastAsia="ru-RU"/>
    </w:rPr>
  </w:style>
  <w:style w:type="paragraph" w:customStyle="1" w:styleId="37">
    <w:name w:val="Обычный3"/>
    <w:rsid w:val="00990611"/>
    <w:pPr>
      <w:spacing w:after="0" w:line="240" w:lineRule="auto"/>
    </w:pPr>
    <w:rPr>
      <w:rFonts w:ascii="Times New Roman" w:eastAsia="Times New Roman" w:hAnsi="Times New Roman" w:cs="Times New Roman"/>
      <w:sz w:val="20"/>
      <w:szCs w:val="20"/>
      <w:lang w:eastAsia="ru-RU"/>
    </w:rPr>
  </w:style>
  <w:style w:type="paragraph" w:customStyle="1" w:styleId="TableParagraph">
    <w:name w:val="Table Paragraph"/>
    <w:basedOn w:val="a"/>
    <w:uiPriority w:val="1"/>
    <w:qFormat/>
    <w:rsid w:val="006D5786"/>
    <w:pPr>
      <w:widowControl w:val="0"/>
      <w:autoSpaceDE w:val="0"/>
      <w:autoSpaceDN w:val="0"/>
    </w:pPr>
    <w:rPr>
      <w:sz w:val="22"/>
      <w:szCs w:val="22"/>
      <w:lang w:eastAsia="en-US"/>
    </w:rPr>
  </w:style>
  <w:style w:type="paragraph" w:styleId="aff3">
    <w:name w:val="TOC Heading"/>
    <w:basedOn w:val="1"/>
    <w:next w:val="a"/>
    <w:uiPriority w:val="39"/>
    <w:unhideWhenUsed/>
    <w:qFormat/>
    <w:rsid w:val="00B82E72"/>
    <w:pPr>
      <w:keepLines/>
      <w:spacing w:after="0" w:line="259" w:lineRule="auto"/>
      <w:outlineLvl w:val="9"/>
    </w:pPr>
    <w:rPr>
      <w:rFonts w:ascii="Calibri Light" w:hAnsi="Calibri Light"/>
      <w:b w:val="0"/>
      <w:bCs w:val="0"/>
      <w:color w:val="2E74B5"/>
      <w:kern w:val="0"/>
      <w:lang w:val="en-US" w:eastAsia="en-US"/>
    </w:rPr>
  </w:style>
  <w:style w:type="paragraph" w:styleId="18">
    <w:name w:val="toc 1"/>
    <w:basedOn w:val="a"/>
    <w:next w:val="a"/>
    <w:autoRedefine/>
    <w:uiPriority w:val="39"/>
    <w:unhideWhenUsed/>
    <w:rsid w:val="00B82E72"/>
    <w:pPr>
      <w:pBdr>
        <w:top w:val="single" w:sz="4" w:space="1" w:color="auto"/>
        <w:left w:val="single" w:sz="4" w:space="1" w:color="auto"/>
        <w:bottom w:val="single" w:sz="4" w:space="1" w:color="auto"/>
        <w:right w:val="single" w:sz="4" w:space="1" w:color="auto"/>
        <w:between w:val="single" w:sz="4" w:space="1" w:color="auto"/>
        <w:bar w:val="single" w:sz="4" w:color="auto"/>
      </w:pBdr>
      <w:tabs>
        <w:tab w:val="right" w:leader="dot" w:pos="9679"/>
      </w:tabs>
      <w:spacing w:after="100" w:line="259" w:lineRule="auto"/>
      <w:jc w:val="center"/>
    </w:pPr>
    <w:rPr>
      <w:rFonts w:eastAsia="Calibri"/>
      <w:b/>
      <w:sz w:val="28"/>
      <w:szCs w:val="28"/>
      <w:lang w:eastAsia="en-US"/>
    </w:rPr>
  </w:style>
  <w:style w:type="table" w:customStyle="1" w:styleId="19">
    <w:name w:val="Сетка таблицы1"/>
    <w:basedOn w:val="a1"/>
    <w:next w:val="af5"/>
    <w:uiPriority w:val="39"/>
    <w:rsid w:val="00B82E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annotation text"/>
    <w:basedOn w:val="a"/>
    <w:link w:val="aff5"/>
    <w:uiPriority w:val="99"/>
    <w:semiHidden/>
    <w:unhideWhenUsed/>
    <w:rsid w:val="00B82E72"/>
    <w:pPr>
      <w:spacing w:after="160"/>
    </w:pPr>
    <w:rPr>
      <w:rFonts w:ascii="Calibri" w:eastAsia="Calibri" w:hAnsi="Calibri"/>
      <w:lang w:val="ru-RU" w:eastAsia="en-US"/>
    </w:rPr>
  </w:style>
  <w:style w:type="character" w:customStyle="1" w:styleId="aff5">
    <w:name w:val="Текст примечания Знак"/>
    <w:basedOn w:val="a0"/>
    <w:link w:val="aff4"/>
    <w:uiPriority w:val="99"/>
    <w:semiHidden/>
    <w:rsid w:val="00B82E72"/>
    <w:rPr>
      <w:rFonts w:ascii="Calibri" w:eastAsia="Calibri" w:hAnsi="Calibri" w:cs="Times New Roman"/>
      <w:sz w:val="20"/>
      <w:szCs w:val="20"/>
    </w:rPr>
  </w:style>
  <w:style w:type="paragraph" w:styleId="aff6">
    <w:name w:val="annotation subject"/>
    <w:basedOn w:val="aff4"/>
    <w:next w:val="aff4"/>
    <w:link w:val="aff7"/>
    <w:uiPriority w:val="99"/>
    <w:semiHidden/>
    <w:rsid w:val="00B82E72"/>
    <w:rPr>
      <w:b/>
      <w:bCs/>
    </w:rPr>
  </w:style>
  <w:style w:type="character" w:customStyle="1" w:styleId="aff7">
    <w:name w:val="Тема примечания Знак"/>
    <w:basedOn w:val="aff5"/>
    <w:link w:val="aff6"/>
    <w:uiPriority w:val="99"/>
    <w:semiHidden/>
    <w:rsid w:val="00B82E72"/>
    <w:rPr>
      <w:rFonts w:ascii="Calibri" w:eastAsia="Calibri" w:hAnsi="Calibri" w:cs="Times New Roman"/>
      <w:b/>
      <w:bCs/>
      <w:sz w:val="20"/>
      <w:szCs w:val="20"/>
    </w:rPr>
  </w:style>
  <w:style w:type="numbering" w:customStyle="1" w:styleId="WW8Num39">
    <w:name w:val="WW8Num39"/>
    <w:rsid w:val="00766284"/>
    <w:pPr>
      <w:numPr>
        <w:numId w:val="9"/>
      </w:numPr>
    </w:pPr>
  </w:style>
  <w:style w:type="numbering" w:customStyle="1" w:styleId="WW8Num2">
    <w:name w:val="WW8Num2"/>
    <w:rsid w:val="00766284"/>
    <w:pPr>
      <w:numPr>
        <w:numId w:val="10"/>
      </w:numPr>
    </w:pPr>
  </w:style>
  <w:style w:type="paragraph" w:customStyle="1" w:styleId="Heading11">
    <w:name w:val="Heading 11"/>
    <w:basedOn w:val="a"/>
    <w:next w:val="a"/>
    <w:uiPriority w:val="99"/>
    <w:rsid w:val="00766284"/>
    <w:pPr>
      <w:widowControl w:val="0"/>
      <w:numPr>
        <w:numId w:val="15"/>
      </w:numPr>
      <w:ind w:firstLine="567"/>
      <w:jc w:val="both"/>
      <w:outlineLvl w:val="0"/>
    </w:pPr>
    <w:rPr>
      <w:rFonts w:ascii="Calibri" w:eastAsia="Calibri" w:hAnsi="Calibri" w:cs="Calibri"/>
      <w:sz w:val="28"/>
      <w:szCs w:val="28"/>
      <w:lang w:eastAsia="zh-CN"/>
    </w:rPr>
  </w:style>
  <w:style w:type="paragraph" w:customStyle="1" w:styleId="Heading21">
    <w:name w:val="Heading 21"/>
    <w:basedOn w:val="a"/>
    <w:next w:val="a"/>
    <w:uiPriority w:val="99"/>
    <w:rsid w:val="00766284"/>
    <w:pPr>
      <w:widowControl w:val="0"/>
      <w:numPr>
        <w:ilvl w:val="1"/>
        <w:numId w:val="15"/>
      </w:numPr>
      <w:spacing w:before="60" w:after="60"/>
      <w:jc w:val="center"/>
      <w:outlineLvl w:val="1"/>
    </w:pPr>
    <w:rPr>
      <w:rFonts w:ascii="Calibri" w:eastAsia="Calibri" w:hAnsi="Calibri" w:cs="Calibri"/>
      <w:b/>
      <w:bCs/>
      <w:sz w:val="28"/>
      <w:szCs w:val="28"/>
      <w:lang w:eastAsia="zh-CN"/>
    </w:rPr>
  </w:style>
  <w:style w:type="numbering" w:customStyle="1" w:styleId="WW8Num32">
    <w:name w:val="WW8Num32"/>
    <w:rsid w:val="00766284"/>
    <w:pPr>
      <w:numPr>
        <w:numId w:val="17"/>
      </w:numPr>
    </w:pPr>
  </w:style>
  <w:style w:type="numbering" w:customStyle="1" w:styleId="WW8Num29">
    <w:name w:val="WW8Num29"/>
    <w:rsid w:val="00766284"/>
    <w:pPr>
      <w:numPr>
        <w:numId w:val="18"/>
      </w:numPr>
    </w:pPr>
  </w:style>
  <w:style w:type="numbering" w:customStyle="1" w:styleId="WW8Num58">
    <w:name w:val="WW8Num58"/>
    <w:rsid w:val="00766284"/>
    <w:pPr>
      <w:numPr>
        <w:numId w:val="19"/>
      </w:numPr>
    </w:pPr>
  </w:style>
  <w:style w:type="numbering" w:customStyle="1" w:styleId="WW8Num20">
    <w:name w:val="WW8Num20"/>
    <w:rsid w:val="00766284"/>
    <w:pPr>
      <w:numPr>
        <w:numId w:val="20"/>
      </w:numPr>
    </w:pPr>
  </w:style>
  <w:style w:type="numbering" w:customStyle="1" w:styleId="WW8Num28">
    <w:name w:val="WW8Num28"/>
    <w:rsid w:val="00766284"/>
    <w:pPr>
      <w:numPr>
        <w:numId w:val="21"/>
      </w:numPr>
    </w:pPr>
  </w:style>
  <w:style w:type="numbering" w:customStyle="1" w:styleId="WW8Num48">
    <w:name w:val="WW8Num48"/>
    <w:rsid w:val="00766284"/>
    <w:pPr>
      <w:numPr>
        <w:numId w:val="23"/>
      </w:numPr>
    </w:pPr>
  </w:style>
  <w:style w:type="numbering" w:customStyle="1" w:styleId="WW8Num6">
    <w:name w:val="WW8Num6"/>
    <w:rsid w:val="00766284"/>
    <w:pPr>
      <w:numPr>
        <w:numId w:val="24"/>
      </w:numPr>
    </w:pPr>
  </w:style>
  <w:style w:type="numbering" w:customStyle="1" w:styleId="WW8Num53">
    <w:name w:val="WW8Num53"/>
    <w:rsid w:val="00766284"/>
    <w:pPr>
      <w:numPr>
        <w:numId w:val="25"/>
      </w:numPr>
    </w:pPr>
  </w:style>
  <w:style w:type="numbering" w:customStyle="1" w:styleId="WW8Num11">
    <w:name w:val="WW8Num11"/>
    <w:rsid w:val="00766284"/>
    <w:pPr>
      <w:numPr>
        <w:numId w:val="26"/>
      </w:numPr>
    </w:pPr>
  </w:style>
  <w:style w:type="paragraph" w:customStyle="1" w:styleId="aff8">
    <w:name w:val="Освіта подпункт Ш"/>
    <w:basedOn w:val="a"/>
    <w:next w:val="a8"/>
    <w:uiPriority w:val="99"/>
    <w:rsid w:val="00766284"/>
    <w:pPr>
      <w:spacing w:before="120"/>
      <w:ind w:left="1134" w:right="1134"/>
    </w:pPr>
    <w:rPr>
      <w:b/>
      <w:bCs/>
      <w:i/>
      <w:iCs/>
      <w:sz w:val="28"/>
      <w:szCs w:val="28"/>
    </w:rPr>
  </w:style>
  <w:style w:type="paragraph" w:customStyle="1" w:styleId="aff9">
    <w:name w:val="Освіта ПРОЕКТ"/>
    <w:basedOn w:val="a"/>
    <w:next w:val="a8"/>
    <w:uiPriority w:val="99"/>
    <w:rsid w:val="00766284"/>
    <w:pPr>
      <w:spacing w:before="360" w:after="240"/>
      <w:jc w:val="center"/>
      <w:outlineLvl w:val="2"/>
    </w:pPr>
    <w:rPr>
      <w:rFonts w:ascii="Garamond" w:hAnsi="Garamond" w:cs="Garamond"/>
      <w:b/>
      <w:bCs/>
      <w:sz w:val="32"/>
      <w:szCs w:val="32"/>
    </w:rPr>
  </w:style>
  <w:style w:type="numbering" w:customStyle="1" w:styleId="WW8Num43">
    <w:name w:val="WW8Num43"/>
    <w:rsid w:val="00766284"/>
    <w:pPr>
      <w:numPr>
        <w:numId w:val="27"/>
      </w:numPr>
    </w:pPr>
  </w:style>
  <w:style w:type="paragraph" w:customStyle="1" w:styleId="affa">
    <w:name w:val="Освіта подпункт"/>
    <w:basedOn w:val="a"/>
    <w:next w:val="a8"/>
    <w:uiPriority w:val="99"/>
    <w:rsid w:val="00766284"/>
    <w:pPr>
      <w:spacing w:before="120"/>
      <w:ind w:right="851" w:firstLine="1134"/>
    </w:pPr>
    <w:rPr>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03085">
      <w:bodyDiv w:val="1"/>
      <w:marLeft w:val="0"/>
      <w:marRight w:val="0"/>
      <w:marTop w:val="0"/>
      <w:marBottom w:val="0"/>
      <w:divBdr>
        <w:top w:val="none" w:sz="0" w:space="0" w:color="auto"/>
        <w:left w:val="none" w:sz="0" w:space="0" w:color="auto"/>
        <w:bottom w:val="none" w:sz="0" w:space="0" w:color="auto"/>
        <w:right w:val="none" w:sz="0" w:space="0" w:color="auto"/>
      </w:divBdr>
    </w:div>
    <w:div w:id="203180831">
      <w:bodyDiv w:val="1"/>
      <w:marLeft w:val="0"/>
      <w:marRight w:val="0"/>
      <w:marTop w:val="0"/>
      <w:marBottom w:val="0"/>
      <w:divBdr>
        <w:top w:val="none" w:sz="0" w:space="0" w:color="auto"/>
        <w:left w:val="none" w:sz="0" w:space="0" w:color="auto"/>
        <w:bottom w:val="none" w:sz="0" w:space="0" w:color="auto"/>
        <w:right w:val="none" w:sz="0" w:space="0" w:color="auto"/>
      </w:divBdr>
    </w:div>
    <w:div w:id="262810051">
      <w:bodyDiv w:val="1"/>
      <w:marLeft w:val="0"/>
      <w:marRight w:val="0"/>
      <w:marTop w:val="0"/>
      <w:marBottom w:val="0"/>
      <w:divBdr>
        <w:top w:val="none" w:sz="0" w:space="0" w:color="auto"/>
        <w:left w:val="none" w:sz="0" w:space="0" w:color="auto"/>
        <w:bottom w:val="none" w:sz="0" w:space="0" w:color="auto"/>
        <w:right w:val="none" w:sz="0" w:space="0" w:color="auto"/>
      </w:divBdr>
    </w:div>
    <w:div w:id="342128634">
      <w:bodyDiv w:val="1"/>
      <w:marLeft w:val="0"/>
      <w:marRight w:val="0"/>
      <w:marTop w:val="0"/>
      <w:marBottom w:val="0"/>
      <w:divBdr>
        <w:top w:val="none" w:sz="0" w:space="0" w:color="auto"/>
        <w:left w:val="none" w:sz="0" w:space="0" w:color="auto"/>
        <w:bottom w:val="none" w:sz="0" w:space="0" w:color="auto"/>
        <w:right w:val="none" w:sz="0" w:space="0" w:color="auto"/>
      </w:divBdr>
    </w:div>
    <w:div w:id="383333702">
      <w:bodyDiv w:val="1"/>
      <w:marLeft w:val="0"/>
      <w:marRight w:val="0"/>
      <w:marTop w:val="0"/>
      <w:marBottom w:val="0"/>
      <w:divBdr>
        <w:top w:val="none" w:sz="0" w:space="0" w:color="auto"/>
        <w:left w:val="none" w:sz="0" w:space="0" w:color="auto"/>
        <w:bottom w:val="none" w:sz="0" w:space="0" w:color="auto"/>
        <w:right w:val="none" w:sz="0" w:space="0" w:color="auto"/>
      </w:divBdr>
    </w:div>
    <w:div w:id="479463543">
      <w:bodyDiv w:val="1"/>
      <w:marLeft w:val="0"/>
      <w:marRight w:val="0"/>
      <w:marTop w:val="0"/>
      <w:marBottom w:val="0"/>
      <w:divBdr>
        <w:top w:val="none" w:sz="0" w:space="0" w:color="auto"/>
        <w:left w:val="none" w:sz="0" w:space="0" w:color="auto"/>
        <w:bottom w:val="none" w:sz="0" w:space="0" w:color="auto"/>
        <w:right w:val="none" w:sz="0" w:space="0" w:color="auto"/>
      </w:divBdr>
    </w:div>
    <w:div w:id="553858930">
      <w:bodyDiv w:val="1"/>
      <w:marLeft w:val="0"/>
      <w:marRight w:val="0"/>
      <w:marTop w:val="0"/>
      <w:marBottom w:val="0"/>
      <w:divBdr>
        <w:top w:val="none" w:sz="0" w:space="0" w:color="auto"/>
        <w:left w:val="none" w:sz="0" w:space="0" w:color="auto"/>
        <w:bottom w:val="none" w:sz="0" w:space="0" w:color="auto"/>
        <w:right w:val="none" w:sz="0" w:space="0" w:color="auto"/>
      </w:divBdr>
    </w:div>
    <w:div w:id="828712076">
      <w:bodyDiv w:val="1"/>
      <w:marLeft w:val="0"/>
      <w:marRight w:val="0"/>
      <w:marTop w:val="0"/>
      <w:marBottom w:val="0"/>
      <w:divBdr>
        <w:top w:val="none" w:sz="0" w:space="0" w:color="auto"/>
        <w:left w:val="none" w:sz="0" w:space="0" w:color="auto"/>
        <w:bottom w:val="none" w:sz="0" w:space="0" w:color="auto"/>
        <w:right w:val="none" w:sz="0" w:space="0" w:color="auto"/>
      </w:divBdr>
    </w:div>
    <w:div w:id="852299510">
      <w:bodyDiv w:val="1"/>
      <w:marLeft w:val="0"/>
      <w:marRight w:val="0"/>
      <w:marTop w:val="0"/>
      <w:marBottom w:val="0"/>
      <w:divBdr>
        <w:top w:val="none" w:sz="0" w:space="0" w:color="auto"/>
        <w:left w:val="none" w:sz="0" w:space="0" w:color="auto"/>
        <w:bottom w:val="none" w:sz="0" w:space="0" w:color="auto"/>
        <w:right w:val="none" w:sz="0" w:space="0" w:color="auto"/>
      </w:divBdr>
    </w:div>
    <w:div w:id="1109739527">
      <w:bodyDiv w:val="1"/>
      <w:marLeft w:val="0"/>
      <w:marRight w:val="0"/>
      <w:marTop w:val="0"/>
      <w:marBottom w:val="0"/>
      <w:divBdr>
        <w:top w:val="none" w:sz="0" w:space="0" w:color="auto"/>
        <w:left w:val="none" w:sz="0" w:space="0" w:color="auto"/>
        <w:bottom w:val="none" w:sz="0" w:space="0" w:color="auto"/>
        <w:right w:val="none" w:sz="0" w:space="0" w:color="auto"/>
      </w:divBdr>
    </w:div>
    <w:div w:id="1137260467">
      <w:bodyDiv w:val="1"/>
      <w:marLeft w:val="0"/>
      <w:marRight w:val="0"/>
      <w:marTop w:val="0"/>
      <w:marBottom w:val="0"/>
      <w:divBdr>
        <w:top w:val="none" w:sz="0" w:space="0" w:color="auto"/>
        <w:left w:val="none" w:sz="0" w:space="0" w:color="auto"/>
        <w:bottom w:val="none" w:sz="0" w:space="0" w:color="auto"/>
        <w:right w:val="none" w:sz="0" w:space="0" w:color="auto"/>
      </w:divBdr>
    </w:div>
    <w:div w:id="1193033001">
      <w:bodyDiv w:val="1"/>
      <w:marLeft w:val="0"/>
      <w:marRight w:val="0"/>
      <w:marTop w:val="0"/>
      <w:marBottom w:val="0"/>
      <w:divBdr>
        <w:top w:val="none" w:sz="0" w:space="0" w:color="auto"/>
        <w:left w:val="none" w:sz="0" w:space="0" w:color="auto"/>
        <w:bottom w:val="none" w:sz="0" w:space="0" w:color="auto"/>
        <w:right w:val="none" w:sz="0" w:space="0" w:color="auto"/>
      </w:divBdr>
    </w:div>
    <w:div w:id="1346706308">
      <w:bodyDiv w:val="1"/>
      <w:marLeft w:val="0"/>
      <w:marRight w:val="0"/>
      <w:marTop w:val="0"/>
      <w:marBottom w:val="0"/>
      <w:divBdr>
        <w:top w:val="none" w:sz="0" w:space="0" w:color="auto"/>
        <w:left w:val="none" w:sz="0" w:space="0" w:color="auto"/>
        <w:bottom w:val="none" w:sz="0" w:space="0" w:color="auto"/>
        <w:right w:val="none" w:sz="0" w:space="0" w:color="auto"/>
      </w:divBdr>
    </w:div>
    <w:div w:id="1364016702">
      <w:bodyDiv w:val="1"/>
      <w:marLeft w:val="0"/>
      <w:marRight w:val="0"/>
      <w:marTop w:val="0"/>
      <w:marBottom w:val="0"/>
      <w:divBdr>
        <w:top w:val="none" w:sz="0" w:space="0" w:color="auto"/>
        <w:left w:val="none" w:sz="0" w:space="0" w:color="auto"/>
        <w:bottom w:val="none" w:sz="0" w:space="0" w:color="auto"/>
        <w:right w:val="none" w:sz="0" w:space="0" w:color="auto"/>
      </w:divBdr>
    </w:div>
    <w:div w:id="1370571984">
      <w:bodyDiv w:val="1"/>
      <w:marLeft w:val="0"/>
      <w:marRight w:val="0"/>
      <w:marTop w:val="0"/>
      <w:marBottom w:val="0"/>
      <w:divBdr>
        <w:top w:val="none" w:sz="0" w:space="0" w:color="auto"/>
        <w:left w:val="none" w:sz="0" w:space="0" w:color="auto"/>
        <w:bottom w:val="none" w:sz="0" w:space="0" w:color="auto"/>
        <w:right w:val="none" w:sz="0" w:space="0" w:color="auto"/>
      </w:divBdr>
    </w:div>
    <w:div w:id="1539388578">
      <w:bodyDiv w:val="1"/>
      <w:marLeft w:val="0"/>
      <w:marRight w:val="0"/>
      <w:marTop w:val="0"/>
      <w:marBottom w:val="0"/>
      <w:divBdr>
        <w:top w:val="none" w:sz="0" w:space="0" w:color="auto"/>
        <w:left w:val="none" w:sz="0" w:space="0" w:color="auto"/>
        <w:bottom w:val="none" w:sz="0" w:space="0" w:color="auto"/>
        <w:right w:val="none" w:sz="0" w:space="0" w:color="auto"/>
      </w:divBdr>
    </w:div>
    <w:div w:id="1584365487">
      <w:bodyDiv w:val="1"/>
      <w:marLeft w:val="0"/>
      <w:marRight w:val="0"/>
      <w:marTop w:val="0"/>
      <w:marBottom w:val="0"/>
      <w:divBdr>
        <w:top w:val="none" w:sz="0" w:space="0" w:color="auto"/>
        <w:left w:val="none" w:sz="0" w:space="0" w:color="auto"/>
        <w:bottom w:val="none" w:sz="0" w:space="0" w:color="auto"/>
        <w:right w:val="none" w:sz="0" w:space="0" w:color="auto"/>
      </w:divBdr>
    </w:div>
    <w:div w:id="1651207802">
      <w:bodyDiv w:val="1"/>
      <w:marLeft w:val="0"/>
      <w:marRight w:val="0"/>
      <w:marTop w:val="0"/>
      <w:marBottom w:val="0"/>
      <w:divBdr>
        <w:top w:val="none" w:sz="0" w:space="0" w:color="auto"/>
        <w:left w:val="none" w:sz="0" w:space="0" w:color="auto"/>
        <w:bottom w:val="none" w:sz="0" w:space="0" w:color="auto"/>
        <w:right w:val="none" w:sz="0" w:space="0" w:color="auto"/>
      </w:divBdr>
    </w:div>
    <w:div w:id="1827503579">
      <w:bodyDiv w:val="1"/>
      <w:marLeft w:val="0"/>
      <w:marRight w:val="0"/>
      <w:marTop w:val="0"/>
      <w:marBottom w:val="0"/>
      <w:divBdr>
        <w:top w:val="none" w:sz="0" w:space="0" w:color="auto"/>
        <w:left w:val="none" w:sz="0" w:space="0" w:color="auto"/>
        <w:bottom w:val="none" w:sz="0" w:space="0" w:color="auto"/>
        <w:right w:val="none" w:sz="0" w:space="0" w:color="auto"/>
      </w:divBdr>
    </w:div>
    <w:div w:id="1874610033">
      <w:bodyDiv w:val="1"/>
      <w:marLeft w:val="0"/>
      <w:marRight w:val="0"/>
      <w:marTop w:val="0"/>
      <w:marBottom w:val="0"/>
      <w:divBdr>
        <w:top w:val="none" w:sz="0" w:space="0" w:color="auto"/>
        <w:left w:val="none" w:sz="0" w:space="0" w:color="auto"/>
        <w:bottom w:val="none" w:sz="0" w:space="0" w:color="auto"/>
        <w:right w:val="none" w:sz="0" w:space="0" w:color="auto"/>
      </w:divBdr>
    </w:div>
    <w:div w:id="1893495178">
      <w:bodyDiv w:val="1"/>
      <w:marLeft w:val="0"/>
      <w:marRight w:val="0"/>
      <w:marTop w:val="0"/>
      <w:marBottom w:val="0"/>
      <w:divBdr>
        <w:top w:val="none" w:sz="0" w:space="0" w:color="auto"/>
        <w:left w:val="none" w:sz="0" w:space="0" w:color="auto"/>
        <w:bottom w:val="none" w:sz="0" w:space="0" w:color="auto"/>
        <w:right w:val="none" w:sz="0" w:space="0" w:color="auto"/>
      </w:divBdr>
    </w:div>
    <w:div w:id="1940521870">
      <w:bodyDiv w:val="1"/>
      <w:marLeft w:val="0"/>
      <w:marRight w:val="0"/>
      <w:marTop w:val="0"/>
      <w:marBottom w:val="0"/>
      <w:divBdr>
        <w:top w:val="none" w:sz="0" w:space="0" w:color="auto"/>
        <w:left w:val="none" w:sz="0" w:space="0" w:color="auto"/>
        <w:bottom w:val="none" w:sz="0" w:space="0" w:color="auto"/>
        <w:right w:val="none" w:sz="0" w:space="0" w:color="auto"/>
      </w:divBdr>
    </w:div>
    <w:div w:id="2008240111">
      <w:bodyDiv w:val="1"/>
      <w:marLeft w:val="0"/>
      <w:marRight w:val="0"/>
      <w:marTop w:val="0"/>
      <w:marBottom w:val="0"/>
      <w:divBdr>
        <w:top w:val="none" w:sz="0" w:space="0" w:color="auto"/>
        <w:left w:val="none" w:sz="0" w:space="0" w:color="auto"/>
        <w:bottom w:val="none" w:sz="0" w:space="0" w:color="auto"/>
        <w:right w:val="none" w:sz="0" w:space="0" w:color="auto"/>
      </w:divBdr>
    </w:div>
    <w:div w:id="2017803398">
      <w:bodyDiv w:val="1"/>
      <w:marLeft w:val="0"/>
      <w:marRight w:val="0"/>
      <w:marTop w:val="0"/>
      <w:marBottom w:val="0"/>
      <w:divBdr>
        <w:top w:val="none" w:sz="0" w:space="0" w:color="auto"/>
        <w:left w:val="none" w:sz="0" w:space="0" w:color="auto"/>
        <w:bottom w:val="none" w:sz="0" w:space="0" w:color="auto"/>
        <w:right w:val="none" w:sz="0" w:space="0" w:color="auto"/>
      </w:divBdr>
    </w:div>
    <w:div w:id="206100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oleObject" Target="embeddings/oleObject8.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oleObject" Target="embeddings/oleObject7.bin"/><Relationship Id="rId2" Type="http://schemas.openxmlformats.org/officeDocument/2006/relationships/numbering" Target="numbering.xml"/><Relationship Id="rId16" Type="http://schemas.openxmlformats.org/officeDocument/2006/relationships/oleObject" Target="embeddings/oleObject6.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oleObject" Target="embeddings/oleObject5.bin"/><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3DB51-2B86-4261-8A5D-D15FC5BAE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102</Pages>
  <Words>25120</Words>
  <Characters>143186</Characters>
  <Application>Microsoft Office Word</Application>
  <DocSecurity>0</DocSecurity>
  <Lines>1193</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AdminTCNAP</dc:creator>
  <cp:keywords/>
  <dc:description/>
  <cp:lastModifiedBy>AdminTCNAP</cp:lastModifiedBy>
  <cp:revision>6</cp:revision>
  <cp:lastPrinted>2021-10-07T13:56:00Z</cp:lastPrinted>
  <dcterms:created xsi:type="dcterms:W3CDTF">2021-10-11T06:14:00Z</dcterms:created>
  <dcterms:modified xsi:type="dcterms:W3CDTF">2021-10-11T12:33:00Z</dcterms:modified>
</cp:coreProperties>
</file>