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458ED" w:rsidRDefault="00450B7D" w:rsidP="00A458ED">
      <w:pPr>
        <w:pStyle w:val="HTML"/>
        <w:ind w:left="5670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C84682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Додаток </w:t>
      </w:r>
      <w:r w:rsidR="00096276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4</w:t>
      </w:r>
      <w:r w:rsidR="00A458ED"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 xml:space="preserve"> </w:t>
      </w:r>
    </w:p>
    <w:p w:rsidR="0026099E" w:rsidRPr="0026099E" w:rsidRDefault="00A458ED" w:rsidP="00A458ED">
      <w:pPr>
        <w:pStyle w:val="HTML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  <w:t>д</w:t>
      </w:r>
      <w:r w:rsidR="0026099E" w:rsidRPr="0026099E">
        <w:rPr>
          <w:rFonts w:ascii="Times New Roman" w:hAnsi="Times New Roman"/>
          <w:b/>
          <w:sz w:val="28"/>
          <w:szCs w:val="28"/>
        </w:rPr>
        <w:t xml:space="preserve">о Статуту </w:t>
      </w:r>
      <w:r w:rsidR="00DB6F1D">
        <w:rPr>
          <w:rFonts w:ascii="Times New Roman" w:hAnsi="Times New Roman"/>
          <w:b/>
          <w:sz w:val="28"/>
          <w:szCs w:val="28"/>
          <w:lang w:val="uk-UA"/>
        </w:rPr>
        <w:t xml:space="preserve">Сіверської </w:t>
      </w:r>
      <w:r>
        <w:rPr>
          <w:rFonts w:ascii="Times New Roman" w:hAnsi="Times New Roman"/>
          <w:b/>
          <w:sz w:val="28"/>
          <w:szCs w:val="28"/>
        </w:rPr>
        <w:t xml:space="preserve"> міської територіальної </w:t>
      </w:r>
      <w:r w:rsidR="0026099E" w:rsidRPr="0026099E">
        <w:rPr>
          <w:rFonts w:ascii="Times New Roman" w:hAnsi="Times New Roman"/>
          <w:b/>
          <w:sz w:val="28"/>
          <w:szCs w:val="28"/>
        </w:rPr>
        <w:t xml:space="preserve">громади </w:t>
      </w:r>
    </w:p>
    <w:p w:rsidR="00C273D0" w:rsidRPr="00C84682" w:rsidRDefault="00C273D0" w:rsidP="00A458ED">
      <w:pPr>
        <w:spacing w:before="120"/>
        <w:rPr>
          <w:rFonts w:ascii="Times New Roman" w:hAnsi="Times New Roman"/>
          <w:b/>
          <w:sz w:val="28"/>
          <w:szCs w:val="28"/>
        </w:rPr>
      </w:pPr>
    </w:p>
    <w:p w:rsidR="00C273D0" w:rsidRPr="00C84682" w:rsidRDefault="00C273D0" w:rsidP="00332BE2">
      <w:pPr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ПОЛОЖЕННЯ</w:t>
      </w:r>
    </w:p>
    <w:p w:rsidR="00C273D0" w:rsidRPr="00C84682" w:rsidRDefault="00C273D0" w:rsidP="00332BE2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C84682">
        <w:rPr>
          <w:rFonts w:ascii="Times New Roman" w:hAnsi="Times New Roman"/>
          <w:b/>
          <w:sz w:val="28"/>
          <w:szCs w:val="28"/>
        </w:rPr>
        <w:t>П</w:t>
      </w:r>
      <w:r w:rsidR="00332BE2" w:rsidRPr="00C84682">
        <w:rPr>
          <w:rFonts w:ascii="Times New Roman" w:hAnsi="Times New Roman"/>
          <w:b/>
          <w:sz w:val="28"/>
          <w:szCs w:val="28"/>
        </w:rPr>
        <w:t xml:space="preserve">РО ЕЛЕКТРОННІ ПЕТИЦІЇ В </w:t>
      </w:r>
      <w:r w:rsidR="00DB6F1D">
        <w:rPr>
          <w:rFonts w:ascii="Times New Roman" w:hAnsi="Times New Roman"/>
          <w:b/>
          <w:sz w:val="28"/>
          <w:szCs w:val="28"/>
        </w:rPr>
        <w:t>СІВЕРСЬКІЙ</w:t>
      </w:r>
      <w:r w:rsidR="00A458ED">
        <w:rPr>
          <w:rFonts w:ascii="Times New Roman" w:hAnsi="Times New Roman"/>
          <w:b/>
          <w:sz w:val="28"/>
          <w:szCs w:val="28"/>
        </w:rPr>
        <w:t xml:space="preserve"> МІСЬКІЙ ТЕРИТОРІАЛЬНІЙ ГРОМАДІ</w:t>
      </w:r>
    </w:p>
    <w:p w:rsidR="00C273D0" w:rsidRPr="00C84682" w:rsidRDefault="00C273D0">
      <w:pPr>
        <w:spacing w:before="120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</w:t>
      </w:r>
    </w:p>
    <w:p w:rsidR="00C273D0" w:rsidRPr="00C84682" w:rsidRDefault="00C273D0">
      <w:pPr>
        <w:jc w:val="center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РОЗДІЛ І. ЗАГАЛЬНІ ПОЛОЖЕННЯ</w:t>
      </w:r>
    </w:p>
    <w:p w:rsidR="00C273D0" w:rsidRPr="00C84682" w:rsidRDefault="00C273D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1671" w:rsidRPr="00C84682" w:rsidRDefault="003C15F2" w:rsidP="00054E89">
      <w:pPr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  <w:lang w:val="ru-RU"/>
        </w:rPr>
        <w:t>Глава</w:t>
      </w:r>
      <w:r w:rsidR="00C273D0" w:rsidRPr="00C84682">
        <w:rPr>
          <w:rFonts w:ascii="Times New Roman" w:hAnsi="Times New Roman"/>
          <w:b/>
          <w:sz w:val="28"/>
          <w:szCs w:val="28"/>
        </w:rPr>
        <w:t xml:space="preserve"> 1. Право на подання електронної петиції</w:t>
      </w:r>
    </w:p>
    <w:p w:rsidR="00C273D0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B6F1D">
        <w:rPr>
          <w:rFonts w:ascii="Times New Roman" w:hAnsi="Times New Roman"/>
          <w:b/>
          <w:sz w:val="28"/>
          <w:szCs w:val="28"/>
        </w:rPr>
        <w:t>1.</w:t>
      </w:r>
      <w:r w:rsidR="00381D59" w:rsidRPr="00C84682">
        <w:rPr>
          <w:rFonts w:ascii="Times New Roman" w:hAnsi="Times New Roman"/>
          <w:b/>
          <w:sz w:val="28"/>
          <w:szCs w:val="28"/>
        </w:rPr>
        <w:t>1.</w:t>
      </w:r>
      <w:r w:rsidR="00381D59" w:rsidRPr="00C84682">
        <w:rPr>
          <w:rFonts w:ascii="Times New Roman" w:hAnsi="Times New Roman"/>
          <w:sz w:val="28"/>
          <w:szCs w:val="28"/>
        </w:rPr>
        <w:t xml:space="preserve"> Громадяни України та особи, які не є громадянами України і законно знаходяться на її території, </w:t>
      </w:r>
      <w:r w:rsidR="00C273D0" w:rsidRPr="00C84682">
        <w:rPr>
          <w:rFonts w:ascii="Times New Roman" w:hAnsi="Times New Roman"/>
          <w:sz w:val="28"/>
          <w:szCs w:val="28"/>
        </w:rPr>
        <w:t>мають право звертатися до органів і посадових осіб місцевого самоврядування відповідно до їх функціональних обов’язків шляхом подання електронних петицій.</w:t>
      </w:r>
    </w:p>
    <w:p w:rsidR="00C273D0" w:rsidRPr="00C84682" w:rsidRDefault="00C273D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273D0" w:rsidRPr="00C84682" w:rsidRDefault="003C15F2" w:rsidP="00054E89">
      <w:pPr>
        <w:jc w:val="center"/>
        <w:rPr>
          <w:rFonts w:ascii="Times New Roman" w:hAnsi="Times New Roman"/>
          <w:sz w:val="28"/>
          <w:szCs w:val="28"/>
        </w:rPr>
      </w:pPr>
      <w:r w:rsidRPr="00DB6F1D">
        <w:rPr>
          <w:rFonts w:ascii="Times New Roman" w:hAnsi="Times New Roman"/>
          <w:b/>
          <w:sz w:val="28"/>
          <w:szCs w:val="28"/>
        </w:rPr>
        <w:t>Глава</w:t>
      </w:r>
      <w:r w:rsidR="00C273D0" w:rsidRPr="00C84682">
        <w:rPr>
          <w:rFonts w:ascii="Times New Roman" w:hAnsi="Times New Roman"/>
          <w:b/>
          <w:sz w:val="28"/>
          <w:szCs w:val="28"/>
        </w:rPr>
        <w:t xml:space="preserve"> 2. Електронна петиція</w:t>
      </w:r>
    </w:p>
    <w:p w:rsidR="00C273D0" w:rsidRPr="00C84682" w:rsidRDefault="003C15F2" w:rsidP="003C15F2">
      <w:pPr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sz w:val="28"/>
          <w:szCs w:val="28"/>
        </w:rPr>
        <w:t xml:space="preserve">            </w:t>
      </w:r>
      <w:r w:rsidRPr="00C84682">
        <w:rPr>
          <w:rFonts w:ascii="Times New Roman" w:hAnsi="Times New Roman"/>
          <w:b/>
          <w:sz w:val="28"/>
          <w:szCs w:val="28"/>
        </w:rPr>
        <w:t>2.1</w:t>
      </w:r>
      <w:r w:rsidRPr="00C84682">
        <w:rPr>
          <w:rFonts w:ascii="Times New Roman" w:hAnsi="Times New Roman"/>
          <w:sz w:val="28"/>
          <w:szCs w:val="28"/>
        </w:rPr>
        <w:t xml:space="preserve">. </w:t>
      </w:r>
      <w:r w:rsidR="00C273D0" w:rsidRPr="00C84682">
        <w:rPr>
          <w:rFonts w:ascii="Times New Roman" w:hAnsi="Times New Roman"/>
          <w:sz w:val="28"/>
          <w:szCs w:val="28"/>
        </w:rPr>
        <w:t xml:space="preserve">Електронна петиція </w:t>
      </w:r>
      <w:r w:rsidR="00DB721A" w:rsidRPr="00C84682">
        <w:rPr>
          <w:rFonts w:ascii="Times New Roman" w:hAnsi="Times New Roman"/>
          <w:sz w:val="28"/>
          <w:szCs w:val="28"/>
        </w:rPr>
        <w:t>–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DB721A" w:rsidRPr="00C84682">
        <w:rPr>
          <w:rFonts w:ascii="Times New Roman" w:hAnsi="Times New Roman"/>
          <w:sz w:val="28"/>
          <w:szCs w:val="28"/>
        </w:rPr>
        <w:t>особлива форма колективного</w:t>
      </w:r>
      <w:r w:rsidR="00C273D0" w:rsidRPr="00C84682">
        <w:rPr>
          <w:rFonts w:ascii="Times New Roman" w:hAnsi="Times New Roman"/>
          <w:sz w:val="28"/>
          <w:szCs w:val="28"/>
        </w:rPr>
        <w:t xml:space="preserve"> зверн</w:t>
      </w:r>
      <w:r w:rsidRPr="00C84682">
        <w:rPr>
          <w:rFonts w:ascii="Times New Roman" w:hAnsi="Times New Roman"/>
          <w:sz w:val="28"/>
          <w:szCs w:val="28"/>
        </w:rPr>
        <w:t>ення, розміщеного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D31504">
        <w:rPr>
          <w:rFonts w:ascii="Times New Roman" w:hAnsi="Times New Roman"/>
          <w:sz w:val="28"/>
          <w:szCs w:val="28"/>
        </w:rPr>
        <w:t>на офіційному</w:t>
      </w:r>
      <w:r w:rsidRPr="00C84682">
        <w:rPr>
          <w:rFonts w:ascii="Times New Roman" w:hAnsi="Times New Roman"/>
          <w:sz w:val="28"/>
          <w:szCs w:val="28"/>
        </w:rPr>
        <w:t xml:space="preserve"> </w:t>
      </w:r>
      <w:r w:rsidR="00093E1C">
        <w:rPr>
          <w:rFonts w:ascii="Times New Roman" w:hAnsi="Times New Roman"/>
          <w:sz w:val="28"/>
          <w:szCs w:val="28"/>
        </w:rPr>
        <w:t>веб-</w:t>
      </w:r>
      <w:r w:rsidRPr="00C84682">
        <w:rPr>
          <w:rFonts w:ascii="Times New Roman" w:hAnsi="Times New Roman"/>
          <w:sz w:val="28"/>
          <w:szCs w:val="28"/>
        </w:rPr>
        <w:t>порталі</w:t>
      </w:r>
      <w:r w:rsidR="00E34B7E" w:rsidRPr="00C84682">
        <w:rPr>
          <w:rFonts w:ascii="Times New Roman" w:hAnsi="Times New Roman"/>
          <w:sz w:val="28"/>
          <w:szCs w:val="28"/>
        </w:rPr>
        <w:t xml:space="preserve"> </w:t>
      </w:r>
      <w:r w:rsidR="00DB6F1D">
        <w:rPr>
          <w:rFonts w:ascii="Times New Roman" w:hAnsi="Times New Roman"/>
          <w:sz w:val="28"/>
          <w:szCs w:val="28"/>
        </w:rPr>
        <w:t xml:space="preserve">Сіверської </w:t>
      </w:r>
      <w:r w:rsidR="00181F1F" w:rsidRPr="00181F1F">
        <w:rPr>
          <w:rFonts w:ascii="Times New Roman" w:hAnsi="Times New Roman"/>
          <w:sz w:val="28"/>
          <w:szCs w:val="28"/>
        </w:rPr>
        <w:t>м</w:t>
      </w:r>
      <w:r w:rsidR="00E34B7E" w:rsidRPr="00C84682">
        <w:rPr>
          <w:rFonts w:ascii="Times New Roman" w:hAnsi="Times New Roman"/>
          <w:sz w:val="28"/>
          <w:szCs w:val="28"/>
        </w:rPr>
        <w:t>іської ради</w:t>
      </w:r>
      <w:r w:rsidR="00181F1F">
        <w:rPr>
          <w:rFonts w:ascii="Times New Roman" w:hAnsi="Times New Roman"/>
          <w:sz w:val="28"/>
          <w:szCs w:val="28"/>
        </w:rPr>
        <w:t xml:space="preserve"> (</w:t>
      </w:r>
      <w:r w:rsidR="00181F1F" w:rsidRPr="00181F1F">
        <w:rPr>
          <w:rFonts w:ascii="Times New Roman" w:hAnsi="Times New Roman"/>
          <w:sz w:val="28"/>
          <w:szCs w:val="28"/>
        </w:rPr>
        <w:t>http://petition.chop-rada.gov.ua/</w:t>
      </w:r>
      <w:r w:rsidR="00181F1F">
        <w:rPr>
          <w:rFonts w:ascii="Times New Roman" w:hAnsi="Times New Roman"/>
          <w:sz w:val="28"/>
          <w:szCs w:val="28"/>
        </w:rPr>
        <w:t>)</w:t>
      </w:r>
      <w:r w:rsidR="00E34B7E" w:rsidRPr="00C84682">
        <w:rPr>
          <w:rFonts w:ascii="Times New Roman" w:hAnsi="Times New Roman"/>
          <w:sz w:val="28"/>
          <w:szCs w:val="28"/>
        </w:rPr>
        <w:t xml:space="preserve"> </w:t>
      </w:r>
      <w:r w:rsidR="00093E1C">
        <w:rPr>
          <w:rFonts w:ascii="Times New Roman" w:hAnsi="Times New Roman"/>
          <w:sz w:val="28"/>
          <w:szCs w:val="28"/>
        </w:rPr>
        <w:t xml:space="preserve">в мережі Інтернет </w:t>
      </w:r>
      <w:r w:rsidR="00E34B7E" w:rsidRPr="00C84682">
        <w:rPr>
          <w:rFonts w:ascii="Times New Roman" w:hAnsi="Times New Roman"/>
          <w:sz w:val="28"/>
          <w:szCs w:val="28"/>
        </w:rPr>
        <w:t xml:space="preserve">або </w:t>
      </w:r>
      <w:r w:rsidRPr="00C84682">
        <w:rPr>
          <w:rFonts w:ascii="Times New Roman" w:hAnsi="Times New Roman"/>
          <w:sz w:val="28"/>
          <w:szCs w:val="28"/>
        </w:rPr>
        <w:t xml:space="preserve"> порталі</w:t>
      </w:r>
      <w:r w:rsidR="00E34B7E" w:rsidRPr="00C84682">
        <w:rPr>
          <w:rFonts w:ascii="Times New Roman" w:hAnsi="Times New Roman"/>
          <w:sz w:val="28"/>
          <w:szCs w:val="28"/>
        </w:rPr>
        <w:t xml:space="preserve"> громадського об’єднання, </w:t>
      </w:r>
      <w:r w:rsidR="00381D59" w:rsidRPr="00C84682">
        <w:rPr>
          <w:rFonts w:ascii="Times New Roman" w:hAnsi="Times New Roman"/>
          <w:sz w:val="28"/>
          <w:szCs w:val="28"/>
        </w:rPr>
        <w:t>що</w:t>
      </w:r>
      <w:r w:rsidR="00E34B7E" w:rsidRPr="00C84682">
        <w:rPr>
          <w:rFonts w:ascii="Times New Roman" w:hAnsi="Times New Roman"/>
          <w:sz w:val="28"/>
          <w:szCs w:val="28"/>
        </w:rPr>
        <w:t xml:space="preserve"> здійснює збір підписів на підтримку електронної петиції</w:t>
      </w:r>
      <w:r w:rsidR="00C273D0" w:rsidRPr="00C84682">
        <w:rPr>
          <w:rFonts w:ascii="Times New Roman" w:hAnsi="Times New Roman"/>
          <w:sz w:val="28"/>
          <w:szCs w:val="28"/>
        </w:rPr>
        <w:t xml:space="preserve">, яке за умови набрання необхідної </w:t>
      </w:r>
      <w:r w:rsidR="00E34B7E" w:rsidRPr="00C84682">
        <w:rPr>
          <w:rFonts w:ascii="Times New Roman" w:hAnsi="Times New Roman"/>
          <w:sz w:val="28"/>
          <w:szCs w:val="28"/>
        </w:rPr>
        <w:t xml:space="preserve">кількості </w:t>
      </w:r>
      <w:r w:rsidR="00B234FA" w:rsidRPr="00C84682">
        <w:rPr>
          <w:rFonts w:ascii="Times New Roman" w:hAnsi="Times New Roman"/>
          <w:sz w:val="28"/>
          <w:szCs w:val="28"/>
        </w:rPr>
        <w:t>підписів</w:t>
      </w:r>
      <w:r w:rsidR="00E34B7E" w:rsidRPr="00C84682">
        <w:rPr>
          <w:rFonts w:ascii="Times New Roman" w:hAnsi="Times New Roman"/>
          <w:sz w:val="28"/>
          <w:szCs w:val="28"/>
        </w:rPr>
        <w:t xml:space="preserve"> на </w:t>
      </w:r>
      <w:r w:rsidR="00381D59" w:rsidRPr="00C84682">
        <w:rPr>
          <w:rFonts w:ascii="Times New Roman" w:hAnsi="Times New Roman"/>
          <w:sz w:val="28"/>
          <w:szCs w:val="28"/>
        </w:rPr>
        <w:t>його</w:t>
      </w:r>
      <w:r w:rsidR="00E34B7E" w:rsidRPr="00C84682">
        <w:rPr>
          <w:rFonts w:ascii="Times New Roman" w:hAnsi="Times New Roman"/>
          <w:sz w:val="28"/>
          <w:szCs w:val="28"/>
        </w:rPr>
        <w:t xml:space="preserve"> підтримку</w:t>
      </w:r>
      <w:r w:rsidR="00C273D0" w:rsidRPr="00C84682">
        <w:rPr>
          <w:rFonts w:ascii="Times New Roman" w:hAnsi="Times New Roman"/>
          <w:sz w:val="28"/>
          <w:szCs w:val="28"/>
        </w:rPr>
        <w:t>, обов’язкове до розгляду органами чи посадовими особами місцевого самоврядування в особливому порядку.</w:t>
      </w:r>
    </w:p>
    <w:p w:rsidR="00C273D0" w:rsidRPr="00C84682" w:rsidRDefault="003C15F2" w:rsidP="003C15F2">
      <w:pPr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sz w:val="28"/>
          <w:szCs w:val="28"/>
        </w:rPr>
        <w:t xml:space="preserve">            </w:t>
      </w:r>
      <w:r w:rsidRPr="00A458ED">
        <w:rPr>
          <w:rFonts w:ascii="Times New Roman" w:hAnsi="Times New Roman"/>
          <w:b/>
          <w:sz w:val="28"/>
          <w:szCs w:val="28"/>
        </w:rPr>
        <w:t xml:space="preserve">2.2. </w:t>
      </w:r>
      <w:r w:rsidR="00DB47D1" w:rsidRPr="00C84682">
        <w:rPr>
          <w:rFonts w:ascii="Times New Roman" w:hAnsi="Times New Roman"/>
          <w:sz w:val="28"/>
          <w:szCs w:val="28"/>
        </w:rPr>
        <w:t>Порядок подання і розгляду е</w:t>
      </w:r>
      <w:r w:rsidR="00C273D0" w:rsidRPr="00C84682">
        <w:rPr>
          <w:rFonts w:ascii="Times New Roman" w:hAnsi="Times New Roman"/>
          <w:sz w:val="28"/>
          <w:szCs w:val="28"/>
        </w:rPr>
        <w:t>лектронн</w:t>
      </w:r>
      <w:r w:rsidR="00DB47D1" w:rsidRPr="00C84682">
        <w:rPr>
          <w:rFonts w:ascii="Times New Roman" w:hAnsi="Times New Roman"/>
          <w:sz w:val="28"/>
          <w:szCs w:val="28"/>
        </w:rPr>
        <w:t>их</w:t>
      </w:r>
      <w:r w:rsidR="00C273D0" w:rsidRPr="00C84682">
        <w:rPr>
          <w:rFonts w:ascii="Times New Roman" w:hAnsi="Times New Roman"/>
          <w:sz w:val="28"/>
          <w:szCs w:val="28"/>
        </w:rPr>
        <w:t xml:space="preserve"> петиці</w:t>
      </w:r>
      <w:r w:rsidR="00DB47D1" w:rsidRPr="00C84682">
        <w:rPr>
          <w:rFonts w:ascii="Times New Roman" w:hAnsi="Times New Roman"/>
          <w:sz w:val="28"/>
          <w:szCs w:val="28"/>
        </w:rPr>
        <w:t xml:space="preserve">й </w:t>
      </w:r>
      <w:r w:rsidR="00A458ED">
        <w:rPr>
          <w:rFonts w:ascii="Times New Roman" w:hAnsi="Times New Roman"/>
          <w:sz w:val="28"/>
          <w:szCs w:val="28"/>
        </w:rPr>
        <w:t xml:space="preserve">в </w:t>
      </w:r>
      <w:r w:rsidR="00DB6F1D">
        <w:rPr>
          <w:rFonts w:ascii="Times New Roman" w:hAnsi="Times New Roman"/>
          <w:sz w:val="28"/>
          <w:szCs w:val="28"/>
        </w:rPr>
        <w:t xml:space="preserve">Сіверській </w:t>
      </w:r>
      <w:r w:rsidR="00A458ED">
        <w:rPr>
          <w:rFonts w:ascii="Times New Roman" w:hAnsi="Times New Roman"/>
          <w:sz w:val="28"/>
          <w:szCs w:val="28"/>
        </w:rPr>
        <w:t xml:space="preserve"> міській територіальній громаді</w:t>
      </w:r>
      <w:r w:rsidR="00DB47D1" w:rsidRPr="00C84682">
        <w:rPr>
          <w:rFonts w:ascii="Times New Roman" w:hAnsi="Times New Roman"/>
          <w:sz w:val="28"/>
          <w:szCs w:val="28"/>
        </w:rPr>
        <w:t xml:space="preserve"> визначається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E34B7E" w:rsidRPr="00C84682">
        <w:rPr>
          <w:rFonts w:ascii="Times New Roman" w:hAnsi="Times New Roman"/>
          <w:sz w:val="28"/>
          <w:szCs w:val="28"/>
        </w:rPr>
        <w:t>Законом Ук</w:t>
      </w:r>
      <w:r w:rsidR="00381D59" w:rsidRPr="00C84682">
        <w:rPr>
          <w:rFonts w:ascii="Times New Roman" w:hAnsi="Times New Roman"/>
          <w:sz w:val="28"/>
          <w:szCs w:val="28"/>
        </w:rPr>
        <w:t>раїни «Про звернення громадян»</w:t>
      </w:r>
      <w:r w:rsidRPr="00C84682">
        <w:rPr>
          <w:rFonts w:ascii="Times New Roman" w:hAnsi="Times New Roman"/>
          <w:sz w:val="28"/>
          <w:szCs w:val="28"/>
        </w:rPr>
        <w:t xml:space="preserve"> та цим П</w:t>
      </w:r>
      <w:r w:rsidR="00DB47D1" w:rsidRPr="00C84682">
        <w:rPr>
          <w:rFonts w:ascii="Times New Roman" w:hAnsi="Times New Roman"/>
          <w:sz w:val="28"/>
          <w:szCs w:val="28"/>
        </w:rPr>
        <w:t>оложенням, яке є невід’ємною частиною Статуту територіальної громади.</w:t>
      </w:r>
    </w:p>
    <w:p w:rsidR="00C273D0" w:rsidRPr="00C84682" w:rsidRDefault="00C273D0" w:rsidP="00B82D7D">
      <w:pPr>
        <w:rPr>
          <w:rFonts w:ascii="Times New Roman" w:hAnsi="Times New Roman"/>
          <w:sz w:val="28"/>
          <w:szCs w:val="28"/>
        </w:rPr>
      </w:pPr>
    </w:p>
    <w:p w:rsidR="00C273D0" w:rsidRPr="00C84682" w:rsidRDefault="00C273D0" w:rsidP="00334B6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РОЗДІЛ ІІ. ПОРЯ</w:t>
      </w:r>
      <w:r w:rsidR="00334B69">
        <w:rPr>
          <w:rFonts w:ascii="Times New Roman" w:hAnsi="Times New Roman"/>
          <w:b/>
          <w:sz w:val="28"/>
          <w:szCs w:val="28"/>
        </w:rPr>
        <w:t>ДОК ПОДАННЯ ЕЛЕКТРОННОЇ ПЕТИЦІЇ</w:t>
      </w:r>
    </w:p>
    <w:p w:rsidR="00C273D0" w:rsidRPr="00C84682" w:rsidRDefault="003C15F2" w:rsidP="00054E89">
      <w:pPr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Глава</w:t>
      </w:r>
      <w:r w:rsidR="00450B7D" w:rsidRPr="00C84682">
        <w:rPr>
          <w:rFonts w:ascii="Times New Roman" w:hAnsi="Times New Roman"/>
          <w:b/>
          <w:sz w:val="28"/>
          <w:szCs w:val="28"/>
        </w:rPr>
        <w:t xml:space="preserve"> 1</w:t>
      </w:r>
      <w:r w:rsidR="00C273D0" w:rsidRPr="00C84682">
        <w:rPr>
          <w:rFonts w:ascii="Times New Roman" w:hAnsi="Times New Roman"/>
          <w:b/>
          <w:sz w:val="28"/>
          <w:szCs w:val="28"/>
        </w:rPr>
        <w:t>. Вимоги до електронної петиції</w:t>
      </w:r>
    </w:p>
    <w:p w:rsidR="00C273D0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1</w:t>
      </w:r>
      <w:r w:rsidR="003C15F2" w:rsidRPr="00C84682">
        <w:rPr>
          <w:rFonts w:ascii="Times New Roman" w:hAnsi="Times New Roman"/>
          <w:b/>
          <w:sz w:val="28"/>
          <w:szCs w:val="28"/>
        </w:rPr>
        <w:t>.</w:t>
      </w:r>
      <w:r w:rsidR="00C273D0" w:rsidRPr="00C84682">
        <w:rPr>
          <w:rFonts w:ascii="Times New Roman" w:hAnsi="Times New Roman"/>
          <w:b/>
          <w:sz w:val="28"/>
          <w:szCs w:val="28"/>
        </w:rPr>
        <w:t>1.</w:t>
      </w:r>
      <w:r w:rsidR="00C273D0" w:rsidRPr="00C84682">
        <w:rPr>
          <w:rFonts w:ascii="Times New Roman" w:hAnsi="Times New Roman"/>
          <w:sz w:val="28"/>
          <w:szCs w:val="28"/>
        </w:rPr>
        <w:t xml:space="preserve"> Предметом електронної петиції можуть бути будь-які питання, віднесені до компетенції відповідного органу чи посадової особи місцевого самоврядування. </w:t>
      </w:r>
    </w:p>
    <w:p w:rsidR="00C273D0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1</w:t>
      </w:r>
      <w:r w:rsidR="003C15F2" w:rsidRPr="00C84682">
        <w:rPr>
          <w:rFonts w:ascii="Times New Roman" w:hAnsi="Times New Roman"/>
          <w:b/>
          <w:sz w:val="28"/>
          <w:szCs w:val="28"/>
        </w:rPr>
        <w:t>.</w:t>
      </w:r>
      <w:r w:rsidR="00C273D0" w:rsidRPr="00C84682">
        <w:rPr>
          <w:rFonts w:ascii="Times New Roman" w:hAnsi="Times New Roman"/>
          <w:b/>
          <w:sz w:val="28"/>
          <w:szCs w:val="28"/>
        </w:rPr>
        <w:t>2.</w:t>
      </w:r>
      <w:r w:rsidR="00C273D0" w:rsidRPr="00C84682">
        <w:rPr>
          <w:rFonts w:ascii="Times New Roman" w:hAnsi="Times New Roman"/>
          <w:sz w:val="28"/>
          <w:szCs w:val="28"/>
        </w:rPr>
        <w:t xml:space="preserve"> Електронна петиція подається в електронній формі і повинна містити: </w:t>
      </w:r>
    </w:p>
    <w:p w:rsidR="000A201D" w:rsidRPr="00BB09B3" w:rsidRDefault="00450B7D" w:rsidP="00C209F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1</w:t>
      </w:r>
      <w:r w:rsidR="003C15F2" w:rsidRPr="00C84682">
        <w:rPr>
          <w:rFonts w:ascii="Times New Roman" w:hAnsi="Times New Roman"/>
          <w:b/>
          <w:sz w:val="28"/>
          <w:szCs w:val="28"/>
        </w:rPr>
        <w:t>.2.1</w:t>
      </w:r>
      <w:r w:rsidR="003C15F2" w:rsidRPr="00C84682">
        <w:rPr>
          <w:rFonts w:ascii="Times New Roman" w:hAnsi="Times New Roman"/>
          <w:sz w:val="28"/>
          <w:szCs w:val="28"/>
        </w:rPr>
        <w:t>. Н</w:t>
      </w:r>
      <w:r w:rsidR="00C273D0" w:rsidRPr="00C84682">
        <w:rPr>
          <w:rFonts w:ascii="Times New Roman" w:hAnsi="Times New Roman"/>
          <w:sz w:val="28"/>
          <w:szCs w:val="28"/>
        </w:rPr>
        <w:t xml:space="preserve">айменування органу чи посадової особи, до якої подається </w:t>
      </w:r>
      <w:r w:rsidR="00C209F0">
        <w:rPr>
          <w:rFonts w:ascii="Times New Roman" w:hAnsi="Times New Roman"/>
          <w:sz w:val="28"/>
          <w:szCs w:val="28"/>
        </w:rPr>
        <w:t>п</w:t>
      </w:r>
      <w:r w:rsidR="00C273D0" w:rsidRPr="00C84682">
        <w:rPr>
          <w:rFonts w:ascii="Times New Roman" w:hAnsi="Times New Roman"/>
          <w:sz w:val="28"/>
          <w:szCs w:val="28"/>
        </w:rPr>
        <w:t>етиція</w:t>
      </w:r>
      <w:r w:rsidR="00BB09B3" w:rsidRPr="00BB09B3">
        <w:rPr>
          <w:rFonts w:ascii="Times New Roman" w:hAnsi="Times New Roman"/>
          <w:sz w:val="28"/>
          <w:szCs w:val="28"/>
          <w:lang w:val="ru-RU"/>
        </w:rPr>
        <w:t>.</w:t>
      </w:r>
    </w:p>
    <w:p w:rsidR="00C273D0" w:rsidRPr="00C84682" w:rsidRDefault="00BB09B3" w:rsidP="00BB09B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3C15F2" w:rsidRPr="00C84682">
        <w:rPr>
          <w:rFonts w:ascii="Times New Roman" w:hAnsi="Times New Roman"/>
          <w:b/>
          <w:sz w:val="28"/>
          <w:szCs w:val="28"/>
        </w:rPr>
        <w:t>.2.2.</w:t>
      </w:r>
      <w:r w:rsidR="003C15F2" w:rsidRPr="00C84682">
        <w:rPr>
          <w:rFonts w:ascii="Times New Roman" w:hAnsi="Times New Roman"/>
          <w:sz w:val="28"/>
          <w:szCs w:val="28"/>
        </w:rPr>
        <w:t xml:space="preserve"> П</w:t>
      </w:r>
      <w:r w:rsidR="00C273D0" w:rsidRPr="00C84682">
        <w:rPr>
          <w:rFonts w:ascii="Times New Roman" w:hAnsi="Times New Roman"/>
          <w:sz w:val="28"/>
          <w:szCs w:val="28"/>
        </w:rPr>
        <w:t xml:space="preserve">різвище, ім’я, по батькові, </w:t>
      </w:r>
      <w:r w:rsidR="00EA4E71" w:rsidRPr="00C84682">
        <w:rPr>
          <w:rFonts w:ascii="Times New Roman" w:hAnsi="Times New Roman"/>
          <w:sz w:val="28"/>
          <w:szCs w:val="28"/>
        </w:rPr>
        <w:t>електронна адреса особи</w:t>
      </w:r>
      <w:r w:rsidR="00455F56" w:rsidRPr="00C84682">
        <w:rPr>
          <w:rFonts w:ascii="Times New Roman" w:hAnsi="Times New Roman"/>
          <w:sz w:val="28"/>
          <w:szCs w:val="28"/>
        </w:rPr>
        <w:t xml:space="preserve">, </w:t>
      </w:r>
      <w:r w:rsidR="00C273D0" w:rsidRPr="00C84682">
        <w:rPr>
          <w:rFonts w:ascii="Times New Roman" w:hAnsi="Times New Roman"/>
          <w:sz w:val="28"/>
          <w:szCs w:val="28"/>
        </w:rPr>
        <w:t>що подає петицію</w:t>
      </w:r>
      <w:r w:rsidR="00EA4E71" w:rsidRPr="00C84682">
        <w:rPr>
          <w:rFonts w:ascii="Times New Roman" w:hAnsi="Times New Roman"/>
          <w:sz w:val="28"/>
          <w:szCs w:val="28"/>
        </w:rPr>
        <w:t xml:space="preserve"> (ініціатора</w:t>
      </w:r>
      <w:r w:rsidR="00FE0DAE">
        <w:rPr>
          <w:rFonts w:ascii="Times New Roman" w:hAnsi="Times New Roman"/>
          <w:sz w:val="28"/>
          <w:szCs w:val="28"/>
        </w:rPr>
        <w:t>/</w:t>
      </w:r>
      <w:r w:rsidR="00FE0DAE" w:rsidRPr="00FE0DAE">
        <w:rPr>
          <w:rFonts w:ascii="Times New Roman" w:hAnsi="Times New Roman"/>
          <w:color w:val="7030A0"/>
          <w:sz w:val="28"/>
          <w:szCs w:val="28"/>
        </w:rPr>
        <w:t>ініціаторки</w:t>
      </w:r>
      <w:r w:rsidR="00EA4E71" w:rsidRPr="00FE0DAE">
        <w:rPr>
          <w:rFonts w:ascii="Times New Roman" w:hAnsi="Times New Roman"/>
          <w:color w:val="7030A0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C273D0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1</w:t>
      </w:r>
      <w:r w:rsidR="003C15F2" w:rsidRPr="00C84682">
        <w:rPr>
          <w:rFonts w:ascii="Times New Roman" w:hAnsi="Times New Roman"/>
          <w:b/>
          <w:sz w:val="28"/>
          <w:szCs w:val="28"/>
        </w:rPr>
        <w:t>.2.3.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C84682" w:rsidRPr="00C84682">
        <w:rPr>
          <w:rFonts w:ascii="Times New Roman" w:hAnsi="Times New Roman"/>
          <w:sz w:val="28"/>
          <w:szCs w:val="28"/>
        </w:rPr>
        <w:t xml:space="preserve">Суть </w:t>
      </w:r>
      <w:r w:rsidR="00C273D0" w:rsidRPr="00C84682">
        <w:rPr>
          <w:rFonts w:ascii="Times New Roman" w:hAnsi="Times New Roman"/>
          <w:sz w:val="28"/>
          <w:szCs w:val="28"/>
        </w:rPr>
        <w:t>звернення з обґрунтуванням необхідності його розгляду та вирішення.</w:t>
      </w:r>
    </w:p>
    <w:p w:rsidR="00C273D0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1</w:t>
      </w:r>
      <w:r w:rsidR="003C15F2" w:rsidRPr="00C84682">
        <w:rPr>
          <w:rFonts w:ascii="Times New Roman" w:hAnsi="Times New Roman"/>
          <w:b/>
          <w:sz w:val="28"/>
          <w:szCs w:val="28"/>
        </w:rPr>
        <w:t>.</w:t>
      </w:r>
      <w:r w:rsidR="00C273D0" w:rsidRPr="00C84682">
        <w:rPr>
          <w:rFonts w:ascii="Times New Roman" w:hAnsi="Times New Roman"/>
          <w:b/>
          <w:sz w:val="28"/>
          <w:szCs w:val="28"/>
        </w:rPr>
        <w:t>3.</w:t>
      </w:r>
      <w:r w:rsidR="00C273D0" w:rsidRPr="00C84682">
        <w:rPr>
          <w:rFonts w:ascii="Times New Roman" w:hAnsi="Times New Roman"/>
          <w:sz w:val="28"/>
          <w:szCs w:val="28"/>
        </w:rPr>
        <w:t xml:space="preserve"> До електронної петиції можуть додаватись про</w:t>
      </w:r>
      <w:r w:rsidR="000975DB" w:rsidRPr="00C84682">
        <w:rPr>
          <w:rFonts w:ascii="Times New Roman" w:hAnsi="Times New Roman"/>
          <w:sz w:val="28"/>
          <w:szCs w:val="28"/>
        </w:rPr>
        <w:t>екти актів органів і посадових</w:t>
      </w:r>
      <w:r w:rsidR="00C273D0" w:rsidRPr="00C84682">
        <w:rPr>
          <w:rFonts w:ascii="Times New Roman" w:hAnsi="Times New Roman"/>
          <w:sz w:val="28"/>
          <w:szCs w:val="28"/>
        </w:rPr>
        <w:t xml:space="preserve"> осіб місцевого самоврядування.</w:t>
      </w:r>
    </w:p>
    <w:p w:rsidR="00C273D0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lastRenderedPageBreak/>
        <w:t>1.</w:t>
      </w:r>
      <w:r w:rsidR="00C273D0" w:rsidRPr="00C84682">
        <w:rPr>
          <w:rFonts w:ascii="Times New Roman" w:hAnsi="Times New Roman"/>
          <w:b/>
          <w:sz w:val="28"/>
          <w:szCs w:val="28"/>
        </w:rPr>
        <w:t>4</w:t>
      </w:r>
      <w:r w:rsidR="00C273D0" w:rsidRPr="00C84682">
        <w:rPr>
          <w:rFonts w:ascii="Times New Roman" w:hAnsi="Times New Roman"/>
          <w:sz w:val="28"/>
          <w:szCs w:val="28"/>
        </w:rPr>
        <w:t>. Електронна петиція не може містити заклики до повалення конституційного ладу, порушення територіальної цілісності України, пропаганду війни, насильства, жорстокості, розпалювання міжетнічної, расової, релігійної ворожнечі, вчинення терористичних актів, посягання на права і свободи людини, інформацію, яка принижує честь і гідність, права та законні інтереси осіб, матеріали та вислови, які становлять загрозу національним інтересам і національній безпеці України, матеріали та вислови порнографічного, еротичного або сексуального характеру, матеріали та вислови, які містять передвиборчу агі</w:t>
      </w:r>
      <w:r w:rsidR="00C209F0">
        <w:rPr>
          <w:rFonts w:ascii="Times New Roman" w:hAnsi="Times New Roman"/>
          <w:sz w:val="28"/>
          <w:szCs w:val="28"/>
        </w:rPr>
        <w:t>тацію, рекламу товарів, робіт і</w:t>
      </w:r>
      <w:r w:rsidR="00C273D0" w:rsidRPr="00C84682">
        <w:rPr>
          <w:rFonts w:ascii="Times New Roman" w:hAnsi="Times New Roman"/>
          <w:sz w:val="28"/>
          <w:szCs w:val="28"/>
        </w:rPr>
        <w:t xml:space="preserve"> послуг. </w:t>
      </w:r>
    </w:p>
    <w:p w:rsidR="00C273D0" w:rsidRPr="00C84682" w:rsidRDefault="00C273D0">
      <w:pPr>
        <w:jc w:val="both"/>
        <w:rPr>
          <w:rFonts w:ascii="Times New Roman" w:hAnsi="Times New Roman"/>
          <w:sz w:val="28"/>
          <w:szCs w:val="28"/>
        </w:rPr>
      </w:pPr>
    </w:p>
    <w:p w:rsidR="00C273D0" w:rsidRPr="00C84682" w:rsidRDefault="003C15F2" w:rsidP="00054E8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Глава</w:t>
      </w:r>
      <w:r w:rsidR="00450B7D" w:rsidRPr="00C84682">
        <w:rPr>
          <w:rFonts w:ascii="Times New Roman" w:hAnsi="Times New Roman"/>
          <w:b/>
          <w:sz w:val="28"/>
          <w:szCs w:val="28"/>
        </w:rPr>
        <w:t xml:space="preserve"> 2</w:t>
      </w:r>
      <w:r w:rsidR="00C273D0" w:rsidRPr="00C84682">
        <w:rPr>
          <w:rFonts w:ascii="Times New Roman" w:hAnsi="Times New Roman"/>
          <w:b/>
          <w:sz w:val="28"/>
          <w:szCs w:val="28"/>
        </w:rPr>
        <w:t xml:space="preserve">. Ініціатор </w:t>
      </w:r>
      <w:r w:rsidR="00FE0DAE">
        <w:rPr>
          <w:rFonts w:ascii="Times New Roman" w:hAnsi="Times New Roman"/>
          <w:b/>
          <w:sz w:val="28"/>
          <w:szCs w:val="28"/>
        </w:rPr>
        <w:t>/</w:t>
      </w:r>
      <w:r w:rsidR="00FE0DAE" w:rsidRPr="00FE0DAE">
        <w:rPr>
          <w:rFonts w:ascii="Times New Roman" w:hAnsi="Times New Roman"/>
          <w:b/>
          <w:color w:val="7030A0"/>
          <w:sz w:val="28"/>
          <w:szCs w:val="28"/>
        </w:rPr>
        <w:t>ініціаторка</w:t>
      </w:r>
      <w:r w:rsidR="00FE0DAE">
        <w:rPr>
          <w:rFonts w:ascii="Times New Roman" w:hAnsi="Times New Roman"/>
          <w:b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b/>
          <w:sz w:val="28"/>
          <w:szCs w:val="28"/>
        </w:rPr>
        <w:t>подання електронної петиції</w:t>
      </w:r>
    </w:p>
    <w:p w:rsidR="00C273D0" w:rsidRPr="002C6D32" w:rsidRDefault="003C15F2" w:rsidP="00332BE2">
      <w:pPr>
        <w:tabs>
          <w:tab w:val="left" w:pos="1134"/>
        </w:tabs>
        <w:jc w:val="both"/>
        <w:rPr>
          <w:rFonts w:ascii="Times New Roman" w:hAnsi="Times New Roman"/>
          <w:color w:val="FF0000"/>
          <w:sz w:val="28"/>
          <w:szCs w:val="28"/>
        </w:rPr>
      </w:pPr>
      <w:r w:rsidRPr="00C84682">
        <w:rPr>
          <w:rFonts w:ascii="Times New Roman" w:hAnsi="Times New Roman"/>
          <w:sz w:val="28"/>
          <w:szCs w:val="28"/>
        </w:rPr>
        <w:t xml:space="preserve">            </w:t>
      </w:r>
      <w:r w:rsidR="00450B7D" w:rsidRPr="00C84682">
        <w:rPr>
          <w:rFonts w:ascii="Times New Roman" w:hAnsi="Times New Roman"/>
          <w:b/>
          <w:sz w:val="28"/>
          <w:szCs w:val="28"/>
        </w:rPr>
        <w:t>2</w:t>
      </w:r>
      <w:r w:rsidRPr="00C84682">
        <w:rPr>
          <w:rFonts w:ascii="Times New Roman" w:hAnsi="Times New Roman"/>
          <w:b/>
          <w:sz w:val="28"/>
          <w:szCs w:val="28"/>
        </w:rPr>
        <w:t>.</w:t>
      </w:r>
      <w:r w:rsidR="000975DB" w:rsidRPr="00C84682">
        <w:rPr>
          <w:rFonts w:ascii="Times New Roman" w:hAnsi="Times New Roman"/>
          <w:b/>
          <w:sz w:val="28"/>
          <w:szCs w:val="28"/>
        </w:rPr>
        <w:t>1</w:t>
      </w:r>
      <w:r w:rsidR="000975DB" w:rsidRPr="00C84682">
        <w:rPr>
          <w:rFonts w:ascii="Times New Roman" w:hAnsi="Times New Roman"/>
          <w:sz w:val="28"/>
          <w:szCs w:val="28"/>
        </w:rPr>
        <w:t xml:space="preserve">. </w:t>
      </w:r>
      <w:r w:rsidR="00C273D0" w:rsidRPr="00C84682">
        <w:rPr>
          <w:rFonts w:ascii="Times New Roman" w:hAnsi="Times New Roman"/>
          <w:sz w:val="28"/>
          <w:szCs w:val="28"/>
        </w:rPr>
        <w:t>Ініціатором</w:t>
      </w:r>
      <w:r w:rsidR="00FE0DAE" w:rsidRPr="00FE0DAE">
        <w:rPr>
          <w:rFonts w:ascii="Times New Roman" w:hAnsi="Times New Roman"/>
          <w:color w:val="7030A0"/>
          <w:sz w:val="28"/>
          <w:szCs w:val="28"/>
        </w:rPr>
        <w:t>/ін</w:t>
      </w:r>
      <w:r w:rsidR="00FE0DAE">
        <w:rPr>
          <w:rFonts w:ascii="Times New Roman" w:hAnsi="Times New Roman"/>
          <w:color w:val="7030A0"/>
          <w:sz w:val="28"/>
          <w:szCs w:val="28"/>
        </w:rPr>
        <w:t>і</w:t>
      </w:r>
      <w:r w:rsidR="00FE0DAE" w:rsidRPr="00FE0DAE">
        <w:rPr>
          <w:rFonts w:ascii="Times New Roman" w:hAnsi="Times New Roman"/>
          <w:color w:val="7030A0"/>
          <w:sz w:val="28"/>
          <w:szCs w:val="28"/>
        </w:rPr>
        <w:t>ціаторкою</w:t>
      </w:r>
      <w:r w:rsidR="00C273D0" w:rsidRPr="00C84682">
        <w:rPr>
          <w:rFonts w:ascii="Times New Roman" w:hAnsi="Times New Roman"/>
          <w:sz w:val="28"/>
          <w:szCs w:val="28"/>
        </w:rPr>
        <w:t xml:space="preserve"> подання електронних п</w:t>
      </w:r>
      <w:r w:rsidR="00332BE2" w:rsidRPr="00C84682">
        <w:rPr>
          <w:rFonts w:ascii="Times New Roman" w:hAnsi="Times New Roman"/>
          <w:sz w:val="28"/>
          <w:szCs w:val="28"/>
        </w:rPr>
        <w:t xml:space="preserve">етицій (далі - ініціатор) може бути </w:t>
      </w:r>
      <w:r w:rsidR="00FE0DAE" w:rsidRPr="00FE0DAE">
        <w:rPr>
          <w:rFonts w:ascii="Times New Roman" w:hAnsi="Times New Roman"/>
          <w:color w:val="7030A0"/>
          <w:sz w:val="28"/>
          <w:szCs w:val="28"/>
        </w:rPr>
        <w:t>громадянка/</w:t>
      </w:r>
      <w:r w:rsidR="00EA4E71" w:rsidRPr="00C84682">
        <w:rPr>
          <w:rFonts w:ascii="Times New Roman" w:hAnsi="Times New Roman"/>
          <w:sz w:val="28"/>
          <w:szCs w:val="28"/>
        </w:rPr>
        <w:t xml:space="preserve">громадянин </w:t>
      </w:r>
      <w:r w:rsidR="00EA4E71" w:rsidRPr="000073DD">
        <w:rPr>
          <w:rFonts w:ascii="Times New Roman" w:hAnsi="Times New Roman"/>
          <w:sz w:val="28"/>
          <w:szCs w:val="28"/>
        </w:rPr>
        <w:t>України</w:t>
      </w:r>
      <w:r w:rsidR="000073DD" w:rsidRPr="000073DD">
        <w:rPr>
          <w:rFonts w:ascii="Times New Roman" w:hAnsi="Times New Roman"/>
          <w:sz w:val="28"/>
          <w:szCs w:val="28"/>
        </w:rPr>
        <w:t xml:space="preserve">, зареєстрований </w:t>
      </w:r>
      <w:r w:rsidR="00EA4E71" w:rsidRPr="000073DD">
        <w:rPr>
          <w:rFonts w:ascii="Times New Roman" w:hAnsi="Times New Roman"/>
          <w:sz w:val="28"/>
          <w:szCs w:val="28"/>
        </w:rPr>
        <w:t>на території</w:t>
      </w:r>
      <w:r w:rsidR="00181F1F" w:rsidRPr="000073DD">
        <w:rPr>
          <w:rFonts w:ascii="Times New Roman" w:hAnsi="Times New Roman"/>
          <w:sz w:val="28"/>
          <w:szCs w:val="28"/>
        </w:rPr>
        <w:t xml:space="preserve"> </w:t>
      </w:r>
      <w:r w:rsidR="00727EE7">
        <w:rPr>
          <w:rFonts w:ascii="Times New Roman" w:hAnsi="Times New Roman"/>
          <w:sz w:val="28"/>
          <w:szCs w:val="28"/>
        </w:rPr>
        <w:t xml:space="preserve">Сіверської </w:t>
      </w:r>
      <w:r w:rsidR="00A458ED">
        <w:rPr>
          <w:rFonts w:ascii="Times New Roman" w:hAnsi="Times New Roman"/>
          <w:sz w:val="28"/>
          <w:szCs w:val="28"/>
        </w:rPr>
        <w:t>міської територіальної громади</w:t>
      </w:r>
      <w:r w:rsidR="00EA4E71" w:rsidRPr="000073DD">
        <w:rPr>
          <w:rFonts w:ascii="Times New Roman" w:hAnsi="Times New Roman"/>
          <w:sz w:val="28"/>
          <w:szCs w:val="28"/>
        </w:rPr>
        <w:t>.</w:t>
      </w:r>
    </w:p>
    <w:p w:rsidR="00C273D0" w:rsidRPr="00C84682" w:rsidRDefault="00C273D0">
      <w:pPr>
        <w:jc w:val="both"/>
        <w:rPr>
          <w:rFonts w:ascii="Times New Roman" w:hAnsi="Times New Roman"/>
          <w:sz w:val="28"/>
          <w:szCs w:val="28"/>
        </w:rPr>
      </w:pPr>
    </w:p>
    <w:p w:rsidR="00C273D0" w:rsidRPr="00C84682" w:rsidRDefault="003C15F2" w:rsidP="00054E89">
      <w:pPr>
        <w:jc w:val="center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Глава</w:t>
      </w:r>
      <w:r w:rsidR="00450B7D" w:rsidRPr="00C84682">
        <w:rPr>
          <w:rFonts w:ascii="Times New Roman" w:hAnsi="Times New Roman"/>
          <w:b/>
          <w:sz w:val="28"/>
          <w:szCs w:val="28"/>
        </w:rPr>
        <w:t xml:space="preserve"> 3</w:t>
      </w:r>
      <w:r w:rsidR="00C273D0" w:rsidRPr="00C84682">
        <w:rPr>
          <w:rFonts w:ascii="Times New Roman" w:hAnsi="Times New Roman"/>
          <w:b/>
          <w:sz w:val="28"/>
          <w:szCs w:val="28"/>
        </w:rPr>
        <w:t>.  Подання електронної петиції</w:t>
      </w:r>
    </w:p>
    <w:p w:rsidR="00EA4E71" w:rsidRPr="00C84682" w:rsidRDefault="00450B7D" w:rsidP="003C15F2">
      <w:pPr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3</w:t>
      </w:r>
      <w:r w:rsidR="003C15F2" w:rsidRPr="00C84682">
        <w:rPr>
          <w:rFonts w:ascii="Times New Roman" w:hAnsi="Times New Roman"/>
          <w:b/>
          <w:sz w:val="28"/>
          <w:szCs w:val="28"/>
        </w:rPr>
        <w:t>.1.</w:t>
      </w:r>
      <w:r w:rsidR="003C15F2" w:rsidRPr="00C84682">
        <w:rPr>
          <w:rFonts w:ascii="Times New Roman" w:hAnsi="Times New Roman"/>
          <w:sz w:val="28"/>
          <w:szCs w:val="28"/>
        </w:rPr>
        <w:t xml:space="preserve"> </w:t>
      </w:r>
      <w:r w:rsidR="00F866FF" w:rsidRPr="00C84682">
        <w:rPr>
          <w:rFonts w:ascii="Times New Roman" w:hAnsi="Times New Roman"/>
          <w:sz w:val="28"/>
          <w:szCs w:val="28"/>
        </w:rPr>
        <w:t xml:space="preserve">Для створення електронної петиції її ініціатор заповнює </w:t>
      </w:r>
      <w:r w:rsidR="003C15F2" w:rsidRPr="00C84682">
        <w:rPr>
          <w:rFonts w:ascii="Times New Roman" w:hAnsi="Times New Roman"/>
          <w:sz w:val="28"/>
          <w:szCs w:val="28"/>
        </w:rPr>
        <w:t>спеціальну форму</w:t>
      </w:r>
      <w:r w:rsidR="00F866FF" w:rsidRPr="00C84682">
        <w:rPr>
          <w:rFonts w:ascii="Times New Roman" w:hAnsi="Times New Roman"/>
          <w:sz w:val="28"/>
          <w:szCs w:val="28"/>
        </w:rPr>
        <w:t xml:space="preserve"> та розміщує текст петиції на офіційному </w:t>
      </w:r>
      <w:r w:rsidR="00C209F0">
        <w:rPr>
          <w:rFonts w:ascii="Times New Roman" w:hAnsi="Times New Roman"/>
          <w:sz w:val="28"/>
          <w:szCs w:val="28"/>
        </w:rPr>
        <w:t>веб-</w:t>
      </w:r>
      <w:r w:rsidR="003C15F2" w:rsidRPr="00C84682">
        <w:rPr>
          <w:rFonts w:ascii="Times New Roman" w:hAnsi="Times New Roman"/>
          <w:sz w:val="28"/>
          <w:szCs w:val="28"/>
        </w:rPr>
        <w:t>порталі</w:t>
      </w:r>
      <w:r w:rsidR="00F866FF" w:rsidRPr="00C84682">
        <w:rPr>
          <w:rFonts w:ascii="Times New Roman" w:hAnsi="Times New Roman"/>
          <w:sz w:val="28"/>
          <w:szCs w:val="28"/>
        </w:rPr>
        <w:t xml:space="preserve"> </w:t>
      </w:r>
      <w:r w:rsidR="00727EE7">
        <w:rPr>
          <w:rFonts w:ascii="Times New Roman" w:hAnsi="Times New Roman"/>
          <w:sz w:val="28"/>
          <w:szCs w:val="28"/>
        </w:rPr>
        <w:t>Сіверської</w:t>
      </w:r>
      <w:r w:rsidR="00F866FF" w:rsidRPr="00C84682">
        <w:rPr>
          <w:rFonts w:ascii="Times New Roman" w:hAnsi="Times New Roman"/>
          <w:sz w:val="28"/>
          <w:szCs w:val="28"/>
        </w:rPr>
        <w:t xml:space="preserve"> міської ради</w:t>
      </w:r>
      <w:r w:rsidR="00A458ED">
        <w:rPr>
          <w:rFonts w:ascii="Times New Roman" w:hAnsi="Times New Roman"/>
          <w:sz w:val="28"/>
          <w:szCs w:val="28"/>
        </w:rPr>
        <w:t xml:space="preserve"> в мережі Інтернет</w:t>
      </w:r>
      <w:r w:rsidR="00F866FF" w:rsidRPr="00C84682">
        <w:rPr>
          <w:rFonts w:ascii="Times New Roman" w:hAnsi="Times New Roman"/>
          <w:sz w:val="28"/>
          <w:szCs w:val="28"/>
        </w:rPr>
        <w:t xml:space="preserve"> </w:t>
      </w:r>
      <w:r w:rsidR="00EA4E71" w:rsidRPr="00C84682">
        <w:rPr>
          <w:rFonts w:ascii="Times New Roman" w:hAnsi="Times New Roman"/>
          <w:sz w:val="28"/>
          <w:szCs w:val="28"/>
        </w:rPr>
        <w:t xml:space="preserve">або </w:t>
      </w:r>
      <w:r w:rsidR="00C84682" w:rsidRPr="00C84682">
        <w:rPr>
          <w:rFonts w:ascii="Times New Roman" w:hAnsi="Times New Roman"/>
          <w:sz w:val="28"/>
          <w:szCs w:val="28"/>
        </w:rPr>
        <w:t>на</w:t>
      </w:r>
      <w:r w:rsidR="003C15F2" w:rsidRPr="00C84682">
        <w:rPr>
          <w:rFonts w:ascii="Times New Roman" w:hAnsi="Times New Roman"/>
          <w:sz w:val="28"/>
          <w:szCs w:val="28"/>
        </w:rPr>
        <w:t xml:space="preserve"> порталі</w:t>
      </w:r>
      <w:r w:rsidR="00EA4E71" w:rsidRPr="00C84682">
        <w:rPr>
          <w:rFonts w:ascii="Times New Roman" w:hAnsi="Times New Roman"/>
          <w:sz w:val="28"/>
          <w:szCs w:val="28"/>
        </w:rPr>
        <w:t xml:space="preserve"> громадського об’єднання, що здійснює збір підписів на підтримку електронної петиції</w:t>
      </w:r>
      <w:r w:rsidR="00C273D0" w:rsidRPr="00C84682">
        <w:rPr>
          <w:rFonts w:ascii="Times New Roman" w:hAnsi="Times New Roman"/>
          <w:sz w:val="28"/>
          <w:szCs w:val="28"/>
        </w:rPr>
        <w:t xml:space="preserve">. </w:t>
      </w:r>
    </w:p>
    <w:p w:rsidR="00EA4E71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3</w:t>
      </w:r>
      <w:r w:rsidR="003C15F2" w:rsidRPr="00C84682">
        <w:rPr>
          <w:rFonts w:ascii="Times New Roman" w:hAnsi="Times New Roman"/>
          <w:b/>
          <w:sz w:val="28"/>
          <w:szCs w:val="28"/>
        </w:rPr>
        <w:t>.2.</w:t>
      </w:r>
      <w:r w:rsidR="00A458ED">
        <w:rPr>
          <w:rFonts w:ascii="Times New Roman" w:hAnsi="Times New Roman"/>
          <w:sz w:val="28"/>
          <w:szCs w:val="28"/>
        </w:rPr>
        <w:tab/>
      </w:r>
      <w:r w:rsidR="00C273D0" w:rsidRPr="00C84682">
        <w:rPr>
          <w:rFonts w:ascii="Times New Roman" w:hAnsi="Times New Roman"/>
          <w:sz w:val="28"/>
          <w:szCs w:val="28"/>
        </w:rPr>
        <w:t>Для подання електронної петиції ініціатору</w:t>
      </w:r>
      <w:r w:rsidR="00FE0DAE">
        <w:rPr>
          <w:rFonts w:ascii="Times New Roman" w:hAnsi="Times New Roman"/>
          <w:sz w:val="28"/>
          <w:szCs w:val="28"/>
        </w:rPr>
        <w:t>/</w:t>
      </w:r>
      <w:r w:rsidR="00FE0DAE" w:rsidRPr="00FE0DAE">
        <w:rPr>
          <w:rFonts w:ascii="Times New Roman" w:hAnsi="Times New Roman"/>
          <w:color w:val="7030A0"/>
          <w:sz w:val="28"/>
          <w:szCs w:val="28"/>
        </w:rPr>
        <w:t>ці</w:t>
      </w:r>
      <w:r w:rsidR="00C273D0" w:rsidRPr="00C84682">
        <w:rPr>
          <w:rFonts w:ascii="Times New Roman" w:hAnsi="Times New Roman"/>
          <w:sz w:val="28"/>
          <w:szCs w:val="28"/>
        </w:rPr>
        <w:t xml:space="preserve"> необхідно пройти реєстрацію, зазначивши св</w:t>
      </w:r>
      <w:r w:rsidR="00F866FF" w:rsidRPr="00C84682">
        <w:rPr>
          <w:rFonts w:ascii="Times New Roman" w:hAnsi="Times New Roman"/>
          <w:sz w:val="28"/>
          <w:szCs w:val="28"/>
        </w:rPr>
        <w:t>оє прізвище, ім’я, по батькові</w:t>
      </w:r>
      <w:r w:rsidR="00C273D0" w:rsidRPr="00C84682">
        <w:rPr>
          <w:rFonts w:ascii="Times New Roman" w:hAnsi="Times New Roman"/>
          <w:sz w:val="28"/>
          <w:szCs w:val="28"/>
        </w:rPr>
        <w:t>, адресу електронної пошти</w:t>
      </w:r>
      <w:r w:rsidR="00F866FF" w:rsidRPr="00C84682">
        <w:rPr>
          <w:rFonts w:ascii="Times New Roman" w:hAnsi="Times New Roman"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sz w:val="28"/>
          <w:szCs w:val="28"/>
        </w:rPr>
        <w:t xml:space="preserve">та надати згоду на обробку своїх персональних даних. </w:t>
      </w:r>
    </w:p>
    <w:p w:rsidR="006F5D69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3.</w:t>
      </w:r>
      <w:r w:rsidR="003C15F2" w:rsidRPr="00C84682">
        <w:rPr>
          <w:rFonts w:ascii="Times New Roman" w:hAnsi="Times New Roman"/>
          <w:b/>
          <w:sz w:val="28"/>
          <w:szCs w:val="28"/>
        </w:rPr>
        <w:t>3</w:t>
      </w:r>
      <w:r w:rsidR="003C15F2" w:rsidRPr="00C209F0">
        <w:rPr>
          <w:rFonts w:ascii="Times New Roman" w:hAnsi="Times New Roman"/>
          <w:b/>
          <w:sz w:val="28"/>
          <w:szCs w:val="28"/>
        </w:rPr>
        <w:t>.</w:t>
      </w:r>
      <w:r w:rsidR="00C209F0" w:rsidRPr="00C209F0">
        <w:rPr>
          <w:rFonts w:ascii="Times New Roman" w:hAnsi="Times New Roman"/>
          <w:b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sz w:val="28"/>
          <w:szCs w:val="28"/>
        </w:rPr>
        <w:t xml:space="preserve">Електронна петиція </w:t>
      </w:r>
      <w:r w:rsidR="006F5D69" w:rsidRPr="00C84682">
        <w:rPr>
          <w:rFonts w:ascii="Times New Roman" w:hAnsi="Times New Roman"/>
          <w:sz w:val="28"/>
          <w:szCs w:val="28"/>
        </w:rPr>
        <w:t xml:space="preserve">оприлюднюється на </w:t>
      </w:r>
      <w:r w:rsidR="00BB09B3">
        <w:rPr>
          <w:rFonts w:ascii="Times New Roman" w:hAnsi="Times New Roman"/>
          <w:sz w:val="28"/>
          <w:szCs w:val="28"/>
        </w:rPr>
        <w:t xml:space="preserve">веб-порталі </w:t>
      </w:r>
      <w:r w:rsidR="00727EE7">
        <w:rPr>
          <w:rFonts w:ascii="Times New Roman" w:hAnsi="Times New Roman"/>
          <w:sz w:val="28"/>
          <w:szCs w:val="28"/>
        </w:rPr>
        <w:t xml:space="preserve">Сіверської </w:t>
      </w:r>
      <w:r w:rsidR="00BB09B3">
        <w:rPr>
          <w:rFonts w:ascii="Times New Roman" w:hAnsi="Times New Roman"/>
          <w:sz w:val="28"/>
          <w:szCs w:val="28"/>
        </w:rPr>
        <w:t xml:space="preserve"> міської ради в мережі Інтернет </w:t>
      </w:r>
      <w:r w:rsidR="003C15F2" w:rsidRPr="00C84682">
        <w:rPr>
          <w:rFonts w:ascii="Times New Roman" w:hAnsi="Times New Roman"/>
          <w:sz w:val="28"/>
          <w:szCs w:val="28"/>
        </w:rPr>
        <w:t xml:space="preserve"> впродовж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2C6D32" w:rsidRPr="00727EE7">
        <w:rPr>
          <w:rFonts w:ascii="Times New Roman" w:hAnsi="Times New Roman"/>
          <w:sz w:val="28"/>
          <w:szCs w:val="28"/>
        </w:rPr>
        <w:t>3</w:t>
      </w:r>
      <w:r w:rsidR="00C273D0" w:rsidRPr="00C84682">
        <w:rPr>
          <w:rFonts w:ascii="Times New Roman" w:hAnsi="Times New Roman"/>
          <w:sz w:val="28"/>
          <w:szCs w:val="28"/>
        </w:rPr>
        <w:t xml:space="preserve"> робочих днів з моменту </w:t>
      </w:r>
      <w:r w:rsidR="006F5D69" w:rsidRPr="00C84682">
        <w:rPr>
          <w:rFonts w:ascii="Times New Roman" w:hAnsi="Times New Roman"/>
          <w:sz w:val="28"/>
          <w:szCs w:val="28"/>
        </w:rPr>
        <w:t>надсилання її ініціатором</w:t>
      </w:r>
      <w:r w:rsidR="00C273D0" w:rsidRPr="00C84682">
        <w:rPr>
          <w:rFonts w:ascii="Times New Roman" w:hAnsi="Times New Roman"/>
          <w:sz w:val="28"/>
          <w:szCs w:val="28"/>
        </w:rPr>
        <w:t>.</w:t>
      </w:r>
      <w:r w:rsidR="00F866FF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A4E71" w:rsidRPr="00C84682" w:rsidRDefault="00450B7D" w:rsidP="003C15F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="003C15F2"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.4.</w:t>
      </w:r>
      <w:r w:rsidR="003C15F2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866FF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 разі невідповідності електронної петиції </w:t>
      </w:r>
      <w:r w:rsidR="006F5D69" w:rsidRPr="00C84682">
        <w:rPr>
          <w:rFonts w:ascii="Times New Roman" w:hAnsi="Times New Roman"/>
          <w:sz w:val="28"/>
          <w:szCs w:val="28"/>
        </w:rPr>
        <w:t xml:space="preserve">вимогам </w:t>
      </w:r>
      <w:r w:rsidR="00C209F0">
        <w:rPr>
          <w:rFonts w:ascii="Times New Roman" w:hAnsi="Times New Roman"/>
          <w:sz w:val="28"/>
          <w:szCs w:val="28"/>
        </w:rPr>
        <w:t>пунк</w:t>
      </w:r>
      <w:r w:rsidR="00BB09B3">
        <w:rPr>
          <w:rFonts w:ascii="Times New Roman" w:hAnsi="Times New Roman"/>
          <w:sz w:val="28"/>
          <w:szCs w:val="28"/>
        </w:rPr>
        <w:t xml:space="preserve">тів </w:t>
      </w:r>
      <w:r w:rsidR="006F5D69" w:rsidRPr="00C84682">
        <w:rPr>
          <w:rFonts w:ascii="Times New Roman" w:hAnsi="Times New Roman"/>
          <w:sz w:val="28"/>
          <w:szCs w:val="28"/>
        </w:rPr>
        <w:t xml:space="preserve"> </w:t>
      </w:r>
      <w:r w:rsidR="00BB09B3">
        <w:rPr>
          <w:rFonts w:ascii="Times New Roman" w:hAnsi="Times New Roman"/>
          <w:sz w:val="28"/>
          <w:szCs w:val="28"/>
        </w:rPr>
        <w:t>1.</w:t>
      </w:r>
      <w:r w:rsidR="006F5D69" w:rsidRPr="00C84682">
        <w:rPr>
          <w:rFonts w:ascii="Times New Roman" w:hAnsi="Times New Roman"/>
          <w:sz w:val="28"/>
          <w:szCs w:val="28"/>
        </w:rPr>
        <w:t xml:space="preserve">2 і </w:t>
      </w:r>
      <w:r w:rsidR="00BB09B3">
        <w:rPr>
          <w:rFonts w:ascii="Times New Roman" w:hAnsi="Times New Roman"/>
          <w:sz w:val="28"/>
          <w:szCs w:val="28"/>
        </w:rPr>
        <w:t xml:space="preserve">1.4 </w:t>
      </w:r>
      <w:r w:rsidRPr="00C84682">
        <w:rPr>
          <w:rFonts w:ascii="Times New Roman" w:hAnsi="Times New Roman"/>
          <w:sz w:val="28"/>
          <w:szCs w:val="28"/>
        </w:rPr>
        <w:t>глави</w:t>
      </w:r>
      <w:r w:rsidR="00BB09B3">
        <w:rPr>
          <w:rFonts w:ascii="Times New Roman" w:hAnsi="Times New Roman"/>
          <w:sz w:val="28"/>
          <w:szCs w:val="28"/>
        </w:rPr>
        <w:t xml:space="preserve"> 1</w:t>
      </w:r>
      <w:r w:rsidR="006F5D69" w:rsidRPr="00C84682">
        <w:rPr>
          <w:rFonts w:ascii="Times New Roman" w:hAnsi="Times New Roman"/>
          <w:sz w:val="28"/>
          <w:szCs w:val="28"/>
        </w:rPr>
        <w:t xml:space="preserve"> </w:t>
      </w:r>
      <w:r w:rsidR="00BB09B3">
        <w:rPr>
          <w:rFonts w:ascii="Times New Roman" w:hAnsi="Times New Roman"/>
          <w:sz w:val="28"/>
          <w:szCs w:val="28"/>
        </w:rPr>
        <w:t xml:space="preserve">розділу ІІ </w:t>
      </w:r>
      <w:r w:rsidR="006F5D69" w:rsidRPr="00C84682">
        <w:rPr>
          <w:rFonts w:ascii="Times New Roman" w:hAnsi="Times New Roman"/>
          <w:sz w:val="28"/>
          <w:szCs w:val="28"/>
        </w:rPr>
        <w:t xml:space="preserve"> </w:t>
      </w:r>
      <w:r w:rsidR="00BB09B3" w:rsidRPr="00C84682">
        <w:rPr>
          <w:rFonts w:ascii="Times New Roman" w:hAnsi="Times New Roman"/>
          <w:sz w:val="28"/>
          <w:szCs w:val="28"/>
        </w:rPr>
        <w:t xml:space="preserve">цього </w:t>
      </w:r>
      <w:r w:rsidR="006F5D69" w:rsidRPr="00C84682">
        <w:rPr>
          <w:rFonts w:ascii="Times New Roman" w:hAnsi="Times New Roman"/>
          <w:sz w:val="28"/>
          <w:szCs w:val="28"/>
        </w:rPr>
        <w:t>Положення оприлюднення</w:t>
      </w:r>
      <w:r w:rsidR="00F866FF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такої петиції не здійснюється, про що повідомляється ініціатору не пізніше строку, встановленого для оприлюднення.</w:t>
      </w:r>
    </w:p>
    <w:p w:rsidR="00F866FF" w:rsidRPr="00C84682" w:rsidRDefault="003C15F2" w:rsidP="003C15F2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</w:t>
      </w:r>
      <w:r w:rsidR="00450B7D" w:rsidRPr="00C84682">
        <w:rPr>
          <w:rFonts w:ascii="Times New Roman" w:hAnsi="Times New Roman"/>
          <w:b/>
          <w:sz w:val="28"/>
          <w:szCs w:val="28"/>
        </w:rPr>
        <w:t>3</w:t>
      </w:r>
      <w:r w:rsidRPr="00C84682">
        <w:rPr>
          <w:rFonts w:ascii="Times New Roman" w:hAnsi="Times New Roman"/>
          <w:b/>
          <w:sz w:val="28"/>
          <w:szCs w:val="28"/>
        </w:rPr>
        <w:t xml:space="preserve">.5. </w:t>
      </w:r>
      <w:r w:rsidR="00450B7D" w:rsidRPr="00C84682">
        <w:rPr>
          <w:rFonts w:ascii="Times New Roman" w:hAnsi="Times New Roman"/>
          <w:sz w:val="28"/>
          <w:szCs w:val="28"/>
        </w:rPr>
        <w:t>Відповідальна особа</w:t>
      </w:r>
      <w:r w:rsidR="00C273D0" w:rsidRPr="00C84682">
        <w:rPr>
          <w:rFonts w:ascii="Times New Roman" w:hAnsi="Times New Roman"/>
          <w:sz w:val="28"/>
          <w:szCs w:val="28"/>
        </w:rPr>
        <w:t xml:space="preserve"> направляє ініціатору</w:t>
      </w:r>
      <w:r w:rsidR="00C273D0" w:rsidRPr="00FE0DAE">
        <w:rPr>
          <w:rFonts w:ascii="Times New Roman" w:hAnsi="Times New Roman"/>
          <w:color w:val="7030A0"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sz w:val="28"/>
          <w:szCs w:val="28"/>
        </w:rPr>
        <w:t>повідомлення про оприлюднення або мотивовану відмову в оприлюдненні петиції на електронну адресу, вказан</w:t>
      </w:r>
      <w:r w:rsidR="00197E92" w:rsidRPr="00C84682">
        <w:rPr>
          <w:rFonts w:ascii="Times New Roman" w:hAnsi="Times New Roman"/>
          <w:sz w:val="28"/>
          <w:szCs w:val="28"/>
        </w:rPr>
        <w:t>у під час реєстрації.</w:t>
      </w:r>
    </w:p>
    <w:p w:rsidR="00C273D0" w:rsidRPr="00C84682" w:rsidRDefault="003C15F2" w:rsidP="003C15F2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</w:t>
      </w:r>
      <w:r w:rsidR="00450B7D" w:rsidRPr="00C84682">
        <w:rPr>
          <w:rFonts w:ascii="Times New Roman" w:hAnsi="Times New Roman"/>
          <w:b/>
          <w:sz w:val="28"/>
          <w:szCs w:val="28"/>
        </w:rPr>
        <w:t>3</w:t>
      </w:r>
      <w:r w:rsidR="00C84682" w:rsidRPr="00C84682">
        <w:rPr>
          <w:rFonts w:ascii="Times New Roman" w:hAnsi="Times New Roman"/>
          <w:b/>
          <w:sz w:val="28"/>
          <w:szCs w:val="28"/>
        </w:rPr>
        <w:t>.</w:t>
      </w:r>
      <w:r w:rsidRPr="00C84682">
        <w:rPr>
          <w:rFonts w:ascii="Times New Roman" w:hAnsi="Times New Roman"/>
          <w:b/>
          <w:sz w:val="28"/>
          <w:szCs w:val="28"/>
        </w:rPr>
        <w:t xml:space="preserve">6. </w:t>
      </w:r>
      <w:r w:rsidR="00C273D0" w:rsidRPr="00C84682">
        <w:rPr>
          <w:rFonts w:ascii="Times New Roman" w:hAnsi="Times New Roman"/>
          <w:sz w:val="28"/>
          <w:szCs w:val="28"/>
        </w:rPr>
        <w:t>Ініціатор</w:t>
      </w:r>
      <w:r w:rsidR="00321C98" w:rsidRPr="00FE0DAE">
        <w:rPr>
          <w:rFonts w:ascii="Times New Roman" w:hAnsi="Times New Roman"/>
          <w:color w:val="7030A0"/>
          <w:sz w:val="28"/>
          <w:szCs w:val="28"/>
        </w:rPr>
        <w:t xml:space="preserve">, </w:t>
      </w:r>
      <w:r w:rsidR="00FE0DAE">
        <w:rPr>
          <w:rFonts w:ascii="Times New Roman" w:hAnsi="Times New Roman"/>
          <w:color w:val="7030A0"/>
          <w:sz w:val="28"/>
          <w:szCs w:val="28"/>
        </w:rPr>
        <w:t>якому</w:t>
      </w:r>
      <w:bookmarkStart w:id="0" w:name="_GoBack"/>
      <w:bookmarkEnd w:id="0"/>
      <w:r w:rsidR="00321C98" w:rsidRPr="00C84682">
        <w:rPr>
          <w:rFonts w:ascii="Times New Roman" w:hAnsi="Times New Roman"/>
          <w:sz w:val="28"/>
          <w:szCs w:val="28"/>
        </w:rPr>
        <w:t xml:space="preserve"> відмовлено в оприлюдненні електронної петиції</w:t>
      </w:r>
      <w:r w:rsidR="00C273D0" w:rsidRPr="00C84682">
        <w:rPr>
          <w:rFonts w:ascii="Times New Roman" w:hAnsi="Times New Roman"/>
          <w:sz w:val="28"/>
          <w:szCs w:val="28"/>
        </w:rPr>
        <w:t xml:space="preserve">, може виправити недоліки та подати цю ж петицію повторно. </w:t>
      </w:r>
    </w:p>
    <w:p w:rsidR="00332BE2" w:rsidRPr="00C84682" w:rsidRDefault="00332BE2" w:rsidP="00332BE2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273D0" w:rsidRPr="00C84682" w:rsidRDefault="003C15F2" w:rsidP="00054E89">
      <w:pPr>
        <w:tabs>
          <w:tab w:val="num" w:pos="284"/>
        </w:tabs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Глава </w:t>
      </w:r>
      <w:r w:rsidR="00C84682" w:rsidRPr="00C84682">
        <w:rPr>
          <w:rFonts w:ascii="Times New Roman" w:hAnsi="Times New Roman"/>
          <w:b/>
          <w:sz w:val="28"/>
          <w:szCs w:val="28"/>
        </w:rPr>
        <w:t>4</w:t>
      </w:r>
      <w:r w:rsidR="00C273D0" w:rsidRPr="00C84682">
        <w:rPr>
          <w:rFonts w:ascii="Times New Roman" w:hAnsi="Times New Roman"/>
          <w:b/>
          <w:sz w:val="28"/>
          <w:szCs w:val="28"/>
        </w:rPr>
        <w:t xml:space="preserve">. </w:t>
      </w:r>
      <w:r w:rsidR="00321C98" w:rsidRPr="00C84682">
        <w:rPr>
          <w:rFonts w:ascii="Times New Roman" w:hAnsi="Times New Roman"/>
          <w:b/>
          <w:sz w:val="28"/>
          <w:szCs w:val="28"/>
        </w:rPr>
        <w:t xml:space="preserve">Збір </w:t>
      </w:r>
      <w:r w:rsidR="00F5709F" w:rsidRPr="00C84682">
        <w:rPr>
          <w:rFonts w:ascii="Times New Roman" w:hAnsi="Times New Roman"/>
          <w:b/>
          <w:sz w:val="28"/>
          <w:szCs w:val="28"/>
        </w:rPr>
        <w:t>підписів</w:t>
      </w:r>
      <w:r w:rsidR="00C273D0" w:rsidRPr="00C84682">
        <w:rPr>
          <w:rFonts w:ascii="Times New Roman" w:hAnsi="Times New Roman"/>
          <w:b/>
          <w:sz w:val="28"/>
          <w:szCs w:val="28"/>
        </w:rPr>
        <w:t xml:space="preserve"> на підтримку електронної петиції</w:t>
      </w:r>
    </w:p>
    <w:p w:rsidR="00C273D0" w:rsidRPr="00C84682" w:rsidRDefault="003C15F2" w:rsidP="003C15F2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4</w:t>
      </w:r>
      <w:r w:rsidRPr="00C84682">
        <w:rPr>
          <w:rFonts w:ascii="Times New Roman" w:hAnsi="Times New Roman"/>
          <w:b/>
          <w:sz w:val="28"/>
          <w:szCs w:val="28"/>
        </w:rPr>
        <w:t>.1</w:t>
      </w:r>
      <w:r w:rsidRPr="00C84682">
        <w:rPr>
          <w:rFonts w:ascii="Times New Roman" w:hAnsi="Times New Roman"/>
          <w:sz w:val="28"/>
          <w:szCs w:val="28"/>
        </w:rPr>
        <w:t>.</w:t>
      </w:r>
      <w:r w:rsidR="00894867" w:rsidRPr="00C84682">
        <w:rPr>
          <w:rFonts w:ascii="Times New Roman" w:hAnsi="Times New Roman"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sz w:val="28"/>
          <w:szCs w:val="28"/>
        </w:rPr>
        <w:t xml:space="preserve">Дата оприлюднення електронної петиції на офіційному </w:t>
      </w:r>
      <w:r w:rsidR="00BB09B3">
        <w:rPr>
          <w:rFonts w:ascii="Times New Roman" w:hAnsi="Times New Roman"/>
          <w:sz w:val="28"/>
          <w:szCs w:val="28"/>
        </w:rPr>
        <w:t>веб-</w:t>
      </w:r>
      <w:r w:rsidR="00894867" w:rsidRPr="00C84682">
        <w:rPr>
          <w:rFonts w:ascii="Times New Roman" w:hAnsi="Times New Roman"/>
          <w:sz w:val="28"/>
          <w:szCs w:val="28"/>
        </w:rPr>
        <w:t>порталі</w:t>
      </w:r>
      <w:r w:rsidR="00B82D7D">
        <w:rPr>
          <w:rFonts w:ascii="Times New Roman" w:hAnsi="Times New Roman"/>
          <w:sz w:val="28"/>
          <w:szCs w:val="28"/>
        </w:rPr>
        <w:t xml:space="preserve"> </w:t>
      </w:r>
      <w:r w:rsidR="00727EE7">
        <w:rPr>
          <w:rFonts w:ascii="Times New Roman" w:hAnsi="Times New Roman"/>
          <w:sz w:val="28"/>
          <w:szCs w:val="28"/>
        </w:rPr>
        <w:t>Сіверської</w:t>
      </w:r>
      <w:r w:rsidR="00B82D7D">
        <w:rPr>
          <w:rFonts w:ascii="Times New Roman" w:hAnsi="Times New Roman"/>
          <w:sz w:val="28"/>
          <w:szCs w:val="28"/>
        </w:rPr>
        <w:t xml:space="preserve"> міської ради</w:t>
      </w:r>
      <w:r w:rsidR="00BB09B3">
        <w:rPr>
          <w:rFonts w:ascii="Times New Roman" w:hAnsi="Times New Roman"/>
          <w:sz w:val="28"/>
          <w:szCs w:val="28"/>
        </w:rPr>
        <w:t xml:space="preserve"> в мережі Інтернет </w:t>
      </w:r>
      <w:r w:rsidR="002602F5" w:rsidRPr="00C84682">
        <w:rPr>
          <w:rFonts w:ascii="Times New Roman" w:hAnsi="Times New Roman"/>
          <w:sz w:val="28"/>
          <w:szCs w:val="28"/>
        </w:rPr>
        <w:t xml:space="preserve">або </w:t>
      </w:r>
      <w:r w:rsidR="00894867" w:rsidRPr="00C84682">
        <w:rPr>
          <w:rFonts w:ascii="Times New Roman" w:hAnsi="Times New Roman"/>
          <w:sz w:val="28"/>
          <w:szCs w:val="28"/>
        </w:rPr>
        <w:t xml:space="preserve"> порталі</w:t>
      </w:r>
      <w:r w:rsidR="002602F5" w:rsidRPr="00C84682">
        <w:rPr>
          <w:rFonts w:ascii="Times New Roman" w:hAnsi="Times New Roman"/>
          <w:sz w:val="28"/>
          <w:szCs w:val="28"/>
        </w:rPr>
        <w:t xml:space="preserve"> громадського об’єднання, що здійснює збір підписів на підтримку електронної петиції </w:t>
      </w:r>
      <w:r w:rsidR="00C273D0" w:rsidRPr="00C84682">
        <w:rPr>
          <w:rFonts w:ascii="Times New Roman" w:hAnsi="Times New Roman"/>
          <w:sz w:val="28"/>
          <w:szCs w:val="28"/>
        </w:rPr>
        <w:t xml:space="preserve">є датою початку </w:t>
      </w:r>
      <w:r w:rsidR="00321C98" w:rsidRPr="00C84682">
        <w:rPr>
          <w:rFonts w:ascii="Times New Roman" w:hAnsi="Times New Roman"/>
          <w:sz w:val="28"/>
          <w:szCs w:val="28"/>
        </w:rPr>
        <w:t xml:space="preserve">збору </w:t>
      </w:r>
      <w:r w:rsidR="00F5709F" w:rsidRPr="00C84682">
        <w:rPr>
          <w:rFonts w:ascii="Times New Roman" w:hAnsi="Times New Roman"/>
          <w:sz w:val="28"/>
          <w:szCs w:val="28"/>
        </w:rPr>
        <w:t>підписів</w:t>
      </w:r>
      <w:r w:rsidR="00C273D0" w:rsidRPr="00C84682">
        <w:rPr>
          <w:rFonts w:ascii="Times New Roman" w:hAnsi="Times New Roman"/>
          <w:sz w:val="28"/>
          <w:szCs w:val="28"/>
        </w:rPr>
        <w:t xml:space="preserve"> на її підтримку.</w:t>
      </w:r>
    </w:p>
    <w:p w:rsidR="002602F5" w:rsidRPr="00C84682" w:rsidRDefault="003C15F2" w:rsidP="003C15F2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4</w:t>
      </w:r>
      <w:r w:rsidRPr="00C84682">
        <w:rPr>
          <w:rFonts w:ascii="Times New Roman" w:hAnsi="Times New Roman"/>
          <w:b/>
          <w:sz w:val="28"/>
          <w:szCs w:val="28"/>
        </w:rPr>
        <w:t>.2.</w:t>
      </w:r>
      <w:r w:rsidR="00894867" w:rsidRPr="00C84682">
        <w:rPr>
          <w:rFonts w:ascii="Times New Roman" w:hAnsi="Times New Roman"/>
          <w:b/>
          <w:sz w:val="28"/>
          <w:szCs w:val="28"/>
        </w:rPr>
        <w:t xml:space="preserve"> </w:t>
      </w:r>
      <w:r w:rsidR="00727EE7">
        <w:rPr>
          <w:rFonts w:ascii="Times New Roman" w:hAnsi="Times New Roman"/>
          <w:sz w:val="28"/>
          <w:szCs w:val="28"/>
        </w:rPr>
        <w:t>Сіверська</w:t>
      </w:r>
      <w:r w:rsidR="002602F5" w:rsidRPr="00C84682">
        <w:rPr>
          <w:rFonts w:ascii="Times New Roman" w:hAnsi="Times New Roman"/>
          <w:sz w:val="28"/>
          <w:szCs w:val="28"/>
        </w:rPr>
        <w:t xml:space="preserve"> міська</w:t>
      </w:r>
      <w:r w:rsidR="003E1BE0" w:rsidRPr="00C84682">
        <w:rPr>
          <w:rFonts w:ascii="Times New Roman" w:hAnsi="Times New Roman"/>
          <w:sz w:val="28"/>
          <w:szCs w:val="28"/>
        </w:rPr>
        <w:t xml:space="preserve"> </w:t>
      </w:r>
      <w:r w:rsidR="002602F5" w:rsidRPr="00C84682">
        <w:rPr>
          <w:rFonts w:ascii="Times New Roman" w:hAnsi="Times New Roman"/>
          <w:sz w:val="28"/>
          <w:szCs w:val="28"/>
        </w:rPr>
        <w:t>рада або громадське об’єднання, що здійснює збір підписів на підтримку електронної петиції</w:t>
      </w:r>
      <w:r w:rsidR="00A458ED">
        <w:rPr>
          <w:rFonts w:ascii="Times New Roman" w:hAnsi="Times New Roman"/>
          <w:sz w:val="28"/>
          <w:szCs w:val="28"/>
        </w:rPr>
        <w:t>,</w:t>
      </w:r>
      <w:r w:rsidR="002602F5" w:rsidRPr="00C84682">
        <w:rPr>
          <w:rFonts w:ascii="Times New Roman" w:hAnsi="Times New Roman"/>
          <w:sz w:val="28"/>
          <w:szCs w:val="28"/>
        </w:rPr>
        <w:t xml:space="preserve"> зобов’язані забезпечити:</w:t>
      </w:r>
    </w:p>
    <w:p w:rsidR="002602F5" w:rsidRPr="00C84682" w:rsidRDefault="00894867" w:rsidP="002602F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1" w:name="n28"/>
      <w:bookmarkEnd w:id="1"/>
      <w:r w:rsidRPr="00C84682">
        <w:rPr>
          <w:color w:val="000000"/>
          <w:sz w:val="28"/>
          <w:szCs w:val="28"/>
          <w:lang w:val="uk-UA"/>
        </w:rPr>
        <w:t xml:space="preserve">     </w:t>
      </w:r>
      <w:r w:rsidR="00C84682" w:rsidRPr="00C84682">
        <w:rPr>
          <w:b/>
          <w:color w:val="000000"/>
          <w:sz w:val="28"/>
          <w:szCs w:val="28"/>
          <w:lang w:val="uk-UA"/>
        </w:rPr>
        <w:t>4</w:t>
      </w:r>
      <w:r w:rsidRPr="00C84682">
        <w:rPr>
          <w:b/>
          <w:color w:val="000000"/>
          <w:sz w:val="28"/>
          <w:szCs w:val="28"/>
          <w:lang w:val="uk-UA"/>
        </w:rPr>
        <w:t xml:space="preserve">.2.1. </w:t>
      </w:r>
      <w:r w:rsidRPr="00C84682">
        <w:rPr>
          <w:color w:val="000000"/>
          <w:sz w:val="28"/>
          <w:szCs w:val="28"/>
          <w:lang w:val="uk-UA"/>
        </w:rPr>
        <w:t>Б</w:t>
      </w:r>
      <w:r w:rsidR="002602F5" w:rsidRPr="00C84682">
        <w:rPr>
          <w:color w:val="000000"/>
          <w:sz w:val="28"/>
          <w:szCs w:val="28"/>
          <w:lang w:val="uk-UA"/>
        </w:rPr>
        <w:t xml:space="preserve">езоплатність доступу та користування інформаційно-телекомунікаційною системою, за допомогою </w:t>
      </w:r>
      <w:r w:rsidRPr="00C84682">
        <w:rPr>
          <w:color w:val="000000"/>
          <w:sz w:val="28"/>
          <w:szCs w:val="28"/>
          <w:lang w:val="uk-UA"/>
        </w:rPr>
        <w:t>якої здійснюється збір підписів.</w:t>
      </w:r>
    </w:p>
    <w:p w:rsidR="0026099E" w:rsidRDefault="00C84682" w:rsidP="00A458E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2" w:name="n29"/>
      <w:bookmarkEnd w:id="2"/>
      <w:r w:rsidRPr="00C84682">
        <w:rPr>
          <w:b/>
          <w:color w:val="000000"/>
          <w:sz w:val="28"/>
          <w:szCs w:val="28"/>
          <w:lang w:val="uk-UA"/>
        </w:rPr>
        <w:lastRenderedPageBreak/>
        <w:t xml:space="preserve">     4</w:t>
      </w:r>
      <w:r w:rsidR="00894867" w:rsidRPr="00C84682">
        <w:rPr>
          <w:b/>
          <w:color w:val="000000"/>
          <w:sz w:val="28"/>
          <w:szCs w:val="28"/>
          <w:lang w:val="uk-UA"/>
        </w:rPr>
        <w:t>.2.2</w:t>
      </w:r>
      <w:r w:rsidR="00894867" w:rsidRPr="00C84682">
        <w:rPr>
          <w:color w:val="000000"/>
          <w:sz w:val="28"/>
          <w:szCs w:val="28"/>
          <w:lang w:val="uk-UA"/>
        </w:rPr>
        <w:t>. Е</w:t>
      </w:r>
      <w:r w:rsidR="002602F5" w:rsidRPr="00C84682">
        <w:rPr>
          <w:color w:val="000000"/>
          <w:sz w:val="28"/>
          <w:szCs w:val="28"/>
          <w:lang w:val="uk-UA"/>
        </w:rPr>
        <w:t>лектронну реєстрацію громадян для підписання петиці</w:t>
      </w:r>
      <w:r w:rsidR="00894867" w:rsidRPr="00C84682">
        <w:rPr>
          <w:color w:val="000000"/>
          <w:sz w:val="28"/>
          <w:szCs w:val="28"/>
          <w:lang w:val="uk-UA"/>
        </w:rPr>
        <w:t>ї.</w:t>
      </w:r>
      <w:bookmarkStart w:id="3" w:name="n30"/>
      <w:bookmarkEnd w:id="3"/>
    </w:p>
    <w:p w:rsidR="002602F5" w:rsidRPr="00C84682" w:rsidRDefault="0026099E" w:rsidP="002602F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894867" w:rsidRPr="00C84682">
        <w:rPr>
          <w:color w:val="000000"/>
          <w:sz w:val="28"/>
          <w:szCs w:val="28"/>
          <w:lang w:val="uk-UA"/>
        </w:rPr>
        <w:t xml:space="preserve"> </w:t>
      </w:r>
      <w:r w:rsidR="00C84682" w:rsidRPr="00C84682">
        <w:rPr>
          <w:b/>
          <w:color w:val="000000"/>
          <w:sz w:val="28"/>
          <w:szCs w:val="28"/>
          <w:lang w:val="uk-UA"/>
        </w:rPr>
        <w:t>4</w:t>
      </w:r>
      <w:r w:rsidR="00894867" w:rsidRPr="00C84682">
        <w:rPr>
          <w:b/>
          <w:color w:val="000000"/>
          <w:sz w:val="28"/>
          <w:szCs w:val="28"/>
          <w:lang w:val="uk-UA"/>
        </w:rPr>
        <w:t>.2.3</w:t>
      </w:r>
      <w:r w:rsidR="00A458ED">
        <w:rPr>
          <w:color w:val="000000"/>
          <w:sz w:val="28"/>
          <w:szCs w:val="28"/>
          <w:lang w:val="uk-UA"/>
        </w:rPr>
        <w:t xml:space="preserve">. </w:t>
      </w:r>
      <w:r w:rsidR="00894867" w:rsidRPr="00C84682">
        <w:rPr>
          <w:color w:val="000000"/>
          <w:sz w:val="28"/>
          <w:szCs w:val="28"/>
          <w:lang w:val="uk-UA"/>
        </w:rPr>
        <w:t>Н</w:t>
      </w:r>
      <w:r w:rsidR="002602F5" w:rsidRPr="00C84682">
        <w:rPr>
          <w:color w:val="000000"/>
          <w:sz w:val="28"/>
          <w:szCs w:val="28"/>
          <w:lang w:val="uk-UA"/>
        </w:rPr>
        <w:t>едопущення авто</w:t>
      </w:r>
      <w:r w:rsidR="00C209F0">
        <w:rPr>
          <w:color w:val="000000"/>
          <w:sz w:val="28"/>
          <w:szCs w:val="28"/>
          <w:lang w:val="uk-UA"/>
        </w:rPr>
        <w:t>матичного введення інформації, в</w:t>
      </w:r>
      <w:r w:rsidR="002602F5" w:rsidRPr="00C84682">
        <w:rPr>
          <w:color w:val="000000"/>
          <w:sz w:val="28"/>
          <w:szCs w:val="28"/>
          <w:lang w:val="uk-UA"/>
        </w:rPr>
        <w:t xml:space="preserve"> тому числі підписання електронної </w:t>
      </w:r>
      <w:r w:rsidR="00894867" w:rsidRPr="00C84682">
        <w:rPr>
          <w:color w:val="000000"/>
          <w:sz w:val="28"/>
          <w:szCs w:val="28"/>
          <w:lang w:val="uk-UA"/>
        </w:rPr>
        <w:t>петиції, без участі громадянина</w:t>
      </w:r>
      <w:r w:rsidR="00FE0DAE">
        <w:rPr>
          <w:color w:val="000000"/>
          <w:sz w:val="28"/>
          <w:szCs w:val="28"/>
          <w:lang w:val="uk-UA"/>
        </w:rPr>
        <w:t>/</w:t>
      </w:r>
      <w:r w:rsidR="00FE0DAE" w:rsidRPr="00FE0DAE">
        <w:rPr>
          <w:color w:val="7030A0"/>
          <w:sz w:val="28"/>
          <w:szCs w:val="28"/>
          <w:lang w:val="uk-UA"/>
        </w:rPr>
        <w:t>громадянки</w:t>
      </w:r>
      <w:r w:rsidR="00894867" w:rsidRPr="00FE0DAE">
        <w:rPr>
          <w:color w:val="7030A0"/>
          <w:sz w:val="28"/>
          <w:szCs w:val="28"/>
          <w:lang w:val="uk-UA"/>
        </w:rPr>
        <w:t>.</w:t>
      </w:r>
    </w:p>
    <w:p w:rsidR="002602F5" w:rsidRPr="00C84682" w:rsidRDefault="00894867" w:rsidP="002602F5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textAlignment w:val="baseline"/>
        <w:rPr>
          <w:color w:val="000000"/>
          <w:sz w:val="28"/>
          <w:szCs w:val="28"/>
          <w:lang w:val="uk-UA"/>
        </w:rPr>
      </w:pPr>
      <w:bookmarkStart w:id="4" w:name="n31"/>
      <w:bookmarkEnd w:id="4"/>
      <w:r w:rsidRPr="00C84682">
        <w:rPr>
          <w:b/>
          <w:sz w:val="28"/>
          <w:szCs w:val="28"/>
          <w:lang w:val="uk-UA"/>
        </w:rPr>
        <w:t xml:space="preserve">     </w:t>
      </w:r>
      <w:r w:rsidR="00C84682" w:rsidRPr="00C84682">
        <w:rPr>
          <w:b/>
          <w:sz w:val="28"/>
          <w:szCs w:val="28"/>
          <w:lang w:val="uk-UA"/>
        </w:rPr>
        <w:t>4</w:t>
      </w:r>
      <w:r w:rsidR="00C209F0">
        <w:rPr>
          <w:b/>
          <w:sz w:val="28"/>
          <w:szCs w:val="28"/>
          <w:lang w:val="uk-UA"/>
        </w:rPr>
        <w:t>.</w:t>
      </w:r>
      <w:r w:rsidRPr="00C84682">
        <w:rPr>
          <w:b/>
          <w:sz w:val="28"/>
          <w:szCs w:val="28"/>
          <w:lang w:val="uk-UA"/>
        </w:rPr>
        <w:t>2.4.</w:t>
      </w:r>
      <w:r w:rsidRPr="00C84682">
        <w:rPr>
          <w:sz w:val="28"/>
          <w:szCs w:val="28"/>
          <w:lang w:val="uk-UA"/>
        </w:rPr>
        <w:t xml:space="preserve"> Ф</w:t>
      </w:r>
      <w:r w:rsidR="002602F5" w:rsidRPr="00C84682">
        <w:rPr>
          <w:sz w:val="28"/>
          <w:szCs w:val="28"/>
          <w:lang w:val="uk-UA"/>
        </w:rPr>
        <w:t>іксацію дати і часу оприлюднення електронної петиції та підписання її громадянином.</w:t>
      </w:r>
    </w:p>
    <w:p w:rsidR="002602F5" w:rsidRPr="00C84682" w:rsidRDefault="00894867" w:rsidP="00894867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4</w:t>
      </w:r>
      <w:r w:rsidRPr="00C84682">
        <w:rPr>
          <w:rFonts w:ascii="Times New Roman" w:hAnsi="Times New Roman"/>
          <w:b/>
          <w:sz w:val="28"/>
          <w:szCs w:val="28"/>
        </w:rPr>
        <w:t>.3.</w:t>
      </w:r>
      <w:r w:rsidR="00BB09B3">
        <w:rPr>
          <w:rFonts w:ascii="Times New Roman" w:hAnsi="Times New Roman"/>
          <w:b/>
          <w:sz w:val="28"/>
          <w:szCs w:val="28"/>
        </w:rPr>
        <w:t xml:space="preserve"> </w:t>
      </w:r>
      <w:r w:rsidR="002602F5" w:rsidRPr="00C84682">
        <w:rPr>
          <w:rFonts w:ascii="Times New Roman" w:hAnsi="Times New Roman"/>
          <w:sz w:val="28"/>
          <w:szCs w:val="28"/>
        </w:rPr>
        <w:t xml:space="preserve">Збір </w:t>
      </w:r>
      <w:r w:rsidR="00F5709F" w:rsidRPr="00C84682">
        <w:rPr>
          <w:rFonts w:ascii="Times New Roman" w:hAnsi="Times New Roman"/>
          <w:sz w:val="28"/>
          <w:szCs w:val="28"/>
        </w:rPr>
        <w:t>підписів</w:t>
      </w:r>
      <w:r w:rsidR="00A458ED">
        <w:rPr>
          <w:rFonts w:ascii="Times New Roman" w:hAnsi="Times New Roman"/>
          <w:sz w:val="28"/>
          <w:szCs w:val="28"/>
        </w:rPr>
        <w:t xml:space="preserve"> здійснюється на офіційному</w:t>
      </w:r>
      <w:r w:rsidRPr="00C84682">
        <w:rPr>
          <w:rFonts w:ascii="Times New Roman" w:hAnsi="Times New Roman"/>
          <w:sz w:val="28"/>
          <w:szCs w:val="28"/>
        </w:rPr>
        <w:t xml:space="preserve"> </w:t>
      </w:r>
      <w:r w:rsidR="00BB09B3">
        <w:rPr>
          <w:rFonts w:ascii="Times New Roman" w:hAnsi="Times New Roman"/>
          <w:sz w:val="28"/>
          <w:szCs w:val="28"/>
        </w:rPr>
        <w:t>веб-</w:t>
      </w:r>
      <w:r w:rsidRPr="00C84682">
        <w:rPr>
          <w:rFonts w:ascii="Times New Roman" w:hAnsi="Times New Roman"/>
          <w:sz w:val="28"/>
          <w:szCs w:val="28"/>
        </w:rPr>
        <w:t>порталі</w:t>
      </w:r>
      <w:r w:rsidR="002602F5" w:rsidRPr="00C84682">
        <w:rPr>
          <w:rFonts w:ascii="Times New Roman" w:hAnsi="Times New Roman"/>
          <w:sz w:val="28"/>
          <w:szCs w:val="28"/>
        </w:rPr>
        <w:t xml:space="preserve"> </w:t>
      </w:r>
      <w:r w:rsidR="00727EE7">
        <w:rPr>
          <w:rFonts w:ascii="Times New Roman" w:hAnsi="Times New Roman"/>
          <w:sz w:val="28"/>
          <w:szCs w:val="28"/>
        </w:rPr>
        <w:t xml:space="preserve">Сіверської </w:t>
      </w:r>
      <w:r w:rsidR="002602F5" w:rsidRPr="00C84682">
        <w:rPr>
          <w:rFonts w:ascii="Times New Roman" w:hAnsi="Times New Roman"/>
          <w:sz w:val="28"/>
          <w:szCs w:val="28"/>
        </w:rPr>
        <w:t xml:space="preserve">міської </w:t>
      </w:r>
      <w:r w:rsidR="00450B7D" w:rsidRPr="00C84682">
        <w:rPr>
          <w:rFonts w:ascii="Times New Roman" w:hAnsi="Times New Roman"/>
          <w:sz w:val="28"/>
          <w:szCs w:val="28"/>
        </w:rPr>
        <w:t xml:space="preserve">ради  </w:t>
      </w:r>
      <w:r w:rsidR="00BB09B3">
        <w:rPr>
          <w:rFonts w:ascii="Times New Roman" w:hAnsi="Times New Roman"/>
          <w:sz w:val="28"/>
          <w:szCs w:val="28"/>
        </w:rPr>
        <w:t xml:space="preserve">в мережі Інтернет </w:t>
      </w:r>
      <w:r w:rsidR="00F5709F" w:rsidRPr="00C84682">
        <w:rPr>
          <w:rFonts w:ascii="Times New Roman" w:hAnsi="Times New Roman"/>
          <w:sz w:val="28"/>
          <w:szCs w:val="28"/>
        </w:rPr>
        <w:t xml:space="preserve">або </w:t>
      </w:r>
      <w:r w:rsidRPr="00C84682">
        <w:rPr>
          <w:rFonts w:ascii="Times New Roman" w:hAnsi="Times New Roman"/>
          <w:sz w:val="28"/>
          <w:szCs w:val="28"/>
        </w:rPr>
        <w:t xml:space="preserve"> </w:t>
      </w:r>
      <w:r w:rsidR="00450B7D" w:rsidRPr="00C84682">
        <w:rPr>
          <w:rFonts w:ascii="Times New Roman" w:hAnsi="Times New Roman"/>
          <w:sz w:val="28"/>
          <w:szCs w:val="28"/>
        </w:rPr>
        <w:t xml:space="preserve">на </w:t>
      </w:r>
      <w:r w:rsidRPr="00C84682">
        <w:rPr>
          <w:rFonts w:ascii="Times New Roman" w:hAnsi="Times New Roman"/>
          <w:sz w:val="28"/>
          <w:szCs w:val="28"/>
        </w:rPr>
        <w:t>порталі</w:t>
      </w:r>
      <w:r w:rsidR="00F5709F" w:rsidRPr="00C84682">
        <w:rPr>
          <w:rFonts w:ascii="Times New Roman" w:hAnsi="Times New Roman"/>
          <w:sz w:val="28"/>
          <w:szCs w:val="28"/>
        </w:rPr>
        <w:t xml:space="preserve"> громадського об’єднання, що здійснює збір підписів на підтримку електронної петиції.</w:t>
      </w:r>
    </w:p>
    <w:p w:rsidR="002602F5" w:rsidRPr="00C84682" w:rsidRDefault="00894867" w:rsidP="00894867">
      <w:pPr>
        <w:tabs>
          <w:tab w:val="left" w:pos="1134"/>
        </w:tabs>
        <w:jc w:val="both"/>
        <w:rPr>
          <w:rFonts w:ascii="Times New Roman" w:hAnsi="Times New Roman"/>
          <w:color w:val="FF6600"/>
          <w:sz w:val="28"/>
          <w:szCs w:val="28"/>
        </w:rPr>
      </w:pPr>
      <w:r w:rsidRPr="00C84682">
        <w:rPr>
          <w:rFonts w:ascii="Times New Roman" w:hAnsi="Times New Roman"/>
          <w:sz w:val="28"/>
          <w:szCs w:val="28"/>
        </w:rPr>
        <w:t xml:space="preserve"> 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4</w:t>
      </w:r>
      <w:r w:rsidRPr="00C84682">
        <w:rPr>
          <w:rFonts w:ascii="Times New Roman" w:hAnsi="Times New Roman"/>
          <w:b/>
          <w:sz w:val="28"/>
          <w:szCs w:val="28"/>
        </w:rPr>
        <w:t>.4.</w:t>
      </w:r>
      <w:r w:rsidR="00BB09B3">
        <w:rPr>
          <w:rFonts w:ascii="Times New Roman" w:hAnsi="Times New Roman"/>
          <w:b/>
          <w:sz w:val="28"/>
          <w:szCs w:val="28"/>
        </w:rPr>
        <w:t xml:space="preserve"> </w:t>
      </w:r>
      <w:r w:rsidR="002602F5" w:rsidRPr="00C84682">
        <w:rPr>
          <w:rFonts w:ascii="Times New Roman" w:hAnsi="Times New Roman"/>
          <w:sz w:val="28"/>
          <w:szCs w:val="28"/>
        </w:rPr>
        <w:t xml:space="preserve">Для </w:t>
      </w:r>
      <w:r w:rsidR="00F5709F" w:rsidRPr="00C84682">
        <w:rPr>
          <w:rFonts w:ascii="Times New Roman" w:hAnsi="Times New Roman"/>
          <w:sz w:val="28"/>
          <w:szCs w:val="28"/>
        </w:rPr>
        <w:t>підтримки петиції</w:t>
      </w:r>
      <w:r w:rsidR="002602F5" w:rsidRPr="00C84682">
        <w:rPr>
          <w:rFonts w:ascii="Times New Roman" w:hAnsi="Times New Roman"/>
          <w:sz w:val="28"/>
          <w:szCs w:val="28"/>
        </w:rPr>
        <w:t xml:space="preserve"> учасник</w:t>
      </w:r>
      <w:r w:rsidR="00FE0DAE">
        <w:rPr>
          <w:rFonts w:ascii="Times New Roman" w:hAnsi="Times New Roman"/>
          <w:sz w:val="28"/>
          <w:szCs w:val="28"/>
        </w:rPr>
        <w:t>/</w:t>
      </w:r>
      <w:r w:rsidR="00FE0DAE" w:rsidRPr="00FE0DAE">
        <w:rPr>
          <w:rFonts w:ascii="Times New Roman" w:hAnsi="Times New Roman"/>
          <w:color w:val="7030A0"/>
          <w:sz w:val="28"/>
          <w:szCs w:val="28"/>
        </w:rPr>
        <w:t>учасниця</w:t>
      </w:r>
      <w:r w:rsidR="002602F5" w:rsidRPr="00C84682">
        <w:rPr>
          <w:rFonts w:ascii="Times New Roman" w:hAnsi="Times New Roman"/>
          <w:sz w:val="28"/>
          <w:szCs w:val="28"/>
        </w:rPr>
        <w:t xml:space="preserve"> проходить електронну реєстрацію, зазначивши своє прізвище, ім’я, по батькові, електронну адресу.</w:t>
      </w:r>
    </w:p>
    <w:p w:rsidR="002602F5" w:rsidRPr="00C84682" w:rsidRDefault="00D31504" w:rsidP="00D31504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4</w:t>
      </w:r>
      <w:r w:rsidR="00894867" w:rsidRPr="00C84682">
        <w:rPr>
          <w:rFonts w:ascii="Times New Roman" w:hAnsi="Times New Roman"/>
          <w:b/>
          <w:sz w:val="28"/>
          <w:szCs w:val="28"/>
        </w:rPr>
        <w:t>.5.</w:t>
      </w:r>
      <w:r w:rsidR="00BB09B3">
        <w:rPr>
          <w:rFonts w:ascii="Times New Roman" w:hAnsi="Times New Roman"/>
          <w:b/>
          <w:sz w:val="28"/>
          <w:szCs w:val="28"/>
        </w:rPr>
        <w:t xml:space="preserve"> </w:t>
      </w:r>
      <w:r w:rsidR="00F5709F" w:rsidRPr="00C84682">
        <w:rPr>
          <w:rFonts w:ascii="Times New Roman" w:hAnsi="Times New Roman"/>
          <w:sz w:val="28"/>
          <w:szCs w:val="28"/>
        </w:rPr>
        <w:t>Підписи</w:t>
      </w:r>
      <w:r w:rsidR="002602F5" w:rsidRPr="00C84682">
        <w:rPr>
          <w:rFonts w:ascii="Times New Roman" w:hAnsi="Times New Roman"/>
          <w:sz w:val="28"/>
          <w:szCs w:val="28"/>
        </w:rPr>
        <w:t>, надіслані від однієї і тієї ж особи</w:t>
      </w:r>
      <w:r w:rsidR="00F5709F" w:rsidRPr="00C84682">
        <w:rPr>
          <w:rFonts w:ascii="Times New Roman" w:hAnsi="Times New Roman"/>
          <w:sz w:val="28"/>
          <w:szCs w:val="28"/>
        </w:rPr>
        <w:t>,</w:t>
      </w:r>
      <w:r w:rsidR="002602F5" w:rsidRPr="00C84682">
        <w:rPr>
          <w:rFonts w:ascii="Times New Roman" w:hAnsi="Times New Roman"/>
          <w:sz w:val="28"/>
          <w:szCs w:val="28"/>
        </w:rPr>
        <w:t xml:space="preserve"> з однієї і тієї </w:t>
      </w:r>
      <w:r w:rsidR="002602F5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>електронної адреси</w:t>
      </w:r>
      <w:r w:rsidR="00F5709F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>,</w:t>
      </w:r>
      <w:r w:rsidR="002602F5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 xml:space="preserve"> визнаються </w:t>
      </w:r>
      <w:r w:rsidR="00F61566">
        <w:rPr>
          <w:rFonts w:ascii="Times New Roman" w:eastAsia="DejaVu Sans" w:hAnsi="Times New Roman"/>
          <w:sz w:val="28"/>
          <w:szCs w:val="28"/>
          <w:lang w:eastAsia="hi-IN" w:bidi="hi-IN"/>
        </w:rPr>
        <w:t>відповідальною особою</w:t>
      </w:r>
      <w:r w:rsidR="002602F5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 xml:space="preserve"> недійсними та не враховуються при підрахунку </w:t>
      </w:r>
      <w:r w:rsidR="00F5709F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>підписів</w:t>
      </w:r>
      <w:r w:rsidR="002602F5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 xml:space="preserve">, про що </w:t>
      </w:r>
      <w:r w:rsidR="00C84682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 xml:space="preserve">відповідальна особа </w:t>
      </w:r>
      <w:r w:rsidR="002602F5" w:rsidRPr="00C84682">
        <w:rPr>
          <w:rFonts w:ascii="Times New Roman" w:eastAsia="DejaVu Sans" w:hAnsi="Times New Roman"/>
          <w:sz w:val="28"/>
          <w:szCs w:val="28"/>
          <w:lang w:eastAsia="hi-IN" w:bidi="hi-IN"/>
        </w:rPr>
        <w:t xml:space="preserve"> повідомляє такого учасника на його електронну адресу.</w:t>
      </w:r>
    </w:p>
    <w:p w:rsidR="00C273D0" w:rsidRPr="00C84682" w:rsidRDefault="00C84682" w:rsidP="00894867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  4</w:t>
      </w:r>
      <w:r w:rsidR="00894867" w:rsidRPr="00C84682">
        <w:rPr>
          <w:rFonts w:ascii="Times New Roman" w:hAnsi="Times New Roman"/>
          <w:b/>
          <w:sz w:val="28"/>
          <w:szCs w:val="28"/>
        </w:rPr>
        <w:t>.6.</w:t>
      </w:r>
      <w:r w:rsidR="00BB09B3">
        <w:rPr>
          <w:rFonts w:ascii="Times New Roman" w:hAnsi="Times New Roman"/>
          <w:b/>
          <w:sz w:val="28"/>
          <w:szCs w:val="28"/>
        </w:rPr>
        <w:t xml:space="preserve"> </w:t>
      </w:r>
      <w:r w:rsidR="00727EE7" w:rsidRPr="00727EE7">
        <w:rPr>
          <w:rFonts w:ascii="Times New Roman" w:hAnsi="Times New Roman"/>
          <w:sz w:val="28"/>
        </w:rPr>
        <w:t>Електронна петиція розглядається органами та посадовими особами Сіверської міської ради за умови збору на її підтримку не менше 100 підписів громадян протягом 90 календарних днів з дня оприлюднення петиції.</w:t>
      </w:r>
    </w:p>
    <w:p w:rsidR="00C273D0" w:rsidRPr="00C84682" w:rsidRDefault="00C273D0" w:rsidP="00332BE2">
      <w:pPr>
        <w:tabs>
          <w:tab w:val="num" w:pos="284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C273D0" w:rsidRDefault="00C273D0" w:rsidP="00334B69">
      <w:pPr>
        <w:tabs>
          <w:tab w:val="left" w:pos="1134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РОЗДІЛ ІІІ. ПОРЯД</w:t>
      </w:r>
      <w:r w:rsidR="00334B69">
        <w:rPr>
          <w:rFonts w:ascii="Times New Roman" w:hAnsi="Times New Roman"/>
          <w:b/>
          <w:sz w:val="28"/>
          <w:szCs w:val="28"/>
        </w:rPr>
        <w:t>ОК РОЗГЛЯДУ ЕЛЕКТРОННОЇ ПЕТИЦІЇ</w:t>
      </w:r>
    </w:p>
    <w:p w:rsidR="00727EE7" w:rsidRPr="00C84682" w:rsidRDefault="00727EE7" w:rsidP="00334B69">
      <w:pPr>
        <w:tabs>
          <w:tab w:val="left" w:pos="1134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C273D0" w:rsidRPr="00C84682" w:rsidRDefault="00894867" w:rsidP="00054E89">
      <w:pPr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Глава</w:t>
      </w:r>
      <w:r w:rsidR="00C84682" w:rsidRPr="00C84682">
        <w:rPr>
          <w:rFonts w:ascii="Times New Roman" w:hAnsi="Times New Roman"/>
          <w:b/>
          <w:sz w:val="28"/>
          <w:szCs w:val="28"/>
        </w:rPr>
        <w:t xml:space="preserve"> 1</w:t>
      </w:r>
      <w:r w:rsidR="00C273D0" w:rsidRPr="00C84682">
        <w:rPr>
          <w:rFonts w:ascii="Times New Roman" w:hAnsi="Times New Roman"/>
          <w:b/>
          <w:sz w:val="28"/>
          <w:szCs w:val="28"/>
        </w:rPr>
        <w:t>. Реєстрація петиції та направлення її на розгляд</w:t>
      </w:r>
    </w:p>
    <w:p w:rsidR="002602F5" w:rsidRPr="00C84682" w:rsidRDefault="00C84682" w:rsidP="00894867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1</w:t>
      </w:r>
      <w:r w:rsidR="00894867"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.1.</w:t>
      </w:r>
      <w:r w:rsidR="00894867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602F5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Електронна петиція, збір підписів на підтримку якої здійснювався через веб-сайт громадського об’єднання і яка </w:t>
      </w:r>
      <w:r w:rsidR="00BB0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впродовж</w:t>
      </w:r>
      <w:r w:rsidR="00727E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установленого строку набрала не менше 100 </w:t>
      </w:r>
      <w:r w:rsidR="002602F5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підписів на її підтримку, не пізніше наступного дня після набрання необхідної кількості підписів надсилається громадським об’єднанням органу</w:t>
      </w:r>
      <w:r w:rsidR="00F5709F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або посадовій особі, яким</w:t>
      </w:r>
      <w:r w:rsidR="002602F5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адресована петиція, із зазначенням інформації про дату початку збору підписів, дату направлення електронної петиції, загальну кількість та перелік осіб, які підписали електронну петицію (чи посилання на джерело такої інформації в мережі Інтернет), строк збору підписів, назву та адресу електронної пошти громадського об’єднання.</w:t>
      </w:r>
    </w:p>
    <w:p w:rsidR="00FE1C07" w:rsidRPr="00C84682" w:rsidRDefault="00894867" w:rsidP="00894867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1</w:t>
      </w:r>
      <w:r w:rsidRPr="00C84682">
        <w:rPr>
          <w:rFonts w:ascii="Times New Roman" w:hAnsi="Times New Roman"/>
          <w:b/>
          <w:sz w:val="28"/>
          <w:szCs w:val="28"/>
        </w:rPr>
        <w:t>.2.</w:t>
      </w:r>
      <w:r w:rsidRPr="00C84682">
        <w:rPr>
          <w:rFonts w:ascii="Times New Roman" w:hAnsi="Times New Roman"/>
          <w:sz w:val="28"/>
          <w:szCs w:val="28"/>
        </w:rPr>
        <w:t xml:space="preserve"> Впродовж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EF7D64" w:rsidRPr="00C84682">
        <w:rPr>
          <w:rFonts w:ascii="Times New Roman" w:hAnsi="Times New Roman"/>
          <w:sz w:val="28"/>
          <w:szCs w:val="28"/>
        </w:rPr>
        <w:t>1</w:t>
      </w:r>
      <w:r w:rsidR="00C273D0" w:rsidRPr="00C84682">
        <w:rPr>
          <w:rFonts w:ascii="Times New Roman" w:hAnsi="Times New Roman"/>
          <w:sz w:val="28"/>
          <w:szCs w:val="28"/>
        </w:rPr>
        <w:t xml:space="preserve"> робочого дня з моменту </w:t>
      </w:r>
      <w:r w:rsidR="00EF7D64" w:rsidRPr="00C84682">
        <w:rPr>
          <w:rFonts w:ascii="Times New Roman" w:hAnsi="Times New Roman"/>
          <w:sz w:val="28"/>
          <w:szCs w:val="28"/>
        </w:rPr>
        <w:t>набрання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EF7D64" w:rsidRPr="00C84682">
        <w:rPr>
          <w:rFonts w:ascii="Times New Roman" w:hAnsi="Times New Roman"/>
          <w:sz w:val="28"/>
          <w:szCs w:val="28"/>
        </w:rPr>
        <w:t>на офіційному веб-</w:t>
      </w:r>
      <w:r w:rsidR="00F44DCD">
        <w:rPr>
          <w:rFonts w:ascii="Times New Roman" w:hAnsi="Times New Roman"/>
          <w:sz w:val="28"/>
          <w:szCs w:val="28"/>
        </w:rPr>
        <w:t xml:space="preserve">порталі </w:t>
      </w:r>
      <w:r w:rsidR="00727EE7">
        <w:rPr>
          <w:rFonts w:ascii="Times New Roman" w:hAnsi="Times New Roman"/>
          <w:sz w:val="28"/>
          <w:szCs w:val="28"/>
        </w:rPr>
        <w:t>Сіверської</w:t>
      </w:r>
      <w:r w:rsidR="00F44DCD">
        <w:rPr>
          <w:rFonts w:ascii="Times New Roman" w:hAnsi="Times New Roman"/>
          <w:sz w:val="28"/>
          <w:szCs w:val="28"/>
        </w:rPr>
        <w:t xml:space="preserve"> </w:t>
      </w:r>
      <w:r w:rsidR="00EF7D64" w:rsidRPr="00C84682">
        <w:rPr>
          <w:rFonts w:ascii="Times New Roman" w:hAnsi="Times New Roman"/>
          <w:sz w:val="28"/>
          <w:szCs w:val="28"/>
        </w:rPr>
        <w:t xml:space="preserve"> міської ради </w:t>
      </w:r>
      <w:r w:rsidR="00BB09B3">
        <w:rPr>
          <w:rFonts w:ascii="Times New Roman" w:hAnsi="Times New Roman"/>
          <w:sz w:val="28"/>
          <w:szCs w:val="28"/>
        </w:rPr>
        <w:t xml:space="preserve">в мережі Інтернет </w:t>
      </w:r>
      <w:r w:rsidR="00727EE7">
        <w:rPr>
          <w:rFonts w:ascii="Times New Roman" w:hAnsi="Times New Roman"/>
          <w:sz w:val="28"/>
          <w:szCs w:val="28"/>
        </w:rPr>
        <w:t xml:space="preserve">не менше 100 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F5709F" w:rsidRPr="00C84682">
        <w:rPr>
          <w:rFonts w:ascii="Times New Roman" w:hAnsi="Times New Roman"/>
          <w:sz w:val="28"/>
          <w:szCs w:val="28"/>
        </w:rPr>
        <w:t>підписів</w:t>
      </w:r>
      <w:r w:rsidR="00C273D0" w:rsidRPr="00C84682">
        <w:rPr>
          <w:rFonts w:ascii="Times New Roman" w:hAnsi="Times New Roman"/>
          <w:sz w:val="28"/>
          <w:szCs w:val="28"/>
        </w:rPr>
        <w:t xml:space="preserve"> на підтримку електронної петиції</w:t>
      </w:r>
      <w:r w:rsidR="002C1398" w:rsidRPr="00C84682">
        <w:rPr>
          <w:rFonts w:ascii="Times New Roman" w:hAnsi="Times New Roman"/>
          <w:sz w:val="28"/>
          <w:szCs w:val="28"/>
        </w:rPr>
        <w:t>,</w:t>
      </w:r>
      <w:r w:rsidR="00F5709F" w:rsidRPr="00C84682">
        <w:rPr>
          <w:rFonts w:ascii="Times New Roman" w:hAnsi="Times New Roman"/>
          <w:sz w:val="28"/>
          <w:szCs w:val="28"/>
        </w:rPr>
        <w:t xml:space="preserve"> або </w:t>
      </w:r>
      <w:r w:rsidR="00CD734C" w:rsidRPr="00C84682">
        <w:rPr>
          <w:rFonts w:ascii="Times New Roman" w:hAnsi="Times New Roman"/>
          <w:sz w:val="28"/>
          <w:szCs w:val="28"/>
        </w:rPr>
        <w:t>надходження</w:t>
      </w:r>
      <w:r w:rsidR="00F5709F" w:rsidRPr="00C84682">
        <w:rPr>
          <w:rFonts w:ascii="Times New Roman" w:hAnsi="Times New Roman"/>
          <w:sz w:val="28"/>
          <w:szCs w:val="28"/>
        </w:rPr>
        <w:t xml:space="preserve"> електронної петиції від </w:t>
      </w:r>
      <w:r w:rsidR="00F5709F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громадського об’єднання</w:t>
      </w:r>
      <w:r w:rsidR="00C273D0" w:rsidRPr="00C84682">
        <w:rPr>
          <w:rFonts w:ascii="Times New Roman" w:hAnsi="Times New Roman"/>
          <w:sz w:val="28"/>
          <w:szCs w:val="28"/>
        </w:rPr>
        <w:t>,</w:t>
      </w:r>
      <w:r w:rsidR="00F5709F" w:rsidRPr="00C84682">
        <w:rPr>
          <w:rFonts w:ascii="Times New Roman" w:hAnsi="Times New Roman"/>
          <w:sz w:val="28"/>
          <w:szCs w:val="28"/>
        </w:rPr>
        <w:t xml:space="preserve"> що здійснювало збір підписів на її підтримку,</w:t>
      </w:r>
      <w:r w:rsidR="00C273D0" w:rsidRPr="00C84682">
        <w:rPr>
          <w:rFonts w:ascii="Times New Roman" w:hAnsi="Times New Roman"/>
          <w:sz w:val="28"/>
          <w:szCs w:val="28"/>
        </w:rPr>
        <w:t xml:space="preserve"> така петиція реєструється в порядку, передбаченому Законом України «Про звернення громадян» виконавчим органом міської ради, відповідальним за прийом документів, та невідкладно передається на розгляд відповідному органу чи посадовій особі.</w:t>
      </w:r>
    </w:p>
    <w:p w:rsidR="00EF7D64" w:rsidRPr="00C84682" w:rsidRDefault="00894867" w:rsidP="00894867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 </w:t>
      </w:r>
      <w:r w:rsidR="00C84682"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</w:t>
      </w:r>
      <w:r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.3</w:t>
      </w:r>
      <w:r w:rsidRPr="00C209F0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</w:t>
      </w:r>
      <w:r w:rsidR="00C20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F7D64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Інформація про початок розгляду електронної петиції оприлюднюється на офіційному </w:t>
      </w:r>
      <w:r w:rsidR="00BB0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веб-</w:t>
      </w:r>
      <w:r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порталі</w:t>
      </w:r>
      <w:r w:rsidR="00727E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Сіверської</w:t>
      </w:r>
      <w:r w:rsidR="00EF7D64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міської ради </w:t>
      </w:r>
      <w:r w:rsidR="00BB09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мережі Інтернет </w:t>
      </w:r>
      <w:r w:rsidR="00EF7D64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не пізніш як через </w:t>
      </w:r>
      <w:r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3</w:t>
      </w:r>
      <w:r w:rsidR="00C20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робочих</w:t>
      </w:r>
      <w:r w:rsidR="00EF7D64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дні після набрання необхідної кількості підписів на підтримку петиції, а в разі отримання електронної петиції від громадського об’єднання - не пізніш як через </w:t>
      </w:r>
      <w:r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</w:t>
      </w:r>
      <w:r w:rsidR="00C209F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робочих</w:t>
      </w:r>
      <w:r w:rsidR="00EF7D64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дні після отримання такої петиції.</w:t>
      </w:r>
    </w:p>
    <w:p w:rsidR="00C273D0" w:rsidRPr="00334B69" w:rsidRDefault="007B253E" w:rsidP="00334B69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lastRenderedPageBreak/>
        <w:t xml:space="preserve"> 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1</w:t>
      </w:r>
      <w:r w:rsidRPr="00C84682">
        <w:rPr>
          <w:rFonts w:ascii="Times New Roman" w:hAnsi="Times New Roman"/>
          <w:b/>
          <w:sz w:val="28"/>
          <w:szCs w:val="28"/>
        </w:rPr>
        <w:t>.4</w:t>
      </w:r>
      <w:r w:rsidRPr="00C209F0">
        <w:rPr>
          <w:rFonts w:ascii="Times New Roman" w:hAnsi="Times New Roman"/>
          <w:b/>
          <w:sz w:val="28"/>
          <w:szCs w:val="28"/>
        </w:rPr>
        <w:t>.</w:t>
      </w:r>
      <w:r w:rsidR="00C209F0">
        <w:rPr>
          <w:rFonts w:ascii="Times New Roman" w:hAnsi="Times New Roman"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sz w:val="28"/>
          <w:szCs w:val="28"/>
        </w:rPr>
        <w:t>Електронна петиція, яка в установлений строк не набрала необхідної кіл</w:t>
      </w:r>
      <w:r w:rsidR="00FE1C07" w:rsidRPr="00C84682">
        <w:rPr>
          <w:rFonts w:ascii="Times New Roman" w:hAnsi="Times New Roman"/>
          <w:sz w:val="28"/>
          <w:szCs w:val="28"/>
        </w:rPr>
        <w:t xml:space="preserve">ькості голосів на її підтримку, </w:t>
      </w:r>
      <w:r w:rsidR="00C273D0" w:rsidRPr="00C84682">
        <w:rPr>
          <w:rFonts w:ascii="Times New Roman" w:hAnsi="Times New Roman"/>
          <w:sz w:val="28"/>
          <w:szCs w:val="28"/>
        </w:rPr>
        <w:t>реєструється та розглядається</w:t>
      </w:r>
      <w:r w:rsidR="00FE1C07" w:rsidRPr="00C84682">
        <w:rPr>
          <w:rFonts w:ascii="Times New Roman" w:hAnsi="Times New Roman"/>
          <w:sz w:val="28"/>
          <w:szCs w:val="28"/>
        </w:rPr>
        <w:t xml:space="preserve"> в порядку, передбаченому для розгляду звернень громадян.</w:t>
      </w:r>
    </w:p>
    <w:p w:rsidR="00334B69" w:rsidRDefault="00334B69" w:rsidP="00054E89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C273D0" w:rsidRPr="00C84682" w:rsidRDefault="007B253E" w:rsidP="00054E89">
      <w:pPr>
        <w:tabs>
          <w:tab w:val="left" w:pos="1134"/>
        </w:tabs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Глава</w:t>
      </w:r>
      <w:r w:rsidR="00C84682" w:rsidRPr="00C84682">
        <w:rPr>
          <w:rFonts w:ascii="Times New Roman" w:hAnsi="Times New Roman"/>
          <w:b/>
          <w:sz w:val="28"/>
          <w:szCs w:val="28"/>
        </w:rPr>
        <w:t xml:space="preserve"> 2</w:t>
      </w:r>
      <w:r w:rsidR="00C273D0" w:rsidRPr="00C84682">
        <w:rPr>
          <w:rFonts w:ascii="Times New Roman" w:hAnsi="Times New Roman"/>
          <w:b/>
          <w:sz w:val="28"/>
          <w:szCs w:val="28"/>
        </w:rPr>
        <w:t>. Строк розгляду петиції</w:t>
      </w:r>
    </w:p>
    <w:p w:rsidR="00C273D0" w:rsidRPr="00C84682" w:rsidRDefault="00C84682" w:rsidP="007B253E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  2.</w:t>
      </w:r>
      <w:r w:rsidR="007B253E" w:rsidRPr="00C84682">
        <w:rPr>
          <w:rFonts w:ascii="Times New Roman" w:hAnsi="Times New Roman"/>
          <w:b/>
          <w:sz w:val="28"/>
          <w:szCs w:val="28"/>
        </w:rPr>
        <w:t>1</w:t>
      </w:r>
      <w:r w:rsidR="007B253E" w:rsidRPr="00C209F0">
        <w:rPr>
          <w:rFonts w:ascii="Times New Roman" w:hAnsi="Times New Roman"/>
          <w:b/>
          <w:sz w:val="28"/>
          <w:szCs w:val="28"/>
        </w:rPr>
        <w:t>.</w:t>
      </w:r>
      <w:r w:rsidR="007B253E" w:rsidRPr="00C84682">
        <w:rPr>
          <w:rFonts w:ascii="Times New Roman" w:hAnsi="Times New Roman"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sz w:val="28"/>
          <w:szCs w:val="28"/>
        </w:rPr>
        <w:t xml:space="preserve">Розгляд електронної петиції здійснюється невідкладно, але не більше </w:t>
      </w:r>
      <w:r w:rsidR="00C209F0">
        <w:rPr>
          <w:rFonts w:ascii="Times New Roman" w:hAnsi="Times New Roman"/>
          <w:sz w:val="28"/>
          <w:szCs w:val="28"/>
        </w:rPr>
        <w:t>10</w:t>
      </w:r>
      <w:r w:rsidR="00C273D0" w:rsidRPr="00C84682">
        <w:rPr>
          <w:rFonts w:ascii="Times New Roman" w:hAnsi="Times New Roman"/>
          <w:sz w:val="28"/>
          <w:szCs w:val="28"/>
        </w:rPr>
        <w:t xml:space="preserve"> робочих днів </w:t>
      </w:r>
      <w:r w:rsidR="00CD734C" w:rsidRPr="00C84682">
        <w:rPr>
          <w:rFonts w:ascii="Times New Roman" w:hAnsi="Times New Roman"/>
          <w:sz w:val="28"/>
          <w:szCs w:val="28"/>
        </w:rPr>
        <w:t xml:space="preserve">з </w:t>
      </w:r>
      <w:r w:rsidR="00CD734C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дня оприлюднення інформації про початок її розгляду</w:t>
      </w:r>
      <w:r w:rsidR="00C273D0" w:rsidRPr="00C84682">
        <w:rPr>
          <w:rFonts w:ascii="Times New Roman" w:hAnsi="Times New Roman"/>
          <w:sz w:val="28"/>
          <w:szCs w:val="28"/>
        </w:rPr>
        <w:t>.</w:t>
      </w:r>
    </w:p>
    <w:p w:rsidR="00C273D0" w:rsidRPr="00C84682" w:rsidRDefault="007B253E" w:rsidP="007B253E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sz w:val="28"/>
          <w:szCs w:val="28"/>
        </w:rPr>
        <w:t xml:space="preserve"> 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2</w:t>
      </w:r>
      <w:r w:rsidRPr="00C84682">
        <w:rPr>
          <w:rFonts w:ascii="Times New Roman" w:hAnsi="Times New Roman"/>
          <w:b/>
          <w:sz w:val="28"/>
          <w:szCs w:val="28"/>
        </w:rPr>
        <w:t>.2</w:t>
      </w:r>
      <w:r w:rsidRPr="00C209F0">
        <w:rPr>
          <w:rFonts w:ascii="Times New Roman" w:hAnsi="Times New Roman"/>
          <w:b/>
          <w:sz w:val="28"/>
          <w:szCs w:val="28"/>
        </w:rPr>
        <w:t>.</w:t>
      </w:r>
      <w:r w:rsidRPr="00C84682">
        <w:rPr>
          <w:rFonts w:ascii="Times New Roman" w:hAnsi="Times New Roman"/>
          <w:sz w:val="28"/>
          <w:szCs w:val="28"/>
        </w:rPr>
        <w:t xml:space="preserve"> </w:t>
      </w:r>
      <w:r w:rsidR="002C1398" w:rsidRPr="00C84682">
        <w:rPr>
          <w:rFonts w:ascii="Times New Roman" w:hAnsi="Times New Roman"/>
          <w:sz w:val="28"/>
          <w:szCs w:val="28"/>
        </w:rPr>
        <w:t>Якщо петиція</w:t>
      </w:r>
      <w:r w:rsidR="00CD734C" w:rsidRPr="00C84682">
        <w:rPr>
          <w:rFonts w:ascii="Times New Roman" w:hAnsi="Times New Roman"/>
          <w:sz w:val="28"/>
          <w:szCs w:val="28"/>
        </w:rPr>
        <w:t xml:space="preserve"> </w:t>
      </w:r>
      <w:r w:rsidR="002C1398" w:rsidRPr="00C84682">
        <w:rPr>
          <w:rFonts w:ascii="Times New Roman" w:hAnsi="Times New Roman"/>
          <w:sz w:val="28"/>
          <w:szCs w:val="28"/>
        </w:rPr>
        <w:t>подана</w:t>
      </w:r>
      <w:r w:rsidR="003817C3" w:rsidRPr="00C84682">
        <w:rPr>
          <w:rFonts w:ascii="Times New Roman" w:hAnsi="Times New Roman"/>
          <w:sz w:val="28"/>
          <w:szCs w:val="28"/>
        </w:rPr>
        <w:t xml:space="preserve"> </w:t>
      </w:r>
      <w:r w:rsidR="002C1398" w:rsidRPr="00C84682">
        <w:rPr>
          <w:rFonts w:ascii="Times New Roman" w:hAnsi="Times New Roman"/>
          <w:sz w:val="28"/>
          <w:szCs w:val="28"/>
        </w:rPr>
        <w:t>для</w:t>
      </w:r>
      <w:r w:rsidR="00CD734C" w:rsidRPr="00C84682">
        <w:rPr>
          <w:rFonts w:ascii="Times New Roman" w:hAnsi="Times New Roman"/>
          <w:sz w:val="28"/>
          <w:szCs w:val="28"/>
        </w:rPr>
        <w:t xml:space="preserve"> розгляд</w:t>
      </w:r>
      <w:r w:rsidR="002C1398" w:rsidRPr="00C84682">
        <w:rPr>
          <w:rFonts w:ascii="Times New Roman" w:hAnsi="Times New Roman"/>
          <w:sz w:val="28"/>
          <w:szCs w:val="28"/>
        </w:rPr>
        <w:t>у на засіданні ради,</w:t>
      </w:r>
      <w:r w:rsidR="00CD734C" w:rsidRPr="00C84682">
        <w:rPr>
          <w:rFonts w:ascii="Times New Roman" w:hAnsi="Times New Roman"/>
          <w:sz w:val="28"/>
          <w:szCs w:val="28"/>
        </w:rPr>
        <w:t xml:space="preserve"> ви</w:t>
      </w:r>
      <w:r w:rsidR="003817C3" w:rsidRPr="00C84682">
        <w:rPr>
          <w:rFonts w:ascii="Times New Roman" w:hAnsi="Times New Roman"/>
          <w:sz w:val="28"/>
          <w:szCs w:val="28"/>
        </w:rPr>
        <w:t>конавчо</w:t>
      </w:r>
      <w:r w:rsidR="002C1398" w:rsidRPr="00C84682">
        <w:rPr>
          <w:rFonts w:ascii="Times New Roman" w:hAnsi="Times New Roman"/>
          <w:sz w:val="28"/>
          <w:szCs w:val="28"/>
        </w:rPr>
        <w:t>го ко</w:t>
      </w:r>
      <w:r w:rsidR="00A458ED">
        <w:rPr>
          <w:rFonts w:ascii="Times New Roman" w:hAnsi="Times New Roman"/>
          <w:sz w:val="28"/>
          <w:szCs w:val="28"/>
        </w:rPr>
        <w:t>мітету</w:t>
      </w:r>
      <w:r w:rsidR="003817C3" w:rsidRPr="00C84682">
        <w:rPr>
          <w:rFonts w:ascii="Times New Roman" w:hAnsi="Times New Roman"/>
          <w:sz w:val="28"/>
          <w:szCs w:val="28"/>
        </w:rPr>
        <w:t xml:space="preserve"> ради або</w:t>
      </w:r>
      <w:r w:rsidR="00CD734C" w:rsidRPr="00C84682">
        <w:rPr>
          <w:rFonts w:ascii="Times New Roman" w:hAnsi="Times New Roman"/>
          <w:sz w:val="28"/>
          <w:szCs w:val="28"/>
        </w:rPr>
        <w:t xml:space="preserve"> </w:t>
      </w:r>
      <w:r w:rsidR="003817C3" w:rsidRPr="00C84682">
        <w:rPr>
          <w:rFonts w:ascii="Times New Roman" w:hAnsi="Times New Roman"/>
          <w:sz w:val="28"/>
          <w:szCs w:val="28"/>
        </w:rPr>
        <w:t xml:space="preserve">містить клопотання </w:t>
      </w:r>
      <w:r w:rsidR="002C1398" w:rsidRPr="00C84682">
        <w:rPr>
          <w:rFonts w:ascii="Times New Roman" w:hAnsi="Times New Roman"/>
          <w:sz w:val="28"/>
          <w:szCs w:val="28"/>
        </w:rPr>
        <w:t>щодо</w:t>
      </w:r>
      <w:r w:rsidR="003817C3" w:rsidRPr="00C84682">
        <w:rPr>
          <w:rFonts w:ascii="Times New Roman" w:hAnsi="Times New Roman"/>
          <w:sz w:val="28"/>
          <w:szCs w:val="28"/>
        </w:rPr>
        <w:t xml:space="preserve"> </w:t>
      </w:r>
      <w:r w:rsidR="002C1398" w:rsidRPr="00C84682">
        <w:rPr>
          <w:rFonts w:ascii="Times New Roman" w:hAnsi="Times New Roman"/>
          <w:sz w:val="28"/>
          <w:szCs w:val="28"/>
        </w:rPr>
        <w:t>її</w:t>
      </w:r>
      <w:r w:rsidR="003817C3" w:rsidRPr="00C84682">
        <w:rPr>
          <w:rFonts w:ascii="Times New Roman" w:hAnsi="Times New Roman"/>
          <w:sz w:val="28"/>
          <w:szCs w:val="28"/>
        </w:rPr>
        <w:t xml:space="preserve"> розгляду на </w:t>
      </w:r>
      <w:r w:rsidR="00CD734C" w:rsidRPr="00C84682">
        <w:rPr>
          <w:rFonts w:ascii="Times New Roman" w:hAnsi="Times New Roman"/>
          <w:sz w:val="28"/>
          <w:szCs w:val="28"/>
        </w:rPr>
        <w:t>громадських слуханнях, строк</w:t>
      </w:r>
      <w:r w:rsidR="00CD734C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розгляду електронної петиції продовжується на строк, необхідний для проведення</w:t>
      </w:r>
      <w:r w:rsidR="00CD734C" w:rsidRPr="00C8468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таких засідань, слухань</w:t>
      </w:r>
      <w:r w:rsidR="003817C3" w:rsidRPr="00C8468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відповідно до вимог законодавства</w:t>
      </w:r>
      <w:r w:rsidR="00CD734C" w:rsidRPr="00C84682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C273D0" w:rsidRPr="00C84682" w:rsidRDefault="007B253E" w:rsidP="007B253E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2</w:t>
      </w:r>
      <w:r w:rsidRPr="00C84682">
        <w:rPr>
          <w:rFonts w:ascii="Times New Roman" w:hAnsi="Times New Roman"/>
          <w:b/>
          <w:sz w:val="28"/>
          <w:szCs w:val="28"/>
        </w:rPr>
        <w:t xml:space="preserve">.3. </w:t>
      </w:r>
      <w:r w:rsidR="00CD734C" w:rsidRPr="00C84682">
        <w:rPr>
          <w:rFonts w:ascii="Times New Roman" w:hAnsi="Times New Roman"/>
          <w:sz w:val="28"/>
          <w:szCs w:val="28"/>
        </w:rPr>
        <w:t>У випадку, передбаченому п</w:t>
      </w:r>
      <w:r w:rsidR="003817C3" w:rsidRPr="00C84682">
        <w:rPr>
          <w:rFonts w:ascii="Times New Roman" w:hAnsi="Times New Roman"/>
          <w:sz w:val="28"/>
          <w:szCs w:val="28"/>
        </w:rPr>
        <w:t xml:space="preserve">унктом </w:t>
      </w:r>
      <w:r w:rsidR="00C84682" w:rsidRPr="00C84682">
        <w:rPr>
          <w:rFonts w:ascii="Times New Roman" w:hAnsi="Times New Roman"/>
          <w:sz w:val="28"/>
          <w:szCs w:val="28"/>
        </w:rPr>
        <w:t>2</w:t>
      </w:r>
      <w:r w:rsidRPr="00C84682">
        <w:rPr>
          <w:rFonts w:ascii="Times New Roman" w:hAnsi="Times New Roman"/>
          <w:sz w:val="28"/>
          <w:szCs w:val="28"/>
        </w:rPr>
        <w:t>.</w:t>
      </w:r>
      <w:r w:rsidR="003817C3" w:rsidRPr="00C84682">
        <w:rPr>
          <w:rFonts w:ascii="Times New Roman" w:hAnsi="Times New Roman"/>
          <w:sz w:val="28"/>
          <w:szCs w:val="28"/>
        </w:rPr>
        <w:t>2</w:t>
      </w:r>
      <w:r w:rsidR="00627159" w:rsidRPr="00C84682">
        <w:rPr>
          <w:rFonts w:ascii="Times New Roman" w:hAnsi="Times New Roman"/>
          <w:sz w:val="28"/>
          <w:szCs w:val="28"/>
        </w:rPr>
        <w:t xml:space="preserve"> </w:t>
      </w:r>
      <w:r w:rsidRPr="00C84682">
        <w:rPr>
          <w:rFonts w:ascii="Times New Roman" w:hAnsi="Times New Roman"/>
          <w:sz w:val="28"/>
          <w:szCs w:val="28"/>
        </w:rPr>
        <w:t xml:space="preserve"> </w:t>
      </w:r>
      <w:r w:rsidR="00C84682" w:rsidRPr="00C84682">
        <w:rPr>
          <w:rFonts w:ascii="Times New Roman" w:hAnsi="Times New Roman"/>
          <w:sz w:val="28"/>
          <w:szCs w:val="28"/>
        </w:rPr>
        <w:t>цієї глави</w:t>
      </w:r>
      <w:r w:rsidR="00627159" w:rsidRPr="00C84682">
        <w:rPr>
          <w:rFonts w:ascii="Times New Roman" w:hAnsi="Times New Roman"/>
          <w:sz w:val="28"/>
          <w:szCs w:val="28"/>
        </w:rPr>
        <w:t>, і</w:t>
      </w:r>
      <w:r w:rsidR="00FE1C07" w:rsidRPr="00C84682">
        <w:rPr>
          <w:rFonts w:ascii="Times New Roman" w:hAnsi="Times New Roman"/>
          <w:sz w:val="28"/>
          <w:szCs w:val="28"/>
        </w:rPr>
        <w:t xml:space="preserve">нформація про </w:t>
      </w:r>
      <w:r w:rsidR="00627159" w:rsidRPr="00C84682">
        <w:rPr>
          <w:rFonts w:ascii="Times New Roman" w:hAnsi="Times New Roman"/>
          <w:sz w:val="28"/>
          <w:szCs w:val="28"/>
        </w:rPr>
        <w:t>дату</w:t>
      </w:r>
      <w:r w:rsidR="00C273D0" w:rsidRPr="00C84682">
        <w:rPr>
          <w:rFonts w:ascii="Times New Roman" w:hAnsi="Times New Roman"/>
          <w:sz w:val="28"/>
          <w:szCs w:val="28"/>
        </w:rPr>
        <w:t xml:space="preserve"> розгляду електронної петиції надсилається її ініціатору на електронну адресу, вказану під час реєстрації</w:t>
      </w:r>
      <w:r w:rsidR="002C1398" w:rsidRPr="00C84682">
        <w:rPr>
          <w:rFonts w:ascii="Times New Roman" w:hAnsi="Times New Roman"/>
          <w:sz w:val="28"/>
          <w:szCs w:val="28"/>
        </w:rPr>
        <w:t>,</w:t>
      </w:r>
      <w:r w:rsidR="00627159" w:rsidRPr="00C84682">
        <w:rPr>
          <w:rFonts w:ascii="Times New Roman" w:hAnsi="Times New Roman"/>
          <w:sz w:val="28"/>
          <w:szCs w:val="28"/>
        </w:rPr>
        <w:t xml:space="preserve"> та публікується на офіційному </w:t>
      </w:r>
      <w:r w:rsidRPr="00C84682">
        <w:rPr>
          <w:rFonts w:ascii="Times New Roman" w:hAnsi="Times New Roman"/>
          <w:sz w:val="28"/>
          <w:szCs w:val="28"/>
        </w:rPr>
        <w:t xml:space="preserve"> </w:t>
      </w:r>
      <w:r w:rsidR="00C209F0">
        <w:rPr>
          <w:rFonts w:ascii="Times New Roman" w:hAnsi="Times New Roman"/>
          <w:sz w:val="28"/>
          <w:szCs w:val="28"/>
        </w:rPr>
        <w:t>веб-</w:t>
      </w:r>
      <w:r w:rsidRPr="00C84682">
        <w:rPr>
          <w:rFonts w:ascii="Times New Roman" w:hAnsi="Times New Roman"/>
          <w:sz w:val="28"/>
          <w:szCs w:val="28"/>
        </w:rPr>
        <w:t>порталі</w:t>
      </w:r>
      <w:r w:rsidR="00627159" w:rsidRPr="00C84682">
        <w:rPr>
          <w:rFonts w:ascii="Times New Roman" w:hAnsi="Times New Roman"/>
          <w:sz w:val="28"/>
          <w:szCs w:val="28"/>
        </w:rPr>
        <w:t xml:space="preserve"> </w:t>
      </w:r>
      <w:r w:rsidR="003D4FFE">
        <w:rPr>
          <w:rFonts w:ascii="Times New Roman" w:hAnsi="Times New Roman"/>
          <w:sz w:val="28"/>
          <w:szCs w:val="28"/>
        </w:rPr>
        <w:t>Чопської</w:t>
      </w:r>
      <w:r w:rsidR="00C209F0">
        <w:rPr>
          <w:rFonts w:ascii="Times New Roman" w:hAnsi="Times New Roman"/>
          <w:sz w:val="28"/>
          <w:szCs w:val="28"/>
        </w:rPr>
        <w:t xml:space="preserve"> </w:t>
      </w:r>
      <w:r w:rsidR="00627159" w:rsidRPr="00C84682">
        <w:rPr>
          <w:rFonts w:ascii="Times New Roman" w:hAnsi="Times New Roman"/>
          <w:sz w:val="28"/>
          <w:szCs w:val="28"/>
        </w:rPr>
        <w:t>міської ради</w:t>
      </w:r>
      <w:r w:rsidR="00C209F0">
        <w:rPr>
          <w:rFonts w:ascii="Times New Roman" w:hAnsi="Times New Roman"/>
          <w:sz w:val="28"/>
          <w:szCs w:val="28"/>
        </w:rPr>
        <w:t xml:space="preserve"> в мережі Інтернет</w:t>
      </w:r>
      <w:r w:rsidR="00627159" w:rsidRPr="00C84682">
        <w:rPr>
          <w:rFonts w:ascii="Times New Roman" w:hAnsi="Times New Roman"/>
          <w:sz w:val="28"/>
          <w:szCs w:val="28"/>
        </w:rPr>
        <w:t>.</w:t>
      </w:r>
    </w:p>
    <w:p w:rsidR="00C273D0" w:rsidRPr="00C84682" w:rsidRDefault="00C273D0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273D0" w:rsidRPr="00C84682" w:rsidRDefault="007B253E" w:rsidP="0024672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>Глава</w:t>
      </w:r>
      <w:r w:rsidR="00C84682" w:rsidRPr="00C84682">
        <w:rPr>
          <w:rFonts w:ascii="Times New Roman" w:hAnsi="Times New Roman"/>
          <w:b/>
          <w:sz w:val="28"/>
          <w:szCs w:val="28"/>
        </w:rPr>
        <w:t xml:space="preserve"> 3</w:t>
      </w:r>
      <w:r w:rsidR="00C273D0" w:rsidRPr="00C84682">
        <w:rPr>
          <w:rFonts w:ascii="Times New Roman" w:hAnsi="Times New Roman"/>
          <w:b/>
          <w:sz w:val="28"/>
          <w:szCs w:val="28"/>
        </w:rPr>
        <w:t>. Розгляд електронної  петиції</w:t>
      </w:r>
    </w:p>
    <w:p w:rsidR="00C273D0" w:rsidRPr="00C84682" w:rsidRDefault="007B253E" w:rsidP="007B253E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3</w:t>
      </w:r>
      <w:r w:rsidRPr="00C84682">
        <w:rPr>
          <w:rFonts w:ascii="Times New Roman" w:hAnsi="Times New Roman"/>
          <w:b/>
          <w:sz w:val="28"/>
          <w:szCs w:val="28"/>
        </w:rPr>
        <w:t>.1.</w:t>
      </w:r>
      <w:r w:rsidRPr="00C84682">
        <w:rPr>
          <w:rFonts w:ascii="Times New Roman" w:hAnsi="Times New Roman"/>
          <w:sz w:val="28"/>
          <w:szCs w:val="28"/>
        </w:rPr>
        <w:t xml:space="preserve"> </w:t>
      </w:r>
      <w:r w:rsidR="00C273D0" w:rsidRPr="00C84682">
        <w:rPr>
          <w:rFonts w:ascii="Times New Roman" w:hAnsi="Times New Roman"/>
          <w:sz w:val="28"/>
          <w:szCs w:val="28"/>
        </w:rPr>
        <w:t>Електронна петиція після її реєстрації розглядається ор</w:t>
      </w:r>
      <w:r w:rsidR="00C209F0">
        <w:rPr>
          <w:rFonts w:ascii="Times New Roman" w:hAnsi="Times New Roman"/>
          <w:sz w:val="28"/>
          <w:szCs w:val="28"/>
        </w:rPr>
        <w:t>ганом або посадовою особою, яким</w:t>
      </w:r>
      <w:r w:rsidR="00C273D0" w:rsidRPr="00C84682">
        <w:rPr>
          <w:rFonts w:ascii="Times New Roman" w:hAnsi="Times New Roman"/>
          <w:sz w:val="28"/>
          <w:szCs w:val="28"/>
        </w:rPr>
        <w:t xml:space="preserve"> вона подана. На розгляд запрошується ініціатор, якому надається право представити свою електронну петицію</w:t>
      </w:r>
      <w:r w:rsidR="00FE1C07" w:rsidRPr="00C84682">
        <w:rPr>
          <w:rFonts w:ascii="Times New Roman" w:hAnsi="Times New Roman"/>
          <w:sz w:val="28"/>
          <w:szCs w:val="28"/>
        </w:rPr>
        <w:t>.</w:t>
      </w:r>
      <w:r w:rsidR="00450B7D" w:rsidRPr="00C84682">
        <w:rPr>
          <w:rFonts w:ascii="Times New Roman" w:hAnsi="Times New Roman"/>
          <w:sz w:val="28"/>
          <w:szCs w:val="28"/>
        </w:rPr>
        <w:t xml:space="preserve"> Ініціатор може делегувати  право представляти свою електронну петицію представнику.</w:t>
      </w:r>
    </w:p>
    <w:p w:rsidR="00C273D0" w:rsidRPr="00C84682" w:rsidRDefault="00D31504" w:rsidP="00D31504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3</w:t>
      </w:r>
      <w:r w:rsidR="007B253E" w:rsidRPr="00C84682">
        <w:rPr>
          <w:rFonts w:ascii="Times New Roman" w:hAnsi="Times New Roman"/>
          <w:b/>
          <w:sz w:val="28"/>
          <w:szCs w:val="28"/>
        </w:rPr>
        <w:t>.2.</w:t>
      </w:r>
      <w:r w:rsidR="007B253E" w:rsidRPr="00C84682">
        <w:rPr>
          <w:rFonts w:ascii="Times New Roman" w:hAnsi="Times New Roman"/>
          <w:sz w:val="28"/>
          <w:szCs w:val="28"/>
        </w:rPr>
        <w:t xml:space="preserve"> </w:t>
      </w:r>
      <w:r w:rsidR="00746C01" w:rsidRPr="00C84682">
        <w:rPr>
          <w:rFonts w:ascii="Times New Roman" w:hAnsi="Times New Roman"/>
          <w:sz w:val="28"/>
          <w:szCs w:val="28"/>
        </w:rPr>
        <w:t>Якщо</w:t>
      </w:r>
      <w:r w:rsidR="00C273D0" w:rsidRPr="00C84682">
        <w:rPr>
          <w:rFonts w:ascii="Times New Roman" w:hAnsi="Times New Roman"/>
          <w:sz w:val="28"/>
          <w:szCs w:val="28"/>
        </w:rPr>
        <w:t xml:space="preserve"> електронна петиція</w:t>
      </w:r>
      <w:r w:rsidR="002C1398" w:rsidRPr="00C84682">
        <w:rPr>
          <w:rFonts w:ascii="Times New Roman" w:hAnsi="Times New Roman"/>
          <w:sz w:val="28"/>
          <w:szCs w:val="28"/>
        </w:rPr>
        <w:t>,</w:t>
      </w:r>
      <w:r w:rsidR="00A458ED">
        <w:rPr>
          <w:rFonts w:ascii="Times New Roman" w:hAnsi="Times New Roman"/>
          <w:sz w:val="28"/>
          <w:szCs w:val="28"/>
        </w:rPr>
        <w:t xml:space="preserve"> подана на розгляд міській </w:t>
      </w:r>
      <w:r w:rsidR="00C273D0" w:rsidRPr="00C84682">
        <w:rPr>
          <w:rFonts w:ascii="Times New Roman" w:hAnsi="Times New Roman"/>
          <w:sz w:val="28"/>
          <w:szCs w:val="28"/>
        </w:rPr>
        <w:t>раді або виконавчо</w:t>
      </w:r>
      <w:r w:rsidR="00FE1C07" w:rsidRPr="00C84682">
        <w:rPr>
          <w:rFonts w:ascii="Times New Roman" w:hAnsi="Times New Roman"/>
          <w:sz w:val="28"/>
          <w:szCs w:val="28"/>
        </w:rPr>
        <w:t>му</w:t>
      </w:r>
      <w:r w:rsidR="00A458ED">
        <w:rPr>
          <w:rFonts w:ascii="Times New Roman" w:hAnsi="Times New Roman"/>
          <w:sz w:val="28"/>
          <w:szCs w:val="28"/>
        </w:rPr>
        <w:t xml:space="preserve"> комітету</w:t>
      </w:r>
      <w:r w:rsidR="00C273D0" w:rsidRPr="00C84682">
        <w:rPr>
          <w:rFonts w:ascii="Times New Roman" w:hAnsi="Times New Roman"/>
          <w:sz w:val="28"/>
          <w:szCs w:val="28"/>
        </w:rPr>
        <w:t xml:space="preserve"> </w:t>
      </w:r>
      <w:r w:rsidR="00A458ED">
        <w:rPr>
          <w:rFonts w:ascii="Times New Roman" w:hAnsi="Times New Roman"/>
          <w:sz w:val="28"/>
          <w:szCs w:val="28"/>
        </w:rPr>
        <w:t xml:space="preserve">міської </w:t>
      </w:r>
      <w:r w:rsidR="00C273D0" w:rsidRPr="00C84682">
        <w:rPr>
          <w:rFonts w:ascii="Times New Roman" w:hAnsi="Times New Roman"/>
          <w:sz w:val="28"/>
          <w:szCs w:val="28"/>
        </w:rPr>
        <w:t xml:space="preserve">ради, секретар міської ради або </w:t>
      </w:r>
      <w:r w:rsidR="00181F1F">
        <w:rPr>
          <w:rFonts w:ascii="Times New Roman" w:hAnsi="Times New Roman"/>
          <w:sz w:val="28"/>
          <w:szCs w:val="28"/>
        </w:rPr>
        <w:t xml:space="preserve">керуючий справами </w:t>
      </w:r>
      <w:r w:rsidR="00C273D0" w:rsidRPr="00C84682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C209F0">
        <w:rPr>
          <w:rFonts w:ascii="Times New Roman" w:hAnsi="Times New Roman"/>
          <w:sz w:val="28"/>
          <w:szCs w:val="28"/>
        </w:rPr>
        <w:t xml:space="preserve">міської ради </w:t>
      </w:r>
      <w:r w:rsidR="00C273D0" w:rsidRPr="00C84682">
        <w:rPr>
          <w:rFonts w:ascii="Times New Roman" w:hAnsi="Times New Roman"/>
          <w:sz w:val="28"/>
          <w:szCs w:val="28"/>
        </w:rPr>
        <w:t>відповідно, дає доручення виконавчому органу міської ради, до компетенції якого належить розгляд порушених у петиції питань, підготувати проект рішення міської ради чи виконавчого комітету</w:t>
      </w:r>
      <w:r w:rsidR="00C209F0">
        <w:rPr>
          <w:rFonts w:ascii="Times New Roman" w:hAnsi="Times New Roman"/>
          <w:sz w:val="28"/>
          <w:szCs w:val="28"/>
        </w:rPr>
        <w:t xml:space="preserve"> міської ради</w:t>
      </w:r>
      <w:r w:rsidR="00C273D0" w:rsidRPr="00C84682">
        <w:rPr>
          <w:rFonts w:ascii="Times New Roman" w:hAnsi="Times New Roman"/>
          <w:sz w:val="28"/>
          <w:szCs w:val="28"/>
        </w:rPr>
        <w:t xml:space="preserve">, що може бути прийняте за результатами розгляду електронної петиції з метою вирішення </w:t>
      </w:r>
      <w:r w:rsidR="00627159" w:rsidRPr="00C84682">
        <w:rPr>
          <w:rFonts w:ascii="Times New Roman" w:hAnsi="Times New Roman"/>
          <w:sz w:val="28"/>
          <w:szCs w:val="28"/>
        </w:rPr>
        <w:t>питань, порушених у петиції,</w:t>
      </w:r>
      <w:r w:rsidR="00C273D0" w:rsidRPr="00C84682">
        <w:rPr>
          <w:rFonts w:ascii="Times New Roman" w:hAnsi="Times New Roman"/>
          <w:sz w:val="28"/>
          <w:szCs w:val="28"/>
        </w:rPr>
        <w:t xml:space="preserve"> чи врахування поданих у ній пропозицій.</w:t>
      </w:r>
    </w:p>
    <w:p w:rsidR="00BD45A6" w:rsidRPr="00C84682" w:rsidRDefault="007B253E" w:rsidP="007B253E">
      <w:pPr>
        <w:tabs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sz w:val="28"/>
          <w:szCs w:val="28"/>
        </w:rPr>
        <w:t xml:space="preserve">             </w:t>
      </w:r>
      <w:r w:rsidR="00C84682" w:rsidRPr="00C84682">
        <w:rPr>
          <w:rFonts w:ascii="Times New Roman" w:hAnsi="Times New Roman"/>
          <w:b/>
          <w:sz w:val="28"/>
          <w:szCs w:val="28"/>
        </w:rPr>
        <w:t>3</w:t>
      </w:r>
      <w:r w:rsidRPr="00C84682">
        <w:rPr>
          <w:rFonts w:ascii="Times New Roman" w:hAnsi="Times New Roman"/>
          <w:b/>
          <w:sz w:val="28"/>
          <w:szCs w:val="28"/>
        </w:rPr>
        <w:t xml:space="preserve">.3. </w:t>
      </w:r>
      <w:r w:rsidR="00CA77C0">
        <w:rPr>
          <w:rFonts w:ascii="Times New Roman" w:hAnsi="Times New Roman"/>
          <w:sz w:val="28"/>
          <w:szCs w:val="28"/>
        </w:rPr>
        <w:t>Р</w:t>
      </w:r>
      <w:r w:rsidR="00C273D0" w:rsidRPr="00C84682">
        <w:rPr>
          <w:rFonts w:ascii="Times New Roman" w:hAnsi="Times New Roman"/>
          <w:sz w:val="28"/>
          <w:szCs w:val="28"/>
        </w:rPr>
        <w:t xml:space="preserve">ада </w:t>
      </w:r>
      <w:r w:rsidR="00627159" w:rsidRPr="00C84682">
        <w:rPr>
          <w:rFonts w:ascii="Times New Roman" w:hAnsi="Times New Roman"/>
          <w:sz w:val="28"/>
          <w:szCs w:val="28"/>
        </w:rPr>
        <w:t xml:space="preserve">організовує і </w:t>
      </w:r>
      <w:r w:rsidR="00C273D0" w:rsidRPr="00C84682">
        <w:rPr>
          <w:rFonts w:ascii="Times New Roman" w:hAnsi="Times New Roman"/>
          <w:sz w:val="28"/>
          <w:szCs w:val="28"/>
        </w:rPr>
        <w:t>проводить громадські слухання щодо електронної петиції, якщо так</w:t>
      </w:r>
      <w:r w:rsidR="00627159" w:rsidRPr="00C84682">
        <w:rPr>
          <w:rFonts w:ascii="Times New Roman" w:hAnsi="Times New Roman"/>
          <w:sz w:val="28"/>
          <w:szCs w:val="28"/>
        </w:rPr>
        <w:t xml:space="preserve">е клопотання </w:t>
      </w:r>
      <w:r w:rsidR="00C273D0" w:rsidRPr="00C84682">
        <w:rPr>
          <w:rFonts w:ascii="Times New Roman" w:hAnsi="Times New Roman"/>
          <w:sz w:val="28"/>
          <w:szCs w:val="28"/>
        </w:rPr>
        <w:t xml:space="preserve">міститься у відповідній електронній петиції, в порядку, визначеному </w:t>
      </w:r>
      <w:r w:rsidR="00BD45A6" w:rsidRPr="00C84682">
        <w:rPr>
          <w:rFonts w:ascii="Times New Roman" w:hAnsi="Times New Roman"/>
          <w:sz w:val="28"/>
          <w:szCs w:val="28"/>
        </w:rPr>
        <w:t>Статутом територіальної громади</w:t>
      </w:r>
      <w:r w:rsidR="00727EE7">
        <w:rPr>
          <w:rFonts w:ascii="Times New Roman" w:hAnsi="Times New Roman"/>
          <w:sz w:val="28"/>
          <w:szCs w:val="28"/>
        </w:rPr>
        <w:t xml:space="preserve"> Сіверської</w:t>
      </w:r>
      <w:r w:rsidR="00CA77C0"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="00BD45A6" w:rsidRPr="00C84682">
        <w:rPr>
          <w:rFonts w:ascii="Times New Roman" w:hAnsi="Times New Roman"/>
          <w:sz w:val="28"/>
          <w:szCs w:val="28"/>
        </w:rPr>
        <w:t>.</w:t>
      </w:r>
    </w:p>
    <w:p w:rsidR="00627159" w:rsidRPr="00C84682" w:rsidRDefault="007B253E" w:rsidP="007B253E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</w:t>
      </w:r>
      <w:r w:rsidR="00C84682"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3</w:t>
      </w:r>
      <w:r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.4. </w:t>
      </w:r>
      <w:r w:rsidR="00627159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 відповіді на електронну петицію повідомляється про результати розгляду порушених у ній питань із відповідним обґрунтуванням.</w:t>
      </w:r>
      <w:r w:rsidR="00627159" w:rsidRPr="00C84682">
        <w:rPr>
          <w:rFonts w:ascii="Times New Roman" w:hAnsi="Times New Roman"/>
          <w:sz w:val="28"/>
          <w:szCs w:val="28"/>
        </w:rPr>
        <w:t xml:space="preserve"> </w:t>
      </w:r>
    </w:p>
    <w:p w:rsidR="00F44DCD" w:rsidRPr="003D4FFE" w:rsidRDefault="00C84682" w:rsidP="007B253E">
      <w:pPr>
        <w:tabs>
          <w:tab w:val="left" w:pos="1134"/>
        </w:tabs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           3</w:t>
      </w:r>
      <w:r w:rsidR="007B253E" w:rsidRPr="00C84682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.5.</w:t>
      </w:r>
      <w:r w:rsidR="007B253E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27159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Відповідь на електронну петицію не пізніше наступного робочого дня після закінчення її розгляду оприлюднюється на офіційному </w:t>
      </w:r>
      <w:r w:rsidR="007B253E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веб-</w:t>
      </w:r>
      <w:r w:rsidR="007B253E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порталі</w:t>
      </w:r>
      <w:r w:rsidR="00627159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27EE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Сіверської </w:t>
      </w:r>
      <w:r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627159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міської ради</w:t>
      </w:r>
      <w:r w:rsidR="0024672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мережі Інтернет</w:t>
      </w:r>
      <w:r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627159" w:rsidRPr="00C8468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 також надсилається у письмовому вигляді ініціатору електронної петиції та відповідному громадському об’єднанню, яке здійснювало збір підписів на підтримку </w:t>
      </w:r>
      <w:r w:rsidR="003D4FF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відповідної електронної петиції</w:t>
      </w:r>
    </w:p>
    <w:p w:rsidR="00075807" w:rsidRPr="00DB6F1D" w:rsidRDefault="00075807">
      <w:pPr>
        <w:rPr>
          <w:rFonts w:ascii="Times New Roman" w:hAnsi="Times New Roman"/>
          <w:b/>
          <w:sz w:val="28"/>
          <w:szCs w:val="28"/>
        </w:rPr>
      </w:pPr>
    </w:p>
    <w:p w:rsidR="00181F1F" w:rsidRPr="00C84682" w:rsidRDefault="00CA77C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D10B09">
        <w:rPr>
          <w:rFonts w:ascii="Times New Roman" w:hAnsi="Times New Roman"/>
          <w:b/>
          <w:sz w:val="28"/>
          <w:szCs w:val="28"/>
        </w:rPr>
        <w:t>іськ</w:t>
      </w:r>
      <w:r>
        <w:rPr>
          <w:rFonts w:ascii="Times New Roman" w:hAnsi="Times New Roman"/>
          <w:b/>
          <w:sz w:val="28"/>
          <w:szCs w:val="28"/>
        </w:rPr>
        <w:t>ий</w:t>
      </w:r>
      <w:r w:rsidR="00D10B0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голова</w:t>
      </w:r>
      <w:r w:rsidR="00D10B09">
        <w:rPr>
          <w:rFonts w:ascii="Times New Roman" w:hAnsi="Times New Roman"/>
          <w:b/>
          <w:sz w:val="28"/>
          <w:szCs w:val="28"/>
        </w:rPr>
        <w:tab/>
      </w:r>
      <w:r w:rsidR="00D10B09">
        <w:rPr>
          <w:rFonts w:ascii="Times New Roman" w:hAnsi="Times New Roman"/>
          <w:b/>
          <w:sz w:val="28"/>
          <w:szCs w:val="28"/>
        </w:rPr>
        <w:tab/>
      </w:r>
      <w:r w:rsidR="00D10B09">
        <w:rPr>
          <w:rFonts w:ascii="Times New Roman" w:hAnsi="Times New Roman"/>
          <w:b/>
          <w:sz w:val="28"/>
          <w:szCs w:val="28"/>
        </w:rPr>
        <w:tab/>
      </w:r>
      <w:r w:rsidR="00D10B09">
        <w:rPr>
          <w:rFonts w:ascii="Times New Roman" w:hAnsi="Times New Roman"/>
          <w:b/>
          <w:sz w:val="28"/>
          <w:szCs w:val="28"/>
        </w:rPr>
        <w:tab/>
      </w:r>
      <w:r w:rsidR="00D10B09">
        <w:rPr>
          <w:rFonts w:ascii="Times New Roman" w:hAnsi="Times New Roman"/>
          <w:b/>
          <w:sz w:val="28"/>
          <w:szCs w:val="28"/>
        </w:rPr>
        <w:tab/>
      </w:r>
      <w:r w:rsidR="00D10B09">
        <w:rPr>
          <w:rFonts w:ascii="Times New Roman" w:hAnsi="Times New Roman"/>
          <w:b/>
          <w:sz w:val="28"/>
          <w:szCs w:val="28"/>
        </w:rPr>
        <w:tab/>
      </w:r>
      <w:r w:rsidR="003D6059" w:rsidRPr="003D6059">
        <w:rPr>
          <w:rFonts w:ascii="Times New Roman" w:hAnsi="Times New Roman"/>
          <w:b/>
          <w:sz w:val="28"/>
          <w:szCs w:val="28"/>
        </w:rPr>
        <w:tab/>
      </w:r>
      <w:r w:rsidR="00727EE7">
        <w:rPr>
          <w:rFonts w:ascii="Times New Roman" w:hAnsi="Times New Roman"/>
          <w:b/>
          <w:sz w:val="28"/>
          <w:szCs w:val="28"/>
        </w:rPr>
        <w:tab/>
        <w:t>Андрій ЧЕРНЯЄВ</w:t>
      </w:r>
    </w:p>
    <w:sectPr w:rsidR="00181F1F" w:rsidRPr="00C84682" w:rsidSect="00A458ED">
      <w:headerReference w:type="even" r:id="rId7"/>
      <w:headerReference w:type="default" r:id="rId8"/>
      <w:pgSz w:w="11906" w:h="16838"/>
      <w:pgMar w:top="1134" w:right="566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219" w:rsidRDefault="00530219">
      <w:r>
        <w:separator/>
      </w:r>
    </w:p>
  </w:endnote>
  <w:endnote w:type="continuationSeparator" w:id="0">
    <w:p w:rsidR="00530219" w:rsidRDefault="0053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mo">
    <w:altName w:val="Arial Unicode MS"/>
    <w:charset w:val="80"/>
    <w:family w:val="swiss"/>
    <w:pitch w:val="variable"/>
  </w:font>
  <w:font w:name="DejaVu Sans">
    <w:altName w:val="Arial Unicode MS"/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219" w:rsidRDefault="00530219">
      <w:r>
        <w:separator/>
      </w:r>
    </w:p>
  </w:footnote>
  <w:footnote w:type="continuationSeparator" w:id="0">
    <w:p w:rsidR="00530219" w:rsidRDefault="005302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01D" w:rsidRDefault="00B26524" w:rsidP="0005275C">
    <w:pPr>
      <w:pStyle w:val="aa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A201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73D0" w:rsidRDefault="00C273D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01D" w:rsidRDefault="00B26524" w:rsidP="0005275C">
    <w:pPr>
      <w:pStyle w:val="aa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A201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E0DAE">
      <w:rPr>
        <w:rStyle w:val="a7"/>
        <w:noProof/>
      </w:rPr>
      <w:t>4</w:t>
    </w:r>
    <w:r>
      <w:rPr>
        <w:rStyle w:val="a7"/>
      </w:rPr>
      <w:fldChar w:fldCharType="end"/>
    </w:r>
  </w:p>
  <w:p w:rsidR="00C273D0" w:rsidRDefault="00530219">
    <w:pPr>
      <w:pStyle w:val="aa"/>
      <w:jc w:val="center"/>
    </w:pPr>
    <w:r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left:0;text-align:left;margin-left:0;margin-top:.05pt;width:6.95pt;height:16pt;z-index:251657728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" stroked="f">
          <v:fill opacity="0"/>
          <v:textbox inset="0,0,0,0">
            <w:txbxContent>
              <w:p w:rsidR="00C273D0" w:rsidRPr="000A201D" w:rsidRDefault="00C273D0" w:rsidP="000A201D"/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6B6EC148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color w:val="auto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</w:abstractNum>
  <w:abstractNum w:abstractNumId="4" w15:restartNumberingAfterBreak="0">
    <w:nsid w:val="00000005"/>
    <w:multiLevelType w:val="singleLevel"/>
    <w:tmpl w:val="BF4A06F2"/>
    <w:name w:val="WW8Num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94CA85AE"/>
    <w:name w:val="WW8Num7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EBF64A6"/>
    <w:multiLevelType w:val="multilevel"/>
    <w:tmpl w:val="078CDE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7A4292"/>
    <w:multiLevelType w:val="multilevel"/>
    <w:tmpl w:val="28548C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A766810"/>
    <w:multiLevelType w:val="multilevel"/>
    <w:tmpl w:val="149AD29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C420802"/>
    <w:multiLevelType w:val="multilevel"/>
    <w:tmpl w:val="C4D6F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1671"/>
    <w:rsid w:val="000073DD"/>
    <w:rsid w:val="0002708E"/>
    <w:rsid w:val="000314A6"/>
    <w:rsid w:val="0003247A"/>
    <w:rsid w:val="00034523"/>
    <w:rsid w:val="00046936"/>
    <w:rsid w:val="00047A49"/>
    <w:rsid w:val="0005275C"/>
    <w:rsid w:val="00054E89"/>
    <w:rsid w:val="00075807"/>
    <w:rsid w:val="00093E1C"/>
    <w:rsid w:val="00096276"/>
    <w:rsid w:val="000975DB"/>
    <w:rsid w:val="000A201D"/>
    <w:rsid w:val="000A2769"/>
    <w:rsid w:val="000F0218"/>
    <w:rsid w:val="001255C3"/>
    <w:rsid w:val="001769BD"/>
    <w:rsid w:val="00181F1F"/>
    <w:rsid w:val="00197E92"/>
    <w:rsid w:val="001B41F3"/>
    <w:rsid w:val="00225E3E"/>
    <w:rsid w:val="00246729"/>
    <w:rsid w:val="002602F5"/>
    <w:rsid w:val="0026099E"/>
    <w:rsid w:val="002877C8"/>
    <w:rsid w:val="002958FB"/>
    <w:rsid w:val="002C1398"/>
    <w:rsid w:val="002C6D32"/>
    <w:rsid w:val="002E1671"/>
    <w:rsid w:val="00321C98"/>
    <w:rsid w:val="0032384E"/>
    <w:rsid w:val="00332BE2"/>
    <w:rsid w:val="00334B69"/>
    <w:rsid w:val="003817C3"/>
    <w:rsid w:val="00381D59"/>
    <w:rsid w:val="00392AC7"/>
    <w:rsid w:val="003C15F2"/>
    <w:rsid w:val="003C5510"/>
    <w:rsid w:val="003C69FF"/>
    <w:rsid w:val="003D4FFE"/>
    <w:rsid w:val="003D6059"/>
    <w:rsid w:val="003E1BE0"/>
    <w:rsid w:val="003E27C3"/>
    <w:rsid w:val="00450B7D"/>
    <w:rsid w:val="00455F56"/>
    <w:rsid w:val="004C517A"/>
    <w:rsid w:val="00522F06"/>
    <w:rsid w:val="00530219"/>
    <w:rsid w:val="0057269B"/>
    <w:rsid w:val="00575EB1"/>
    <w:rsid w:val="0059745B"/>
    <w:rsid w:val="00614B04"/>
    <w:rsid w:val="00627159"/>
    <w:rsid w:val="00630D6D"/>
    <w:rsid w:val="00641B60"/>
    <w:rsid w:val="00661BDA"/>
    <w:rsid w:val="006A2529"/>
    <w:rsid w:val="006D5CDC"/>
    <w:rsid w:val="006F5D69"/>
    <w:rsid w:val="00727EE7"/>
    <w:rsid w:val="00735DDB"/>
    <w:rsid w:val="0074371D"/>
    <w:rsid w:val="00746C01"/>
    <w:rsid w:val="007476F4"/>
    <w:rsid w:val="0077380B"/>
    <w:rsid w:val="007B253E"/>
    <w:rsid w:val="007E1315"/>
    <w:rsid w:val="007E2876"/>
    <w:rsid w:val="008419B5"/>
    <w:rsid w:val="00894867"/>
    <w:rsid w:val="008B63BC"/>
    <w:rsid w:val="008B6A69"/>
    <w:rsid w:val="009142D8"/>
    <w:rsid w:val="00920187"/>
    <w:rsid w:val="009515E6"/>
    <w:rsid w:val="00971F27"/>
    <w:rsid w:val="009D2E00"/>
    <w:rsid w:val="00A16CE1"/>
    <w:rsid w:val="00A213EB"/>
    <w:rsid w:val="00A458ED"/>
    <w:rsid w:val="00A724AD"/>
    <w:rsid w:val="00AA042D"/>
    <w:rsid w:val="00AA6E60"/>
    <w:rsid w:val="00AF6BCF"/>
    <w:rsid w:val="00B234FA"/>
    <w:rsid w:val="00B26524"/>
    <w:rsid w:val="00B309A9"/>
    <w:rsid w:val="00B3495B"/>
    <w:rsid w:val="00B63097"/>
    <w:rsid w:val="00B82D7D"/>
    <w:rsid w:val="00B957D6"/>
    <w:rsid w:val="00BA388A"/>
    <w:rsid w:val="00BB09B3"/>
    <w:rsid w:val="00BD45A6"/>
    <w:rsid w:val="00C209F0"/>
    <w:rsid w:val="00C273D0"/>
    <w:rsid w:val="00C84682"/>
    <w:rsid w:val="00C95AF0"/>
    <w:rsid w:val="00CA77C0"/>
    <w:rsid w:val="00CD734C"/>
    <w:rsid w:val="00D10B09"/>
    <w:rsid w:val="00D31504"/>
    <w:rsid w:val="00D5037D"/>
    <w:rsid w:val="00DB47D1"/>
    <w:rsid w:val="00DB6F1D"/>
    <w:rsid w:val="00DB721A"/>
    <w:rsid w:val="00E169A4"/>
    <w:rsid w:val="00E34B7E"/>
    <w:rsid w:val="00E41B9A"/>
    <w:rsid w:val="00E45687"/>
    <w:rsid w:val="00E875E6"/>
    <w:rsid w:val="00EA4E71"/>
    <w:rsid w:val="00EF7D64"/>
    <w:rsid w:val="00F32104"/>
    <w:rsid w:val="00F44DCD"/>
    <w:rsid w:val="00F54DB4"/>
    <w:rsid w:val="00F552AF"/>
    <w:rsid w:val="00F5709F"/>
    <w:rsid w:val="00F61566"/>
    <w:rsid w:val="00F866FF"/>
    <w:rsid w:val="00FE0DAE"/>
    <w:rsid w:val="00FE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docId w15:val="{03533881-D674-4B34-8553-6FAD11F4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524"/>
    <w:pPr>
      <w:suppressAutoHyphens/>
    </w:pPr>
    <w:rPr>
      <w:rFonts w:ascii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6z0">
    <w:name w:val="WW8Num6z0"/>
    <w:rsid w:val="00B26524"/>
    <w:rPr>
      <w:b w:val="0"/>
    </w:rPr>
  </w:style>
  <w:style w:type="character" w:customStyle="1" w:styleId="WW8Num7z0">
    <w:name w:val="WW8Num7z0"/>
    <w:rsid w:val="00B26524"/>
    <w:rPr>
      <w:b w:val="0"/>
    </w:rPr>
  </w:style>
  <w:style w:type="character" w:customStyle="1" w:styleId="1">
    <w:name w:val="Основной шрифт абзаца1"/>
    <w:rsid w:val="00B26524"/>
  </w:style>
  <w:style w:type="character" w:customStyle="1" w:styleId="WW8Num2z0">
    <w:name w:val="WW8Num2z0"/>
    <w:rsid w:val="00B26524"/>
    <w:rPr>
      <w:rFonts w:cs="Times New Roman"/>
    </w:rPr>
  </w:style>
  <w:style w:type="character" w:customStyle="1" w:styleId="WW8Num3z0">
    <w:name w:val="WW8Num3z0"/>
    <w:rsid w:val="00B26524"/>
    <w:rPr>
      <w:rFonts w:cs="Times New Roman"/>
    </w:rPr>
  </w:style>
  <w:style w:type="character" w:customStyle="1" w:styleId="WW8Num4z0">
    <w:name w:val="WW8Num4z0"/>
    <w:rsid w:val="00B26524"/>
    <w:rPr>
      <w:rFonts w:cs="Times New Roman"/>
    </w:rPr>
  </w:style>
  <w:style w:type="character" w:customStyle="1" w:styleId="10">
    <w:name w:val="Шрифт абзацу за промовчанням1"/>
    <w:rsid w:val="00B26524"/>
  </w:style>
  <w:style w:type="character" w:customStyle="1" w:styleId="a3">
    <w:name w:val="Верхній колонтитул Знак"/>
    <w:rsid w:val="00B26524"/>
    <w:rPr>
      <w:sz w:val="22"/>
    </w:rPr>
  </w:style>
  <w:style w:type="character" w:customStyle="1" w:styleId="a4">
    <w:name w:val="Нижній колонтитул Знак"/>
    <w:rsid w:val="00B26524"/>
    <w:rPr>
      <w:sz w:val="22"/>
    </w:rPr>
  </w:style>
  <w:style w:type="character" w:styleId="a5">
    <w:name w:val="Hyperlink"/>
    <w:rsid w:val="00B26524"/>
    <w:rPr>
      <w:color w:val="0000FF"/>
      <w:u w:val="single"/>
    </w:rPr>
  </w:style>
  <w:style w:type="character" w:customStyle="1" w:styleId="a6">
    <w:name w:val="Текст у виносці Знак"/>
    <w:rsid w:val="00B26524"/>
    <w:rPr>
      <w:rFonts w:ascii="Segoe UI" w:hAnsi="Segoe UI" w:cs="Segoe UI"/>
      <w:sz w:val="18"/>
    </w:rPr>
  </w:style>
  <w:style w:type="character" w:styleId="a7">
    <w:name w:val="page number"/>
    <w:basedOn w:val="1"/>
    <w:rsid w:val="00B26524"/>
  </w:style>
  <w:style w:type="character" w:customStyle="1" w:styleId="NumberingSymbols">
    <w:name w:val="Numbering Symbols"/>
    <w:rsid w:val="00B26524"/>
  </w:style>
  <w:style w:type="paragraph" w:customStyle="1" w:styleId="Heading">
    <w:name w:val="Heading"/>
    <w:basedOn w:val="a"/>
    <w:next w:val="a8"/>
    <w:rsid w:val="00B26524"/>
    <w:pPr>
      <w:keepNext/>
      <w:spacing w:before="240" w:after="120"/>
    </w:pPr>
    <w:rPr>
      <w:rFonts w:ascii="Arimo" w:eastAsia="DejaVu Sans" w:hAnsi="Arimo" w:cs="Lohit Hindi"/>
      <w:sz w:val="28"/>
      <w:szCs w:val="28"/>
    </w:rPr>
  </w:style>
  <w:style w:type="paragraph" w:styleId="a8">
    <w:name w:val="Body Text"/>
    <w:basedOn w:val="a"/>
    <w:rsid w:val="00B26524"/>
    <w:pPr>
      <w:spacing w:after="120"/>
    </w:pPr>
  </w:style>
  <w:style w:type="paragraph" w:styleId="a9">
    <w:name w:val="List"/>
    <w:basedOn w:val="a8"/>
    <w:rsid w:val="00B26524"/>
    <w:rPr>
      <w:rFonts w:cs="Lohit Hindi"/>
    </w:rPr>
  </w:style>
  <w:style w:type="paragraph" w:customStyle="1" w:styleId="11">
    <w:name w:val="Название объекта1"/>
    <w:basedOn w:val="a"/>
    <w:rsid w:val="00B26524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Index">
    <w:name w:val="Index"/>
    <w:basedOn w:val="a"/>
    <w:rsid w:val="00B26524"/>
    <w:pPr>
      <w:suppressLineNumbers/>
    </w:pPr>
    <w:rPr>
      <w:rFonts w:cs="Lohit Hindi"/>
    </w:rPr>
  </w:style>
  <w:style w:type="paragraph" w:styleId="aa">
    <w:name w:val="header"/>
    <w:basedOn w:val="a"/>
    <w:rsid w:val="00B26524"/>
    <w:pPr>
      <w:tabs>
        <w:tab w:val="center" w:pos="4819"/>
        <w:tab w:val="right" w:pos="9639"/>
      </w:tabs>
    </w:pPr>
  </w:style>
  <w:style w:type="paragraph" w:styleId="ab">
    <w:name w:val="footer"/>
    <w:basedOn w:val="a"/>
    <w:rsid w:val="00B26524"/>
    <w:pPr>
      <w:tabs>
        <w:tab w:val="center" w:pos="4819"/>
        <w:tab w:val="right" w:pos="9639"/>
      </w:tabs>
    </w:pPr>
  </w:style>
  <w:style w:type="paragraph" w:customStyle="1" w:styleId="12">
    <w:name w:val="Текст у виносці1"/>
    <w:basedOn w:val="a"/>
    <w:rsid w:val="00B26524"/>
    <w:rPr>
      <w:rFonts w:ascii="Segoe UI" w:hAnsi="Segoe UI" w:cs="Segoe UI"/>
      <w:sz w:val="18"/>
      <w:szCs w:val="18"/>
    </w:rPr>
  </w:style>
  <w:style w:type="paragraph" w:styleId="ac">
    <w:name w:val="Balloon Text"/>
    <w:basedOn w:val="a"/>
    <w:rsid w:val="00B26524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8"/>
    <w:rsid w:val="00B26524"/>
  </w:style>
  <w:style w:type="paragraph" w:styleId="HTML">
    <w:name w:val="HTML Preformatted"/>
    <w:basedOn w:val="a"/>
    <w:rsid w:val="00332B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4"/>
      <w:szCs w:val="14"/>
      <w:lang w:val="ru-RU"/>
    </w:rPr>
  </w:style>
  <w:style w:type="paragraph" w:customStyle="1" w:styleId="rvps2">
    <w:name w:val="rvps2"/>
    <w:basedOn w:val="a"/>
    <w:rsid w:val="002602F5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CD7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6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6526</Words>
  <Characters>3721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MoBIL GROUP</Company>
  <LinksUpToDate>false</LinksUpToDate>
  <CharactersWithSpaces>10227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Дацун Тетяна Олександрівна</dc:creator>
  <cp:keywords/>
  <cp:lastModifiedBy>Пользователь</cp:lastModifiedBy>
  <cp:revision>5</cp:revision>
  <cp:lastPrinted>2017-02-06T14:43:00Z</cp:lastPrinted>
  <dcterms:created xsi:type="dcterms:W3CDTF">2021-04-01T07:37:00Z</dcterms:created>
  <dcterms:modified xsi:type="dcterms:W3CDTF">2021-09-19T18:11:00Z</dcterms:modified>
</cp:coreProperties>
</file>